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BB793" w14:textId="77777777" w:rsidR="005852D4" w:rsidRPr="00013844" w:rsidRDefault="005852D4" w:rsidP="005852D4">
      <w:pPr>
        <w:tabs>
          <w:tab w:val="left" w:pos="747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013844">
        <w:rPr>
          <w:rFonts w:ascii="Times New Roman" w:hAnsi="Times New Roman" w:cs="Times New Roman"/>
          <w:sz w:val="32"/>
          <w:szCs w:val="32"/>
          <w:lang w:eastAsia="ru-RU"/>
        </w:rPr>
        <w:t>Администрация</w:t>
      </w:r>
      <w:r w:rsidR="00567B0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13844">
        <w:rPr>
          <w:rFonts w:ascii="Times New Roman" w:hAnsi="Times New Roman" w:cs="Times New Roman"/>
          <w:sz w:val="32"/>
          <w:szCs w:val="32"/>
          <w:lang w:eastAsia="ru-RU"/>
        </w:rPr>
        <w:t>Северского</w:t>
      </w:r>
      <w:r w:rsidR="00567B0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13844">
        <w:rPr>
          <w:rFonts w:ascii="Times New Roman" w:hAnsi="Times New Roman" w:cs="Times New Roman"/>
          <w:sz w:val="32"/>
          <w:szCs w:val="32"/>
          <w:lang w:eastAsia="ru-RU"/>
        </w:rPr>
        <w:t>сельсовета</w:t>
      </w:r>
    </w:p>
    <w:p w14:paraId="175E7A4A" w14:textId="77777777" w:rsidR="005852D4" w:rsidRPr="00013844" w:rsidRDefault="005852D4" w:rsidP="005852D4">
      <w:pPr>
        <w:tabs>
          <w:tab w:val="left" w:pos="747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013844">
        <w:rPr>
          <w:rFonts w:ascii="Times New Roman" w:hAnsi="Times New Roman" w:cs="Times New Roman"/>
          <w:sz w:val="32"/>
          <w:szCs w:val="32"/>
          <w:lang w:eastAsia="ru-RU"/>
        </w:rPr>
        <w:t>Ключевского</w:t>
      </w:r>
      <w:r w:rsidR="00567B0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13844">
        <w:rPr>
          <w:rFonts w:ascii="Times New Roman" w:hAnsi="Times New Roman" w:cs="Times New Roman"/>
          <w:sz w:val="32"/>
          <w:szCs w:val="32"/>
          <w:lang w:eastAsia="ru-RU"/>
        </w:rPr>
        <w:t>района</w:t>
      </w:r>
      <w:r w:rsidR="00567B0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13844">
        <w:rPr>
          <w:rFonts w:ascii="Times New Roman" w:hAnsi="Times New Roman" w:cs="Times New Roman"/>
          <w:sz w:val="32"/>
          <w:szCs w:val="32"/>
          <w:lang w:eastAsia="ru-RU"/>
        </w:rPr>
        <w:t>Алтайского</w:t>
      </w:r>
      <w:r w:rsidR="00567B0F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013844">
        <w:rPr>
          <w:rFonts w:ascii="Times New Roman" w:hAnsi="Times New Roman" w:cs="Times New Roman"/>
          <w:sz w:val="32"/>
          <w:szCs w:val="32"/>
          <w:lang w:eastAsia="ru-RU"/>
        </w:rPr>
        <w:t>края</w:t>
      </w:r>
    </w:p>
    <w:p w14:paraId="1E863457" w14:textId="77777777" w:rsidR="005852D4" w:rsidRPr="00013844" w:rsidRDefault="005852D4" w:rsidP="00013844">
      <w:pPr>
        <w:tabs>
          <w:tab w:val="left" w:pos="7470"/>
        </w:tabs>
        <w:suppressAutoHyphens w:val="0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  <w:lang w:eastAsia="ru-RU"/>
        </w:rPr>
      </w:pPr>
    </w:p>
    <w:p w14:paraId="1D929DB6" w14:textId="77777777" w:rsidR="005852D4" w:rsidRPr="00013844" w:rsidRDefault="00013844" w:rsidP="00013844">
      <w:pPr>
        <w:tabs>
          <w:tab w:val="left" w:pos="7470"/>
        </w:tabs>
        <w:suppressAutoHyphens w:val="0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  <w:lang w:eastAsia="ru-RU"/>
        </w:rPr>
      </w:pPr>
      <w:r w:rsidRPr="00013844">
        <w:rPr>
          <w:rFonts w:ascii="Arial" w:hAnsi="Arial" w:cs="Arial"/>
          <w:b/>
          <w:spacing w:val="100"/>
          <w:sz w:val="36"/>
          <w:szCs w:val="28"/>
          <w:lang w:eastAsia="ru-RU"/>
        </w:rPr>
        <w:t>ПОСТАНОВЛЕНИЕ</w:t>
      </w:r>
    </w:p>
    <w:p w14:paraId="1CB91A1F" w14:textId="77777777" w:rsidR="005852D4" w:rsidRPr="00013844" w:rsidRDefault="005852D4" w:rsidP="00013844">
      <w:pPr>
        <w:tabs>
          <w:tab w:val="left" w:pos="7470"/>
        </w:tabs>
        <w:suppressAutoHyphens w:val="0"/>
        <w:spacing w:after="0" w:line="240" w:lineRule="auto"/>
        <w:jc w:val="center"/>
        <w:rPr>
          <w:rFonts w:ascii="Arial" w:hAnsi="Arial" w:cs="Arial"/>
          <w:b/>
          <w:spacing w:val="100"/>
          <w:sz w:val="36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9"/>
        <w:gridCol w:w="4679"/>
      </w:tblGrid>
      <w:tr w:rsidR="00013844" w:rsidRPr="002D374A" w14:paraId="3EB3683D" w14:textId="77777777" w:rsidTr="00194C81">
        <w:tc>
          <w:tcPr>
            <w:tcW w:w="2500" w:type="pct"/>
            <w:shd w:val="clear" w:color="auto" w:fill="auto"/>
            <w:vAlign w:val="center"/>
          </w:tcPr>
          <w:p w14:paraId="042BEA49" w14:textId="77777777" w:rsidR="00013844" w:rsidRPr="002D374A" w:rsidRDefault="00567B0F" w:rsidP="00194C81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37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29.06.2023 г.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3C7AFE3" w14:textId="77777777" w:rsidR="00013844" w:rsidRPr="002D374A" w:rsidRDefault="00567B0F" w:rsidP="00194C81">
            <w:pPr>
              <w:suppressAutoHyphens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D37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49</w:t>
            </w:r>
          </w:p>
        </w:tc>
      </w:tr>
    </w:tbl>
    <w:p w14:paraId="03B2BEA9" w14:textId="77777777" w:rsidR="005852D4" w:rsidRDefault="005852D4">
      <w:pPr>
        <w:pStyle w:val="ConsPlusNormal0"/>
        <w:ind w:right="5102"/>
        <w:jc w:val="both"/>
        <w:rPr>
          <w:rFonts w:ascii="Times New Roman" w:hAnsi="Times New Roman" w:cs="Times New Roman"/>
          <w:sz w:val="28"/>
          <w:szCs w:val="28"/>
        </w:rPr>
      </w:pPr>
    </w:p>
    <w:p w14:paraId="7B490C58" w14:textId="77777777" w:rsidR="00C26187" w:rsidRDefault="00C26187" w:rsidP="00194C81">
      <w:pPr>
        <w:pStyle w:val="ConsPlusNormal0"/>
        <w:ind w:right="48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="00567B0F">
        <w:rPr>
          <w:rFonts w:ascii="Times New Roman" w:hAnsi="Times New Roman" w:cs="Times New Roman"/>
          <w:sz w:val="28"/>
          <w:szCs w:val="28"/>
        </w:rPr>
        <w:t xml:space="preserve"> «</w:t>
      </w:r>
      <w:r w:rsidR="009834E0" w:rsidRPr="009834E0">
        <w:rPr>
          <w:rFonts w:ascii="Times New Roman" w:hAnsi="Times New Roman" w:cs="Times New Roman"/>
          <w:sz w:val="28"/>
          <w:szCs w:val="28"/>
        </w:rPr>
        <w:t>Выдача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разрешений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право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вырубки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зеленых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9834E0" w:rsidRPr="009834E0">
        <w:rPr>
          <w:rFonts w:ascii="Times New Roman" w:hAnsi="Times New Roman" w:cs="Times New Roman"/>
          <w:sz w:val="28"/>
          <w:szCs w:val="28"/>
        </w:rPr>
        <w:t>насаждений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3C6B7997" w14:textId="77777777" w:rsidR="00C26187" w:rsidRDefault="00C26187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p w14:paraId="022465CF" w14:textId="77777777" w:rsidR="00C26187" w:rsidRDefault="00C2618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2010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567B0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210-ФЗ</w:t>
      </w:r>
      <w:r w:rsidR="00567B0F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услуг»</w:t>
      </w:r>
      <w:r w:rsidR="00567B0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5852D4">
        <w:rPr>
          <w:rFonts w:ascii="Times New Roman" w:hAnsi="Times New Roman" w:cs="Times New Roman"/>
          <w:sz w:val="28"/>
          <w:szCs w:val="28"/>
        </w:rPr>
        <w:t>Северского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Ключевского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Алтайского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="00567B0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5852D4">
        <w:rPr>
          <w:rFonts w:ascii="Times New Roman" w:hAnsi="Times New Roman" w:cs="Times New Roman"/>
          <w:sz w:val="28"/>
          <w:szCs w:val="28"/>
        </w:rPr>
        <w:t>Северского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Ключевского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Алтайского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</w:p>
    <w:p w14:paraId="49626268" w14:textId="77777777" w:rsidR="00013844" w:rsidRPr="00013844" w:rsidRDefault="00013844" w:rsidP="00013844">
      <w:pPr>
        <w:pStyle w:val="ConsPlusNormal0"/>
        <w:suppressAutoHyphens w:val="0"/>
        <w:spacing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14:paraId="5E661011" w14:textId="77777777" w:rsidR="00C26187" w:rsidRPr="00013844" w:rsidRDefault="00013844" w:rsidP="00013844">
      <w:pPr>
        <w:pStyle w:val="ConsPlusNormal0"/>
        <w:suppressAutoHyphens w:val="0"/>
        <w:spacing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013844">
        <w:rPr>
          <w:rFonts w:ascii="Times New Roman" w:hAnsi="Times New Roman" w:cs="Times New Roman"/>
          <w:spacing w:val="100"/>
          <w:sz w:val="28"/>
          <w:szCs w:val="28"/>
        </w:rPr>
        <w:t>ПОСТАНОВЛЯЕТ:</w:t>
      </w:r>
    </w:p>
    <w:p w14:paraId="0C833651" w14:textId="77777777" w:rsidR="00013844" w:rsidRPr="00013844" w:rsidRDefault="00013844" w:rsidP="00013844">
      <w:pPr>
        <w:pStyle w:val="ConsPlusNormal0"/>
        <w:suppressAutoHyphens w:val="0"/>
        <w:spacing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</w:p>
    <w:p w14:paraId="20C7889C" w14:textId="77777777" w:rsidR="00C26187" w:rsidRDefault="00841CF3" w:rsidP="00841CF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Утвердить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прилагаемый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регламент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предоставления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муниципальной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услуги</w:t>
      </w:r>
      <w:r w:rsidR="00567B0F">
        <w:rPr>
          <w:rFonts w:ascii="Times New Roman" w:hAnsi="Times New Roman" w:cs="Times New Roman"/>
          <w:sz w:val="28"/>
          <w:szCs w:val="28"/>
        </w:rPr>
        <w:t xml:space="preserve"> «</w:t>
      </w:r>
      <w:r w:rsidRPr="00841CF3">
        <w:rPr>
          <w:rFonts w:ascii="Times New Roman" w:hAnsi="Times New Roman" w:cs="Times New Roman"/>
          <w:sz w:val="28"/>
          <w:szCs w:val="28"/>
        </w:rPr>
        <w:t>Выдача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разрешений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право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вырубки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зеленых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Pr="00841CF3">
        <w:rPr>
          <w:rFonts w:ascii="Times New Roman" w:hAnsi="Times New Roman" w:cs="Times New Roman"/>
          <w:sz w:val="28"/>
          <w:szCs w:val="28"/>
        </w:rPr>
        <w:t>насаждений</w:t>
      </w:r>
      <w:r w:rsidR="00C26187">
        <w:rPr>
          <w:rFonts w:ascii="Times New Roman" w:hAnsi="Times New Roman" w:cs="Times New Roman"/>
          <w:sz w:val="28"/>
          <w:szCs w:val="28"/>
        </w:rPr>
        <w:t>».</w:t>
      </w:r>
    </w:p>
    <w:p w14:paraId="21D09194" w14:textId="2B50EF32" w:rsidR="00176EBA" w:rsidRDefault="00176EBA" w:rsidP="00182AC4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от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16.04.20</w:t>
      </w:r>
      <w:r w:rsidR="000116D7">
        <w:rPr>
          <w:rFonts w:ascii="Times New Roman" w:hAnsi="Times New Roman" w:cs="Times New Roman"/>
          <w:sz w:val="28"/>
          <w:szCs w:val="28"/>
        </w:rPr>
        <w:t>19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г.</w:t>
      </w:r>
      <w:r w:rsidR="00567B0F">
        <w:rPr>
          <w:rFonts w:ascii="Times New Roman" w:hAnsi="Times New Roman" w:cs="Times New Roman"/>
          <w:sz w:val="28"/>
          <w:szCs w:val="28"/>
        </w:rPr>
        <w:t xml:space="preserve"> № </w:t>
      </w:r>
      <w:r w:rsidR="00182AC4">
        <w:rPr>
          <w:rFonts w:ascii="Times New Roman" w:hAnsi="Times New Roman" w:cs="Times New Roman"/>
          <w:sz w:val="28"/>
          <w:szCs w:val="28"/>
        </w:rPr>
        <w:t>15</w:t>
      </w:r>
      <w:r w:rsidR="00567B0F">
        <w:rPr>
          <w:rFonts w:ascii="Times New Roman" w:hAnsi="Times New Roman" w:cs="Times New Roman"/>
          <w:sz w:val="28"/>
          <w:szCs w:val="28"/>
        </w:rPr>
        <w:t xml:space="preserve"> «</w:t>
      </w:r>
      <w:r w:rsidR="00182AC4" w:rsidRPr="00182AC4">
        <w:rPr>
          <w:rFonts w:ascii="Times New Roman" w:hAnsi="Times New Roman" w:cs="Times New Roman"/>
          <w:sz w:val="28"/>
          <w:szCs w:val="28"/>
        </w:rPr>
        <w:t>Об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утверждени</w:t>
      </w:r>
      <w:r w:rsidR="00182AC4">
        <w:rPr>
          <w:rFonts w:ascii="Times New Roman" w:hAnsi="Times New Roman" w:cs="Times New Roman"/>
          <w:sz w:val="28"/>
          <w:szCs w:val="28"/>
        </w:rPr>
        <w:t>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Регламента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предо</w:t>
      </w:r>
      <w:r w:rsidR="00182AC4">
        <w:rPr>
          <w:rFonts w:ascii="Times New Roman" w:hAnsi="Times New Roman" w:cs="Times New Roman"/>
          <w:sz w:val="28"/>
          <w:szCs w:val="28"/>
        </w:rPr>
        <w:t>ставления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муниципальной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услуги</w:t>
      </w:r>
      <w:r w:rsidR="00567B0F">
        <w:rPr>
          <w:rFonts w:ascii="Times New Roman" w:hAnsi="Times New Roman" w:cs="Times New Roman"/>
          <w:sz w:val="28"/>
          <w:szCs w:val="28"/>
        </w:rPr>
        <w:t xml:space="preserve"> «</w:t>
      </w:r>
      <w:r w:rsidR="00182AC4" w:rsidRPr="00182AC4">
        <w:rPr>
          <w:rFonts w:ascii="Times New Roman" w:hAnsi="Times New Roman" w:cs="Times New Roman"/>
          <w:sz w:val="28"/>
          <w:szCs w:val="28"/>
        </w:rPr>
        <w:t>Предоставление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порубочного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билета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и</w:t>
      </w:r>
      <w:r w:rsidR="00567B0F">
        <w:rPr>
          <w:rFonts w:ascii="Times New Roman" w:hAnsi="Times New Roman" w:cs="Times New Roman"/>
          <w:sz w:val="28"/>
          <w:szCs w:val="28"/>
        </w:rPr>
        <w:t xml:space="preserve"> (</w:t>
      </w:r>
      <w:r w:rsidR="00182AC4">
        <w:rPr>
          <w:rFonts w:ascii="Times New Roman" w:hAnsi="Times New Roman" w:cs="Times New Roman"/>
          <w:sz w:val="28"/>
          <w:szCs w:val="28"/>
        </w:rPr>
        <w:t>или</w:t>
      </w:r>
      <w:r w:rsidR="00567B0F">
        <w:rPr>
          <w:rFonts w:ascii="Times New Roman" w:hAnsi="Times New Roman" w:cs="Times New Roman"/>
          <w:sz w:val="28"/>
          <w:szCs w:val="28"/>
        </w:rPr>
        <w:t xml:space="preserve">) </w:t>
      </w:r>
      <w:r w:rsidR="00182AC4">
        <w:rPr>
          <w:rFonts w:ascii="Times New Roman" w:hAnsi="Times New Roman" w:cs="Times New Roman"/>
          <w:sz w:val="28"/>
          <w:szCs w:val="28"/>
        </w:rPr>
        <w:t>разрешения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>
        <w:rPr>
          <w:rFonts w:ascii="Times New Roman" w:hAnsi="Times New Roman" w:cs="Times New Roman"/>
          <w:sz w:val="28"/>
          <w:szCs w:val="28"/>
        </w:rPr>
        <w:t>пересадку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деревьев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182AC4" w:rsidRPr="00182AC4">
        <w:rPr>
          <w:rFonts w:ascii="Times New Roman" w:hAnsi="Times New Roman" w:cs="Times New Roman"/>
          <w:sz w:val="28"/>
          <w:szCs w:val="28"/>
        </w:rPr>
        <w:t>кустарников»</w:t>
      </w:r>
      <w:r w:rsidR="00182AC4">
        <w:rPr>
          <w:rFonts w:ascii="Times New Roman" w:hAnsi="Times New Roman" w:cs="Times New Roman"/>
          <w:sz w:val="28"/>
          <w:szCs w:val="28"/>
        </w:rPr>
        <w:t>.</w:t>
      </w:r>
    </w:p>
    <w:p w14:paraId="596DAA7D" w14:textId="77777777" w:rsidR="00C26187" w:rsidRDefault="00182AC4" w:rsidP="00841CF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1CF3">
        <w:rPr>
          <w:rFonts w:ascii="Times New Roman" w:hAnsi="Times New Roman" w:cs="Times New Roman"/>
          <w:sz w:val="28"/>
          <w:szCs w:val="28"/>
        </w:rPr>
        <w:t>.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Настоящее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постановления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разместить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официальном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стенде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администрации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Северского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сельсовета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A7138E">
        <w:rPr>
          <w:rFonts w:ascii="Times New Roman" w:hAnsi="Times New Roman" w:cs="Times New Roman"/>
          <w:sz w:val="28"/>
          <w:szCs w:val="28"/>
        </w:rPr>
        <w:t>официальном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сайте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Администрации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Ключевского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района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Алтайского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края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в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информационно-телекоммуникационной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сети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Интернет.</w:t>
      </w:r>
    </w:p>
    <w:p w14:paraId="5F326170" w14:textId="77777777" w:rsidR="00C26187" w:rsidRDefault="00182AC4" w:rsidP="00841CF3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1CF3">
        <w:rPr>
          <w:rFonts w:ascii="Times New Roman" w:hAnsi="Times New Roman" w:cs="Times New Roman"/>
          <w:sz w:val="28"/>
          <w:szCs w:val="28"/>
        </w:rPr>
        <w:t>.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Контроль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за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исполнением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данного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постановления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оставляю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за</w:t>
      </w:r>
      <w:r w:rsidR="00567B0F">
        <w:rPr>
          <w:rFonts w:ascii="Times New Roman" w:hAnsi="Times New Roman" w:cs="Times New Roman"/>
          <w:sz w:val="28"/>
          <w:szCs w:val="28"/>
        </w:rPr>
        <w:t xml:space="preserve"> </w:t>
      </w:r>
      <w:r w:rsidR="00C26187">
        <w:rPr>
          <w:rFonts w:ascii="Times New Roman" w:hAnsi="Times New Roman" w:cs="Times New Roman"/>
          <w:sz w:val="28"/>
          <w:szCs w:val="28"/>
        </w:rPr>
        <w:t>собой.</w:t>
      </w:r>
    </w:p>
    <w:p w14:paraId="2AD0F256" w14:textId="77777777" w:rsidR="00C26187" w:rsidRDefault="00C2618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2CED8F41" w14:textId="77777777" w:rsidR="00A7138E" w:rsidRDefault="00A7138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14:paraId="309D8B6D" w14:textId="77777777" w:rsidR="00A7138E" w:rsidRDefault="00A7138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9"/>
        <w:gridCol w:w="4679"/>
      </w:tblGrid>
      <w:tr w:rsidR="00496B40" w:rsidRPr="002D374A" w14:paraId="15E7A281" w14:textId="77777777" w:rsidTr="00194C81">
        <w:tc>
          <w:tcPr>
            <w:tcW w:w="2500" w:type="pct"/>
            <w:shd w:val="clear" w:color="auto" w:fill="auto"/>
            <w:vAlign w:val="center"/>
          </w:tcPr>
          <w:p w14:paraId="26FAB422" w14:textId="77777777" w:rsidR="00496B40" w:rsidRPr="002D374A" w:rsidRDefault="00567B0F" w:rsidP="00194C81">
            <w:pPr>
              <w:pStyle w:val="ConsPlusNormal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374A"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DD4687" w14:textId="77777777" w:rsidR="00496B40" w:rsidRPr="002D374A" w:rsidRDefault="00567B0F" w:rsidP="002D374A">
            <w:pPr>
              <w:pStyle w:val="ConsPlusNormal0"/>
              <w:spacing w:line="240" w:lineRule="atLeast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374A">
              <w:rPr>
                <w:rFonts w:ascii="Times New Roman" w:hAnsi="Times New Roman" w:cs="Times New Roman"/>
                <w:sz w:val="28"/>
                <w:szCs w:val="28"/>
              </w:rPr>
              <w:t>А.С. Горбунов</w:t>
            </w:r>
          </w:p>
        </w:tc>
      </w:tr>
    </w:tbl>
    <w:p w14:paraId="7251F345" w14:textId="77777777" w:rsidR="00C26187" w:rsidRDefault="00C26187">
      <w:pPr>
        <w:pageBreakBefore/>
        <w:widowControl w:val="0"/>
        <w:autoSpaceDE w:val="0"/>
        <w:spacing w:after="0" w:line="240" w:lineRule="auto"/>
        <w:ind w:left="453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14:paraId="4CEE980D" w14:textId="77777777" w:rsidR="00C26187" w:rsidRDefault="00C26187">
      <w:pPr>
        <w:widowControl w:val="0"/>
        <w:autoSpaceDE w:val="0"/>
        <w:spacing w:after="0" w:line="240" w:lineRule="auto"/>
        <w:ind w:left="453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постановлению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</w:p>
    <w:p w14:paraId="784BF978" w14:textId="77777777" w:rsidR="00C26187" w:rsidRDefault="00A7138E">
      <w:pPr>
        <w:widowControl w:val="0"/>
        <w:autoSpaceDE w:val="0"/>
        <w:spacing w:after="0" w:line="240" w:lineRule="auto"/>
        <w:ind w:left="453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Северского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Ключевского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района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Алтайского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края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0BC3">
        <w:rPr>
          <w:rFonts w:ascii="Times New Roman" w:hAnsi="Times New Roman" w:cs="Times New Roman"/>
          <w:color w:val="000000"/>
          <w:sz w:val="24"/>
          <w:szCs w:val="24"/>
        </w:rPr>
        <w:t>от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0B52">
        <w:rPr>
          <w:rFonts w:ascii="Times New Roman" w:hAnsi="Times New Roman" w:cs="Times New Roman"/>
          <w:color w:val="000000"/>
          <w:sz w:val="24"/>
          <w:szCs w:val="24"/>
        </w:rPr>
        <w:t>29.06.2023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618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567B0F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B40B52">
        <w:rPr>
          <w:rFonts w:ascii="Times New Roman" w:hAnsi="Times New Roman" w:cs="Times New Roman"/>
          <w:color w:val="000000"/>
          <w:sz w:val="24"/>
          <w:szCs w:val="24"/>
        </w:rPr>
        <w:t>49</w:t>
      </w:r>
    </w:p>
    <w:p w14:paraId="15AE6D21" w14:textId="77777777" w:rsidR="00C26187" w:rsidRDefault="00C26187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D3A44" w14:textId="77777777" w:rsidR="00C26187" w:rsidRDefault="00C26187" w:rsidP="0020518A">
      <w:pPr>
        <w:pStyle w:val="ConsPlusNormal0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</w:t>
      </w:r>
      <w:r w:rsidR="00567B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регламент</w:t>
      </w:r>
    </w:p>
    <w:p w14:paraId="2DD13425" w14:textId="77777777" w:rsidR="00C26187" w:rsidRDefault="00C26187" w:rsidP="0020518A">
      <w:pPr>
        <w:pStyle w:val="Default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предоставления</w:t>
      </w:r>
      <w:r w:rsidR="00567B0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муниципальной</w:t>
      </w:r>
      <w:r w:rsidR="00567B0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услуги</w:t>
      </w:r>
      <w:r w:rsidR="00567B0F">
        <w:rPr>
          <w:rFonts w:ascii="Times New Roman" w:hAnsi="Times New Roman" w:cs="Times New Roman"/>
          <w:b/>
        </w:rPr>
        <w:t xml:space="preserve"> «</w:t>
      </w:r>
      <w:r w:rsidR="00980BC3" w:rsidRPr="00980BC3">
        <w:rPr>
          <w:rFonts w:ascii="Times New Roman" w:hAnsi="Times New Roman" w:cs="Times New Roman"/>
          <w:b/>
        </w:rPr>
        <w:t>Выдача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разрешений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на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право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вырубки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зеленых</w:t>
      </w:r>
      <w:r w:rsidR="00567B0F">
        <w:rPr>
          <w:rFonts w:ascii="Times New Roman" w:hAnsi="Times New Roman" w:cs="Times New Roman"/>
          <w:b/>
        </w:rPr>
        <w:t xml:space="preserve"> </w:t>
      </w:r>
      <w:r w:rsidR="00980BC3" w:rsidRPr="00980BC3">
        <w:rPr>
          <w:rFonts w:ascii="Times New Roman" w:hAnsi="Times New Roman" w:cs="Times New Roman"/>
          <w:b/>
        </w:rPr>
        <w:t>насаждений</w:t>
      </w:r>
      <w:r>
        <w:rPr>
          <w:rFonts w:ascii="Times New Roman" w:hAnsi="Times New Roman" w:cs="Times New Roman"/>
          <w:b/>
        </w:rPr>
        <w:t>»</w:t>
      </w:r>
    </w:p>
    <w:p w14:paraId="4DCA496E" w14:textId="77777777" w:rsidR="00C26187" w:rsidRDefault="00C26187" w:rsidP="0020518A">
      <w:pPr>
        <w:pStyle w:val="ConsPlusNormal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6FE091" w14:textId="77777777" w:rsidR="00F501DE" w:rsidRPr="00F501DE" w:rsidRDefault="00F501DE" w:rsidP="0020518A">
      <w:pPr>
        <w:widowControl w:val="0"/>
        <w:suppressAutoHyphens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_Toc110269020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I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Общие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положения</w:t>
      </w:r>
      <w:bookmarkEnd w:id="0"/>
    </w:p>
    <w:p w14:paraId="33071230" w14:textId="77777777" w:rsidR="00F501DE" w:rsidRPr="00F501DE" w:rsidRDefault="00F501DE" w:rsidP="0020518A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1518A6A" w14:textId="77777777" w:rsidR="00F501DE" w:rsidRPr="004B1A60" w:rsidRDefault="004B1A60" w:rsidP="004B1A60">
      <w:pPr>
        <w:numPr>
          <w:ilvl w:val="0"/>
          <w:numId w:val="29"/>
        </w:numPr>
        <w:suppressAutoHyphens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_Toc110269021"/>
      <w:r w:rsidRPr="004B1A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Предмет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4B1A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регулирования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4B1A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типового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4B1A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4B1A6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регламента</w:t>
      </w:r>
      <w:bookmarkEnd w:id="1"/>
    </w:p>
    <w:p w14:paraId="2037C938" w14:textId="77777777" w:rsidR="00F501DE" w:rsidRPr="004B1A60" w:rsidRDefault="00F501DE" w:rsidP="0020518A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72F327A" w14:textId="77777777" w:rsidR="00F501DE" w:rsidRPr="00F501DE" w:rsidRDefault="00F501DE" w:rsidP="00BB02DA">
      <w:pPr>
        <w:widowControl w:val="0"/>
        <w:numPr>
          <w:ilvl w:val="1"/>
          <w:numId w:val="13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Типовой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услугу.</w:t>
      </w:r>
    </w:p>
    <w:p w14:paraId="08B03097" w14:textId="77777777" w:rsidR="00F501DE" w:rsidRPr="00F501DE" w:rsidRDefault="00F501DE" w:rsidP="00BB02DA">
      <w:pPr>
        <w:widowControl w:val="0"/>
        <w:numPr>
          <w:ilvl w:val="1"/>
          <w:numId w:val="13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случаях:</w:t>
      </w:r>
    </w:p>
    <w:p w14:paraId="6A44C228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санитарных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произрастанием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капитального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ремонта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сооружений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мешают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работ;</w:t>
      </w:r>
    </w:p>
    <w:p w14:paraId="6AD9664D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санитарных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рубок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аварийных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деревьев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кустарников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реконструкции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капитального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ремонта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реставрации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озеленения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бульваров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скверов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внутридворовых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313675C9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реконструкции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инженерно-технического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линейных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объектов</w:t>
      </w:r>
    </w:p>
    <w:p w14:paraId="11516362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капитального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ремонта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инженерно-технического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линейных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исключением</w:t>
      </w:r>
      <w:r w:rsidR="00567B0F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аварийно-восстановительных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инженерно-технического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сооружений;</w:t>
      </w:r>
    </w:p>
    <w:p w14:paraId="7A5E6563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капитального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строительства;</w:t>
      </w:r>
    </w:p>
    <w:p w14:paraId="12648F6A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Проведение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инженерно-геологических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изысканий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;</w:t>
      </w:r>
    </w:p>
    <w:p w14:paraId="36DE8025" w14:textId="77777777" w:rsidR="00F501DE" w:rsidRPr="00F501DE" w:rsidRDefault="00F501DE" w:rsidP="00BB02DA">
      <w:pPr>
        <w:widowControl w:val="0"/>
        <w:numPr>
          <w:ilvl w:val="2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светового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режима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жилых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нежилых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затеняемых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деревьями.</w:t>
      </w:r>
    </w:p>
    <w:p w14:paraId="10E6CC7B" w14:textId="77777777" w:rsidR="00F501DE" w:rsidRPr="00F501DE" w:rsidRDefault="00F501DE" w:rsidP="00BB02DA">
      <w:pPr>
        <w:widowControl w:val="0"/>
        <w:numPr>
          <w:ilvl w:val="1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производства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распространяется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лесного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входящих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полосы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железных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автомобильных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дорог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относящихся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отведенным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агротехнических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разведению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питомники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оранжерейные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комплексы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относящихся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кладбищ.</w:t>
      </w:r>
    </w:p>
    <w:p w14:paraId="013F57A4" w14:textId="77777777" w:rsidR="00F501DE" w:rsidRPr="00F501DE" w:rsidRDefault="00F501DE" w:rsidP="00BB02DA">
      <w:pPr>
        <w:widowControl w:val="0"/>
        <w:numPr>
          <w:ilvl w:val="1"/>
          <w:numId w:val="1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муниципального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исключением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аварийно-восстановительных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инженерно-технического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сооружений.</w:t>
      </w:r>
    </w:p>
    <w:p w14:paraId="7611D098" w14:textId="77777777" w:rsidR="00F501DE" w:rsidRPr="00F501DE" w:rsidRDefault="00F501DE" w:rsidP="00F501DE">
      <w:pPr>
        <w:widowControl w:val="0"/>
        <w:tabs>
          <w:tab w:val="left" w:pos="1630"/>
        </w:tabs>
        <w:suppressAutoHyphens w:val="0"/>
        <w:spacing w:after="0" w:line="20" w:lineRule="atLeast"/>
        <w:ind w:left="709" w:right="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47C42E5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  <w:bookmarkStart w:id="2" w:name="_Toc110269022"/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Круг</w:t>
      </w:r>
      <w:proofErr w:type="spellEnd"/>
      <w:r w:rsidR="00567B0F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Заявителей</w:t>
      </w:r>
      <w:bookmarkEnd w:id="2"/>
      <w:proofErr w:type="spellEnd"/>
    </w:p>
    <w:p w14:paraId="4E1F0AF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</w:pPr>
    </w:p>
    <w:p w14:paraId="17F42296" w14:textId="77777777" w:rsidR="00F501DE" w:rsidRPr="00F501DE" w:rsidRDefault="00F501DE" w:rsidP="003658D8">
      <w:pPr>
        <w:widowControl w:val="0"/>
        <w:numPr>
          <w:ilvl w:val="1"/>
          <w:numId w:val="2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Заявителями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являются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физические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индивидуальные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предприниматели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юридические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независимо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права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пользования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земельным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участком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исключением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территорий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лесными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насаждениями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14:paraId="0BDF9635" w14:textId="77777777" w:rsidR="00F501DE" w:rsidRPr="00F501DE" w:rsidRDefault="00F501DE" w:rsidP="003658D8">
      <w:pPr>
        <w:widowControl w:val="0"/>
        <w:numPr>
          <w:ilvl w:val="1"/>
          <w:numId w:val="28"/>
        </w:numPr>
        <w:tabs>
          <w:tab w:val="left" w:pos="1276"/>
          <w:tab w:val="left" w:pos="1346"/>
          <w:tab w:val="left" w:pos="2877"/>
          <w:tab w:val="left" w:pos="3006"/>
          <w:tab w:val="left" w:pos="5471"/>
          <w:tab w:val="left" w:pos="5873"/>
          <w:tab w:val="left" w:pos="6363"/>
          <w:tab w:val="left" w:pos="7409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могут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обладающие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полномочиями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B922E32" w14:textId="77777777" w:rsidR="00F501DE" w:rsidRPr="00F501DE" w:rsidRDefault="00F501DE" w:rsidP="003658D8">
      <w:pPr>
        <w:widowControl w:val="0"/>
        <w:numPr>
          <w:ilvl w:val="1"/>
          <w:numId w:val="28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Полномочия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выступающего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подтверждаются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доверенностью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оформленной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Федерации.</w:t>
      </w:r>
    </w:p>
    <w:p w14:paraId="5202FDD1" w14:textId="77777777" w:rsidR="00F501DE" w:rsidRPr="00F501DE" w:rsidRDefault="00F501DE" w:rsidP="008E3DDF">
      <w:pPr>
        <w:widowControl w:val="0"/>
        <w:tabs>
          <w:tab w:val="left" w:pos="1276"/>
        </w:tabs>
        <w:suppressAutoHyphens w:val="0"/>
        <w:spacing w:after="0" w:line="20" w:lineRule="atLeast"/>
        <w:ind w:left="709" w:right="2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7D029F8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" w:name="_Toc110269023"/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вариантом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соответствующим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признакам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определенным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анкетирования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проводимого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предоставляющим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услугу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профилирование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которого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обратился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Заявитель</w:t>
      </w:r>
      <w:bookmarkEnd w:id="3"/>
    </w:p>
    <w:p w14:paraId="67E6F04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19C9DD3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3808"/>
          <w:tab w:val="left" w:pos="4313"/>
          <w:tab w:val="left" w:pos="5638"/>
          <w:tab w:val="left" w:pos="7894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осуществляется:</w:t>
      </w:r>
    </w:p>
    <w:p w14:paraId="105F6CD0" w14:textId="77777777" w:rsidR="00F501DE" w:rsidRPr="00F501DE" w:rsidRDefault="00F501DE" w:rsidP="003658D8">
      <w:pPr>
        <w:widowControl w:val="0"/>
        <w:numPr>
          <w:ilvl w:val="0"/>
          <w:numId w:val="12"/>
        </w:numPr>
        <w:tabs>
          <w:tab w:val="left" w:pos="1160"/>
          <w:tab w:val="left" w:pos="1237"/>
          <w:tab w:val="left" w:pos="1276"/>
          <w:tab w:val="left" w:pos="1804"/>
          <w:tab w:val="left" w:pos="2520"/>
          <w:tab w:val="left" w:pos="3500"/>
          <w:tab w:val="left" w:pos="4504"/>
          <w:tab w:val="left" w:pos="4990"/>
          <w:tab w:val="left" w:pos="5442"/>
          <w:tab w:val="left" w:pos="5553"/>
          <w:tab w:val="left" w:pos="5714"/>
          <w:tab w:val="left" w:pos="5951"/>
          <w:tab w:val="left" w:pos="6813"/>
          <w:tab w:val="left" w:pos="7899"/>
          <w:tab w:val="left" w:pos="8927"/>
          <w:tab w:val="left" w:pos="8969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непосредственно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администрацию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Северского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сельсовета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многофункциональном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37DE3424" w14:textId="77777777" w:rsidR="00567B0F" w:rsidRDefault="00F501DE" w:rsidP="003658D8">
      <w:pPr>
        <w:widowControl w:val="0"/>
        <w:numPr>
          <w:ilvl w:val="0"/>
          <w:numId w:val="12"/>
        </w:numPr>
        <w:tabs>
          <w:tab w:val="left" w:pos="116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МФЦ;</w:t>
      </w:r>
    </w:p>
    <w:p w14:paraId="628314FB" w14:textId="77777777" w:rsidR="00F501DE" w:rsidRPr="00F501DE" w:rsidRDefault="00F501DE" w:rsidP="003658D8">
      <w:pPr>
        <w:widowControl w:val="0"/>
        <w:numPr>
          <w:ilvl w:val="0"/>
          <w:numId w:val="12"/>
        </w:numPr>
        <w:tabs>
          <w:tab w:val="left" w:pos="116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факсимильной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связи;</w:t>
      </w:r>
    </w:p>
    <w:p w14:paraId="59C8BB19" w14:textId="77777777" w:rsidR="00F501DE" w:rsidRPr="00F501DE" w:rsidRDefault="00F501DE" w:rsidP="003658D8">
      <w:pPr>
        <w:widowControl w:val="0"/>
        <w:numPr>
          <w:ilvl w:val="0"/>
          <w:numId w:val="11"/>
        </w:numPr>
        <w:tabs>
          <w:tab w:val="left" w:pos="116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открытой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информации:</w:t>
      </w:r>
    </w:p>
    <w:p w14:paraId="04BE86B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hyperlink r:id="rId7" w:history="1">
        <w:r w:rsidR="00567B0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 xml:space="preserve"> (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https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://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www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gosuslugi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.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val="en-US" w:eastAsia="en-US"/>
          </w:rPr>
          <w:t>ru</w:t>
        </w:r>
        <w:r w:rsidRPr="00F501DE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/</w:t>
        </w:r>
        <w:r w:rsidR="00567B0F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 xml:space="preserve">) </w:t>
        </w:r>
      </w:hyperlink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1C433C7A" w14:textId="77777777" w:rsidR="00F501DE" w:rsidRPr="00F501DE" w:rsidRDefault="00F501DE" w:rsidP="003658D8">
      <w:pPr>
        <w:widowControl w:val="0"/>
        <w:tabs>
          <w:tab w:val="left" w:pos="1276"/>
          <w:tab w:val="left" w:pos="1545"/>
          <w:tab w:val="left" w:pos="3521"/>
          <w:tab w:val="left" w:pos="4512"/>
          <w:tab w:val="left" w:pos="7052"/>
          <w:tab w:val="left" w:pos="9258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сайте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информационно-телекоммуникационной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сеть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Интернет»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5A73E2EB" w14:textId="77777777" w:rsidR="00F501DE" w:rsidRPr="00F501DE" w:rsidRDefault="00F501DE" w:rsidP="003658D8">
      <w:pPr>
        <w:widowControl w:val="0"/>
        <w:numPr>
          <w:ilvl w:val="0"/>
          <w:numId w:val="11"/>
        </w:numPr>
        <w:tabs>
          <w:tab w:val="left" w:pos="1160"/>
          <w:tab w:val="left" w:pos="1276"/>
          <w:tab w:val="left" w:pos="2893"/>
          <w:tab w:val="left" w:pos="4557"/>
          <w:tab w:val="left" w:pos="6288"/>
          <w:tab w:val="left" w:pos="6781"/>
          <w:tab w:val="left" w:pos="9130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МФЦ.</w:t>
      </w:r>
    </w:p>
    <w:p w14:paraId="2AD53FF8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касающимся:</w:t>
      </w:r>
    </w:p>
    <w:p w14:paraId="5203C477" w14:textId="77777777" w:rsidR="00F501DE" w:rsidRPr="00F501DE" w:rsidRDefault="00F501DE" w:rsidP="003658D8">
      <w:pPr>
        <w:widowControl w:val="0"/>
        <w:tabs>
          <w:tab w:val="left" w:pos="1276"/>
          <w:tab w:val="left" w:pos="2446"/>
          <w:tab w:val="left" w:pos="3724"/>
          <w:tab w:val="left" w:pos="5343"/>
          <w:tab w:val="left" w:pos="5913"/>
          <w:tab w:val="left" w:pos="8257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7594EBFC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6D2E0BD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1A88591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7BCDE306" w14:textId="77777777" w:rsidR="00567B0F" w:rsidRDefault="00F501DE" w:rsidP="003658D8">
      <w:pPr>
        <w:widowControl w:val="0"/>
        <w:tabs>
          <w:tab w:val="left" w:pos="1276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248B5511" w14:textId="77777777" w:rsidR="00F501DE" w:rsidRPr="00F501DE" w:rsidRDefault="00F501DE" w:rsidP="003658D8">
      <w:pPr>
        <w:widowControl w:val="0"/>
        <w:tabs>
          <w:tab w:val="left" w:pos="1276"/>
          <w:tab w:val="left" w:pos="2224"/>
          <w:tab w:val="left" w:pos="3826"/>
          <w:tab w:val="left" w:pos="5260"/>
          <w:tab w:val="left" w:pos="5739"/>
          <w:tab w:val="left" w:pos="6624"/>
          <w:tab w:val="left" w:pos="8608"/>
          <w:tab w:val="left" w:pos="1013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104B38A2" w14:textId="77777777" w:rsidR="00F501DE" w:rsidRPr="00F501DE" w:rsidRDefault="00F501DE" w:rsidP="003658D8">
      <w:pPr>
        <w:widowControl w:val="0"/>
        <w:tabs>
          <w:tab w:val="left" w:pos="1276"/>
          <w:tab w:val="left" w:pos="2160"/>
          <w:tab w:val="left" w:pos="3136"/>
          <w:tab w:val="left" w:pos="5123"/>
          <w:tab w:val="left" w:pos="5917"/>
          <w:tab w:val="left" w:pos="7288"/>
          <w:tab w:val="left" w:pos="8044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30C84EF5" w14:textId="77777777" w:rsidR="00F501DE" w:rsidRPr="00F501DE" w:rsidRDefault="00F501DE" w:rsidP="003658D8">
      <w:pPr>
        <w:widowControl w:val="0"/>
        <w:tabs>
          <w:tab w:val="left" w:pos="1276"/>
          <w:tab w:val="left" w:pos="2476"/>
          <w:tab w:val="left" w:pos="4227"/>
          <w:tab w:val="left" w:pos="4758"/>
          <w:tab w:val="left" w:pos="6126"/>
          <w:tab w:val="left" w:pos="8257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бесплатно.</w:t>
      </w:r>
    </w:p>
    <w:p w14:paraId="0F89D803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3623"/>
          <w:tab w:val="left" w:pos="5908"/>
          <w:tab w:val="left" w:pos="9075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вежливой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информирует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обратившихся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интересующим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вопросам.</w:t>
      </w:r>
    </w:p>
    <w:p w14:paraId="363097BF" w14:textId="77777777" w:rsidR="00F501DE" w:rsidRPr="00F501DE" w:rsidRDefault="00F501DE" w:rsidP="003658D8">
      <w:pPr>
        <w:widowControl w:val="0"/>
        <w:tabs>
          <w:tab w:val="left" w:pos="1276"/>
          <w:tab w:val="left" w:pos="1889"/>
          <w:tab w:val="left" w:pos="2424"/>
          <w:tab w:val="left" w:pos="4155"/>
          <w:tab w:val="left" w:pos="5225"/>
          <w:tab w:val="left" w:pos="6374"/>
          <w:tab w:val="left" w:pos="7977"/>
          <w:tab w:val="left" w:pos="8362"/>
          <w:tab w:val="left" w:pos="1013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начинаться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позвонил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специалиста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принявшего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звонок.</w:t>
      </w:r>
    </w:p>
    <w:p w14:paraId="013A5E1F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переадресован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переведен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обратившемуся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сообщен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номер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информацию.</w:t>
      </w:r>
    </w:p>
    <w:p w14:paraId="373975AC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продолжительного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один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вариантов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действий:</w:t>
      </w:r>
    </w:p>
    <w:p w14:paraId="326419FC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изложить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форме;</w:t>
      </w:r>
    </w:p>
    <w:p w14:paraId="454596F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назначить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консультаций.</w:t>
      </w:r>
    </w:p>
    <w:p w14:paraId="19BD40F9" w14:textId="77777777" w:rsidR="00F501DE" w:rsidRPr="00F501DE" w:rsidRDefault="00F501DE" w:rsidP="003658D8">
      <w:pPr>
        <w:widowControl w:val="0"/>
        <w:tabs>
          <w:tab w:val="left" w:pos="1276"/>
          <w:tab w:val="left" w:pos="2781"/>
          <w:tab w:val="left" w:pos="3603"/>
          <w:tab w:val="left" w:pos="3935"/>
          <w:tab w:val="left" w:pos="4437"/>
          <w:tab w:val="left" w:pos="5431"/>
          <w:tab w:val="left" w:pos="6039"/>
          <w:tab w:val="left" w:pos="7074"/>
          <w:tab w:val="left" w:pos="7223"/>
          <w:tab w:val="left" w:pos="7591"/>
          <w:tab w:val="left" w:pos="8615"/>
          <w:tab w:val="left" w:pos="9032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вправе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выходящее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влияющее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прямо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принимаемое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решение.</w:t>
      </w:r>
    </w:p>
    <w:p w14:paraId="0C724FA0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Продолжительность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превышать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минут.</w:t>
      </w:r>
    </w:p>
    <w:p w14:paraId="18656553" w14:textId="77777777" w:rsidR="00F501DE" w:rsidRPr="00F501DE" w:rsidRDefault="00F501DE" w:rsidP="003658D8">
      <w:pPr>
        <w:widowControl w:val="0"/>
        <w:tabs>
          <w:tab w:val="left" w:pos="1276"/>
          <w:tab w:val="left" w:pos="3273"/>
          <w:tab w:val="left" w:pos="5413"/>
          <w:tab w:val="left" w:pos="5794"/>
          <w:tab w:val="left" w:pos="7624"/>
          <w:tab w:val="left" w:pos="7996"/>
          <w:tab w:val="left" w:pos="9408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графиком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граждан.</w:t>
      </w:r>
    </w:p>
    <w:p w14:paraId="04ECDD7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1894"/>
          <w:tab w:val="left" w:pos="2439"/>
          <w:tab w:val="left" w:pos="2773"/>
          <w:tab w:val="left" w:pos="3099"/>
          <w:tab w:val="left" w:pos="3572"/>
          <w:tab w:val="left" w:pos="3711"/>
          <w:tab w:val="left" w:pos="4416"/>
          <w:tab w:val="left" w:pos="5314"/>
          <w:tab w:val="left" w:pos="5379"/>
          <w:tab w:val="left" w:pos="5698"/>
          <w:tab w:val="left" w:pos="6297"/>
          <w:tab w:val="left" w:pos="6878"/>
          <w:tab w:val="left" w:pos="7086"/>
          <w:tab w:val="left" w:pos="7873"/>
          <w:tab w:val="left" w:pos="8507"/>
          <w:tab w:val="left" w:pos="9782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разъясняет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гражданину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02.05.2006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59-ФЗ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59-ФЗ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0DF926E7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1980"/>
          <w:tab w:val="left" w:pos="2112"/>
          <w:tab w:val="left" w:pos="2608"/>
          <w:tab w:val="left" w:pos="3217"/>
          <w:tab w:val="left" w:pos="4466"/>
          <w:tab w:val="left" w:pos="4505"/>
          <w:tab w:val="left" w:pos="6376"/>
          <w:tab w:val="left" w:pos="6879"/>
          <w:tab w:val="left" w:pos="9327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размещаются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реестр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24.10.2011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861.</w:t>
      </w:r>
    </w:p>
    <w:p w14:paraId="2A562B62" w14:textId="77777777" w:rsidR="00F501DE" w:rsidRPr="00F501DE" w:rsidRDefault="00F501DE" w:rsidP="003658D8">
      <w:pPr>
        <w:widowControl w:val="0"/>
        <w:tabs>
          <w:tab w:val="left" w:pos="976"/>
          <w:tab w:val="left" w:pos="1276"/>
          <w:tab w:val="left" w:pos="1992"/>
          <w:tab w:val="left" w:pos="3722"/>
          <w:tab w:val="left" w:pos="4168"/>
          <w:tab w:val="left" w:pos="6676"/>
          <w:tab w:val="left" w:pos="870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каких-либо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технические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лицензионного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правообладателем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предусматривающего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взимание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авторизацию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аявителя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или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предоставление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им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персональных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данных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46CB22AC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2702"/>
          <w:tab w:val="left" w:pos="8205"/>
          <w:tab w:val="left" w:pos="8951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сайте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информация:</w:t>
      </w:r>
    </w:p>
    <w:p w14:paraId="79FDF2A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нахождения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МФЦ;</w:t>
      </w:r>
    </w:p>
    <w:p w14:paraId="1E53E10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справочные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номер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телефона-автоинформатора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12EC2E3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сайта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обратной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Интернет».</w:t>
      </w:r>
    </w:p>
    <w:p w14:paraId="09B5028B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1669"/>
          <w:tab w:val="left" w:pos="4420"/>
          <w:tab w:val="left" w:pos="5720"/>
          <w:tab w:val="left" w:pos="7934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залах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ожидания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размещаются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аявителя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предоставляются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ему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для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ознакомления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002F41D4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соглашением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регламентом.</w:t>
      </w:r>
    </w:p>
    <w:p w14:paraId="2FFCFF64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3493"/>
          <w:tab w:val="left" w:pos="4154"/>
          <w:tab w:val="left" w:pos="6671"/>
          <w:tab w:val="left" w:pos="7984"/>
          <w:tab w:val="left" w:pos="8504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Информация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почты.</w:t>
      </w:r>
    </w:p>
    <w:p w14:paraId="17DE5A9A" w14:textId="77777777" w:rsidR="00F501DE" w:rsidRPr="00F501DE" w:rsidRDefault="00F501DE" w:rsidP="00567B0F">
      <w:pPr>
        <w:widowControl w:val="0"/>
        <w:suppressAutoHyphens w:val="0"/>
        <w:spacing w:after="0" w:line="240" w:lineRule="atLeast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8467B72" w14:textId="77777777" w:rsidR="00F501DE" w:rsidRPr="00F501DE" w:rsidRDefault="00F501DE" w:rsidP="00567B0F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_Toc110269024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II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Стандарт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4"/>
    </w:p>
    <w:p w14:paraId="52FA926A" w14:textId="77777777" w:rsidR="00F501DE" w:rsidRPr="00F501DE" w:rsidRDefault="00F501DE" w:rsidP="00567B0F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1CFC9B7" w14:textId="77777777" w:rsidR="00F501DE" w:rsidRPr="00F501DE" w:rsidRDefault="00F501DE" w:rsidP="00567B0F">
      <w:pPr>
        <w:widowControl w:val="0"/>
        <w:numPr>
          <w:ilvl w:val="0"/>
          <w:numId w:val="29"/>
        </w:numPr>
        <w:suppressAutoHyphens w:val="0"/>
        <w:spacing w:after="0" w:line="240" w:lineRule="atLeast"/>
        <w:ind w:left="0" w:firstLine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bookmarkStart w:id="5" w:name="_Toc110269025"/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Наименование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Муниципальной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услуги</w:t>
      </w:r>
      <w:bookmarkEnd w:id="5"/>
      <w:proofErr w:type="spellEnd"/>
    </w:p>
    <w:p w14:paraId="4B7A702F" w14:textId="77777777" w:rsidR="00F501DE" w:rsidRPr="00F501DE" w:rsidRDefault="00F501DE" w:rsidP="00567B0F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332E9AE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426"/>
          <w:tab w:val="left" w:pos="1276"/>
          <w:tab w:val="left" w:pos="1346"/>
          <w:tab w:val="left" w:pos="2268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 w:rsidRP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насаждений».</w:t>
      </w:r>
    </w:p>
    <w:p w14:paraId="1DF99C5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EF51DB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6" w:name="_Toc110269026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Наименование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предоставляющего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услугу</w:t>
      </w:r>
      <w:bookmarkEnd w:id="6"/>
    </w:p>
    <w:p w14:paraId="7724046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BC95542" w14:textId="77777777" w:rsidR="00F501DE" w:rsidRPr="00F25F90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 w:rsidRPr="00567B0F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–</w:t>
      </w:r>
      <w:r w:rsidR="00567B0F" w:rsidRPr="00F501DE">
        <w:rPr>
          <w:rFonts w:ascii="Times New Roman" w:eastAsia="Times New Roman" w:hAnsi="Times New Roman" w:cs="Times New Roman"/>
          <w:sz w:val="20"/>
          <w:szCs w:val="20"/>
          <w:lang w:eastAsia="en-US"/>
        </w:rPr>
        <w:t>…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администрация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Северского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сельсовета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Ключевского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района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F25F90" w:rsidRPr="00F25F90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край</w:t>
      </w:r>
      <w:r w:rsidRPr="00F25F9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5D8923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06E9F53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bookmarkStart w:id="7" w:name="_Toc110269027"/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Описание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результата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предоставления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Муниципальной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услуги</w:t>
      </w:r>
      <w:bookmarkEnd w:id="7"/>
      <w:proofErr w:type="spellEnd"/>
    </w:p>
    <w:p w14:paraId="3EE30E5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7A9FB9F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насаждений.</w:t>
      </w:r>
    </w:p>
    <w:p w14:paraId="3F26B856" w14:textId="77777777" w:rsidR="00F501DE" w:rsidRPr="00F501DE" w:rsidRDefault="00F501DE" w:rsidP="003658D8">
      <w:pPr>
        <w:widowControl w:val="0"/>
        <w:tabs>
          <w:tab w:val="left" w:pos="1276"/>
          <w:tab w:val="left" w:pos="2114"/>
          <w:tab w:val="left" w:pos="2756"/>
          <w:tab w:val="left" w:pos="3870"/>
          <w:tab w:val="left" w:pos="5278"/>
          <w:tab w:val="left" w:pos="7228"/>
          <w:tab w:val="left" w:pos="812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оформляется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настоящему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Административному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регламенту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4B7A9036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10348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регламента:</w:t>
      </w:r>
    </w:p>
    <w:p w14:paraId="37FB40B5" w14:textId="77777777" w:rsidR="00F501DE" w:rsidRPr="00F501DE" w:rsidRDefault="00F501DE" w:rsidP="003658D8">
      <w:pPr>
        <w:widowControl w:val="0"/>
        <w:tabs>
          <w:tab w:val="left" w:pos="1276"/>
          <w:tab w:val="left" w:pos="1862"/>
          <w:tab w:val="left" w:pos="4675"/>
          <w:tab w:val="left" w:pos="6565"/>
          <w:tab w:val="left" w:pos="813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квалифицированной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3CEE3878" w14:textId="77777777" w:rsidR="00F501DE" w:rsidRPr="00F501DE" w:rsidRDefault="00F501DE" w:rsidP="003658D8">
      <w:pPr>
        <w:widowControl w:val="0"/>
        <w:tabs>
          <w:tab w:val="left" w:pos="1276"/>
          <w:tab w:val="left" w:pos="1944"/>
          <w:tab w:val="left" w:pos="2214"/>
          <w:tab w:val="left" w:pos="2304"/>
          <w:tab w:val="left" w:pos="3659"/>
          <w:tab w:val="left" w:pos="4113"/>
          <w:tab w:val="left" w:pos="4465"/>
          <w:tab w:val="left" w:pos="5582"/>
          <w:tab w:val="left" w:pos="6084"/>
          <w:tab w:val="left" w:pos="6860"/>
          <w:tab w:val="left" w:pos="7503"/>
          <w:tab w:val="left" w:pos="7645"/>
          <w:tab w:val="left" w:pos="8603"/>
          <w:tab w:val="left" w:pos="9009"/>
          <w:tab w:val="left" w:pos="1014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выбранным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19F92FD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ACC8DD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 w:val="0"/>
        <w:spacing w:after="0" w:line="20" w:lineRule="atLeast"/>
        <w:ind w:left="0" w:right="2"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bookmarkStart w:id="8" w:name="_Toc110269028"/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Срок</w:t>
      </w:r>
      <w:proofErr w:type="spellEnd"/>
      <w:r w:rsidR="00567B0F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предоставления</w:t>
      </w:r>
      <w:proofErr w:type="spellEnd"/>
      <w:r w:rsidR="00567B0F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</w:t>
      </w:r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униципальной</w:t>
      </w:r>
      <w:proofErr w:type="spellEnd"/>
      <w:r w:rsidR="00567B0F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услуги</w:t>
      </w:r>
      <w:bookmarkEnd w:id="8"/>
      <w:proofErr w:type="spellEnd"/>
    </w:p>
    <w:p w14:paraId="0AA26888" w14:textId="77777777" w:rsidR="00567B0F" w:rsidRDefault="00567B0F" w:rsidP="003658D8">
      <w:pPr>
        <w:widowControl w:val="0"/>
        <w:tabs>
          <w:tab w:val="left" w:pos="1276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1390DD42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превышать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органе.</w:t>
      </w:r>
    </w:p>
    <w:p w14:paraId="3784FB21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исчисляться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заявления.</w:t>
      </w:r>
    </w:p>
    <w:p w14:paraId="03A2E5C7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входит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межведомственных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запросов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1B55AD08" w14:textId="77777777" w:rsid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0DBC60D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9" w:name="_Toc110269029"/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Правовые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основания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услуги</w:t>
      </w:r>
      <w:bookmarkEnd w:id="9"/>
    </w:p>
    <w:p w14:paraId="4A49B8C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941FB18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реквизитов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источников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опубликования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реестр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»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434A6A8F" w14:textId="77777777" w:rsidR="00F501DE" w:rsidRPr="00F501DE" w:rsidRDefault="00F501DE" w:rsidP="003658D8">
      <w:pPr>
        <w:widowControl w:val="0"/>
        <w:tabs>
          <w:tab w:val="left" w:pos="1276"/>
          <w:tab w:val="left" w:pos="1346"/>
          <w:tab w:val="left" w:pos="1959"/>
          <w:tab w:val="left" w:pos="4024"/>
          <w:tab w:val="left" w:pos="5615"/>
          <w:tab w:val="left" w:pos="7125"/>
          <w:tab w:val="left" w:pos="7690"/>
          <w:tab w:val="left" w:pos="7884"/>
          <w:tab w:val="left" w:pos="8375"/>
          <w:tab w:val="left" w:pos="930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8E6DB8D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</w:pPr>
      <w:bookmarkStart w:id="10" w:name="_Toc110269030"/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услуги</w:t>
      </w:r>
      <w:bookmarkEnd w:id="10"/>
    </w:p>
    <w:p w14:paraId="6B815D67" w14:textId="77777777" w:rsidR="00F501DE" w:rsidRPr="00F501DE" w:rsidRDefault="00F501DE" w:rsidP="008E3DDF">
      <w:pPr>
        <w:widowControl w:val="0"/>
        <w:tabs>
          <w:tab w:val="left" w:pos="1276"/>
        </w:tabs>
        <w:suppressAutoHyphens w:val="0"/>
        <w:spacing w:after="0" w:line="20" w:lineRule="atLeast"/>
        <w:ind w:left="709" w:right="2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</w:pPr>
    </w:p>
    <w:p w14:paraId="5CE92690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bookmarkStart w:id="11" w:name="_Toc110269031"/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являются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необходимыми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обязательными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подлежащих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редставления.</w:t>
      </w:r>
      <w:bookmarkEnd w:id="11"/>
    </w:p>
    <w:p w14:paraId="77793CBF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Представитель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представляет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приведенной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приложении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настоящему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Административному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регламенту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прилагаемые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нему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одним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следующих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способов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выбору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Заявителя:</w:t>
      </w:r>
    </w:p>
    <w:p w14:paraId="011C74CF" w14:textId="77777777" w:rsidR="00F501DE" w:rsidRPr="00F501DE" w:rsidRDefault="00F501DE" w:rsidP="003658D8">
      <w:pPr>
        <w:widowControl w:val="0"/>
        <w:tabs>
          <w:tab w:val="left" w:pos="1276"/>
          <w:tab w:val="left" w:pos="1549"/>
          <w:tab w:val="left" w:pos="2445"/>
          <w:tab w:val="left" w:pos="2598"/>
          <w:tab w:val="left" w:pos="2744"/>
          <w:tab w:val="left" w:pos="3335"/>
          <w:tab w:val="left" w:pos="3366"/>
          <w:tab w:val="left" w:pos="4372"/>
          <w:tab w:val="left" w:pos="4749"/>
          <w:tab w:val="left" w:pos="5771"/>
          <w:tab w:val="left" w:pos="6071"/>
          <w:tab w:val="left" w:pos="6163"/>
          <w:tab w:val="left" w:pos="7340"/>
          <w:tab w:val="left" w:pos="7859"/>
          <w:tab w:val="left" w:pos="7979"/>
          <w:tab w:val="left" w:pos="894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портала.</w:t>
      </w:r>
    </w:p>
    <w:p w14:paraId="3BB9E1C5" w14:textId="77777777" w:rsidR="00F501DE" w:rsidRPr="00F501DE" w:rsidRDefault="00F501DE" w:rsidP="00661523">
      <w:pPr>
        <w:widowControl w:val="0"/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прошедшие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идентификации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аутентификации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идентификации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аутентификации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инфраструктуре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обеспечивающей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информационно-технологическое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ЕСИА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ЕСИА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совпадения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заполняют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интерактивной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какой-либо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форме.</w:t>
      </w:r>
    </w:p>
    <w:p w14:paraId="651721B9" w14:textId="77777777" w:rsidR="00F501DE" w:rsidRPr="00F501DE" w:rsidRDefault="00F501DE" w:rsidP="00661523">
      <w:pPr>
        <w:widowControl w:val="0"/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вместе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прикрепленными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подпунктах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подписывается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неквалифицированной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сертификат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инфраструктуре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обеспечивающей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информационно-технологическое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создается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удостоверяющего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06.04.2011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63-ФЗ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63-ФЗ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владельца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сертификата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 w:rsidRP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25.01.2013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оказании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 w:rsidRP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25.06.2012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634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услуг».</w:t>
      </w:r>
    </w:p>
    <w:p w14:paraId="4375B5BC" w14:textId="77777777" w:rsidR="00F501DE" w:rsidRPr="00F501DE" w:rsidRDefault="00F501DE" w:rsidP="003658D8">
      <w:pPr>
        <w:widowControl w:val="0"/>
        <w:tabs>
          <w:tab w:val="left" w:pos="1276"/>
          <w:tab w:val="left" w:pos="1700"/>
          <w:tab w:val="left" w:pos="1804"/>
          <w:tab w:val="left" w:pos="2217"/>
          <w:tab w:val="left" w:pos="2398"/>
          <w:tab w:val="left" w:pos="3415"/>
          <w:tab w:val="left" w:pos="3572"/>
          <w:tab w:val="left" w:pos="3938"/>
          <w:tab w:val="left" w:pos="4859"/>
          <w:tab w:val="left" w:pos="5764"/>
          <w:tab w:val="left" w:pos="6341"/>
          <w:tab w:val="left" w:pos="6503"/>
          <w:tab w:val="left" w:pos="6745"/>
          <w:tab w:val="left" w:pos="6838"/>
          <w:tab w:val="left" w:pos="7761"/>
          <w:tab w:val="left" w:pos="7982"/>
          <w:tab w:val="left" w:pos="8089"/>
          <w:tab w:val="left" w:pos="8165"/>
          <w:tab w:val="left" w:pos="9117"/>
          <w:tab w:val="left" w:pos="9774"/>
          <w:tab w:val="left" w:pos="1012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соглашением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27.09.2011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797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внебюджетных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фондов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субъектов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почтового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вручении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797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5C9CCFC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Иные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учитывающие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особенности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особенности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экстерриториальному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принципу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особенности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форме.</w:t>
      </w:r>
    </w:p>
    <w:p w14:paraId="79C9914C" w14:textId="77777777" w:rsidR="00F501DE" w:rsidRPr="00F501DE" w:rsidRDefault="00F501DE" w:rsidP="003658D8">
      <w:pPr>
        <w:widowControl w:val="0"/>
        <w:numPr>
          <w:ilvl w:val="0"/>
          <w:numId w:val="4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целях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Представителю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обеспечивается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доступ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Единому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порталу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22.12.2012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1376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утверждении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Правил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деятельности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многофункциональных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центров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услуг».</w:t>
      </w:r>
    </w:p>
    <w:p w14:paraId="44D801D3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прилагаемые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представляемые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форматах:</w:t>
      </w:r>
    </w:p>
    <w:p w14:paraId="2DCAE72D" w14:textId="77777777" w:rsidR="00F501DE" w:rsidRPr="00F501DE" w:rsidRDefault="00F501DE" w:rsidP="003658D8">
      <w:pPr>
        <w:widowControl w:val="0"/>
        <w:tabs>
          <w:tab w:val="left" w:pos="1276"/>
          <w:tab w:val="left" w:pos="1346"/>
          <w:tab w:val="left" w:pos="4696"/>
          <w:tab w:val="left" w:pos="6385"/>
          <w:tab w:val="left" w:pos="6877"/>
          <w:tab w:val="left" w:pos="8502"/>
          <w:tab w:val="left" w:pos="8999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xml</w:t>
      </w:r>
      <w:r w:rsidR="00567B0F" w:rsidRP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отношении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утверждены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формированию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электронных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файлов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формате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xml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;</w:t>
      </w:r>
    </w:p>
    <w:p w14:paraId="5C1375EC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doc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docx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odt</w:t>
      </w:r>
      <w:r w:rsidR="00567B0F" w:rsidRP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текстовым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содержанием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включающим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формулы;</w:t>
      </w:r>
    </w:p>
    <w:p w14:paraId="719FD0FF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pdf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jpg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jpeg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png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bmp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tiff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текстовым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включающих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формулы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изображения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также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содержанием;</w:t>
      </w:r>
    </w:p>
    <w:p w14:paraId="1B21C6E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zip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rar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сжатых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один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файл;</w:t>
      </w:r>
    </w:p>
    <w:p w14:paraId="79D8D7A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sig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открепленной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усиленной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квалифицированной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подписи.</w:t>
      </w:r>
    </w:p>
    <w:p w14:paraId="0ED5D094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подписаны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сканирования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непосредственно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300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500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dpi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масштаб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1:1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аутентичных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подлинности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углового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штампа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бланка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режимов:</w:t>
      </w:r>
    </w:p>
    <w:p w14:paraId="3BAF662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черно-белый»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52EEBC5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оттенки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серого»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2BBC04B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цветной»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цветопередачи»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цветного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670E83C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файлов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содержит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информацию.</w:t>
      </w:r>
    </w:p>
    <w:p w14:paraId="32E331B4" w14:textId="77777777" w:rsidR="00567B0F" w:rsidRDefault="00F501DE" w:rsidP="003658D8">
      <w:pPr>
        <w:widowControl w:val="0"/>
        <w:numPr>
          <w:ilvl w:val="1"/>
          <w:numId w:val="29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12" w:name="_Toc110269032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прилагаемые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идентифицировать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документе.</w:t>
      </w:r>
      <w:bookmarkEnd w:id="12"/>
    </w:p>
    <w:p w14:paraId="50F6A540" w14:textId="77777777" w:rsidR="00F501DE" w:rsidRPr="00F501DE" w:rsidRDefault="00F501DE" w:rsidP="003658D8">
      <w:pPr>
        <w:widowControl w:val="0"/>
        <w:tabs>
          <w:tab w:val="left" w:pos="0"/>
          <w:tab w:val="left" w:pos="1276"/>
        </w:tabs>
        <w:suppressAutoHyphens w:val="0"/>
        <w:spacing w:after="0" w:line="20" w:lineRule="atLeast"/>
        <w:ind w:right="2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13" w:name="_Toc110269033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подлежащих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самостоятельно:</w:t>
      </w:r>
      <w:bookmarkEnd w:id="13"/>
    </w:p>
    <w:p w14:paraId="212E6071" w14:textId="77777777" w:rsidR="00F501DE" w:rsidRPr="00F501DE" w:rsidRDefault="00F501DE" w:rsidP="003658D8">
      <w:pPr>
        <w:widowControl w:val="0"/>
        <w:tabs>
          <w:tab w:val="left" w:pos="1276"/>
          <w:tab w:val="left" w:pos="1335"/>
          <w:tab w:val="left" w:pos="1521"/>
          <w:tab w:val="left" w:pos="1675"/>
          <w:tab w:val="left" w:pos="2019"/>
          <w:tab w:val="left" w:pos="2615"/>
          <w:tab w:val="left" w:pos="3394"/>
          <w:tab w:val="left" w:pos="3966"/>
          <w:tab w:val="left" w:pos="4363"/>
          <w:tab w:val="left" w:pos="4455"/>
          <w:tab w:val="left" w:pos="6087"/>
          <w:tab w:val="left" w:pos="6485"/>
          <w:tab w:val="left" w:pos="7301"/>
          <w:tab w:val="left" w:pos="7527"/>
          <w:tab w:val="left" w:pos="8065"/>
          <w:tab w:val="left" w:pos="9258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подпунктом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9.1.1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интерактивную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форме;</w:t>
      </w:r>
    </w:p>
    <w:p w14:paraId="0B36A0E0" w14:textId="77777777" w:rsidR="00F501DE" w:rsidRPr="00F501DE" w:rsidRDefault="00F501DE" w:rsidP="003658D8">
      <w:pPr>
        <w:widowControl w:val="0"/>
        <w:tabs>
          <w:tab w:val="left" w:pos="1276"/>
          <w:tab w:val="left" w:pos="4659"/>
          <w:tab w:val="left" w:pos="5993"/>
          <w:tab w:val="left" w:pos="7393"/>
          <w:tab w:val="left" w:pos="8072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удостоверяющий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направления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портала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удостоверяющего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личность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формируются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подтверждении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учетной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записи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ЕСИА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состава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соответствующих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данных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указанной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учетной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записи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могут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проверены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направления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запроса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системы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межведомственного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взаимодействия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СМЭВ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49C67256" w14:textId="77777777" w:rsidR="00F501DE" w:rsidRPr="00F501DE" w:rsidRDefault="00F501DE" w:rsidP="003658D8">
      <w:pPr>
        <w:widowControl w:val="0"/>
        <w:tabs>
          <w:tab w:val="left" w:pos="1276"/>
          <w:tab w:val="left" w:pos="1905"/>
          <w:tab w:val="left" w:pos="2325"/>
          <w:tab w:val="left" w:pos="3086"/>
          <w:tab w:val="left" w:pos="3868"/>
          <w:tab w:val="left" w:pos="4775"/>
          <w:tab w:val="left" w:pos="5039"/>
          <w:tab w:val="left" w:pos="6466"/>
          <w:tab w:val="left" w:pos="6520"/>
          <w:tab w:val="left" w:pos="6578"/>
          <w:tab w:val="left" w:pos="6972"/>
          <w:tab w:val="left" w:pos="8365"/>
          <w:tab w:val="left" w:pos="8534"/>
          <w:tab w:val="left" w:pos="8587"/>
          <w:tab w:val="left" w:pos="983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подтверждающий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полномочия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правомочного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физическим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, -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нотариуса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файла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открепленной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sig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5D1D3996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дендроплан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дерева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ближайшего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4537225B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месторасположения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породы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диаметра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перечетная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F2DE85A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специализированной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естественного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освещения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жилом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нежилом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предписания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надзорных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4F37C918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специализированной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санитарных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произрастанием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строительных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санитарных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произрастанием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2A2A7610" w14:textId="77777777" w:rsidR="00F501DE" w:rsidRPr="00F501DE" w:rsidRDefault="00F501DE" w:rsidP="003658D8">
      <w:pPr>
        <w:tabs>
          <w:tab w:val="left" w:pos="993"/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задание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изысканий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инженерно-геологических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изысканий.</w:t>
      </w:r>
    </w:p>
    <w:p w14:paraId="39FFFD35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14" w:name="_Toc110269034"/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находятся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распоряжении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участвующих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  <w:bookmarkEnd w:id="14"/>
    </w:p>
    <w:p w14:paraId="2CA1B957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1276"/>
          <w:tab w:val="left" w:pos="1560"/>
          <w:tab w:val="left" w:pos="2182"/>
          <w:tab w:val="left" w:pos="2309"/>
          <w:tab w:val="left" w:pos="2382"/>
          <w:tab w:val="left" w:pos="2888"/>
          <w:tab w:val="left" w:pos="3282"/>
          <w:tab w:val="left" w:pos="3342"/>
          <w:tab w:val="left" w:pos="4090"/>
          <w:tab w:val="left" w:pos="4772"/>
          <w:tab w:val="left" w:pos="4857"/>
          <w:tab w:val="left" w:pos="5965"/>
          <w:tab w:val="left" w:pos="6154"/>
          <w:tab w:val="left" w:pos="6597"/>
          <w:tab w:val="left" w:pos="6947"/>
          <w:tab w:val="left" w:pos="7309"/>
          <w:tab w:val="left" w:pos="7365"/>
          <w:tab w:val="left" w:pos="7750"/>
          <w:tab w:val="left" w:pos="7860"/>
          <w:tab w:val="left" w:pos="9444"/>
          <w:tab w:val="left" w:pos="9848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запрашиваются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межведомственного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СМЭВ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подключаемых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региональных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СМЭВ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подведомственных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распоряжении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находятся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вправе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инициативе:</w:t>
      </w:r>
    </w:p>
    <w:p w14:paraId="53500556" w14:textId="77777777" w:rsidR="00567B0F" w:rsidRDefault="00F501DE" w:rsidP="003658D8">
      <w:pPr>
        <w:widowControl w:val="0"/>
        <w:tabs>
          <w:tab w:val="left" w:pos="1276"/>
          <w:tab w:val="left" w:pos="1795"/>
          <w:tab w:val="left" w:pos="4854"/>
          <w:tab w:val="left" w:pos="6741"/>
          <w:tab w:val="left" w:pos="8274"/>
          <w:tab w:val="left" w:pos="877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реестра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юридических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являющегося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юридическим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3FE9A010" w14:textId="77777777" w:rsidR="00F501DE" w:rsidRPr="00F501DE" w:rsidRDefault="00F501DE" w:rsidP="003658D8">
      <w:pPr>
        <w:widowControl w:val="0"/>
        <w:tabs>
          <w:tab w:val="left" w:pos="1276"/>
          <w:tab w:val="left" w:pos="1795"/>
          <w:tab w:val="left" w:pos="4854"/>
          <w:tab w:val="left" w:pos="6741"/>
          <w:tab w:val="left" w:pos="8274"/>
          <w:tab w:val="left" w:pos="877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реестра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являющегося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предпринимателем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00AE6E44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реестра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недвижимости:</w:t>
      </w:r>
    </w:p>
    <w:p w14:paraId="3EC8E21F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недвижимости;</w:t>
      </w:r>
    </w:p>
    <w:p w14:paraId="3B979AA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зарегистрированных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недвижимости.</w:t>
      </w:r>
    </w:p>
    <w:p w14:paraId="4215B4D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предписание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надзорного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органа;</w:t>
      </w:r>
    </w:p>
    <w:p w14:paraId="55C8703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разрешение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размещение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объекта;</w:t>
      </w:r>
    </w:p>
    <w:p w14:paraId="058566A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6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разрешение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земляных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работ;</w:t>
      </w:r>
    </w:p>
    <w:p w14:paraId="69BF5CB2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схема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движения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вырубку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проводимой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проезжей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части;</w:t>
      </w:r>
    </w:p>
    <w:p w14:paraId="6D53FE90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8</w:t>
      </w:r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азрешение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на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строительство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4A59DBB7" w14:textId="77777777" w:rsidR="00F501DE" w:rsidRPr="00F501DE" w:rsidRDefault="00F501DE" w:rsidP="003658D8">
      <w:pPr>
        <w:widowControl w:val="0"/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44EC9A1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  <w:tab w:val="left" w:pos="1693"/>
          <w:tab w:val="left" w:pos="2488"/>
          <w:tab w:val="left" w:pos="3029"/>
          <w:tab w:val="left" w:pos="5470"/>
          <w:tab w:val="left" w:pos="5869"/>
          <w:tab w:val="left" w:pos="7064"/>
          <w:tab w:val="left" w:pos="9376"/>
        </w:tabs>
        <w:suppressAutoHyphens w:val="0"/>
        <w:spacing w:after="0" w:line="20" w:lineRule="atLeast"/>
        <w:ind w:left="0" w:right="2"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5" w:name="_Toc110269035"/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оснований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отказа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документов</w:t>
      </w:r>
      <w:bookmarkEnd w:id="15"/>
    </w:p>
    <w:p w14:paraId="0D9A10A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6A7D0D76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подано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организацию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полномочия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входит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услуги;</w:t>
      </w:r>
    </w:p>
    <w:p w14:paraId="5A7A564F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224E0ADD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утратили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силу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услугой;</w:t>
      </w:r>
    </w:p>
    <w:p w14:paraId="270384EC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подчистки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Федерации;</w:t>
      </w:r>
    </w:p>
    <w:p w14:paraId="4D0F13E5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повреждения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содержащиеся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567B20F1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Неполное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интерактивной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;</w:t>
      </w:r>
    </w:p>
    <w:p w14:paraId="4CAB94D7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запроса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требований;</w:t>
      </w:r>
    </w:p>
    <w:p w14:paraId="6D79ED65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Несоблюдение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63-ФЗ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действительности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УКЭП.</w:t>
      </w:r>
    </w:p>
    <w:p w14:paraId="79952E1B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оформляется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настоящему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Административному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регламенту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6B16A9BB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орган.</w:t>
      </w:r>
    </w:p>
    <w:p w14:paraId="5F7A68BD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препятствует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аявителя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Уполномоченный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орган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7610F399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35E25BA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16" w:name="_Toc110269036"/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оснований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отказа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bookmarkEnd w:id="16"/>
    </w:p>
    <w:p w14:paraId="4DDA0ED6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right="2" w:firstLine="709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177FF6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противоречивых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документах;</w:t>
      </w:r>
    </w:p>
    <w:p w14:paraId="338E268D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Несоответствие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содержится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межведомственного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СМЭВ;</w:t>
      </w:r>
    </w:p>
    <w:p w14:paraId="6F69CD08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зеленых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насаждений;</w:t>
      </w:r>
    </w:p>
    <w:p w14:paraId="48EB95A1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Несоответствие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представляемых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Федерации;</w:t>
      </w:r>
    </w:p>
    <w:p w14:paraId="10D826B8" w14:textId="77777777" w:rsidR="00F501DE" w:rsidRPr="00F501DE" w:rsidRDefault="00F501DE" w:rsidP="003658D8">
      <w:pPr>
        <w:widowControl w:val="0"/>
        <w:numPr>
          <w:ilvl w:val="1"/>
          <w:numId w:val="33"/>
        </w:numPr>
        <w:tabs>
          <w:tab w:val="left" w:pos="1276"/>
          <w:tab w:val="left" w:pos="1486"/>
          <w:tab w:val="left" w:pos="2380"/>
          <w:tab w:val="left" w:pos="2713"/>
          <w:tab w:val="left" w:pos="2953"/>
          <w:tab w:val="left" w:pos="3779"/>
          <w:tab w:val="left" w:pos="4946"/>
          <w:tab w:val="left" w:pos="6714"/>
          <w:tab w:val="left" w:pos="6834"/>
          <w:tab w:val="left" w:pos="7047"/>
          <w:tab w:val="left" w:pos="8573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Запрос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лицом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4F522388" w14:textId="77777777" w:rsidR="00F501DE" w:rsidRPr="00F501DE" w:rsidRDefault="00F501DE" w:rsidP="003658D8">
      <w:pPr>
        <w:widowControl w:val="0"/>
        <w:tabs>
          <w:tab w:val="left" w:pos="1276"/>
          <w:tab w:val="left" w:pos="148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оформляется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регламенту.</w:t>
      </w:r>
    </w:p>
    <w:p w14:paraId="1D29E536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188"/>
          <w:tab w:val="left" w:pos="3745"/>
          <w:tab w:val="left" w:pos="4100"/>
          <w:tab w:val="left" w:pos="5532"/>
          <w:tab w:val="left" w:pos="5895"/>
          <w:tab w:val="left" w:pos="6970"/>
          <w:tab w:val="left" w:pos="958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6B4B030F" w14:textId="77777777" w:rsidR="00F501DE" w:rsidRPr="00F501DE" w:rsidRDefault="00F501DE" w:rsidP="008E3DDF">
      <w:pPr>
        <w:widowControl w:val="0"/>
        <w:tabs>
          <w:tab w:val="left" w:pos="1276"/>
        </w:tabs>
        <w:suppressAutoHyphens w:val="0"/>
        <w:spacing w:after="0" w:line="20" w:lineRule="atLeast"/>
        <w:ind w:left="709" w:right="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7C14A5D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17" w:name="_Toc110269037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размер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основания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взимания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пошлины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оплаты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взимаемой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bookmarkEnd w:id="17"/>
    </w:p>
    <w:p w14:paraId="0D4EABA1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E1AEACD" w14:textId="77777777" w:rsidR="00567B0F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взимания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платы.</w:t>
      </w:r>
    </w:p>
    <w:p w14:paraId="09AE6D81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3AB95BB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8" w:name="_Toc110269038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Максимальный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ожидания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очереди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подаче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запроса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получении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18"/>
    </w:p>
    <w:p w14:paraId="689BCC5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BFA5821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1861"/>
          <w:tab w:val="left" w:pos="2355"/>
          <w:tab w:val="left" w:pos="3527"/>
          <w:tab w:val="left" w:pos="4123"/>
          <w:tab w:val="left" w:pos="4269"/>
          <w:tab w:val="left" w:pos="5650"/>
          <w:tab w:val="left" w:pos="5985"/>
          <w:tab w:val="left" w:pos="7150"/>
          <w:tab w:val="left" w:pos="7491"/>
          <w:tab w:val="left" w:pos="7793"/>
          <w:tab w:val="left" w:pos="7868"/>
          <w:tab w:val="left" w:pos="8535"/>
          <w:tab w:val="left" w:pos="8817"/>
          <w:tab w:val="left" w:pos="9401"/>
          <w:tab w:val="left" w:pos="993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Максимальный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ожидания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очереди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запроса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минут.</w:t>
      </w:r>
    </w:p>
    <w:p w14:paraId="0E13CAE0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85AA188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9" w:name="_Toc110269039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запроса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форме</w:t>
      </w:r>
      <w:bookmarkEnd w:id="19"/>
    </w:p>
    <w:p w14:paraId="37F3B40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B4F21CE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поступления.</w:t>
      </w:r>
    </w:p>
    <w:p w14:paraId="45D08F76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подпункте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9.1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нерабочий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праздничный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считается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Заявления.</w:t>
      </w:r>
    </w:p>
    <w:p w14:paraId="6D1C8179" w14:textId="77777777" w:rsidR="00F501DE" w:rsidRPr="00F501DE" w:rsidRDefault="00F501DE" w:rsidP="003658D8">
      <w:pPr>
        <w:widowControl w:val="0"/>
        <w:tabs>
          <w:tab w:val="left" w:pos="1276"/>
          <w:tab w:val="left" w:pos="1486"/>
          <w:tab w:val="left" w:pos="2451"/>
          <w:tab w:val="left" w:pos="3073"/>
          <w:tab w:val="left" w:pos="3442"/>
          <w:tab w:val="left" w:pos="4201"/>
          <w:tab w:val="left" w:pos="4842"/>
          <w:tab w:val="left" w:pos="5002"/>
          <w:tab w:val="left" w:pos="5510"/>
          <w:tab w:val="left" w:pos="6539"/>
          <w:tab w:val="left" w:pos="6679"/>
          <w:tab w:val="left" w:pos="7039"/>
          <w:tab w:val="left" w:pos="7099"/>
          <w:tab w:val="left" w:pos="7670"/>
          <w:tab w:val="left" w:pos="9606"/>
          <w:tab w:val="left" w:pos="977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en-US"/>
        </w:rPr>
      </w:pPr>
    </w:p>
    <w:p w14:paraId="799FF677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20" w:name="_Toc110269040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помещениям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услуга</w:t>
      </w:r>
      <w:bookmarkEnd w:id="20"/>
    </w:p>
    <w:p w14:paraId="08BF28A6" w14:textId="77777777" w:rsidR="00F501DE" w:rsidRPr="00F501DE" w:rsidRDefault="00F501DE" w:rsidP="003658D8">
      <w:pPr>
        <w:widowControl w:val="0"/>
        <w:tabs>
          <w:tab w:val="left" w:pos="-284"/>
          <w:tab w:val="left" w:pos="0"/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Местоположение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удобство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точки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остановок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транспорта.</w:t>
      </w:r>
    </w:p>
    <w:p w14:paraId="28870DB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стоянки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строения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организовывается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стоянка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автомобильного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пользование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стоянкой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взимается.</w:t>
      </w:r>
    </w:p>
    <w:p w14:paraId="602531A4" w14:textId="77777777" w:rsidR="00F501DE" w:rsidRPr="00F501DE" w:rsidRDefault="00F501DE" w:rsidP="003658D8">
      <w:pPr>
        <w:widowControl w:val="0"/>
        <w:tabs>
          <w:tab w:val="left" w:pos="1176"/>
          <w:tab w:val="left" w:pos="1276"/>
          <w:tab w:val="left" w:pos="4038"/>
          <w:tab w:val="left" w:pos="4431"/>
          <w:tab w:val="left" w:pos="753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автотранспортных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стоянке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10%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бесплатной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парковки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управляемых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III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группы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перевозящих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детей-инвалидов.</w:t>
      </w:r>
    </w:p>
    <w:p w14:paraId="0DEE4177" w14:textId="77777777" w:rsidR="00F501DE" w:rsidRPr="00F501DE" w:rsidRDefault="00F501DE" w:rsidP="003658D8">
      <w:pPr>
        <w:widowControl w:val="0"/>
        <w:tabs>
          <w:tab w:val="left" w:pos="1276"/>
          <w:tab w:val="left" w:pos="2593"/>
          <w:tab w:val="left" w:pos="2826"/>
          <w:tab w:val="left" w:pos="3911"/>
          <w:tab w:val="left" w:pos="4328"/>
          <w:tab w:val="left" w:pos="6299"/>
          <w:tab w:val="left" w:pos="8029"/>
          <w:tab w:val="left" w:pos="987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беспрепятственного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передвигающихся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колясках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оборудуются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пандусами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поручнями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тактильными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контрастными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предупреждающими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элементами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приспособлениями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беспрепятственный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передвижение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защите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инвалидов.</w:t>
      </w:r>
    </w:p>
    <w:p w14:paraId="08522064" w14:textId="77777777" w:rsidR="00F501DE" w:rsidRPr="00F501DE" w:rsidRDefault="00F501DE" w:rsidP="003658D8">
      <w:pPr>
        <w:widowControl w:val="0"/>
        <w:tabs>
          <w:tab w:val="left" w:pos="1276"/>
          <w:tab w:val="left" w:pos="2798"/>
          <w:tab w:val="left" w:pos="3608"/>
          <w:tab w:val="left" w:pos="3995"/>
          <w:tab w:val="left" w:pos="5052"/>
          <w:tab w:val="left" w:pos="7502"/>
          <w:tab w:val="left" w:pos="8551"/>
          <w:tab w:val="left" w:pos="9695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Центральный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оборудован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табличкой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вывеской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информацию:</w:t>
      </w:r>
    </w:p>
    <w:p w14:paraId="51B14B9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наименование;</w:t>
      </w:r>
    </w:p>
    <w:p w14:paraId="19AE6AC1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местонахождение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юридический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адрес;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работы;</w:t>
      </w:r>
    </w:p>
    <w:p w14:paraId="534221B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приема;</w:t>
      </w:r>
    </w:p>
    <w:p w14:paraId="2B152F4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номера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справок.</w:t>
      </w:r>
    </w:p>
    <w:p w14:paraId="66C33B3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санитарно-эпидемиологическим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нормативам.</w:t>
      </w:r>
    </w:p>
    <w:p w14:paraId="6AC37BF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оснащаются:</w:t>
      </w:r>
    </w:p>
    <w:p w14:paraId="68772AB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противопожарной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пожаротушения;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оповещения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возникновении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чрезвычайной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ситуации;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оказания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медицинской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14:paraId="3EAE779C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туалетными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комнатами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посетителей.</w:t>
      </w:r>
    </w:p>
    <w:p w14:paraId="462F804D" w14:textId="77777777" w:rsidR="00F501DE" w:rsidRPr="00F501DE" w:rsidRDefault="00F501DE" w:rsidP="003658D8">
      <w:pPr>
        <w:widowControl w:val="0"/>
        <w:tabs>
          <w:tab w:val="left" w:pos="1276"/>
          <w:tab w:val="left" w:pos="1529"/>
          <w:tab w:val="left" w:pos="2908"/>
          <w:tab w:val="left" w:pos="4442"/>
          <w:tab w:val="left" w:pos="6128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ожидания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оборудуется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стульями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скамьями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исходя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фактической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стендами.</w:t>
      </w:r>
    </w:p>
    <w:p w14:paraId="2759E1A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печатаются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удобным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шрифтом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исправлений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выделением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наиболее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полужирным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шрифтом.</w:t>
      </w:r>
    </w:p>
    <w:p w14:paraId="3E3217FC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15.9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оборудуются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стульями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столами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стойками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бланками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принадлежностями.</w:t>
      </w:r>
    </w:p>
    <w:p w14:paraId="22CEFC5C" w14:textId="77777777" w:rsidR="00F501DE" w:rsidRPr="00F501DE" w:rsidRDefault="00F501DE" w:rsidP="003658D8">
      <w:pPr>
        <w:widowControl w:val="0"/>
        <w:tabs>
          <w:tab w:val="left" w:pos="1276"/>
          <w:tab w:val="left" w:pos="1891"/>
          <w:tab w:val="left" w:pos="2980"/>
          <w:tab w:val="left" w:pos="4536"/>
          <w:tab w:val="left" w:pos="6328"/>
          <w:tab w:val="left" w:pos="886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15.10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оборудуются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табличками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вывесками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указанием:</w:t>
      </w:r>
    </w:p>
    <w:p w14:paraId="79B418C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номера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отдела;</w:t>
      </w:r>
    </w:p>
    <w:p w14:paraId="0D2795D0" w14:textId="77777777" w:rsidR="00F501DE" w:rsidRPr="00F501DE" w:rsidRDefault="00F501DE" w:rsidP="003658D8">
      <w:pPr>
        <w:widowControl w:val="0"/>
        <w:tabs>
          <w:tab w:val="left" w:pos="1276"/>
          <w:tab w:val="left" w:pos="3055"/>
          <w:tab w:val="left" w:pos="3445"/>
          <w:tab w:val="left" w:pos="660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документов;</w:t>
      </w:r>
    </w:p>
    <w:p w14:paraId="42AB086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Заявителей.</w:t>
      </w:r>
    </w:p>
    <w:p w14:paraId="366F42D2" w14:textId="77777777" w:rsidR="00F501DE" w:rsidRPr="00F501DE" w:rsidRDefault="00F501DE" w:rsidP="003658D8">
      <w:pPr>
        <w:widowControl w:val="0"/>
        <w:tabs>
          <w:tab w:val="left" w:pos="1024"/>
          <w:tab w:val="left" w:pos="1276"/>
          <w:tab w:val="left" w:pos="2192"/>
          <w:tab w:val="left" w:pos="2784"/>
          <w:tab w:val="left" w:pos="4665"/>
          <w:tab w:val="left" w:pos="4747"/>
          <w:tab w:val="left" w:pos="5649"/>
          <w:tab w:val="left" w:pos="6617"/>
          <w:tab w:val="left" w:pos="6970"/>
          <w:tab w:val="left" w:pos="8455"/>
          <w:tab w:val="left" w:pos="8965"/>
          <w:tab w:val="left" w:pos="1013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15.11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оборудовано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персональным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компьютером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печатающим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устройством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принтером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копирующим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устройством.</w:t>
      </w:r>
    </w:p>
    <w:p w14:paraId="65634A7A" w14:textId="77777777" w:rsidR="00F501DE" w:rsidRPr="00F501DE" w:rsidRDefault="00F501DE" w:rsidP="003658D8">
      <w:pPr>
        <w:widowControl w:val="0"/>
        <w:tabs>
          <w:tab w:val="left" w:pos="1276"/>
          <w:tab w:val="left" w:pos="3541"/>
          <w:tab w:val="left" w:pos="3984"/>
          <w:tab w:val="left" w:pos="4934"/>
          <w:tab w:val="left" w:pos="7519"/>
          <w:tab w:val="left" w:pos="842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15.12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настольную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табличку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должности.</w:t>
      </w:r>
    </w:p>
    <w:p w14:paraId="2D2D228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15.13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обеспечиваются:</w:t>
      </w:r>
    </w:p>
    <w:p w14:paraId="37919631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беспрепятственного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услуга;</w:t>
      </w:r>
    </w:p>
    <w:p w14:paraId="673B9BC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передвижения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расположены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посадки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транспортное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высадки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кресла-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коляски;</w:t>
      </w:r>
    </w:p>
    <w:p w14:paraId="74D43A8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сопровождение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стойкие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расстройства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передвижения;</w:t>
      </w:r>
    </w:p>
    <w:p w14:paraId="0CD5EB9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надлежащее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беспрепятственного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ограничений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жизнедеятельности;</w:t>
      </w:r>
    </w:p>
    <w:p w14:paraId="05BCC413" w14:textId="77777777" w:rsidR="00F501DE" w:rsidRPr="00F501DE" w:rsidRDefault="00F501DE" w:rsidP="003658D8">
      <w:pPr>
        <w:widowControl w:val="0"/>
        <w:tabs>
          <w:tab w:val="left" w:pos="1276"/>
          <w:tab w:val="left" w:pos="2151"/>
          <w:tab w:val="left" w:pos="2901"/>
          <w:tab w:val="left" w:pos="3082"/>
          <w:tab w:val="left" w:pos="4801"/>
          <w:tab w:val="left" w:pos="5289"/>
          <w:tab w:val="left" w:pos="5515"/>
          <w:tab w:val="left" w:pos="5669"/>
          <w:tab w:val="left" w:pos="6489"/>
          <w:tab w:val="left" w:pos="7080"/>
          <w:tab w:val="left" w:pos="7910"/>
          <w:tab w:val="left" w:pos="8291"/>
          <w:tab w:val="left" w:pos="8465"/>
          <w:tab w:val="left" w:pos="892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дублирование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зрительной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надписей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текстовой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графической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знаками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рельефно-точечным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шрифтом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Брайля;</w:t>
      </w:r>
    </w:p>
    <w:p w14:paraId="35BABEC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сурдопереводчика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тифлосурдопереводчика;</w:t>
      </w:r>
    </w:p>
    <w:p w14:paraId="5836BDA0" w14:textId="77777777" w:rsidR="00F501DE" w:rsidRPr="00F501DE" w:rsidRDefault="00F501DE" w:rsidP="003658D8">
      <w:pPr>
        <w:widowControl w:val="0"/>
        <w:tabs>
          <w:tab w:val="left" w:pos="1276"/>
          <w:tab w:val="left" w:pos="2070"/>
          <w:tab w:val="left" w:pos="3879"/>
          <w:tab w:val="left" w:pos="7854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допуск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собаки-проводника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подтверждающего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объекты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здания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помещения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Муниципальная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услуга;</w:t>
      </w:r>
    </w:p>
    <w:p w14:paraId="4715865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оказание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инвалидам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преодолении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барьеров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мешающих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наравне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лицами.</w:t>
      </w:r>
    </w:p>
    <w:p w14:paraId="1FCF313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AA0BA23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1" w:name="_Toc110269041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Показатели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доступности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21"/>
    </w:p>
    <w:p w14:paraId="3311CDC5" w14:textId="77777777" w:rsidR="00F501DE" w:rsidRPr="00F501DE" w:rsidRDefault="00F501DE" w:rsidP="00E73C35">
      <w:pPr>
        <w:widowControl w:val="0"/>
        <w:tabs>
          <w:tab w:val="left" w:pos="1276"/>
        </w:tabs>
        <w:suppressAutoHyphens w:val="0"/>
        <w:spacing w:after="0" w:line="20" w:lineRule="atLeast"/>
        <w:ind w:left="709" w:right="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D0FDE7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Основными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показателями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доступности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являются:</w:t>
      </w:r>
    </w:p>
    <w:p w14:paraId="74D6B4FA" w14:textId="77777777" w:rsidR="00F501DE" w:rsidRPr="00F501DE" w:rsidRDefault="00F501DE" w:rsidP="003658D8">
      <w:pPr>
        <w:widowControl w:val="0"/>
        <w:tabs>
          <w:tab w:val="left" w:pos="1276"/>
          <w:tab w:val="left" w:pos="2129"/>
          <w:tab w:val="left" w:pos="2325"/>
          <w:tab w:val="left" w:pos="3225"/>
          <w:tab w:val="left" w:pos="3392"/>
          <w:tab w:val="left" w:pos="3602"/>
          <w:tab w:val="left" w:pos="4299"/>
          <w:tab w:val="left" w:pos="4958"/>
          <w:tab w:val="left" w:pos="5445"/>
          <w:tab w:val="left" w:pos="6697"/>
          <w:tab w:val="left" w:pos="7064"/>
          <w:tab w:val="left" w:pos="7431"/>
          <w:tab w:val="left" w:pos="7802"/>
          <w:tab w:val="left" w:pos="8139"/>
          <w:tab w:val="left" w:pos="9085"/>
          <w:tab w:val="left" w:pos="9125"/>
          <w:tab w:val="left" w:pos="948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понятной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массовой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информации;</w:t>
      </w:r>
    </w:p>
    <w:p w14:paraId="6BE9BFAC" w14:textId="77777777" w:rsidR="00F501DE" w:rsidRPr="00F501DE" w:rsidRDefault="00F501DE" w:rsidP="003658D8">
      <w:pPr>
        <w:widowControl w:val="0"/>
        <w:tabs>
          <w:tab w:val="left" w:pos="1276"/>
          <w:tab w:val="left" w:pos="2797"/>
          <w:tab w:val="left" w:pos="4375"/>
          <w:tab w:val="left" w:pos="5431"/>
          <w:tab w:val="left" w:pos="5864"/>
          <w:tab w:val="left" w:pos="6024"/>
          <w:tab w:val="left" w:pos="7331"/>
          <w:tab w:val="left" w:pos="7909"/>
          <w:tab w:val="left" w:pos="8364"/>
          <w:tab w:val="left" w:pos="8645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постредством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портале;</w:t>
      </w:r>
    </w:p>
    <w:p w14:paraId="016B1636" w14:textId="77777777" w:rsidR="00F501DE" w:rsidRPr="00F501DE" w:rsidRDefault="00F501DE" w:rsidP="003658D8">
      <w:pPr>
        <w:widowControl w:val="0"/>
        <w:tabs>
          <w:tab w:val="left" w:pos="1276"/>
          <w:tab w:val="left" w:pos="3558"/>
          <w:tab w:val="left" w:pos="4247"/>
          <w:tab w:val="left" w:pos="5175"/>
          <w:tab w:val="left" w:pos="5549"/>
          <w:tab w:val="left" w:pos="773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информационно-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коммуникационных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технологий.</w:t>
      </w:r>
    </w:p>
    <w:p w14:paraId="043FB850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48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показателями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являются:</w:t>
      </w:r>
    </w:p>
    <w:p w14:paraId="1B8E8C5D" w14:textId="77777777" w:rsidR="00F501DE" w:rsidRPr="00F501DE" w:rsidRDefault="00F501DE" w:rsidP="003658D8">
      <w:pPr>
        <w:widowControl w:val="0"/>
        <w:tabs>
          <w:tab w:val="left" w:pos="1276"/>
          <w:tab w:val="left" w:pos="2037"/>
          <w:tab w:val="left" w:pos="2541"/>
          <w:tab w:val="left" w:pos="4146"/>
          <w:tab w:val="left" w:pos="4635"/>
          <w:tab w:val="left" w:pos="869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своевременность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регламентом;</w:t>
      </w:r>
    </w:p>
    <w:p w14:paraId="46AB8CB5" w14:textId="77777777" w:rsidR="00F501DE" w:rsidRPr="00F501DE" w:rsidRDefault="00F501DE" w:rsidP="003658D8">
      <w:pPr>
        <w:widowControl w:val="0"/>
        <w:tabs>
          <w:tab w:val="left" w:pos="1276"/>
          <w:tab w:val="left" w:pos="2309"/>
          <w:tab w:val="left" w:pos="2756"/>
          <w:tab w:val="left" w:pos="4412"/>
          <w:tab w:val="left" w:pos="5374"/>
          <w:tab w:val="left" w:pos="5785"/>
          <w:tab w:val="left" w:pos="6108"/>
          <w:tab w:val="left" w:pos="7977"/>
          <w:tab w:val="left" w:pos="8386"/>
          <w:tab w:val="left" w:pos="1014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гражданина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участвующими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3E41C9C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сотрудников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некорректное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невнимательное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Заявителям;</w:t>
      </w:r>
    </w:p>
    <w:p w14:paraId="7CE73E3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4E4AE381" w14:textId="77777777" w:rsidR="00F501DE" w:rsidRPr="00F501DE" w:rsidRDefault="00F501DE" w:rsidP="003658D8">
      <w:pPr>
        <w:widowControl w:val="0"/>
        <w:tabs>
          <w:tab w:val="left" w:pos="1276"/>
          <w:tab w:val="left" w:pos="2131"/>
          <w:tab w:val="left" w:pos="2538"/>
          <w:tab w:val="left" w:pos="3407"/>
          <w:tab w:val="left" w:pos="4859"/>
          <w:tab w:val="left" w:pos="6162"/>
          <w:tab w:val="left" w:pos="6715"/>
          <w:tab w:val="left" w:pos="8215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оспаривании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совершенных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итогам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вынесены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Заявителей.</w:t>
      </w:r>
    </w:p>
    <w:p w14:paraId="2A069AC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A6C0EF1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2" w:name="_Toc110269042"/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Иные</w:t>
      </w:r>
      <w:r w:rsidR="00567B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предоставлению</w:t>
      </w:r>
      <w:r w:rsidR="00567B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en-US"/>
        </w:rPr>
        <w:t>услуги</w:t>
      </w:r>
      <w:bookmarkEnd w:id="22"/>
    </w:p>
    <w:p w14:paraId="7E86272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995A82" w14:textId="77777777" w:rsidR="00F501DE" w:rsidRPr="00F501DE" w:rsidRDefault="00F501DE" w:rsidP="00E73C35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bookmarkStart w:id="23" w:name="_Toc110269043"/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17.1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являются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необходимыми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обязательными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выдаваемом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выдаваемых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участвующими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bookmarkEnd w:id="23"/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45322EE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13F241F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-142"/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обязательные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отсутствуют.</w:t>
      </w:r>
    </w:p>
    <w:p w14:paraId="5E5993EC" w14:textId="77777777" w:rsidR="00F501DE" w:rsidRPr="00F501DE" w:rsidRDefault="00F501DE" w:rsidP="003658D8">
      <w:pPr>
        <w:widowControl w:val="0"/>
        <w:numPr>
          <w:ilvl w:val="2"/>
          <w:numId w:val="29"/>
        </w:numPr>
        <w:tabs>
          <w:tab w:val="left" w:pos="0"/>
          <w:tab w:val="left" w:pos="567"/>
          <w:tab w:val="left" w:pos="1276"/>
          <w:tab w:val="left" w:pos="1418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запрещается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Заявителя:</w:t>
      </w:r>
    </w:p>
    <w:p w14:paraId="2D8CBCB2" w14:textId="77777777" w:rsidR="00F501DE" w:rsidRPr="00F501DE" w:rsidRDefault="00F501DE" w:rsidP="003658D8">
      <w:pPr>
        <w:widowControl w:val="0"/>
        <w:tabs>
          <w:tab w:val="left" w:pos="1276"/>
          <w:tab w:val="left" w:pos="1820"/>
          <w:tab w:val="left" w:pos="4984"/>
          <w:tab w:val="left" w:pos="8287"/>
          <w:tab w:val="left" w:pos="8691"/>
          <w:tab w:val="left" w:pos="960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отношения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возникающие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0B2FCB17" w14:textId="77777777" w:rsidR="00F501DE" w:rsidRPr="00F501DE" w:rsidRDefault="00F501DE" w:rsidP="003658D8">
      <w:pPr>
        <w:widowControl w:val="0"/>
        <w:tabs>
          <w:tab w:val="left" w:pos="1276"/>
          <w:tab w:val="left" w:pos="2163"/>
          <w:tab w:val="left" w:pos="2504"/>
          <w:tab w:val="left" w:pos="2604"/>
          <w:tab w:val="left" w:pos="2954"/>
          <w:tab w:val="left" w:pos="3702"/>
          <w:tab w:val="left" w:pos="3931"/>
          <w:tab w:val="left" w:pos="4063"/>
          <w:tab w:val="left" w:pos="4582"/>
          <w:tab w:val="left" w:pos="4826"/>
          <w:tab w:val="left" w:pos="4958"/>
          <w:tab w:val="left" w:pos="5244"/>
          <w:tab w:val="left" w:pos="6209"/>
          <w:tab w:val="left" w:pos="6546"/>
          <w:tab w:val="left" w:pos="7079"/>
          <w:tab w:val="left" w:pos="7755"/>
          <w:tab w:val="left" w:pos="8113"/>
          <w:tab w:val="left" w:pos="8340"/>
          <w:tab w:val="left" w:pos="8699"/>
          <w:tab w:val="left" w:pos="992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25E0E" w:rsidRP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 w:rsidRP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Северского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 w:rsidRP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сельсовета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Ключевского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района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425E0E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края</w:t>
      </w:r>
      <w:r w:rsidR="00567B0F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находятся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распоряжении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подведомственных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участвующих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исключением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27.07.2010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438EDD57" w14:textId="77777777" w:rsidR="00F501DE" w:rsidRPr="00F501DE" w:rsidRDefault="00F501DE" w:rsidP="003658D8">
      <w:pPr>
        <w:widowControl w:val="0"/>
        <w:tabs>
          <w:tab w:val="left" w:pos="1276"/>
          <w:tab w:val="left" w:pos="3118"/>
          <w:tab w:val="left" w:pos="4909"/>
          <w:tab w:val="left" w:pos="5448"/>
          <w:tab w:val="left" w:pos="872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недостоверность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указывались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исключением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случаев:</w:t>
      </w:r>
    </w:p>
    <w:p w14:paraId="5ACE1DF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касающихся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30611C0C" w14:textId="77777777" w:rsidR="00F501DE" w:rsidRPr="00F501DE" w:rsidRDefault="00F501DE" w:rsidP="003658D8">
      <w:pPr>
        <w:widowControl w:val="0"/>
        <w:tabs>
          <w:tab w:val="left" w:pos="1276"/>
          <w:tab w:val="left" w:pos="2242"/>
          <w:tab w:val="left" w:pos="3498"/>
          <w:tab w:val="left" w:pos="3978"/>
          <w:tab w:val="left" w:pos="4041"/>
          <w:tab w:val="left" w:pos="5526"/>
          <w:tab w:val="left" w:pos="6006"/>
          <w:tab w:val="left" w:pos="7082"/>
          <w:tab w:val="left" w:pos="8258"/>
          <w:tab w:val="left" w:pos="880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комплект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документов;</w:t>
      </w:r>
    </w:p>
    <w:p w14:paraId="187DC77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истечение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изменение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2C5AB2B2" w14:textId="77777777" w:rsidR="00F501DE" w:rsidRPr="00F501DE" w:rsidRDefault="00F501DE" w:rsidP="003658D8">
      <w:pPr>
        <w:widowControl w:val="0"/>
        <w:tabs>
          <w:tab w:val="left" w:pos="972"/>
          <w:tab w:val="left" w:pos="1057"/>
          <w:tab w:val="left" w:pos="1172"/>
          <w:tab w:val="left" w:pos="1276"/>
          <w:tab w:val="left" w:pos="1584"/>
          <w:tab w:val="left" w:pos="3070"/>
          <w:tab w:val="left" w:pos="3209"/>
          <w:tab w:val="left" w:pos="3753"/>
          <w:tab w:val="left" w:pos="4998"/>
          <w:tab w:val="left" w:pos="7485"/>
          <w:tab w:val="left" w:pos="8672"/>
          <w:tab w:val="left" w:pos="9104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документально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ошибочного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противоправного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служащего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приносятся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извинения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доставленные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неудобства.</w:t>
      </w:r>
    </w:p>
    <w:p w14:paraId="2E86178E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426199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4" w:name="_Toc110269044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III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Состав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последовательность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сроки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en-US"/>
        </w:rPr>
        <w:t>процедур</w:t>
      </w:r>
      <w:bookmarkEnd w:id="24"/>
    </w:p>
    <w:p w14:paraId="32A72192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0BFA299" w14:textId="77777777" w:rsidR="00F501DE" w:rsidRPr="00F501DE" w:rsidRDefault="00F501DE" w:rsidP="00661523">
      <w:pPr>
        <w:widowControl w:val="0"/>
        <w:numPr>
          <w:ilvl w:val="0"/>
          <w:numId w:val="29"/>
        </w:numPr>
        <w:suppressAutoHyphens w:val="0"/>
        <w:spacing w:after="0" w:line="240" w:lineRule="atLeast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bookmarkStart w:id="25" w:name="_Toc110269045"/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Исчерпывающий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перечень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административных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процедур</w:t>
      </w:r>
      <w:bookmarkEnd w:id="25"/>
      <w:proofErr w:type="spellEnd"/>
    </w:p>
    <w:p w14:paraId="62CDA923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06DE9097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процедуры:</w:t>
      </w:r>
    </w:p>
    <w:p w14:paraId="235DA16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5A060798" w14:textId="77777777" w:rsidR="00F501DE" w:rsidRPr="00F501DE" w:rsidRDefault="00F501DE" w:rsidP="003658D8">
      <w:pPr>
        <w:widowControl w:val="0"/>
        <w:tabs>
          <w:tab w:val="left" w:pos="1276"/>
          <w:tab w:val="left" w:pos="2402"/>
          <w:tab w:val="left" w:pos="3715"/>
          <w:tab w:val="left" w:pos="5451"/>
          <w:tab w:val="left" w:pos="8075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межведомственного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СМЭВ;</w:t>
      </w:r>
    </w:p>
    <w:p w14:paraId="345E32E1" w14:textId="77777777" w:rsidR="00F501DE" w:rsidRPr="00F501DE" w:rsidRDefault="00F501DE" w:rsidP="003658D8">
      <w:pPr>
        <w:widowControl w:val="0"/>
        <w:tabs>
          <w:tab w:val="left" w:pos="1276"/>
          <w:tab w:val="left" w:pos="2402"/>
          <w:tab w:val="left" w:pos="3715"/>
          <w:tab w:val="left" w:pos="5451"/>
          <w:tab w:val="left" w:pos="807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обследования;</w:t>
      </w:r>
    </w:p>
    <w:p w14:paraId="1CD2A15B" w14:textId="77777777" w:rsidR="00F501DE" w:rsidRPr="00F501DE" w:rsidRDefault="00F501DE" w:rsidP="003658D8">
      <w:pPr>
        <w:widowControl w:val="0"/>
        <w:tabs>
          <w:tab w:val="left" w:pos="1276"/>
          <w:tab w:val="left" w:pos="2402"/>
          <w:tab w:val="left" w:pos="3715"/>
          <w:tab w:val="left" w:pos="5451"/>
          <w:tab w:val="left" w:pos="807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начислений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компенсационной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стоимости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5784DBB3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сведений;</w:t>
      </w:r>
    </w:p>
    <w:p w14:paraId="1EED525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решения;</w:t>
      </w:r>
    </w:p>
    <w:p w14:paraId="117CDE8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результата.</w:t>
      </w:r>
    </w:p>
    <w:p w14:paraId="7E718B60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Описание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регламенту.</w:t>
      </w:r>
    </w:p>
    <w:p w14:paraId="64FCD3C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254E3A3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6" w:name="_Toc110269046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форме</w:t>
      </w:r>
      <w:bookmarkEnd w:id="26"/>
    </w:p>
    <w:p w14:paraId="1DADD17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30496F43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2084"/>
          <w:tab w:val="left" w:pos="4244"/>
          <w:tab w:val="left" w:pos="9399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обеспечиваются:</w:t>
      </w:r>
    </w:p>
    <w:p w14:paraId="0C3E3D8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4ACC066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101DFEB3" w14:textId="77777777" w:rsidR="00F501DE" w:rsidRPr="00F501DE" w:rsidRDefault="00F501DE" w:rsidP="003658D8">
      <w:pPr>
        <w:widowControl w:val="0"/>
        <w:tabs>
          <w:tab w:val="left" w:pos="1276"/>
          <w:tab w:val="left" w:pos="1934"/>
          <w:tab w:val="left" w:pos="2352"/>
          <w:tab w:val="left" w:pos="4088"/>
          <w:tab w:val="left" w:pos="6521"/>
          <w:tab w:val="left" w:pos="7775"/>
          <w:tab w:val="left" w:pos="9232"/>
          <w:tab w:val="left" w:pos="965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69C0E0BB" w14:textId="77777777" w:rsidR="00F501DE" w:rsidRPr="00F501DE" w:rsidRDefault="00F501DE" w:rsidP="003658D8">
      <w:pPr>
        <w:widowControl w:val="0"/>
        <w:tabs>
          <w:tab w:val="left" w:pos="1276"/>
          <w:tab w:val="left" w:pos="2389"/>
          <w:tab w:val="left" w:pos="3871"/>
          <w:tab w:val="left" w:pos="5968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277A5F9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1CB309A4" w14:textId="77777777" w:rsidR="00F501DE" w:rsidRPr="00F501DE" w:rsidRDefault="00F501DE" w:rsidP="003658D8">
      <w:pPr>
        <w:widowControl w:val="0"/>
        <w:tabs>
          <w:tab w:val="left" w:pos="1276"/>
          <w:tab w:val="left" w:pos="3174"/>
          <w:tab w:val="left" w:pos="4462"/>
          <w:tab w:val="left" w:pos="5927"/>
          <w:tab w:val="left" w:pos="825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1B8598DF" w14:textId="77777777" w:rsidR="00F501DE" w:rsidRPr="00F501DE" w:rsidRDefault="00F501DE" w:rsidP="003658D8">
      <w:pPr>
        <w:widowControl w:val="0"/>
        <w:tabs>
          <w:tab w:val="left" w:pos="1276"/>
          <w:tab w:val="left" w:pos="2697"/>
          <w:tab w:val="left" w:pos="3778"/>
          <w:tab w:val="left" w:pos="4638"/>
          <w:tab w:val="left" w:pos="925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служащего.</w:t>
      </w:r>
    </w:p>
    <w:p w14:paraId="6F4650A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790952B" w14:textId="77777777" w:rsidR="00F501DE" w:rsidRPr="00F501DE" w:rsidRDefault="00F501DE" w:rsidP="003658D8">
      <w:pPr>
        <w:widowControl w:val="0"/>
        <w:numPr>
          <w:ilvl w:val="0"/>
          <w:numId w:val="29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7" w:name="_Toc110269047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осуществления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форме</w:t>
      </w:r>
      <w:bookmarkEnd w:id="27"/>
    </w:p>
    <w:p w14:paraId="00B77A8D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9E5244E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Формирование</w:t>
      </w:r>
      <w:proofErr w:type="spellEnd"/>
      <w:r w:rsidR="00567B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Заявления</w:t>
      </w:r>
      <w:proofErr w:type="spellEnd"/>
      <w:r w:rsidRPr="00F501D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.</w:t>
      </w:r>
    </w:p>
    <w:p w14:paraId="06AE76D8" w14:textId="77777777" w:rsidR="00F501DE" w:rsidRPr="00F501DE" w:rsidRDefault="00F501DE" w:rsidP="003658D8">
      <w:pPr>
        <w:widowControl w:val="0"/>
        <w:tabs>
          <w:tab w:val="left" w:pos="1276"/>
          <w:tab w:val="left" w:pos="3113"/>
          <w:tab w:val="left" w:pos="4702"/>
          <w:tab w:val="left" w:pos="6993"/>
          <w:tab w:val="left" w:pos="891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какой-либо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форме.</w:t>
      </w:r>
    </w:p>
    <w:p w14:paraId="6E11E56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Форматно-логическая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некорректно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сообщения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непосредственно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Заявления.</w:t>
      </w:r>
    </w:p>
    <w:p w14:paraId="3F9B0AC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обеспечивается:</w:t>
      </w:r>
    </w:p>
    <w:p w14:paraId="39F87E4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копирования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0D1166C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копии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6FA092D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введенных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желанию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возникновении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ошибок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ввода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возврате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повторного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ввода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7E2F3FC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ввода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ЕСИА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опубликованных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касающейся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отсутствующих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ЕСИА;</w:t>
      </w:r>
    </w:p>
    <w:p w14:paraId="75AF0D0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вернуться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этапов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потери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введенной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информации;</w:t>
      </w:r>
    </w:p>
    <w:p w14:paraId="579303D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частично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месяцев.</w:t>
      </w:r>
    </w:p>
    <w:p w14:paraId="3E06D0D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подписанное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портала.</w:t>
      </w:r>
    </w:p>
    <w:p w14:paraId="268635AD" w14:textId="77777777" w:rsidR="00567B0F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14.1-14.2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регламента:</w:t>
      </w:r>
    </w:p>
    <w:p w14:paraId="05C5ED7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сообщения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Заявления;</w:t>
      </w:r>
    </w:p>
    <w:p w14:paraId="1533A9E0" w14:textId="77777777" w:rsidR="00F501DE" w:rsidRPr="00F501DE" w:rsidRDefault="00F501DE" w:rsidP="003658D8">
      <w:pPr>
        <w:widowControl w:val="0"/>
        <w:tabs>
          <w:tab w:val="left" w:pos="1276"/>
          <w:tab w:val="left" w:pos="2965"/>
          <w:tab w:val="left" w:pos="4409"/>
          <w:tab w:val="left" w:pos="4815"/>
          <w:tab w:val="left" w:pos="6579"/>
          <w:tab w:val="left" w:pos="8076"/>
          <w:tab w:val="left" w:pos="988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7A08C053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3287"/>
          <w:tab w:val="left" w:pos="5835"/>
          <w:tab w:val="left" w:pos="7205"/>
          <w:tab w:val="left" w:pos="7999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становится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ответственное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используемой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ГИС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CC73B1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лицо:</w:t>
      </w:r>
    </w:p>
    <w:p w14:paraId="4231F263" w14:textId="77777777" w:rsidR="00F501DE" w:rsidRPr="00F501DE" w:rsidRDefault="00F501DE" w:rsidP="003658D8">
      <w:pPr>
        <w:widowControl w:val="0"/>
        <w:tabs>
          <w:tab w:val="left" w:pos="1276"/>
          <w:tab w:val="left" w:pos="2368"/>
          <w:tab w:val="left" w:pos="3589"/>
          <w:tab w:val="left" w:pos="5381"/>
          <w:tab w:val="left" w:pos="851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поступивших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периодичностью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день;</w:t>
      </w:r>
    </w:p>
    <w:p w14:paraId="112C996F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поступившие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7706E627" w14:textId="77777777" w:rsidR="00F501DE" w:rsidRPr="00F501DE" w:rsidRDefault="00F501DE" w:rsidP="003658D8">
      <w:pPr>
        <w:widowControl w:val="0"/>
        <w:tabs>
          <w:tab w:val="left" w:pos="1276"/>
          <w:tab w:val="left" w:pos="2631"/>
          <w:tab w:val="left" w:pos="4034"/>
          <w:tab w:val="left" w:pos="4496"/>
          <w:tab w:val="left" w:pos="6408"/>
          <w:tab w:val="left" w:pos="6862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производит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18.1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регламента.</w:t>
      </w:r>
    </w:p>
    <w:p w14:paraId="5EB8542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2832"/>
          <w:tab w:val="left" w:pos="3184"/>
          <w:tab w:val="left" w:pos="4430"/>
          <w:tab w:val="left" w:pos="5925"/>
          <w:tab w:val="left" w:pos="8035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документа:</w:t>
      </w:r>
    </w:p>
    <w:p w14:paraId="60819B9C" w14:textId="77777777" w:rsidR="00F501DE" w:rsidRPr="00F501DE" w:rsidRDefault="00F501DE" w:rsidP="003658D8">
      <w:pPr>
        <w:widowControl w:val="0"/>
        <w:tabs>
          <w:tab w:val="left" w:pos="1276"/>
          <w:tab w:val="left" w:pos="1571"/>
          <w:tab w:val="left" w:pos="2847"/>
          <w:tab w:val="left" w:pos="4978"/>
          <w:tab w:val="left" w:pos="849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подписанного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УКЭП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портале;</w:t>
      </w:r>
    </w:p>
    <w:p w14:paraId="673B8D0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подтверждающего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МФЦ.</w:t>
      </w:r>
    </w:p>
    <w:p w14:paraId="729E522E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производится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инициативе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просматривать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статус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кабинете.</w:t>
      </w:r>
    </w:p>
    <w:p w14:paraId="3EC3AC97" w14:textId="77777777" w:rsidR="00F501DE" w:rsidRPr="00F501DE" w:rsidRDefault="00F501DE" w:rsidP="003658D8">
      <w:pPr>
        <w:widowControl w:val="0"/>
        <w:tabs>
          <w:tab w:val="left" w:pos="1276"/>
          <w:tab w:val="left" w:pos="1797"/>
          <w:tab w:val="left" w:pos="4091"/>
          <w:tab w:val="left" w:pos="937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направляется:</w:t>
      </w:r>
    </w:p>
    <w:p w14:paraId="73C0FCB0" w14:textId="77777777" w:rsidR="00F501DE" w:rsidRPr="00F501DE" w:rsidRDefault="00F501DE" w:rsidP="003658D8">
      <w:pPr>
        <w:widowControl w:val="0"/>
        <w:tabs>
          <w:tab w:val="left" w:pos="1276"/>
          <w:tab w:val="left" w:pos="2078"/>
          <w:tab w:val="left" w:pos="2717"/>
          <w:tab w:val="left" w:pos="3485"/>
          <w:tab w:val="left" w:pos="4446"/>
          <w:tab w:val="left" w:pos="4837"/>
          <w:tab w:val="left" w:pos="4906"/>
          <w:tab w:val="left" w:pos="6099"/>
          <w:tab w:val="left" w:pos="953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факте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окончания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мотивированный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4DAAD1FD" w14:textId="77777777" w:rsidR="00F501DE" w:rsidRPr="00F501DE" w:rsidRDefault="00F501DE" w:rsidP="003658D8">
      <w:pPr>
        <w:widowControl w:val="0"/>
        <w:tabs>
          <w:tab w:val="left" w:pos="1276"/>
          <w:tab w:val="left" w:pos="1724"/>
          <w:tab w:val="left" w:pos="3320"/>
          <w:tab w:val="left" w:pos="3684"/>
          <w:tab w:val="left" w:pos="4065"/>
          <w:tab w:val="left" w:pos="5418"/>
          <w:tab w:val="left" w:pos="5467"/>
          <w:tab w:val="left" w:pos="5976"/>
          <w:tab w:val="left" w:pos="6285"/>
          <w:tab w:val="left" w:pos="6802"/>
          <w:tab w:val="left" w:pos="8168"/>
          <w:tab w:val="left" w:pos="8258"/>
          <w:tab w:val="left" w:pos="8622"/>
          <w:tab w:val="left" w:pos="954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уведомление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положительного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мотивированный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2D46C009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досрочном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прекращении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обязанностей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12.12.2012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1284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эффективности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исполнительной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внебюджетных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фондов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региональных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отделений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применении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досрочном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прекращении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обязанностей».</w:t>
      </w:r>
    </w:p>
    <w:p w14:paraId="0E41ED0B" w14:textId="77777777" w:rsidR="00F501DE" w:rsidRPr="00F501DE" w:rsidRDefault="00F501DE" w:rsidP="003658D8">
      <w:pPr>
        <w:widowControl w:val="0"/>
        <w:numPr>
          <w:ilvl w:val="1"/>
          <w:numId w:val="29"/>
        </w:numPr>
        <w:tabs>
          <w:tab w:val="left" w:pos="1276"/>
          <w:tab w:val="left" w:pos="1346"/>
          <w:tab w:val="left" w:pos="2869"/>
          <w:tab w:val="left" w:pos="3502"/>
          <w:tab w:val="left" w:pos="4502"/>
          <w:tab w:val="left" w:pos="4977"/>
          <w:tab w:val="left" w:pos="5859"/>
          <w:tab w:val="left" w:pos="6224"/>
          <w:tab w:val="left" w:pos="6571"/>
          <w:tab w:val="left" w:pos="6791"/>
          <w:tab w:val="left" w:pos="8559"/>
          <w:tab w:val="left" w:pos="9742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служащего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1.2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20.11.2012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1198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обеспечивающей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,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совершенных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1198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22F7552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1B498B7" w14:textId="77777777" w:rsidR="00567B0F" w:rsidRDefault="00F501DE" w:rsidP="00661523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8" w:name="_Toc110269048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IV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исполнением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регламента</w:t>
      </w:r>
      <w:bookmarkEnd w:id="28"/>
    </w:p>
    <w:p w14:paraId="48537AB9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597E7AB" w14:textId="77777777" w:rsidR="00F501DE" w:rsidRPr="00E73C35" w:rsidRDefault="00F501DE" w:rsidP="00661523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29" w:name="_Toc110269049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21.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осуществления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текущего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соблюдение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исполнением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ответственными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должностными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лицами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положений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устанавливающих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предоставлению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принятием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решений</w:t>
      </w:r>
      <w:bookmarkEnd w:id="29"/>
    </w:p>
    <w:p w14:paraId="6F9F6A81" w14:textId="77777777" w:rsidR="00F501DE" w:rsidRPr="00E73C35" w:rsidRDefault="00F501DE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1C5B978" w14:textId="77777777" w:rsidR="00F501DE" w:rsidRPr="00F501DE" w:rsidRDefault="00F501DE" w:rsidP="003658D8">
      <w:pPr>
        <w:widowControl w:val="0"/>
        <w:numPr>
          <w:ilvl w:val="1"/>
          <w:numId w:val="35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устанавливающих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постоянной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29690BEF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используются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служебной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корреспонденции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специалистов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DFB936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Текущий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проверок:</w:t>
      </w:r>
    </w:p>
    <w:p w14:paraId="7752F6D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44D46BD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граждан;</w:t>
      </w:r>
    </w:p>
    <w:p w14:paraId="24394FB3" w14:textId="77777777" w:rsidR="00F501DE" w:rsidRPr="00F501DE" w:rsidRDefault="00F501DE" w:rsidP="003658D8">
      <w:pPr>
        <w:widowControl w:val="0"/>
        <w:tabs>
          <w:tab w:val="left" w:pos="1276"/>
          <w:tab w:val="left" w:pos="3820"/>
          <w:tab w:val="left" w:pos="5104"/>
          <w:tab w:val="left" w:pos="5485"/>
          <w:tab w:val="left" w:pos="7082"/>
          <w:tab w:val="left" w:pos="8227"/>
          <w:tab w:val="left" w:pos="873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лиц.</w:t>
      </w:r>
    </w:p>
    <w:p w14:paraId="45B35BE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CD9402E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0" w:name="_Toc110269050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периодичность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осуществления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плановых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внеплановых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проверок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полноты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полнотой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качеством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30"/>
    </w:p>
    <w:p w14:paraId="057FCBF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2C0F031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полнотой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себя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внеплановых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проверок.</w:t>
      </w:r>
    </w:p>
    <w:p w14:paraId="0ECB4E63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Плановые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органа.</w:t>
      </w:r>
    </w:p>
    <w:p w14:paraId="288AE37D" w14:textId="77777777" w:rsidR="00F501DE" w:rsidRPr="00F501DE" w:rsidRDefault="00F501DE" w:rsidP="003658D8">
      <w:pPr>
        <w:widowControl w:val="0"/>
        <w:tabs>
          <w:tab w:val="left" w:pos="0"/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плановой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подлежат:</w:t>
      </w:r>
    </w:p>
    <w:p w14:paraId="7345FCBC" w14:textId="77777777" w:rsidR="00567B0F" w:rsidRDefault="00F501DE" w:rsidP="003658D8">
      <w:pPr>
        <w:widowControl w:val="0"/>
        <w:tabs>
          <w:tab w:val="left" w:pos="1276"/>
          <w:tab w:val="left" w:pos="2725"/>
          <w:tab w:val="left" w:pos="3217"/>
          <w:tab w:val="left" w:pos="5467"/>
          <w:tab w:val="left" w:pos="7044"/>
          <w:tab w:val="left" w:pos="8419"/>
          <w:tab w:val="left" w:pos="9044"/>
          <w:tab w:val="left" w:pos="10145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соблюдение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регламента;</w:t>
      </w:r>
    </w:p>
    <w:p w14:paraId="5EFDBFB1" w14:textId="77777777" w:rsidR="00F501DE" w:rsidRPr="00F501DE" w:rsidRDefault="00F501DE" w:rsidP="003658D8">
      <w:pPr>
        <w:widowControl w:val="0"/>
        <w:tabs>
          <w:tab w:val="left" w:pos="0"/>
          <w:tab w:val="left" w:pos="1276"/>
        </w:tabs>
        <w:suppressAutoHyphens w:val="0"/>
        <w:spacing w:after="0" w:line="20" w:lineRule="atLeast"/>
        <w:ind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обоснованность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47AFCBD5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внеплановых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являются:</w:t>
      </w:r>
    </w:p>
    <w:p w14:paraId="3E2B7EC0" w14:textId="77777777" w:rsidR="00F501DE" w:rsidRPr="00F501DE" w:rsidRDefault="00F501DE" w:rsidP="003658D8">
      <w:pPr>
        <w:widowControl w:val="0"/>
        <w:tabs>
          <w:tab w:val="left" w:pos="1276"/>
          <w:tab w:val="left" w:pos="1967"/>
          <w:tab w:val="left" w:pos="2095"/>
          <w:tab w:val="left" w:pos="2173"/>
          <w:tab w:val="left" w:pos="2316"/>
          <w:tab w:val="left" w:pos="2348"/>
          <w:tab w:val="left" w:pos="3509"/>
          <w:tab w:val="left" w:pos="3596"/>
          <w:tab w:val="left" w:pos="4429"/>
          <w:tab w:val="left" w:pos="4567"/>
          <w:tab w:val="left" w:pos="4670"/>
          <w:tab w:val="left" w:pos="5247"/>
          <w:tab w:val="left" w:pos="5637"/>
          <w:tab w:val="left" w:pos="6587"/>
          <w:tab w:val="left" w:pos="6869"/>
          <w:tab w:val="left" w:pos="6960"/>
          <w:tab w:val="left" w:pos="6995"/>
          <w:tab w:val="left" w:pos="7143"/>
          <w:tab w:val="left" w:pos="7283"/>
          <w:tab w:val="left" w:pos="8342"/>
          <w:tab w:val="left" w:pos="8662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предполагаемых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 w:rsidRPr="00955CE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955CE5" w:rsidRPr="00955CE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края</w:t>
      </w:r>
      <w:r w:rsidR="00567B0F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Северского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сельсовета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Ключевского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района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</w:t>
      </w:r>
      <w:r w:rsidRPr="00F501DE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>;</w:t>
      </w:r>
    </w:p>
    <w:p w14:paraId="25AA537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юридических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услуги.</w:t>
      </w:r>
    </w:p>
    <w:p w14:paraId="125082D4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5B7B1E5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1" w:name="_Toc110269051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Ответственность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принимаемые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осуществляемые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31"/>
    </w:p>
    <w:p w14:paraId="63305E7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1A568AD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выявления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положений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 w:rsidRPr="00955CE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Алтайского</w:t>
      </w:r>
      <w:r w:rsidR="00567B0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="00955CE5" w:rsidRPr="00955CE5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край</w:t>
      </w:r>
      <w:r w:rsidR="00567B0F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Северского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955CE5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сельсовета</w:t>
      </w:r>
      <w:r w:rsidR="00567B0F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привлечение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виновных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Федерации.</w:t>
      </w:r>
    </w:p>
    <w:p w14:paraId="51ADA670" w14:textId="77777777" w:rsidR="00F501DE" w:rsidRPr="00F501DE" w:rsidRDefault="00F501DE" w:rsidP="003658D8">
      <w:pPr>
        <w:widowControl w:val="0"/>
        <w:tabs>
          <w:tab w:val="left" w:pos="1276"/>
          <w:tab w:val="left" w:pos="2610"/>
          <w:tab w:val="left" w:pos="2731"/>
          <w:tab w:val="left" w:pos="4095"/>
          <w:tab w:val="left" w:pos="4991"/>
          <w:tab w:val="left" w:pos="5493"/>
          <w:tab w:val="left" w:pos="5998"/>
          <w:tab w:val="left" w:pos="6919"/>
          <w:tab w:val="left" w:pos="7660"/>
          <w:tab w:val="left" w:pos="8196"/>
          <w:tab w:val="left" w:pos="8652"/>
          <w:tab w:val="left" w:pos="9776"/>
          <w:tab w:val="left" w:pos="10124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Персональная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правильность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своевременность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принятия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закрепляется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законодательства.</w:t>
      </w:r>
    </w:p>
    <w:p w14:paraId="0DD6FE9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F2A468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2" w:name="_Toc110269052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Требования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порядку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формам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контроля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стороны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объединений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организаций</w:t>
      </w:r>
      <w:bookmarkEnd w:id="32"/>
    </w:p>
    <w:p w14:paraId="7699D550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6994C5C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42132749" w14:textId="77777777" w:rsidR="00567B0F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право:</w:t>
      </w:r>
    </w:p>
    <w:p w14:paraId="73D6E86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замечания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улучшению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доступности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услуги;</w:t>
      </w:r>
    </w:p>
    <w:p w14:paraId="169E527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вносить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настоящего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регламента.</w:t>
      </w:r>
    </w:p>
    <w:p w14:paraId="52CE8F19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принимают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прекращению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допущенных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устраняют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причины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совершению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нарушений.</w:t>
      </w:r>
    </w:p>
    <w:p w14:paraId="59549330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0"/>
          <w:tab w:val="left" w:pos="127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замечаний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объединений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доводится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сведения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направивших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замечания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предложения.</w:t>
      </w:r>
    </w:p>
    <w:p w14:paraId="1C9F81DD" w14:textId="77777777" w:rsidR="00955CE5" w:rsidRPr="00F501DE" w:rsidRDefault="00955CE5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E45C491" w14:textId="77777777" w:rsidR="00F501DE" w:rsidRPr="00E73C35" w:rsidRDefault="00F501DE" w:rsidP="00661523">
      <w:pPr>
        <w:widowControl w:val="0"/>
        <w:suppressAutoHyphens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3" w:name="_Toc110269053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V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Досудебный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внесудебный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предоставляющего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государственную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услугу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E73C3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служащих</w:t>
      </w:r>
      <w:bookmarkEnd w:id="33"/>
    </w:p>
    <w:p w14:paraId="4592BAE1" w14:textId="77777777" w:rsidR="00F501DE" w:rsidRPr="00E73C35" w:rsidRDefault="00F501DE" w:rsidP="00661523">
      <w:pPr>
        <w:widowControl w:val="0"/>
        <w:suppressAutoHyphens w:val="0"/>
        <w:spacing w:after="0" w:line="240" w:lineRule="atLeast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2918192A" w14:textId="77777777" w:rsidR="00F501DE" w:rsidRPr="00F501DE" w:rsidRDefault="00F501DE" w:rsidP="00661523">
      <w:pPr>
        <w:widowControl w:val="0"/>
        <w:numPr>
          <w:ilvl w:val="0"/>
          <w:numId w:val="36"/>
        </w:numPr>
        <w:suppressAutoHyphens w:val="0"/>
        <w:spacing w:after="0" w:line="240" w:lineRule="atLeast"/>
        <w:ind w:left="0" w:firstLine="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4" w:name="_Toc110269054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обжалование</w:t>
      </w:r>
      <w:bookmarkEnd w:id="34"/>
    </w:p>
    <w:p w14:paraId="1C8A286B" w14:textId="77777777" w:rsidR="00F501DE" w:rsidRPr="00F501DE" w:rsidRDefault="00F501DE" w:rsidP="00661523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B3D4146" w14:textId="77777777" w:rsidR="00F501DE" w:rsidRPr="00F501DE" w:rsidRDefault="00F501DE" w:rsidP="003658D8">
      <w:pPr>
        <w:widowControl w:val="0"/>
        <w:tabs>
          <w:tab w:val="left" w:pos="1276"/>
          <w:tab w:val="left" w:pos="1346"/>
          <w:tab w:val="left" w:pos="4266"/>
          <w:tab w:val="left" w:pos="6977"/>
          <w:tab w:val="left" w:pos="7637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служащих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7FE014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684F64F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5" w:name="_Toc110269055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самоуправления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уполномоченные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рассмотрение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жалобы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которым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быть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направлена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жалоба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досудебном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внесудебном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порядке</w:t>
      </w:r>
      <w:bookmarkEnd w:id="35"/>
    </w:p>
    <w:p w14:paraId="15EA20F9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51FFB5FD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вправе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обратиться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форме:</w:t>
      </w:r>
    </w:p>
    <w:p w14:paraId="59F59A54" w14:textId="77777777" w:rsidR="00F501DE" w:rsidRPr="00F501DE" w:rsidRDefault="00F501DE" w:rsidP="003658D8">
      <w:pPr>
        <w:widowControl w:val="0"/>
        <w:tabs>
          <w:tab w:val="left" w:pos="1276"/>
          <w:tab w:val="left" w:pos="1636"/>
          <w:tab w:val="left" w:pos="2947"/>
          <w:tab w:val="left" w:pos="3380"/>
          <w:tab w:val="left" w:pos="856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органа;</w:t>
      </w:r>
    </w:p>
    <w:p w14:paraId="3E2E662D" w14:textId="77777777" w:rsidR="00F501DE" w:rsidRPr="00F501DE" w:rsidRDefault="00F501DE" w:rsidP="003658D8">
      <w:pPr>
        <w:widowControl w:val="0"/>
        <w:tabs>
          <w:tab w:val="left" w:pos="1276"/>
          <w:tab w:val="left" w:pos="1316"/>
          <w:tab w:val="left" w:pos="3266"/>
          <w:tab w:val="left" w:pos="4195"/>
          <w:tab w:val="left" w:pos="4728"/>
          <w:tab w:val="left" w:pos="601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вышестоящий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структурного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подразделения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органа;</w:t>
      </w:r>
    </w:p>
    <w:p w14:paraId="1512A82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МФЦ;</w:t>
      </w:r>
    </w:p>
    <w:p w14:paraId="07C90DC0" w14:textId="77777777" w:rsidR="00F501DE" w:rsidRPr="00F501DE" w:rsidRDefault="00F501DE" w:rsidP="003658D8">
      <w:pPr>
        <w:widowControl w:val="0"/>
        <w:tabs>
          <w:tab w:val="left" w:pos="1276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учредителю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МФЦ.</w:t>
      </w:r>
    </w:p>
    <w:p w14:paraId="472139B8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учредителя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лица.</w:t>
      </w:r>
    </w:p>
    <w:p w14:paraId="60B01FCF" w14:textId="77777777" w:rsidR="00F501DE" w:rsidRPr="00F501DE" w:rsidRDefault="00F501DE" w:rsidP="003658D8">
      <w:pPr>
        <w:widowControl w:val="0"/>
        <w:tabs>
          <w:tab w:val="left" w:pos="1276"/>
          <w:tab w:val="left" w:pos="1346"/>
          <w:tab w:val="left" w:pos="1746"/>
          <w:tab w:val="left" w:pos="2078"/>
          <w:tab w:val="left" w:pos="3315"/>
          <w:tab w:val="left" w:pos="3655"/>
          <w:tab w:val="left" w:pos="5306"/>
          <w:tab w:val="left" w:pos="6276"/>
          <w:tab w:val="left" w:pos="6758"/>
          <w:tab w:val="left" w:pos="8209"/>
          <w:tab w:val="left" w:pos="9492"/>
          <w:tab w:val="left" w:pos="10140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FC12B7A" w14:textId="77777777" w:rsidR="00567B0F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6" w:name="_Toc110269056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Способы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информирования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жалобы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том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числе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Единого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портала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функций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)</w:t>
      </w:r>
      <w:bookmarkEnd w:id="36"/>
    </w:p>
    <w:p w14:paraId="10ADDB0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78B7C6F2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  <w:tab w:val="left" w:pos="2775"/>
          <w:tab w:val="left" w:pos="4131"/>
          <w:tab w:val="left" w:pos="4693"/>
          <w:tab w:val="left" w:pos="5934"/>
          <w:tab w:val="left" w:pos="8255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рассмотрения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жалобы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размещается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местах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сайте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Интернет»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портале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почтовым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отправлением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заявителя.</w:t>
      </w:r>
    </w:p>
    <w:p w14:paraId="3D582F5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B1D1F80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37" w:name="_Toc110269057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нормативных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правовых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актов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регулирующих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досудебного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внесудебного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или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принятых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осуществленных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ходе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услуги</w:t>
      </w:r>
      <w:bookmarkEnd w:id="37"/>
    </w:p>
    <w:p w14:paraId="274E7E3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094CE29E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  <w:tab w:val="left" w:pos="4300"/>
          <w:tab w:val="left" w:pos="7688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внесудебного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обжалования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Муниципальную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регулируется:</w:t>
      </w:r>
    </w:p>
    <w:p w14:paraId="659E8AAF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210-ФЗ;</w:t>
      </w:r>
    </w:p>
    <w:p w14:paraId="0E3B39C3" w14:textId="77777777" w:rsidR="00F501DE" w:rsidRPr="00F501DE" w:rsidRDefault="009639F7" w:rsidP="003658D8">
      <w:pPr>
        <w:widowControl w:val="0"/>
        <w:tabs>
          <w:tab w:val="left" w:pos="980"/>
          <w:tab w:val="left" w:pos="1276"/>
          <w:tab w:val="left" w:pos="2050"/>
          <w:tab w:val="left" w:pos="2635"/>
          <w:tab w:val="left" w:pos="4419"/>
          <w:tab w:val="left" w:pos="6680"/>
          <w:tab w:val="left" w:pos="9014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1198.</w:t>
      </w:r>
    </w:p>
    <w:p w14:paraId="1123ADAF" w14:textId="77777777" w:rsidR="009639F7" w:rsidRPr="00F501DE" w:rsidRDefault="009639F7" w:rsidP="007165AA">
      <w:pPr>
        <w:widowControl w:val="0"/>
        <w:suppressAutoHyphens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8" w:name="_Toc110269058"/>
    </w:p>
    <w:p w14:paraId="20CABCC3" w14:textId="77777777" w:rsidR="00F501DE" w:rsidRPr="00F501DE" w:rsidRDefault="00F501DE" w:rsidP="007165AA">
      <w:pPr>
        <w:widowControl w:val="0"/>
        <w:suppressAutoHyphens w:val="0"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Раздел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VI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Особенности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выполнения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услуг</w:t>
      </w:r>
      <w:bookmarkEnd w:id="38"/>
    </w:p>
    <w:p w14:paraId="1CB8426F" w14:textId="77777777" w:rsidR="00F501DE" w:rsidRPr="00F501DE" w:rsidRDefault="00F501DE" w:rsidP="007165AA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63D95BA3" w14:textId="77777777" w:rsidR="00F501DE" w:rsidRPr="00F501DE" w:rsidRDefault="00F501DE" w:rsidP="007165AA">
      <w:pPr>
        <w:widowControl w:val="0"/>
        <w:numPr>
          <w:ilvl w:val="0"/>
          <w:numId w:val="36"/>
        </w:numPr>
        <w:suppressAutoHyphens w:val="0"/>
        <w:spacing w:after="0" w:line="240" w:lineRule="atLeast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bookmarkStart w:id="39" w:name="_Toc110269059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Исчерпывающий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перечень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процедур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действий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выполняемых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bookmarkEnd w:id="39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МФЦ</w:t>
      </w:r>
    </w:p>
    <w:p w14:paraId="249D68B7" w14:textId="77777777" w:rsidR="00F501DE" w:rsidRPr="00F501DE" w:rsidRDefault="00F501DE" w:rsidP="007165AA">
      <w:pPr>
        <w:widowControl w:val="0"/>
        <w:suppressAutoHyphens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45C6E88E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29.1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осуществляет:</w:t>
      </w:r>
    </w:p>
    <w:p w14:paraId="7AD472A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МФЦ;</w:t>
      </w:r>
    </w:p>
    <w:p w14:paraId="433EDC5D" w14:textId="77777777" w:rsidR="00F501DE" w:rsidRPr="00F501DE" w:rsidRDefault="00F501DE" w:rsidP="003658D8">
      <w:pPr>
        <w:widowControl w:val="0"/>
        <w:tabs>
          <w:tab w:val="left" w:pos="1276"/>
          <w:tab w:val="left" w:pos="2001"/>
          <w:tab w:val="left" w:pos="2307"/>
          <w:tab w:val="left" w:pos="4062"/>
          <w:tab w:val="left" w:pos="5422"/>
          <w:tab w:val="left" w:pos="5790"/>
          <w:tab w:val="left" w:pos="5853"/>
          <w:tab w:val="left" w:pos="8259"/>
          <w:tab w:val="left" w:pos="8821"/>
          <w:tab w:val="left" w:pos="9743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подтверждающих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результатам</w:t>
      </w:r>
      <w:r w:rsidR="00567B0F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включая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составление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2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заверение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выписок</w:t>
      </w:r>
      <w:r w:rsidR="00567B0F">
        <w:rPr>
          <w:rFonts w:ascii="Times New Roman" w:eastAsia="Times New Roman" w:hAnsi="Times New Roman" w:cs="Times New Roman"/>
          <w:spacing w:val="1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систем</w:t>
      </w:r>
      <w:r w:rsidR="00567B0F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предоставляющих</w:t>
      </w:r>
      <w:r w:rsidR="00567B0F">
        <w:rPr>
          <w:rFonts w:ascii="Times New Roman" w:eastAsia="Times New Roman" w:hAnsi="Times New Roman" w:cs="Times New Roman"/>
          <w:spacing w:val="1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услуг;</w:t>
      </w:r>
    </w:p>
    <w:p w14:paraId="5D98AD1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иные</w:t>
      </w:r>
      <w:r w:rsidR="00567B0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процедуры</w:t>
      </w:r>
      <w:r w:rsidR="00567B0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предусмотренные</w:t>
      </w:r>
      <w:r w:rsidR="00567B0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Федеральным</w:t>
      </w:r>
      <w:r w:rsidR="00567B0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законом</w:t>
      </w:r>
      <w:r w:rsidR="00567B0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210-ФЗ.</w:t>
      </w:r>
    </w:p>
    <w:p w14:paraId="4534DB8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1.1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статьи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="00567B0F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закона</w:t>
      </w:r>
      <w:r w:rsidR="00567B0F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210-ФЗ</w:t>
      </w:r>
      <w:r w:rsidR="00567B0F">
        <w:rPr>
          <w:rFonts w:ascii="Times New Roman" w:eastAsia="Times New Roman" w:hAnsi="Times New Roman" w:cs="Times New Roman"/>
          <w:spacing w:val="3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своих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функций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вправе</w:t>
      </w:r>
      <w:r w:rsidR="00567B0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привлекать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иные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организации.</w:t>
      </w:r>
    </w:p>
    <w:p w14:paraId="17D71FF7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2F2109C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  <w:bookmarkStart w:id="40" w:name="_Toc110269060"/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Информирование</w:t>
      </w:r>
      <w:proofErr w:type="spellEnd"/>
      <w:r w:rsidR="00567B0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n-US" w:eastAsia="en-US"/>
        </w:rPr>
        <w:t xml:space="preserve"> </w:t>
      </w:r>
      <w:proofErr w:type="spellStart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  <w:t>Заявителей</w:t>
      </w:r>
      <w:bookmarkEnd w:id="40"/>
      <w:proofErr w:type="spellEnd"/>
    </w:p>
    <w:p w14:paraId="0B740E4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7E53CECB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  <w:tab w:val="left" w:pos="3834"/>
          <w:tab w:val="left" w:pos="5385"/>
          <w:tab w:val="left" w:pos="8745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осуществляется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следующими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способами:</w:t>
      </w:r>
    </w:p>
    <w:p w14:paraId="70313343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привлечения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средств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массовой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путем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размещения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официальных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сайтах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информационных</w:t>
      </w:r>
      <w:r w:rsidR="00567B0F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стендах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МФЦ;</w:t>
      </w:r>
    </w:p>
    <w:p w14:paraId="2A887260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посредством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почтовых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отправлений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почте.</w:t>
      </w:r>
    </w:p>
    <w:p w14:paraId="4F98890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личном</w:t>
      </w:r>
      <w:r w:rsidR="00567B0F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</w:t>
      </w:r>
      <w:r w:rsidR="00567B0F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подробно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информирует</w:t>
      </w:r>
      <w:r w:rsidR="00567B0F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интересующим</w:t>
      </w:r>
      <w:r w:rsidR="00567B0F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="00567B0F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вопросам</w:t>
      </w:r>
      <w:r w:rsidR="00567B0F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вежливой</w:t>
      </w:r>
      <w:r w:rsidR="00567B0F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корректной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pacing w:val="3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официально-делового</w:t>
      </w:r>
      <w:r w:rsidR="00567B0F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стиля</w:t>
      </w:r>
      <w:r w:rsidR="00567B0F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речи.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Рекомендуемое</w:t>
      </w:r>
      <w:r w:rsidR="00567B0F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минут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ожидания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очереди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секторе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информирования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получения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муниципальных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услугах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превышать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минут.</w:t>
      </w:r>
    </w:p>
    <w:p w14:paraId="29CE3F5E" w14:textId="77777777" w:rsidR="00F501DE" w:rsidRPr="00F501DE" w:rsidRDefault="00F501DE" w:rsidP="003658D8">
      <w:pPr>
        <w:widowControl w:val="0"/>
        <w:tabs>
          <w:tab w:val="left" w:pos="1247"/>
          <w:tab w:val="left" w:pos="1276"/>
          <w:tab w:val="left" w:pos="1889"/>
          <w:tab w:val="left" w:pos="2424"/>
          <w:tab w:val="left" w:pos="3665"/>
          <w:tab w:val="left" w:pos="4155"/>
          <w:tab w:val="left" w:pos="4336"/>
          <w:tab w:val="left" w:pos="5225"/>
          <w:tab w:val="left" w:pos="5903"/>
          <w:tab w:val="left" w:pos="6374"/>
          <w:tab w:val="left" w:pos="7295"/>
          <w:tab w:val="left" w:pos="7816"/>
          <w:tab w:val="left" w:pos="7977"/>
          <w:tab w:val="left" w:pos="8362"/>
          <w:tab w:val="left" w:pos="9169"/>
          <w:tab w:val="left" w:pos="10135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начинаться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наименовании</w:t>
      </w:r>
      <w:r w:rsidR="00567B0F">
        <w:rPr>
          <w:rFonts w:ascii="Times New Roman" w:eastAsia="Times New Roman" w:hAnsi="Times New Roman" w:cs="Times New Roman"/>
          <w:spacing w:val="1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фамилии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имени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отчестве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должности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принявшего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телефонный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звонок.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Индивидуальное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консультирование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более10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минут;</w:t>
      </w:r>
    </w:p>
    <w:p w14:paraId="6861C0DA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</w:t>
      </w:r>
      <w:r w:rsidR="00567B0F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подготовки</w:t>
      </w:r>
      <w:r w:rsidR="00567B0F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ответа</w:t>
      </w:r>
      <w:r w:rsidR="00567B0F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требуется</w:t>
      </w:r>
      <w:r w:rsidR="00567B0F">
        <w:rPr>
          <w:rFonts w:ascii="Times New Roman" w:eastAsia="Times New Roman" w:hAnsi="Times New Roman" w:cs="Times New Roman"/>
          <w:spacing w:val="2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более</w:t>
      </w:r>
      <w:r w:rsidR="00567B0F">
        <w:rPr>
          <w:rFonts w:ascii="Times New Roman" w:eastAsia="Times New Roman" w:hAnsi="Times New Roman" w:cs="Times New Roman"/>
          <w:spacing w:val="2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продолжительное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осуществляющий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индивидуальное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устное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консультирование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телефону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предложить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Заявителю:</w:t>
      </w:r>
    </w:p>
    <w:p w14:paraId="093064E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изложить</w:t>
      </w:r>
      <w:r w:rsidR="00567B0F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обращение</w:t>
      </w:r>
      <w:r w:rsidR="00567B0F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</w:t>
      </w:r>
      <w:r w:rsidR="00567B0F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указанным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209AE4FB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назначить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другое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консультаций.</w:t>
      </w:r>
    </w:p>
    <w:p w14:paraId="714F3178" w14:textId="77777777" w:rsidR="00F501DE" w:rsidRPr="00F501DE" w:rsidRDefault="00F501DE" w:rsidP="003658D8">
      <w:pPr>
        <w:widowControl w:val="0"/>
        <w:tabs>
          <w:tab w:val="left" w:pos="1276"/>
          <w:tab w:val="left" w:pos="1649"/>
          <w:tab w:val="left" w:pos="4094"/>
          <w:tab w:val="left" w:pos="4617"/>
          <w:tab w:val="left" w:pos="6368"/>
          <w:tab w:val="left" w:pos="8093"/>
          <w:tab w:val="left" w:pos="9632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консультировании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ответ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направляется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позднее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30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календарных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дней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регистрации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3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адресу</w:t>
      </w:r>
      <w:r w:rsidR="00567B0F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почты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указанному</w:t>
      </w:r>
      <w:r w:rsidR="00567B0F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поступившем</w:t>
      </w:r>
      <w:r w:rsidR="00567B0F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</w:t>
      </w:r>
      <w:r w:rsidR="00567B0F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почтовому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указанному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поступившем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письменной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форме.</w:t>
      </w:r>
    </w:p>
    <w:p w14:paraId="0629C2F5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B28D5F2" w14:textId="77777777" w:rsidR="00F501DE" w:rsidRPr="00F501DE" w:rsidRDefault="00F501DE" w:rsidP="003658D8">
      <w:pPr>
        <w:widowControl w:val="0"/>
        <w:numPr>
          <w:ilvl w:val="0"/>
          <w:numId w:val="36"/>
        </w:numPr>
        <w:tabs>
          <w:tab w:val="left" w:pos="1276"/>
        </w:tabs>
        <w:suppressAutoHyphens w:val="0"/>
        <w:spacing w:after="0" w:line="20" w:lineRule="atLeast"/>
        <w:ind w:left="0" w:right="2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1" w:name="_Toc110269061"/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Выдача</w:t>
      </w:r>
      <w:r w:rsidR="00567B0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результата</w:t>
      </w:r>
      <w:r w:rsidR="00567B0F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услуги</w:t>
      </w:r>
      <w:bookmarkEnd w:id="41"/>
    </w:p>
    <w:p w14:paraId="38A46D72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14:paraId="170781AA" w14:textId="77777777" w:rsidR="00F501DE" w:rsidRPr="00D522CA" w:rsidRDefault="00F501DE" w:rsidP="00D522CA">
      <w:pPr>
        <w:numPr>
          <w:ilvl w:val="1"/>
          <w:numId w:val="36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наличии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Заявлении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указания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выдаче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результатов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оказания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передает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последующей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согласно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заключенным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соглашениям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заключенным</w:t>
      </w:r>
      <w:r w:rsidR="00567B0F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между</w:t>
      </w:r>
      <w:r w:rsidR="00567B0F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pacing w:val="9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10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утвержденном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522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 w:rsidRPr="00D522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522CA">
        <w:rPr>
          <w:rFonts w:ascii="Times New Roman" w:eastAsia="Times New Roman" w:hAnsi="Times New Roman" w:cs="Times New Roman"/>
          <w:sz w:val="24"/>
          <w:lang w:eastAsia="en-US"/>
        </w:rPr>
        <w:t>Федерации</w:t>
      </w:r>
      <w:r w:rsidR="00567B0F" w:rsidRPr="00D522CA">
        <w:rPr>
          <w:rFonts w:ascii="Times New Roman" w:eastAsia="Times New Roman" w:hAnsi="Times New Roman" w:cs="Times New Roman"/>
          <w:sz w:val="24"/>
          <w:lang w:eastAsia="en-US"/>
        </w:rPr>
        <w:t xml:space="preserve"> № </w:t>
      </w:r>
      <w:r w:rsidRPr="00D522CA">
        <w:rPr>
          <w:rFonts w:ascii="Times New Roman" w:eastAsia="Times New Roman" w:hAnsi="Times New Roman" w:cs="Times New Roman"/>
          <w:sz w:val="24"/>
          <w:lang w:eastAsia="en-US"/>
        </w:rPr>
        <w:t>797.</w:t>
      </w:r>
    </w:p>
    <w:p w14:paraId="160602AB" w14:textId="77777777" w:rsidR="00F501DE" w:rsidRPr="00F501DE" w:rsidRDefault="00F501DE" w:rsidP="003658D8">
      <w:pPr>
        <w:widowControl w:val="0"/>
        <w:tabs>
          <w:tab w:val="left" w:pos="1276"/>
          <w:tab w:val="left" w:pos="2073"/>
          <w:tab w:val="left" w:pos="2416"/>
          <w:tab w:val="left" w:pos="2757"/>
          <w:tab w:val="left" w:pos="3097"/>
          <w:tab w:val="left" w:pos="3245"/>
          <w:tab w:val="left" w:pos="3344"/>
          <w:tab w:val="left" w:pos="3649"/>
          <w:tab w:val="left" w:pos="3761"/>
          <w:tab w:val="left" w:pos="4167"/>
          <w:tab w:val="left" w:pos="5249"/>
          <w:tab w:val="left" w:pos="5795"/>
          <w:tab w:val="left" w:pos="6077"/>
          <w:tab w:val="left" w:pos="6149"/>
          <w:tab w:val="left" w:pos="7184"/>
          <w:tab w:val="left" w:pos="7603"/>
          <w:tab w:val="left" w:pos="7895"/>
          <w:tab w:val="left" w:pos="8271"/>
          <w:tab w:val="left" w:pos="8304"/>
          <w:tab w:val="left" w:pos="9408"/>
          <w:tab w:val="left" w:pos="10122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Порядок</w:t>
      </w:r>
      <w:r w:rsidR="00567B0F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сроки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передачи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Уполномоченным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органом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таких</w:t>
      </w:r>
      <w:r w:rsidR="00567B0F">
        <w:rPr>
          <w:rFonts w:ascii="Times New Roman" w:eastAsia="Times New Roman" w:hAnsi="Times New Roman" w:cs="Times New Roman"/>
          <w:spacing w:val="5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pacing w:val="5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определяются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соглашением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взаимодействии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заключенным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постановлением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Правительства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797.</w:t>
      </w:r>
    </w:p>
    <w:p w14:paraId="7FA11E87" w14:textId="77777777" w:rsidR="00F501DE" w:rsidRPr="00F501DE" w:rsidRDefault="00F501DE" w:rsidP="003658D8">
      <w:pPr>
        <w:widowControl w:val="0"/>
        <w:numPr>
          <w:ilvl w:val="1"/>
          <w:numId w:val="36"/>
        </w:numPr>
        <w:tabs>
          <w:tab w:val="left" w:pos="1276"/>
          <w:tab w:val="left" w:pos="1346"/>
        </w:tabs>
        <w:suppressAutoHyphens w:val="0"/>
        <w:spacing w:after="0" w:line="20" w:lineRule="atLeast"/>
        <w:ind w:left="0"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Прием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Заявителей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выдачи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документов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являющихся</w:t>
      </w:r>
      <w:r w:rsidR="00567B0F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результатом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порядке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очередности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получении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номерного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талона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терминала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электронной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очереди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соответствующего</w:t>
      </w:r>
      <w:r w:rsidR="00567B0F">
        <w:rPr>
          <w:rFonts w:ascii="Times New Roman" w:eastAsia="Times New Roman" w:hAnsi="Times New Roman" w:cs="Times New Roman"/>
          <w:spacing w:val="16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цели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либо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предварительной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записи.</w:t>
      </w:r>
    </w:p>
    <w:p w14:paraId="631D1B06" w14:textId="77777777" w:rsidR="00F501DE" w:rsidRPr="00F501DE" w:rsidRDefault="00F501DE" w:rsidP="003658D8">
      <w:pPr>
        <w:widowControl w:val="0"/>
        <w:tabs>
          <w:tab w:val="left" w:pos="1276"/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Работник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действия:</w:t>
      </w:r>
    </w:p>
    <w:p w14:paraId="6EA2AA4A" w14:textId="77777777" w:rsidR="00F501DE" w:rsidRPr="00F501DE" w:rsidRDefault="00F501DE" w:rsidP="003658D8">
      <w:pPr>
        <w:widowControl w:val="0"/>
        <w:tabs>
          <w:tab w:val="left" w:pos="1276"/>
          <w:tab w:val="left" w:pos="2431"/>
          <w:tab w:val="left" w:pos="2573"/>
          <w:tab w:val="left" w:pos="3887"/>
          <w:tab w:val="left" w:pos="4031"/>
          <w:tab w:val="left" w:pos="4239"/>
          <w:tab w:val="left" w:pos="5697"/>
          <w:tab w:val="left" w:pos="6040"/>
          <w:tab w:val="left" w:pos="6384"/>
          <w:tab w:val="left" w:pos="6477"/>
          <w:tab w:val="left" w:pos="8242"/>
          <w:tab w:val="left" w:pos="8881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устанавливает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основании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удостоверяющего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личность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законодательством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Федерации;</w:t>
      </w:r>
    </w:p>
    <w:p w14:paraId="716BD569" w14:textId="77777777" w:rsidR="00F501DE" w:rsidRPr="00F501DE" w:rsidRDefault="00F501DE" w:rsidP="003658D8">
      <w:pPr>
        <w:widowControl w:val="0"/>
        <w:tabs>
          <w:tab w:val="left" w:pos="1276"/>
          <w:tab w:val="left" w:pos="2372"/>
          <w:tab w:val="left" w:pos="4073"/>
          <w:tab w:val="left" w:pos="6044"/>
          <w:tab w:val="left" w:pos="7676"/>
          <w:tab w:val="left" w:pos="8714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проверяет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полномочия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обращения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Представителя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50E71926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определяет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статус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исполнения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Заявления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ГИС;</w:t>
      </w:r>
    </w:p>
    <w:p w14:paraId="4CBCB852" w14:textId="77777777" w:rsidR="00F501DE" w:rsidRPr="00F501DE" w:rsidRDefault="00F501DE" w:rsidP="003658D8">
      <w:pPr>
        <w:widowControl w:val="0"/>
        <w:tabs>
          <w:tab w:val="left" w:pos="1276"/>
          <w:tab w:val="left" w:pos="1495"/>
          <w:tab w:val="left" w:pos="2146"/>
          <w:tab w:val="left" w:pos="2543"/>
          <w:tab w:val="left" w:pos="2612"/>
          <w:tab w:val="left" w:pos="4656"/>
          <w:tab w:val="left" w:pos="4755"/>
          <w:tab w:val="left" w:pos="5839"/>
          <w:tab w:val="left" w:pos="6233"/>
          <w:tab w:val="left" w:pos="7310"/>
          <w:tab w:val="left" w:pos="8949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распечатывает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экземпляра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pacing w:val="3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Российской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изображением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герба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7EF802BE" w14:textId="77777777" w:rsidR="00F501DE" w:rsidRPr="00F501DE" w:rsidRDefault="00F501DE" w:rsidP="003658D8">
      <w:pPr>
        <w:widowControl w:val="0"/>
        <w:tabs>
          <w:tab w:val="left" w:pos="1276"/>
          <w:tab w:val="left" w:pos="2150"/>
          <w:tab w:val="left" w:pos="2408"/>
          <w:tab w:val="left" w:pos="3473"/>
          <w:tab w:val="left" w:pos="3594"/>
          <w:tab w:val="left" w:pos="5429"/>
          <w:tab w:val="left" w:pos="6577"/>
          <w:tab w:val="left" w:pos="6902"/>
          <w:tab w:val="left" w:pos="7394"/>
          <w:tab w:val="left" w:pos="7866"/>
          <w:tab w:val="left" w:pos="8856"/>
          <w:tab w:val="left" w:pos="10148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заверяет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экземпляр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электронного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бумажном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носителе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использованием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предусмотренных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нормативными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правовыми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актами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случаях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печати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изображением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герба</w:t>
      </w:r>
      <w:r w:rsidR="00567B0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567B0F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</w:p>
    <w:p w14:paraId="0B8E34E1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выдает</w:t>
      </w:r>
      <w:r w:rsidR="00567B0F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документы</w:t>
      </w:r>
      <w:r w:rsidR="00567B0F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Заявителю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="00567B0F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необходимости</w:t>
      </w:r>
      <w:r w:rsidR="00567B0F">
        <w:rPr>
          <w:rFonts w:ascii="Times New Roman" w:eastAsia="Times New Roman" w:hAnsi="Times New Roman" w:cs="Times New Roman"/>
          <w:spacing w:val="3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запрашивает</w:t>
      </w:r>
      <w:r w:rsidR="00567B0F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567B0F">
        <w:rPr>
          <w:rFonts w:ascii="Times New Roman" w:eastAsia="Times New Roman" w:hAnsi="Times New Roman" w:cs="Times New Roman"/>
          <w:spacing w:val="38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подписи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каждый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выданный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документ;</w:t>
      </w:r>
    </w:p>
    <w:p w14:paraId="698F46F8" w14:textId="77777777" w:rsidR="00F501DE" w:rsidRPr="00F501DE" w:rsidRDefault="00F501DE" w:rsidP="003658D8">
      <w:pPr>
        <w:widowControl w:val="0"/>
        <w:tabs>
          <w:tab w:val="left" w:pos="1276"/>
        </w:tabs>
        <w:suppressAutoHyphens w:val="0"/>
        <w:spacing w:after="0" w:line="20" w:lineRule="atLeast"/>
        <w:ind w:right="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запрашивает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согласие</w:t>
      </w:r>
      <w:r w:rsidR="00567B0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Заявителя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567B0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="00567B0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смс-опросе</w:t>
      </w:r>
      <w:r w:rsidR="00567B0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="00567B0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оценки</w:t>
      </w:r>
      <w:r w:rsidR="00567B0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</w:t>
      </w:r>
      <w:r w:rsidR="00567B0F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предоставленных</w:t>
      </w:r>
      <w:r w:rsidR="00567B0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</w:t>
      </w:r>
      <w:r w:rsidR="00567B0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МФЦ.</w:t>
      </w:r>
    </w:p>
    <w:p w14:paraId="38A290E1" w14:textId="77777777" w:rsidR="00567B0F" w:rsidRDefault="007165AA" w:rsidP="00F501DE">
      <w:pPr>
        <w:widowControl w:val="0"/>
        <w:suppressAutoHyphens w:val="0"/>
        <w:spacing w:before="76" w:after="0" w:line="240" w:lineRule="auto"/>
        <w:ind w:right="125" w:firstLine="709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page"/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№ </w:t>
      </w:r>
      <w:r w:rsidR="00F501DE"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</w:p>
    <w:p w14:paraId="4F9CDA15" w14:textId="77777777" w:rsidR="00567B0F" w:rsidRDefault="00F501DE" w:rsidP="00F501DE">
      <w:pPr>
        <w:widowControl w:val="0"/>
        <w:suppressAutoHyphens w:val="0"/>
        <w:spacing w:before="76" w:after="0" w:line="240" w:lineRule="auto"/>
        <w:ind w:right="125" w:firstLine="709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Административному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регламенту</w:t>
      </w:r>
    </w:p>
    <w:p w14:paraId="4F67495F" w14:textId="77777777" w:rsidR="00567B0F" w:rsidRDefault="00F501DE" w:rsidP="00F501DE">
      <w:pPr>
        <w:widowControl w:val="0"/>
        <w:suppressAutoHyphens w:val="0"/>
        <w:spacing w:before="76" w:after="0" w:line="240" w:lineRule="auto"/>
        <w:ind w:right="125" w:firstLine="709"/>
        <w:contextualSpacing/>
        <w:jc w:val="right"/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предоставлению</w:t>
      </w:r>
    </w:p>
    <w:p w14:paraId="48769103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right="196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услуги</w:t>
      </w:r>
    </w:p>
    <w:p w14:paraId="07A5EF38" w14:textId="77777777" w:rsidR="00F501DE" w:rsidRPr="00F501DE" w:rsidRDefault="00F501DE" w:rsidP="00F501DE">
      <w:pPr>
        <w:suppressAutoHyphens w:val="0"/>
        <w:spacing w:before="240" w:after="240" w:line="312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42" w:name="_Toc88758301"/>
    </w:p>
    <w:p w14:paraId="03D6E3A1" w14:textId="77777777" w:rsidR="00F501DE" w:rsidRPr="00F501DE" w:rsidRDefault="00F501DE" w:rsidP="00F501DE">
      <w:pPr>
        <w:tabs>
          <w:tab w:val="left" w:pos="0"/>
          <w:tab w:val="left" w:pos="851"/>
          <w:tab w:val="left" w:pos="1644"/>
          <w:tab w:val="left" w:pos="1928"/>
          <w:tab w:val="left" w:pos="2325"/>
        </w:tabs>
        <w:suppressAutoHyphens w:val="0"/>
        <w:spacing w:after="6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3" w:name="_Toc52367295"/>
      <w:bookmarkStart w:id="44" w:name="_Toc51940844"/>
      <w:bookmarkStart w:id="45" w:name="_Toc57644485"/>
      <w:bookmarkStart w:id="46" w:name="_Toc53408330"/>
      <w:bookmarkStart w:id="47" w:name="_Toc88758305"/>
      <w:bookmarkStart w:id="48" w:name="_Toc58342191"/>
      <w:bookmarkStart w:id="49" w:name="_Toc110269062"/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заявления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43"/>
      <w:bookmarkEnd w:id="44"/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выдаче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45"/>
      <w:bookmarkEnd w:id="46"/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разрешения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вырубки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насаждений</w:t>
      </w:r>
      <w:bookmarkEnd w:id="47"/>
      <w:bookmarkEnd w:id="48"/>
      <w:bookmarkEnd w:id="49"/>
    </w:p>
    <w:p w14:paraId="65E75860" w14:textId="77777777" w:rsidR="00F501DE" w:rsidRPr="00F501DE" w:rsidRDefault="00F501DE" w:rsidP="00F501DE">
      <w:pPr>
        <w:tabs>
          <w:tab w:val="left" w:pos="0"/>
        </w:tabs>
        <w:suppressAutoHyphens w:val="0"/>
        <w:spacing w:after="0" w:line="360" w:lineRule="auto"/>
        <w:ind w:left="5245"/>
        <w:contextualSpacing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</w:p>
    <w:tbl>
      <w:tblPr>
        <w:tblpPr w:leftFromText="180" w:rightFromText="180" w:bottomFromText="160" w:vertAnchor="text" w:tblpY="1"/>
        <w:tblW w:w="9747" w:type="dxa"/>
        <w:tblLook w:val="0400" w:firstRow="0" w:lastRow="0" w:firstColumn="0" w:lastColumn="0" w:noHBand="0" w:noVBand="1"/>
      </w:tblPr>
      <w:tblGrid>
        <w:gridCol w:w="2836"/>
        <w:gridCol w:w="6911"/>
      </w:tblGrid>
      <w:tr w:rsidR="00F501DE" w:rsidRPr="00670A42" w14:paraId="3233BEB9" w14:textId="77777777" w:rsidTr="00F501DE">
        <w:tc>
          <w:tcPr>
            <w:tcW w:w="28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7364040" w14:textId="77777777" w:rsidR="00F501DE" w:rsidRPr="00670A42" w:rsidRDefault="00567B0F" w:rsidP="00F501DE">
            <w:pPr>
              <w:suppressAutoHyphens w:val="0"/>
              <w:spacing w:before="120" w:after="120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en-US"/>
              </w:rPr>
              <w:t>Кому:</w:t>
            </w:r>
          </w:p>
        </w:tc>
        <w:tc>
          <w:tcPr>
            <w:tcW w:w="69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74BCE3C" w14:textId="77777777" w:rsidR="00F501DE" w:rsidRPr="00670A42" w:rsidRDefault="00567B0F" w:rsidP="00F501DE">
            <w:pPr>
              <w:suppressAutoHyphens w:val="0"/>
              <w:spacing w:before="120" w:after="120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  <w:t>(наименование уполномоченного органа исполнительной власти субъекта Российской Федерации или органа местного самоуправления)</w:t>
            </w:r>
          </w:p>
        </w:tc>
      </w:tr>
    </w:tbl>
    <w:p w14:paraId="06287A7B" w14:textId="77777777" w:rsidR="00F501DE" w:rsidRPr="00F501DE" w:rsidRDefault="00F501DE" w:rsidP="00F501DE">
      <w:pPr>
        <w:tabs>
          <w:tab w:val="left" w:pos="0"/>
        </w:tabs>
        <w:suppressAutoHyphens w:val="0"/>
        <w:spacing w:after="0" w:line="360" w:lineRule="auto"/>
        <w:ind w:left="5245"/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</w:pPr>
    </w:p>
    <w:tbl>
      <w:tblPr>
        <w:tblW w:w="0" w:type="auto"/>
        <w:tblInd w:w="-5" w:type="dxa"/>
        <w:tblLook w:val="0400" w:firstRow="0" w:lastRow="0" w:firstColumn="0" w:lastColumn="0" w:noHBand="0" w:noVBand="1"/>
      </w:tblPr>
      <w:tblGrid>
        <w:gridCol w:w="4826"/>
        <w:gridCol w:w="4315"/>
        <w:gridCol w:w="222"/>
      </w:tblGrid>
      <w:tr w:rsidR="00F501DE" w:rsidRPr="00670A42" w14:paraId="3435D6F2" w14:textId="77777777" w:rsidTr="00AE6A19">
        <w:trPr>
          <w:trHeight w:val="499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EF67C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Представителя (Физическое лицо)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6DCFE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FCDC61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3D2E775" w14:textId="77777777" w:rsidTr="00AE6A19">
        <w:trPr>
          <w:trHeight w:val="367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83D34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C4D7B67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83D6C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D266EEE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064D9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5DA9A40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5C7CA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281B465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7A61A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00F83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документа, удостоверяющего личность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3E564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5610D3A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F25A3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07C9DF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C400D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87D12C3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452AB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3853EC5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C5E8B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44D363E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145A6B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19BF8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ED674D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5D514BF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126D61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EF3972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 выдан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7B9A2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8B378D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89A9A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3EED7E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29FBF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BF29C70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2E8DD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0364F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46247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E195FD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568440A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Представителя (Индивидуальный предприниматель)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C06F4D2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EAF72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FEE2024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7EF44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6D352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9D2DA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641099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D53B3D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26D96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6F3B4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3E694E6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1A1C6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BFA15C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ОГРНИП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9E246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73FB72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FEB188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194FEE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B1C499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1A864FD5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629E8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68537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5705C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33F22746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B1676F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D9EAF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818A15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3E6C2F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BD989C2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Представителя (Юридическое лицо)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86D5CF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Полное наименование 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C5234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4673A30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D260B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D4FDEF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Организационно-правовая форма 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1E8F2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2AFD300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7302DE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5E21C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ОГРН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41C85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403723C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3E8A9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05738F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31367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DE9BF6B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423D1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F2D83C7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25318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F36F358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61284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528A00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E84FEF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B53F93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22631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4404750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FCBFB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5C25824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F8BB69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E8F7B3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73925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1CAAD800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BBC47E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2029D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F1CF5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2E3098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12D4AB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98631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документа, удостоверяющего личность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1D3E1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02ACB7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F1B44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59CA8E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07B15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466AC5C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4CB856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ECA2BC4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FDEC8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3193893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1EF38A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5D935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E9882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F6D6AD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9C5BA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7435F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 выдан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47E01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2434C44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3A782E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55D3D9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3AD167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3BB7E7A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D1844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CD4F4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66E6F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90C09F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3EBB8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Заявителя (Физическое лицо)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ADC773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3C9353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865F06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DE6903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138296E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9A66C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D66099B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9C39E6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0A04469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F6D411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22D1D16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8B76B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757458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документа, удостоверяющего личность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A13BC5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B3F2B8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7C1B9E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E065FE9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59A4B1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D6A2833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17513F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8C8AD4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1B6D08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32F4EFA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C951AF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F38A943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C22AE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17D9E664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999DC2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EA00795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 выдан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C4FAE2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CA3507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684F7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BE3AF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E9C7D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449A50B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05330F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8A22B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86275AF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E6A9D40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84D9B8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Заявителя (Индивидуальный предприниматель)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45509C5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D64C87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B183F48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B1F5FF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DB06329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D9081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CE33FC8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40A0B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661AA1A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BC76E6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28D059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512B7E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2596AC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ОГРНИП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120D1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2F0DF5D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71B803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5119C9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B0F69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B55759A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DB5CAD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232EAE7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документа, удостоверяющего личность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66A694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3B53A63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88D604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B23FC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B45AEE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6CF1E03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31B6A5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CC2CF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CE65FB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677D59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63392C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393567A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669734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242BC1B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E49CC2F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2B081B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 выдан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DE2D64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A212DCD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53723A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F5EF729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93CBCB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CBC6C6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5E6B91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F58446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443BF2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14196FDC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396D1A7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  <w:t>Данные Заявителя (Юридическое лицо)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BF5DCA5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Полное наименование 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21E6BC6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0C03A95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EE5182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DD343E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Организационно-правовая форма 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229E35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34AE35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38470E9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AEC4941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ОГРН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C2F55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6360F3C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AFF9D0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B37E00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99A0EC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3D15292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2F33EF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8C2B50F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0A8F6E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AE5F983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FD8953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2E0FC80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43AA3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C818887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3A2086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295452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Фамилия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7E94C61F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6641E9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05F60DD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613AC24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Имя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BBFC137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C0A0F8D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9F5745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87E363C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CF3477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D7532F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903745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493A29F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Наименование документа, удостоверяющего личность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ED2864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F53E24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43044C3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ACA8DF5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Серия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7B4D4C8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27179A51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01BE381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F3AA6D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Номер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6DDD3EB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72DFC08D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4F87D4E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8FF02E6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Дата выдачи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A1F03C0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11A56EF2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0CEADF55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98667F8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Кем выдан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44F4F64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55A324A7" w14:textId="77777777" w:rsidTr="00AE6A19">
        <w:trPr>
          <w:trHeight w:val="67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29DF58F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50E238E7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11ADDA7A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F501DE" w:rsidRPr="00670A42" w14:paraId="48D60319" w14:textId="77777777" w:rsidTr="00AE6A19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6EC20C8E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2568A763" w14:textId="77777777" w:rsidR="00F501DE" w:rsidRPr="00670A42" w:rsidRDefault="00567B0F" w:rsidP="00F501DE">
            <w:pPr>
              <w:suppressAutoHyphens w:val="0"/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14:paraId="3AEA47EC" w14:textId="77777777" w:rsidR="00F501DE" w:rsidRPr="00670A42" w:rsidRDefault="00F501DE" w:rsidP="00F501DE">
            <w:pPr>
              <w:suppressAutoHyphens w:val="0"/>
              <w:spacing w:before="120"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</w:tbl>
    <w:p w14:paraId="5541B22B" w14:textId="77777777" w:rsidR="00670A42" w:rsidRPr="00F501DE" w:rsidRDefault="00670A42" w:rsidP="00AE6A1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45CFE87" w14:textId="77777777" w:rsidR="00567B0F" w:rsidRDefault="00F501DE" w:rsidP="00F501D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0E9D51E5" w14:textId="77777777" w:rsidR="00F501DE" w:rsidRPr="00F501DE" w:rsidRDefault="00F501DE" w:rsidP="00F501D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выдаче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разрешения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вырубки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насаждений</w:t>
      </w:r>
    </w:p>
    <w:p w14:paraId="445B714B" w14:textId="77777777" w:rsidR="00F501DE" w:rsidRPr="00F501DE" w:rsidRDefault="00F501DE" w:rsidP="00F501DE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tbl>
      <w:tblPr>
        <w:tblW w:w="9876" w:type="dxa"/>
        <w:tblLook w:val="04A0" w:firstRow="1" w:lastRow="0" w:firstColumn="1" w:lastColumn="0" w:noHBand="0" w:noVBand="1"/>
      </w:tblPr>
      <w:tblGrid>
        <w:gridCol w:w="137"/>
        <w:gridCol w:w="9327"/>
        <w:gridCol w:w="412"/>
      </w:tblGrid>
      <w:tr w:rsidR="00F501DE" w:rsidRPr="00F501DE" w14:paraId="2B73CA75" w14:textId="77777777" w:rsidTr="00AE6A19">
        <w:trPr>
          <w:gridBefore w:val="1"/>
          <w:gridAfter w:val="1"/>
          <w:wBefore w:w="137" w:type="dxa"/>
          <w:wAfter w:w="412" w:type="dxa"/>
          <w:trHeight w:val="713"/>
        </w:trPr>
        <w:tc>
          <w:tcPr>
            <w:tcW w:w="932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3161F72" w14:textId="77777777" w:rsidR="00567B0F" w:rsidRDefault="00567B0F" w:rsidP="00F501DE">
            <w:pPr>
              <w:suppressAutoHyphens w:val="0"/>
              <w:spacing w:after="0" w:line="240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Прошу выдать разрешение на право вырубки зеленых насаждений ____________________________________.</w:t>
            </w:r>
          </w:p>
          <w:p w14:paraId="02C0F9B0" w14:textId="77777777" w:rsidR="00567B0F" w:rsidRDefault="00567B0F" w:rsidP="00F501DE">
            <w:pPr>
              <w:suppressAutoHyphens w:val="0"/>
              <w:spacing w:after="0" w:line="240" w:lineRule="auto"/>
              <w:ind w:firstLine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Сведения о документах, в соответствии с которыми проводится вырубка зеленых насаждений:</w:t>
            </w:r>
          </w:p>
          <w:p w14:paraId="40377AEE" w14:textId="77777777" w:rsidR="00F501DE" w:rsidRPr="00F501DE" w:rsidRDefault="00F501DE" w:rsidP="00F501DE">
            <w:pPr>
              <w:suppressAutoHyphens w:val="0"/>
              <w:spacing w:after="0" w:line="240" w:lineRule="auto"/>
              <w:ind w:firstLine="3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01DE" w:rsidRPr="00F501DE" w14:paraId="47175D03" w14:textId="77777777" w:rsidTr="00AE6A19">
        <w:trPr>
          <w:trHeight w:val="412"/>
        </w:trPr>
        <w:tc>
          <w:tcPr>
            <w:tcW w:w="9876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42AC013" w14:textId="77777777" w:rsidR="00F501DE" w:rsidRPr="00F501DE" w:rsidRDefault="00567B0F" w:rsidP="00AE6A19">
            <w:pPr>
              <w:suppressAutoHyphens w:val="0"/>
              <w:spacing w:after="0" w:line="240" w:lineRule="auto"/>
              <w:ind w:firstLine="32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Приложения:</w:t>
            </w:r>
          </w:p>
        </w:tc>
      </w:tr>
    </w:tbl>
    <w:p w14:paraId="66581A33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38"/>
        <w:gridCol w:w="4610"/>
      </w:tblGrid>
      <w:tr w:rsidR="00F501DE" w:rsidRPr="00F501DE" w14:paraId="1DA0EC0A" w14:textId="77777777" w:rsidTr="00E64A21">
        <w:tc>
          <w:tcPr>
            <w:tcW w:w="2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1F5C2" w14:textId="77777777" w:rsidR="00567B0F" w:rsidRDefault="00567B0F" w:rsidP="00F501D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{Ф.И.О.}</w:t>
            </w:r>
          </w:p>
          <w:p w14:paraId="496E0E82" w14:textId="77777777" w:rsidR="00F501DE" w:rsidRPr="00F501DE" w:rsidRDefault="00567B0F" w:rsidP="00F501D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ДД.ММ.ГГГГ</w:t>
            </w:r>
          </w:p>
        </w:tc>
        <w:tc>
          <w:tcPr>
            <w:tcW w:w="2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74CF" w14:textId="77777777" w:rsidR="00F501DE" w:rsidRPr="00F501DE" w:rsidRDefault="00567B0F" w:rsidP="00F501DE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Сведения об электронной подписи</w:t>
            </w:r>
          </w:p>
        </w:tc>
      </w:tr>
    </w:tbl>
    <w:p w14:paraId="418BF002" w14:textId="77777777" w:rsidR="00567B0F" w:rsidRDefault="007165AA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br w:type="page"/>
      </w:r>
      <w:r w:rsidR="00F501DE" w:rsidRPr="00F501DE">
        <w:rPr>
          <w:rFonts w:ascii="Times New Roman" w:eastAsia="Times New Roman" w:hAnsi="Times New Roman" w:cs="Times New Roman"/>
          <w:lang w:eastAsia="en-US"/>
        </w:rPr>
        <w:lastRenderedPageBreak/>
        <w:t>Приложение</w:t>
      </w:r>
      <w:r w:rsidR="00567B0F">
        <w:rPr>
          <w:rFonts w:ascii="Times New Roman" w:eastAsia="Times New Roman" w:hAnsi="Times New Roman" w:cs="Times New Roman"/>
          <w:lang w:eastAsia="en-US"/>
        </w:rPr>
        <w:t xml:space="preserve"> № </w:t>
      </w:r>
      <w:r w:rsidR="00F501DE" w:rsidRPr="00F501DE">
        <w:rPr>
          <w:rFonts w:ascii="Times New Roman" w:eastAsia="Times New Roman" w:hAnsi="Times New Roman" w:cs="Times New Roman"/>
          <w:lang w:eastAsia="en-US"/>
        </w:rPr>
        <w:t>2</w:t>
      </w:r>
    </w:p>
    <w:p w14:paraId="3083554B" w14:textId="77777777" w:rsidR="00567B0F" w:rsidRDefault="00F501DE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  <w:r w:rsidRPr="00F501DE">
        <w:rPr>
          <w:rFonts w:ascii="Times New Roman" w:eastAsia="Times New Roman" w:hAnsi="Times New Roman" w:cs="Times New Roman"/>
          <w:lang w:eastAsia="en-US"/>
        </w:rPr>
        <w:t>к</w:t>
      </w:r>
      <w:r w:rsidR="00567B0F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lang w:eastAsia="en-US"/>
        </w:rPr>
        <w:t>Административному</w:t>
      </w:r>
      <w:r w:rsidR="00567B0F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lang w:eastAsia="en-US"/>
        </w:rPr>
        <w:t>регламенту</w:t>
      </w:r>
    </w:p>
    <w:p w14:paraId="396BEC8C" w14:textId="77777777" w:rsidR="00567B0F" w:rsidRDefault="00F501DE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  <w:r w:rsidRPr="00F501DE">
        <w:rPr>
          <w:rFonts w:ascii="Times New Roman" w:eastAsia="Times New Roman" w:hAnsi="Times New Roman" w:cs="Times New Roman"/>
          <w:lang w:eastAsia="en-US"/>
        </w:rPr>
        <w:t>по</w:t>
      </w:r>
      <w:r w:rsidR="00567B0F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lang w:eastAsia="en-US"/>
        </w:rPr>
        <w:t>предоставлению</w:t>
      </w:r>
    </w:p>
    <w:p w14:paraId="7C5E8994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en-US"/>
        </w:rPr>
      </w:pPr>
      <w:r w:rsidRPr="00F501DE">
        <w:rPr>
          <w:rFonts w:ascii="Times New Roman" w:eastAsia="Times New Roman" w:hAnsi="Times New Roman" w:cs="Times New Roman"/>
          <w:lang w:eastAsia="en-US"/>
        </w:rPr>
        <w:t>Муниципальной</w:t>
      </w:r>
      <w:r w:rsidR="00567B0F">
        <w:rPr>
          <w:rFonts w:ascii="Times New Roman" w:eastAsia="Times New Roman" w:hAnsi="Times New Roman" w:cs="Times New Roman"/>
          <w:lang w:eastAsia="en-US"/>
        </w:rPr>
        <w:t xml:space="preserve"> </w:t>
      </w:r>
      <w:r w:rsidRPr="00F501DE">
        <w:rPr>
          <w:rFonts w:ascii="Times New Roman" w:eastAsia="Times New Roman" w:hAnsi="Times New Roman" w:cs="Times New Roman"/>
          <w:lang w:eastAsia="en-US"/>
        </w:rPr>
        <w:t>услуги</w:t>
      </w:r>
    </w:p>
    <w:p w14:paraId="51D0E0FC" w14:textId="77777777" w:rsidR="00F501DE" w:rsidRPr="007F0BD9" w:rsidRDefault="00F501DE" w:rsidP="00F501DE">
      <w:pPr>
        <w:suppressAutoHyphens w:val="0"/>
        <w:spacing w:before="240" w:after="240" w:line="312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555404E1" w14:textId="77777777" w:rsidR="00F501DE" w:rsidRPr="00F501DE" w:rsidRDefault="00F501DE" w:rsidP="00F501DE">
      <w:pPr>
        <w:suppressAutoHyphens w:val="0"/>
        <w:spacing w:before="240" w:after="240" w:line="312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bookmarkStart w:id="50" w:name="_Toc110269063"/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Форма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bookmarkEnd w:id="42"/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разрешения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право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вырубки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зеленых</w:t>
      </w:r>
      <w:r w:rsidR="00567B0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насаждений</w:t>
      </w:r>
      <w:bookmarkEnd w:id="50"/>
    </w:p>
    <w:p w14:paraId="134C03B5" w14:textId="77777777" w:rsidR="00567B0F" w:rsidRDefault="00567B0F" w:rsidP="00F501DE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1" w:name="_Hlk51692325"/>
    </w:p>
    <w:p w14:paraId="6636F3AB" w14:textId="77777777" w:rsidR="00567B0F" w:rsidRDefault="00F501DE" w:rsidP="00F501DE">
      <w:pPr>
        <w:widowControl w:val="0"/>
        <w:suppressAutoHyphens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От: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_______________________</w:t>
      </w:r>
    </w:p>
    <w:p w14:paraId="652EDACF" w14:textId="77777777" w:rsidR="00567B0F" w:rsidRDefault="00567B0F" w:rsidP="00F501DE">
      <w:pPr>
        <w:widowControl w:val="0"/>
        <w:suppressAutoHyphens w:val="0"/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уполномоченного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органа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</w:p>
    <w:p w14:paraId="518D226C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214" w:type="dxa"/>
        <w:tblLook w:val="0400" w:firstRow="0" w:lastRow="0" w:firstColumn="0" w:lastColumn="0" w:noHBand="0" w:noVBand="1"/>
      </w:tblPr>
      <w:tblGrid>
        <w:gridCol w:w="5954"/>
        <w:gridCol w:w="3260"/>
      </w:tblGrid>
      <w:tr w:rsidR="00F501DE" w:rsidRPr="00F501DE" w14:paraId="0E5D6B79" w14:textId="77777777" w:rsidTr="00F501DE">
        <w:trPr>
          <w:trHeight w:val="586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2E6E604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ind w:firstLine="47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B71465C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______________________</w:t>
            </w:r>
          </w:p>
          <w:p w14:paraId="23A50FD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(фамилия, имя, отчество-для граждан и индивидуальных предпринимателей, или полное наименование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br/>
              <w:t>организации – для юридических лиц</w:t>
            </w:r>
          </w:p>
        </w:tc>
      </w:tr>
      <w:tr w:rsidR="00F501DE" w:rsidRPr="00F501DE" w14:paraId="01246F84" w14:textId="77777777" w:rsidTr="00F501DE">
        <w:trPr>
          <w:trHeight w:val="977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0F0B58F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D71F60F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</w:t>
            </w:r>
          </w:p>
          <w:p w14:paraId="37F95F63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(почтовый индекс</w:t>
            </w:r>
          </w:p>
          <w:p w14:paraId="74CD2CCF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адрес, адрес электронной почты)</w:t>
            </w:r>
          </w:p>
          <w:p w14:paraId="7E3CE4DA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6DD6D937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</w:t>
      </w:r>
    </w:p>
    <w:p w14:paraId="66581102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вырубки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насаждений</w:t>
      </w:r>
    </w:p>
    <w:tbl>
      <w:tblPr>
        <w:tblW w:w="0" w:type="auto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3"/>
        <w:gridCol w:w="3838"/>
        <w:gridCol w:w="2435"/>
      </w:tblGrid>
      <w:tr w:rsidR="00F501DE" w:rsidRPr="00F501DE" w14:paraId="3F03BAAB" w14:textId="77777777" w:rsidTr="00F501DE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14:paraId="5B917309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vAlign w:val="bottom"/>
          </w:tcPr>
          <w:p w14:paraId="75F6FD07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bottom w:val="single" w:sz="4" w:space="0" w:color="000000"/>
            </w:tcBorders>
            <w:vAlign w:val="bottom"/>
          </w:tcPr>
          <w:p w14:paraId="1F55F0CD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1DE" w:rsidRPr="00F501DE" w14:paraId="637E525F" w14:textId="77777777" w:rsidTr="00F501DE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D1D15E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дата решения уполномоченного органа местного самоуправления</w:t>
            </w: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2FDEFCD7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896927C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номер решения уполномоченного органа местного самоуправления</w:t>
            </w:r>
          </w:p>
        </w:tc>
      </w:tr>
      <w:tr w:rsidR="00F501DE" w:rsidRPr="00F501DE" w14:paraId="4427F7BC" w14:textId="77777777" w:rsidTr="00F501DE">
        <w:tc>
          <w:tcPr>
            <w:tcW w:w="31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02AF09D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A5D724F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DF6E7D0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C57C867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результатам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________________________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уведомляем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разрешения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вырубки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насаждений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основании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земельном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участке</w:t>
      </w:r>
      <w:r w:rsidR="00567B0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кадастровым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номером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____________________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EB000D7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Приложение: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участка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нанесением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насаждений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подлежащих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вырубке.</w:t>
      </w:r>
    </w:p>
    <w:p w14:paraId="211D27C0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768ABCF3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37FAC11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3F8D056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_Hlk55827197"/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________________________________________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3"/>
        <w:gridCol w:w="4680"/>
      </w:tblGrid>
      <w:tr w:rsidR="00F501DE" w:rsidRPr="00F501DE" w14:paraId="198ED5D4" w14:textId="77777777" w:rsidTr="0017232C">
        <w:tc>
          <w:tcPr>
            <w:tcW w:w="2498" w:type="pct"/>
            <w:tcBorders>
              <w:right w:val="single" w:sz="4" w:space="0" w:color="000000"/>
            </w:tcBorders>
            <w:vAlign w:val="center"/>
          </w:tcPr>
          <w:bookmarkEnd w:id="52"/>
          <w:p w14:paraId="4B5D23A5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{Ф.И.О. должность уполномоченного 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57D1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</w:t>
            </w:r>
            <w:r w:rsidR="00172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электронной</w:t>
            </w:r>
            <w:r w:rsidR="00172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</w:p>
        </w:tc>
      </w:tr>
      <w:bookmarkEnd w:id="51"/>
    </w:tbl>
    <w:p w14:paraId="17ADE4E2" w14:textId="77777777" w:rsidR="00567B0F" w:rsidRDefault="00F501DE" w:rsidP="00F501DE">
      <w:pPr>
        <w:widowControl w:val="0"/>
        <w:suppressAutoHyphens w:val="0"/>
        <w:spacing w:after="16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</w:t>
      </w:r>
    </w:p>
    <w:p w14:paraId="053274CB" w14:textId="77777777" w:rsidR="00F501DE" w:rsidRPr="00F501DE" w:rsidRDefault="00F501DE" w:rsidP="00F501DE">
      <w:pPr>
        <w:widowControl w:val="0"/>
        <w:shd w:val="clear" w:color="auto" w:fill="FFFFFF"/>
        <w:suppressAutoHyphens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разрешению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вырубки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насаждений</w:t>
      </w:r>
    </w:p>
    <w:p w14:paraId="7BB7362E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567B0F"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14:paraId="3EA689E2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="00567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</w:p>
    <w:p w14:paraId="160470A8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62906F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53" w:name="_Toc110269064"/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СХЕМА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УЧАСТКА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НАНЕСЕНИЕМ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ЗЕЛЕНЫХ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НАСАЖДЕНИЙ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ПОДЛЕЖАЩИХ</w:t>
      </w:r>
      <w:r w:rsidR="00567B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ВЫРУБКЕ</w:t>
      </w:r>
      <w:bookmarkEnd w:id="53"/>
    </w:p>
    <w:p w14:paraId="374BBD07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9F930D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D94DEF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8FBF89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B3D253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986EAD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6DAC95A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26B47C0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8AC8A95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E4D5D4F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90157C0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63900F21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8A14F8A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F751FD9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B53A2F2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329EF2F5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B8111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0"/>
        <w:gridCol w:w="4393"/>
      </w:tblGrid>
      <w:tr w:rsidR="00F501DE" w:rsidRPr="00F501DE" w14:paraId="323562A6" w14:textId="77777777" w:rsidTr="0017232C">
        <w:tc>
          <w:tcPr>
            <w:tcW w:w="5098" w:type="dxa"/>
            <w:tcBorders>
              <w:right w:val="single" w:sz="4" w:space="0" w:color="000000"/>
            </w:tcBorders>
            <w:vAlign w:val="center"/>
          </w:tcPr>
          <w:p w14:paraId="7DF31767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5CD64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</w:t>
            </w:r>
            <w:r w:rsidR="00172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электронной</w:t>
            </w:r>
            <w:r w:rsidR="001723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</w:p>
        </w:tc>
      </w:tr>
    </w:tbl>
    <w:p w14:paraId="451654BE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bookmarkStart w:id="54" w:name="_Toc88758303"/>
      <w:bookmarkStart w:id="55" w:name="_Toc53139387"/>
      <w:bookmarkStart w:id="56" w:name="_Toc53576932"/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04BDE015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14:paraId="034A3E0E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67B0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</w:p>
    <w:p w14:paraId="523B49F2" w14:textId="77777777" w:rsidR="00F501DE" w:rsidRPr="00F501DE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14:paraId="47909EDC" w14:textId="77777777" w:rsidR="00F501DE" w:rsidRPr="00F501DE" w:rsidRDefault="00F501DE" w:rsidP="00F501DE">
      <w:pPr>
        <w:suppressAutoHyphens w:val="0"/>
        <w:spacing w:after="0" w:line="312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14:paraId="122B3584" w14:textId="77777777" w:rsidR="00F501DE" w:rsidRPr="00F501DE" w:rsidRDefault="00F501DE" w:rsidP="00F501DE">
      <w:pPr>
        <w:suppressAutoHyphens w:val="0"/>
        <w:spacing w:after="0" w:line="312" w:lineRule="auto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57" w:name="_Toc110269065"/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Форма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решения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bookmarkStart w:id="58" w:name="_Hlk88216683"/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отказе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приеме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документов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необходимых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для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предоставления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услуги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/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отказе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в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предоставлении</w:t>
      </w:r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501D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услуги</w:t>
      </w:r>
      <w:bookmarkEnd w:id="54"/>
      <w:bookmarkEnd w:id="57"/>
      <w:r w:rsidR="00567B0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bookmarkEnd w:id="55"/>
      <w:bookmarkEnd w:id="56"/>
      <w:bookmarkEnd w:id="58"/>
    </w:p>
    <w:tbl>
      <w:tblPr>
        <w:tblW w:w="9214" w:type="dxa"/>
        <w:tblLook w:val="0400" w:firstRow="0" w:lastRow="0" w:firstColumn="0" w:lastColumn="0" w:noHBand="0" w:noVBand="1"/>
      </w:tblPr>
      <w:tblGrid>
        <w:gridCol w:w="5954"/>
        <w:gridCol w:w="3260"/>
      </w:tblGrid>
      <w:tr w:rsidR="00F501DE" w:rsidRPr="00F501DE" w14:paraId="2B5D4454" w14:textId="77777777" w:rsidTr="00F501DE">
        <w:trPr>
          <w:trHeight w:val="459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1EB0C96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ind w:firstLine="47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Кому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7F2AE342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 (фамилия, имя, отчество-для граждан и индивидуальных предпринимателей или полное наименование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организации – для юридических лиц)</w:t>
            </w:r>
          </w:p>
        </w:tc>
      </w:tr>
      <w:tr w:rsidR="00F501DE" w:rsidRPr="00F501DE" w14:paraId="046F1EDE" w14:textId="77777777" w:rsidTr="00F501DE">
        <w:trPr>
          <w:trHeight w:val="490"/>
        </w:trPr>
        <w:tc>
          <w:tcPr>
            <w:tcW w:w="595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34130CFA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255" w:type="dxa"/>
              <w:bottom w:w="75" w:type="dxa"/>
              <w:right w:w="255" w:type="dxa"/>
            </w:tcMar>
          </w:tcPr>
          <w:p w14:paraId="59E5B114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______________________ (почтовый индекс</w:t>
            </w:r>
          </w:p>
          <w:p w14:paraId="5BC7396F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и адрес, адрес электронной почты)</w:t>
            </w:r>
          </w:p>
          <w:p w14:paraId="04F34A1E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35FFE671" w14:textId="77777777" w:rsidR="00567B0F" w:rsidRDefault="00F501DE" w:rsidP="00F501DE">
      <w:pPr>
        <w:widowControl w:val="0"/>
        <w:suppressAutoHyphens w:val="0"/>
        <w:spacing w:after="0" w:line="240" w:lineRule="auto"/>
        <w:ind w:left="5103" w:firstLine="709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От: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</w:t>
      </w:r>
    </w:p>
    <w:p w14:paraId="353854F1" w14:textId="77777777" w:rsidR="00567B0F" w:rsidRDefault="00567B0F" w:rsidP="00F501DE">
      <w:pPr>
        <w:widowControl w:val="0"/>
        <w:suppressAutoHyphens w:val="0"/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(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уполномоченного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органа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</w:p>
    <w:p w14:paraId="4D1F7DDD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left="5387" w:firstLine="709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4C2C58BB" w14:textId="77777777" w:rsidR="00F501DE" w:rsidRPr="00F501DE" w:rsidRDefault="00F501DE" w:rsidP="00F501D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  <w:lang w:eastAsia="ru-RU"/>
        </w:rPr>
      </w:pPr>
    </w:p>
    <w:p w14:paraId="5C54E8C8" w14:textId="77777777" w:rsidR="00F501DE" w:rsidRPr="00F501DE" w:rsidRDefault="00F501DE" w:rsidP="00F501D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spacing w:val="2"/>
          <w:sz w:val="24"/>
          <w:szCs w:val="24"/>
          <w:shd w:val="clear" w:color="auto" w:fill="FFFFFF"/>
          <w:lang w:eastAsia="ru-RU"/>
        </w:rPr>
        <w:t>РЕШЕНИЕ</w:t>
      </w:r>
    </w:p>
    <w:p w14:paraId="40731B3F" w14:textId="77777777" w:rsidR="00567B0F" w:rsidRDefault="00F501DE" w:rsidP="00F501D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отказе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приеме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документов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необходимых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предоставления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отказе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предоставлении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</w:t>
      </w:r>
    </w:p>
    <w:p w14:paraId="1AE90A85" w14:textId="77777777" w:rsidR="00567B0F" w:rsidRDefault="00567B0F" w:rsidP="00F501DE">
      <w:pPr>
        <w:widowControl w:val="0"/>
        <w:suppressAutoHyphens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F501DE" w:rsidRPr="00F501D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</w:t>
      </w:r>
      <w:r w:rsidR="00F501DE"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</w:t>
      </w:r>
    </w:p>
    <w:p w14:paraId="7945407E" w14:textId="77777777" w:rsidR="00567B0F" w:rsidRDefault="00567B0F" w:rsidP="00F501DE">
      <w:pPr>
        <w:widowControl w:val="0"/>
        <w:tabs>
          <w:tab w:val="left" w:pos="851"/>
        </w:tabs>
        <w:suppressAutoHyphens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(</w:t>
      </w:r>
      <w:r w:rsidR="00F501DE" w:rsidRPr="00F501DE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номер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и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дата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F501DE" w:rsidRPr="00F501DE"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решения</w:t>
      </w:r>
      <w:r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  <w:t>)</w:t>
      </w:r>
    </w:p>
    <w:p w14:paraId="70C81A1B" w14:textId="77777777" w:rsidR="00F501DE" w:rsidRPr="00F501DE" w:rsidRDefault="00F501DE" w:rsidP="00F501DE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результатам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рассмотрения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заявления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«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Выдача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разрешения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вырубки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зеленых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насаждений»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</w:t>
      </w:r>
      <w:r w:rsidR="00567B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приложенных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нему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документов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органом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уполномоченным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принято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решение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отказе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приеме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документов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необходимых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/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отказе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следующим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основаниям: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__________________________________________________________.</w:t>
      </w:r>
    </w:p>
    <w:p w14:paraId="479E7339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вправе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повторно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обратиться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орган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уполномоченный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заявлением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после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устранения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указанных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нарушений.</w:t>
      </w:r>
    </w:p>
    <w:p w14:paraId="24B71D76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Данный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отказ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может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быть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обжалован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досудебном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порядке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путем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направления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жалобы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орган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уполномоченный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услуги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также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судебном</w:t>
      </w:r>
      <w:r w:rsidR="00567B0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порядке.</w:t>
      </w:r>
    </w:p>
    <w:p w14:paraId="1FF203D9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_______________________________</w:t>
      </w:r>
    </w:p>
    <w:p w14:paraId="228A565A" w14:textId="77777777" w:rsidR="00F501DE" w:rsidRPr="00F501DE" w:rsidRDefault="00F501DE" w:rsidP="00F501DE">
      <w:pPr>
        <w:widowControl w:val="0"/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73"/>
        <w:gridCol w:w="4680"/>
      </w:tblGrid>
      <w:tr w:rsidR="00F501DE" w:rsidRPr="00F501DE" w14:paraId="58F8F334" w14:textId="77777777" w:rsidTr="00E64A21">
        <w:tc>
          <w:tcPr>
            <w:tcW w:w="2498" w:type="pct"/>
            <w:tcBorders>
              <w:right w:val="single" w:sz="4" w:space="0" w:color="000000"/>
            </w:tcBorders>
            <w:vAlign w:val="center"/>
          </w:tcPr>
          <w:p w14:paraId="301F8F37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{Ф.И.О. должность уполномоченного сотрудника}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06A0" w14:textId="77777777" w:rsidR="00F501DE" w:rsidRPr="00F501DE" w:rsidRDefault="00567B0F" w:rsidP="0017232C">
            <w:pPr>
              <w:widowControl w:val="0"/>
              <w:suppressAutoHyphens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</w:t>
            </w:r>
            <w:r w:rsidR="00E64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электронной</w:t>
            </w:r>
            <w:r w:rsidR="00E64A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подписи</w:t>
            </w:r>
          </w:p>
        </w:tc>
      </w:tr>
    </w:tbl>
    <w:p w14:paraId="6196EBE1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14:paraId="75E3F658" w14:textId="77777777" w:rsidR="00F501DE" w:rsidRPr="00F501DE" w:rsidRDefault="00F501DE" w:rsidP="00F501DE">
      <w:pPr>
        <w:widowControl w:val="0"/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F501DE" w:rsidRPr="00F501DE">
          <w:pgSz w:w="11910" w:h="16840"/>
          <w:pgMar w:top="1134" w:right="851" w:bottom="1134" w:left="1701" w:header="720" w:footer="720" w:gutter="0"/>
          <w:cols w:space="720"/>
          <w:docGrid w:linePitch="360"/>
        </w:sectPr>
      </w:pPr>
    </w:p>
    <w:p w14:paraId="456E857B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14:paraId="3C038EBC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67B0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Административному</w:t>
      </w:r>
      <w:r w:rsidR="00567B0F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регламенту</w:t>
      </w:r>
    </w:p>
    <w:p w14:paraId="6F878DF9" w14:textId="77777777" w:rsidR="00567B0F" w:rsidRDefault="00F501DE" w:rsidP="00F501DE">
      <w:pPr>
        <w:widowControl w:val="0"/>
        <w:suppressAutoHyphens w:val="0"/>
        <w:spacing w:after="160" w:line="240" w:lineRule="auto"/>
        <w:contextualSpacing/>
        <w:jc w:val="right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67B0F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</w:t>
      </w:r>
    </w:p>
    <w:p w14:paraId="3E5E74D4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56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</w:p>
    <w:p w14:paraId="48B4CE18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административных</w:t>
      </w:r>
      <w:r w:rsidR="00567B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F501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процедур</w:t>
      </w:r>
    </w:p>
    <w:p w14:paraId="5B5349D5" w14:textId="77777777" w:rsidR="00F501DE" w:rsidRPr="00F501DE" w:rsidRDefault="00F501DE" w:rsidP="00F501DE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123"/>
        <w:gridCol w:w="3097"/>
        <w:gridCol w:w="5954"/>
        <w:gridCol w:w="3402"/>
      </w:tblGrid>
      <w:tr w:rsidR="00F501DE" w:rsidRPr="00F501DE" w14:paraId="149510D7" w14:textId="77777777" w:rsidTr="00F501DE">
        <w:trPr>
          <w:tblHeader/>
        </w:trPr>
        <w:tc>
          <w:tcPr>
            <w:tcW w:w="587" w:type="dxa"/>
            <w:shd w:val="clear" w:color="auto" w:fill="D6E3BC"/>
          </w:tcPr>
          <w:p w14:paraId="2544456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3" w:type="dxa"/>
            <w:shd w:val="clear" w:color="auto" w:fill="D6E3BC"/>
          </w:tcPr>
          <w:p w14:paraId="4728204B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выполнения действия/ используемая ИС</w:t>
            </w:r>
          </w:p>
        </w:tc>
        <w:tc>
          <w:tcPr>
            <w:tcW w:w="3097" w:type="dxa"/>
            <w:shd w:val="clear" w:color="auto" w:fill="D6E3BC"/>
          </w:tcPr>
          <w:p w14:paraId="696BB1D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Процедуры</w:t>
            </w:r>
          </w:p>
        </w:tc>
        <w:tc>
          <w:tcPr>
            <w:tcW w:w="5954" w:type="dxa"/>
            <w:shd w:val="clear" w:color="auto" w:fill="D6E3BC"/>
          </w:tcPr>
          <w:p w14:paraId="639261B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3402" w:type="dxa"/>
            <w:shd w:val="clear" w:color="auto" w:fill="D6E3BC"/>
          </w:tcPr>
          <w:p w14:paraId="01BB96C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Максимальный срок</w:t>
            </w:r>
          </w:p>
        </w:tc>
      </w:tr>
      <w:tr w:rsidR="00F501DE" w:rsidRPr="00F501DE" w14:paraId="55A9074A" w14:textId="77777777" w:rsidTr="00F501DE">
        <w:trPr>
          <w:tblHeader/>
        </w:trPr>
        <w:tc>
          <w:tcPr>
            <w:tcW w:w="587" w:type="dxa"/>
            <w:shd w:val="clear" w:color="auto" w:fill="D6E3BC"/>
          </w:tcPr>
          <w:p w14:paraId="35B3BDD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3" w:type="dxa"/>
            <w:shd w:val="clear" w:color="auto" w:fill="D6E3BC"/>
          </w:tcPr>
          <w:p w14:paraId="4B8667EC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7" w:type="dxa"/>
            <w:shd w:val="clear" w:color="auto" w:fill="D6E3BC"/>
          </w:tcPr>
          <w:p w14:paraId="7E4DB6E0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D6E3BC"/>
          </w:tcPr>
          <w:p w14:paraId="066DB008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shd w:val="clear" w:color="auto" w:fill="D6E3BC"/>
          </w:tcPr>
          <w:p w14:paraId="3906D1B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F501DE" w:rsidRPr="00F501DE" w14:paraId="58DC2BAD" w14:textId="77777777" w:rsidTr="00F501DE">
        <w:trPr>
          <w:cantSplit/>
        </w:trPr>
        <w:tc>
          <w:tcPr>
            <w:tcW w:w="587" w:type="dxa"/>
            <w:vAlign w:val="center"/>
          </w:tcPr>
          <w:p w14:paraId="50899499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3" w:type="dxa"/>
            <w:vAlign w:val="center"/>
          </w:tcPr>
          <w:p w14:paraId="49168EF1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17699D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документов и регистрация заявления</w:t>
            </w:r>
          </w:p>
        </w:tc>
        <w:tc>
          <w:tcPr>
            <w:tcW w:w="5954" w:type="dxa"/>
            <w:vAlign w:val="center"/>
          </w:tcPr>
          <w:p w14:paraId="3DF83188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комплектности предоставленных документов</w:t>
            </w:r>
          </w:p>
        </w:tc>
        <w:tc>
          <w:tcPr>
            <w:tcW w:w="3402" w:type="dxa"/>
            <w:vMerge w:val="restart"/>
            <w:vAlign w:val="center"/>
          </w:tcPr>
          <w:p w14:paraId="75910E3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 рабочего дня</w:t>
            </w:r>
          </w:p>
        </w:tc>
      </w:tr>
      <w:tr w:rsidR="00F501DE" w:rsidRPr="00F501DE" w14:paraId="43946FF6" w14:textId="77777777" w:rsidTr="00F501DE">
        <w:trPr>
          <w:cantSplit/>
        </w:trPr>
        <w:tc>
          <w:tcPr>
            <w:tcW w:w="587" w:type="dxa"/>
            <w:vAlign w:val="center"/>
          </w:tcPr>
          <w:p w14:paraId="11846CE2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3" w:type="dxa"/>
            <w:vAlign w:val="center"/>
          </w:tcPr>
          <w:p w14:paraId="2051D632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E930990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69E2CB80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Подтверждение полномочий Представителя заявителя</w:t>
            </w:r>
          </w:p>
        </w:tc>
        <w:tc>
          <w:tcPr>
            <w:tcW w:w="3402" w:type="dxa"/>
            <w:vMerge/>
            <w:vAlign w:val="center"/>
          </w:tcPr>
          <w:p w14:paraId="3CA5E6CF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3C4AD3FD" w14:textId="77777777" w:rsidTr="00F501DE">
        <w:trPr>
          <w:cantSplit/>
        </w:trPr>
        <w:tc>
          <w:tcPr>
            <w:tcW w:w="587" w:type="dxa"/>
            <w:vAlign w:val="center"/>
          </w:tcPr>
          <w:p w14:paraId="3098054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3" w:type="dxa"/>
            <w:vAlign w:val="center"/>
          </w:tcPr>
          <w:p w14:paraId="530EAD7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752164B3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1D212941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заявления</w:t>
            </w:r>
          </w:p>
        </w:tc>
        <w:tc>
          <w:tcPr>
            <w:tcW w:w="3402" w:type="dxa"/>
            <w:vMerge/>
            <w:vAlign w:val="center"/>
          </w:tcPr>
          <w:p w14:paraId="1C3870C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296CE5EC" w14:textId="77777777" w:rsidTr="00F501DE">
        <w:trPr>
          <w:cantSplit/>
        </w:trPr>
        <w:tc>
          <w:tcPr>
            <w:tcW w:w="587" w:type="dxa"/>
            <w:vAlign w:val="center"/>
          </w:tcPr>
          <w:p w14:paraId="1DB3610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3" w:type="dxa"/>
            <w:vAlign w:val="center"/>
          </w:tcPr>
          <w:p w14:paraId="059D6A3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30157D7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659396FD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Принятие решения об отказе в приеме документов</w:t>
            </w:r>
          </w:p>
        </w:tc>
        <w:tc>
          <w:tcPr>
            <w:tcW w:w="3402" w:type="dxa"/>
            <w:vMerge/>
            <w:vAlign w:val="center"/>
          </w:tcPr>
          <w:p w14:paraId="6A14577A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0F8B0526" w14:textId="77777777" w:rsidTr="00F501DE">
        <w:trPr>
          <w:cantSplit/>
        </w:trPr>
        <w:tc>
          <w:tcPr>
            <w:tcW w:w="587" w:type="dxa"/>
            <w:vAlign w:val="center"/>
          </w:tcPr>
          <w:p w14:paraId="51BD593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3" w:type="dxa"/>
            <w:vAlign w:val="center"/>
          </w:tcPr>
          <w:p w14:paraId="68145B9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Ведомство/ПГС/ СМЭВ</w:t>
            </w:r>
          </w:p>
        </w:tc>
        <w:tc>
          <w:tcPr>
            <w:tcW w:w="3097" w:type="dxa"/>
            <w:vAlign w:val="center"/>
          </w:tcPr>
          <w:p w14:paraId="700A63B4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сведений посредством СМЭВ</w:t>
            </w:r>
          </w:p>
        </w:tc>
        <w:tc>
          <w:tcPr>
            <w:tcW w:w="5954" w:type="dxa"/>
            <w:vAlign w:val="center"/>
          </w:tcPr>
          <w:p w14:paraId="599FE4E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межведомственных запросов</w:t>
            </w:r>
          </w:p>
        </w:tc>
        <w:tc>
          <w:tcPr>
            <w:tcW w:w="3402" w:type="dxa"/>
            <w:vMerge w:val="restart"/>
            <w:vAlign w:val="center"/>
          </w:tcPr>
          <w:p w14:paraId="661D5D2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5 рабочих дней</w:t>
            </w:r>
          </w:p>
        </w:tc>
      </w:tr>
      <w:tr w:rsidR="00F501DE" w:rsidRPr="00F501DE" w14:paraId="3DECF87B" w14:textId="77777777" w:rsidTr="00F501DE">
        <w:trPr>
          <w:cantSplit/>
        </w:trPr>
        <w:tc>
          <w:tcPr>
            <w:tcW w:w="587" w:type="dxa"/>
            <w:vAlign w:val="center"/>
          </w:tcPr>
          <w:p w14:paraId="635138D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3" w:type="dxa"/>
            <w:vAlign w:val="center"/>
          </w:tcPr>
          <w:p w14:paraId="3DFDF56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Ведомство/ПГС/ СМЭВ</w:t>
            </w:r>
          </w:p>
        </w:tc>
        <w:tc>
          <w:tcPr>
            <w:tcW w:w="3097" w:type="dxa"/>
            <w:vAlign w:val="center"/>
          </w:tcPr>
          <w:p w14:paraId="52BD63B0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46A631E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Получение ответов на межведомственные запросы</w:t>
            </w:r>
          </w:p>
        </w:tc>
        <w:tc>
          <w:tcPr>
            <w:tcW w:w="3402" w:type="dxa"/>
            <w:vMerge/>
            <w:vAlign w:val="center"/>
          </w:tcPr>
          <w:p w14:paraId="70D53206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1DE" w:rsidRPr="00F501DE" w14:paraId="1157D08C" w14:textId="77777777" w:rsidTr="00F501DE">
        <w:trPr>
          <w:cantSplit/>
          <w:trHeight w:val="192"/>
        </w:trPr>
        <w:tc>
          <w:tcPr>
            <w:tcW w:w="587" w:type="dxa"/>
            <w:vMerge w:val="restart"/>
            <w:vAlign w:val="center"/>
          </w:tcPr>
          <w:p w14:paraId="47055A8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3" w:type="dxa"/>
            <w:vMerge w:val="restart"/>
            <w:vAlign w:val="center"/>
          </w:tcPr>
          <w:p w14:paraId="336ED0B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Ведомство/ПГС/ СМЭВ</w:t>
            </w:r>
          </w:p>
        </w:tc>
        <w:tc>
          <w:tcPr>
            <w:tcW w:w="3097" w:type="dxa"/>
            <w:vMerge w:val="restart"/>
            <w:vAlign w:val="center"/>
          </w:tcPr>
          <w:p w14:paraId="3D492CD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акта обследования, направление начислений компенсационной стоимости</w:t>
            </w:r>
          </w:p>
        </w:tc>
        <w:tc>
          <w:tcPr>
            <w:tcW w:w="5954" w:type="dxa"/>
          </w:tcPr>
          <w:p w14:paraId="3B49BDFF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Выезд на место проведения работ для обследования участка</w:t>
            </w:r>
          </w:p>
        </w:tc>
        <w:tc>
          <w:tcPr>
            <w:tcW w:w="3402" w:type="dxa"/>
            <w:vMerge w:val="restart"/>
            <w:vAlign w:val="center"/>
          </w:tcPr>
          <w:p w14:paraId="170AB894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10 рабочих дней</w:t>
            </w:r>
          </w:p>
        </w:tc>
      </w:tr>
      <w:tr w:rsidR="00F501DE" w:rsidRPr="00F501DE" w14:paraId="4F51EF56" w14:textId="77777777" w:rsidTr="00F501DE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70E848F9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vAlign w:val="center"/>
          </w:tcPr>
          <w:p w14:paraId="1A44688D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7" w:type="dxa"/>
            <w:vMerge/>
            <w:vAlign w:val="center"/>
          </w:tcPr>
          <w:p w14:paraId="4D6BB8DF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14:paraId="38A0201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акта обследования, расчета компенсационной стоимости</w:t>
            </w:r>
          </w:p>
        </w:tc>
        <w:tc>
          <w:tcPr>
            <w:tcW w:w="3402" w:type="dxa"/>
            <w:vMerge/>
            <w:vAlign w:val="center"/>
          </w:tcPr>
          <w:p w14:paraId="71FB434E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287972D6" w14:textId="77777777" w:rsidTr="00F501DE">
        <w:trPr>
          <w:cantSplit/>
          <w:trHeight w:val="230"/>
        </w:trPr>
        <w:tc>
          <w:tcPr>
            <w:tcW w:w="587" w:type="dxa"/>
            <w:vMerge/>
            <w:vAlign w:val="center"/>
          </w:tcPr>
          <w:p w14:paraId="1557949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vAlign w:val="center"/>
          </w:tcPr>
          <w:p w14:paraId="5BEBBF8A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7" w:type="dxa"/>
            <w:vAlign w:val="center"/>
          </w:tcPr>
          <w:p w14:paraId="7E1FFFCC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2CA5402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Выдача (направление) акта обследования и счета для оплаты компенсационной стоимости</w:t>
            </w:r>
          </w:p>
        </w:tc>
        <w:tc>
          <w:tcPr>
            <w:tcW w:w="3402" w:type="dxa"/>
            <w:vMerge/>
            <w:vAlign w:val="center"/>
          </w:tcPr>
          <w:p w14:paraId="5A9BDCFB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1DE" w:rsidRPr="00F501DE" w14:paraId="6C5AF47F" w14:textId="77777777" w:rsidTr="00F501DE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56373390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vAlign w:val="center"/>
          </w:tcPr>
          <w:p w14:paraId="1EC2018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97" w:type="dxa"/>
            <w:vAlign w:val="center"/>
          </w:tcPr>
          <w:p w14:paraId="13C0F581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6C971374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поступления оплаты</w:t>
            </w:r>
          </w:p>
        </w:tc>
        <w:tc>
          <w:tcPr>
            <w:tcW w:w="3402" w:type="dxa"/>
            <w:vMerge/>
            <w:vAlign w:val="center"/>
          </w:tcPr>
          <w:p w14:paraId="7AD22ED1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01DE" w:rsidRPr="00F501DE" w14:paraId="05D3CF60" w14:textId="77777777" w:rsidTr="00F501DE">
        <w:trPr>
          <w:cantSplit/>
          <w:trHeight w:val="135"/>
        </w:trPr>
        <w:tc>
          <w:tcPr>
            <w:tcW w:w="587" w:type="dxa"/>
            <w:vMerge/>
            <w:vAlign w:val="center"/>
          </w:tcPr>
          <w:p w14:paraId="78628D9E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vAlign w:val="center"/>
          </w:tcPr>
          <w:p w14:paraId="77DFCC5F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7" w:type="dxa"/>
            <w:vAlign w:val="center"/>
          </w:tcPr>
          <w:p w14:paraId="5FB060F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0C846801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 сведений об оплате</w:t>
            </w:r>
          </w:p>
        </w:tc>
        <w:tc>
          <w:tcPr>
            <w:tcW w:w="3402" w:type="dxa"/>
            <w:vMerge/>
            <w:vAlign w:val="center"/>
          </w:tcPr>
          <w:p w14:paraId="4E96AF67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34D21020" w14:textId="77777777" w:rsidTr="00F501DE">
        <w:tc>
          <w:tcPr>
            <w:tcW w:w="587" w:type="dxa"/>
            <w:vAlign w:val="center"/>
          </w:tcPr>
          <w:p w14:paraId="29C737E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3" w:type="dxa"/>
            <w:vAlign w:val="center"/>
          </w:tcPr>
          <w:p w14:paraId="5AB81180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6284360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Рассмотрение документов и сведений</w:t>
            </w:r>
          </w:p>
        </w:tc>
        <w:tc>
          <w:tcPr>
            <w:tcW w:w="5954" w:type="dxa"/>
            <w:vAlign w:val="center"/>
          </w:tcPr>
          <w:p w14:paraId="0518FB1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соответствия документов и сведений установленным критериям для принятия решения</w:t>
            </w:r>
          </w:p>
        </w:tc>
        <w:tc>
          <w:tcPr>
            <w:tcW w:w="3402" w:type="dxa"/>
            <w:vAlign w:val="center"/>
          </w:tcPr>
          <w:p w14:paraId="2A66623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2 рабочих дней</w:t>
            </w:r>
          </w:p>
        </w:tc>
      </w:tr>
      <w:tr w:rsidR="00F501DE" w:rsidRPr="00F501DE" w14:paraId="395B88B7" w14:textId="77777777" w:rsidTr="00F501DE">
        <w:tc>
          <w:tcPr>
            <w:tcW w:w="587" w:type="dxa"/>
            <w:vAlign w:val="center"/>
          </w:tcPr>
          <w:p w14:paraId="79C16E0B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3" w:type="dxa"/>
            <w:vAlign w:val="center"/>
          </w:tcPr>
          <w:p w14:paraId="0CA794B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1400AF3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Принятие решения</w:t>
            </w:r>
          </w:p>
        </w:tc>
        <w:tc>
          <w:tcPr>
            <w:tcW w:w="5954" w:type="dxa"/>
            <w:vAlign w:val="center"/>
          </w:tcPr>
          <w:p w14:paraId="794E5AB8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о предоставлении услуги</w:t>
            </w:r>
          </w:p>
        </w:tc>
        <w:tc>
          <w:tcPr>
            <w:tcW w:w="3402" w:type="dxa"/>
            <w:vAlign w:val="center"/>
          </w:tcPr>
          <w:p w14:paraId="4DFB363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 1 часа</w:t>
            </w:r>
          </w:p>
        </w:tc>
      </w:tr>
      <w:tr w:rsidR="00F501DE" w:rsidRPr="00F501DE" w14:paraId="28D08CC6" w14:textId="77777777" w:rsidTr="00F501DE">
        <w:tc>
          <w:tcPr>
            <w:tcW w:w="587" w:type="dxa"/>
            <w:vAlign w:val="center"/>
          </w:tcPr>
          <w:p w14:paraId="079898D2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3" w:type="dxa"/>
            <w:vAlign w:val="center"/>
          </w:tcPr>
          <w:p w14:paraId="042B569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0DA53EA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1760C90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решения о предоставлении услуги</w:t>
            </w:r>
          </w:p>
        </w:tc>
        <w:tc>
          <w:tcPr>
            <w:tcW w:w="3402" w:type="dxa"/>
            <w:vAlign w:val="center"/>
          </w:tcPr>
          <w:p w14:paraId="770C2ABD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6F9B540D" w14:textId="77777777" w:rsidTr="00F501DE">
        <w:tc>
          <w:tcPr>
            <w:tcW w:w="587" w:type="dxa"/>
            <w:vAlign w:val="center"/>
          </w:tcPr>
          <w:p w14:paraId="63B541FF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3" w:type="dxa"/>
            <w:vAlign w:val="center"/>
          </w:tcPr>
          <w:p w14:paraId="3BB1CB13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EC85FE9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58143679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Принятие решения об отказе в предоставлении услуги</w:t>
            </w:r>
          </w:p>
        </w:tc>
        <w:tc>
          <w:tcPr>
            <w:tcW w:w="3402" w:type="dxa"/>
            <w:vAlign w:val="center"/>
          </w:tcPr>
          <w:p w14:paraId="1A7AAF14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39796CD2" w14:textId="77777777" w:rsidTr="00F501DE">
        <w:tc>
          <w:tcPr>
            <w:tcW w:w="587" w:type="dxa"/>
            <w:vAlign w:val="center"/>
          </w:tcPr>
          <w:p w14:paraId="34F462FF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3" w:type="dxa"/>
            <w:vAlign w:val="center"/>
          </w:tcPr>
          <w:p w14:paraId="1E86963F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C3EBEE9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vAlign w:val="center"/>
          </w:tcPr>
          <w:p w14:paraId="7E2ECA2E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отказа в предоставлении услуги</w:t>
            </w:r>
          </w:p>
        </w:tc>
        <w:tc>
          <w:tcPr>
            <w:tcW w:w="3402" w:type="dxa"/>
            <w:vAlign w:val="center"/>
          </w:tcPr>
          <w:p w14:paraId="640F493C" w14:textId="77777777" w:rsidR="00F501DE" w:rsidRPr="00F501DE" w:rsidRDefault="00F501DE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1DE" w:rsidRPr="00F501DE" w14:paraId="3AB9296B" w14:textId="77777777" w:rsidTr="00F501DE">
        <w:tc>
          <w:tcPr>
            <w:tcW w:w="587" w:type="dxa"/>
            <w:vAlign w:val="center"/>
          </w:tcPr>
          <w:p w14:paraId="02508EF5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3" w:type="dxa"/>
            <w:vAlign w:val="center"/>
          </w:tcPr>
          <w:p w14:paraId="6788F83C" w14:textId="77777777" w:rsidR="00567B0F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Модуль МФЦ /</w:t>
            </w:r>
          </w:p>
          <w:p w14:paraId="0CA80E96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Ведомство/ПГС</w:t>
            </w:r>
          </w:p>
        </w:tc>
        <w:tc>
          <w:tcPr>
            <w:tcW w:w="3097" w:type="dxa"/>
            <w:vAlign w:val="center"/>
          </w:tcPr>
          <w:p w14:paraId="2644537B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Выдача результата на бумажном носителе (опционально)</w:t>
            </w:r>
          </w:p>
        </w:tc>
        <w:tc>
          <w:tcPr>
            <w:tcW w:w="5954" w:type="dxa"/>
            <w:vAlign w:val="center"/>
          </w:tcPr>
          <w:p w14:paraId="264357FF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Выдача результата в виде экземпляра электронного документа, распечатанного на бумажном носителе, заверенного подписью и печатью МФЦ / Ведомстве</w:t>
            </w:r>
          </w:p>
        </w:tc>
        <w:tc>
          <w:tcPr>
            <w:tcW w:w="3402" w:type="dxa"/>
            <w:vAlign w:val="center"/>
          </w:tcPr>
          <w:p w14:paraId="0093A1F7" w14:textId="77777777" w:rsidR="00F501DE" w:rsidRPr="00F501DE" w:rsidRDefault="00567B0F" w:rsidP="00F501DE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 окончания процедуры принятия решения</w:t>
            </w:r>
          </w:p>
        </w:tc>
      </w:tr>
    </w:tbl>
    <w:p w14:paraId="6C76B98C" w14:textId="77777777" w:rsidR="00C26187" w:rsidRDefault="00C26187" w:rsidP="00E64A21">
      <w:pPr>
        <w:widowControl w:val="0"/>
        <w:suppressAutoHyphens w:val="0"/>
        <w:spacing w:after="0" w:line="240" w:lineRule="auto"/>
      </w:pPr>
    </w:p>
    <w:sectPr w:rsidR="00C26187" w:rsidSect="00F501D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7" w:right="851" w:bottom="1560" w:left="777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4EE18" w14:textId="77777777" w:rsidR="00133F34" w:rsidRDefault="00133F34">
      <w:pPr>
        <w:spacing w:after="0" w:line="240" w:lineRule="auto"/>
      </w:pPr>
      <w:r>
        <w:separator/>
      </w:r>
    </w:p>
  </w:endnote>
  <w:endnote w:type="continuationSeparator" w:id="0">
    <w:p w14:paraId="5F708782" w14:textId="77777777" w:rsidR="00133F34" w:rsidRDefault="00133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E2862" w14:textId="77777777" w:rsidR="00F501DE" w:rsidRDefault="00F501D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E4D22" w14:textId="77777777" w:rsidR="00F501DE" w:rsidRDefault="00F501DE">
    <w:pPr>
      <w:widowControl w:val="0"/>
      <w:spacing w:after="0" w:line="100" w:lineRule="atLeast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F31D" w14:textId="77777777" w:rsidR="00F501DE" w:rsidRDefault="00F501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E8753" w14:textId="77777777" w:rsidR="00133F34" w:rsidRDefault="00133F34">
      <w:pPr>
        <w:spacing w:after="0" w:line="240" w:lineRule="auto"/>
      </w:pPr>
      <w:r>
        <w:separator/>
      </w:r>
    </w:p>
  </w:footnote>
  <w:footnote w:type="continuationSeparator" w:id="0">
    <w:p w14:paraId="176D5150" w14:textId="77777777" w:rsidR="00133F34" w:rsidRDefault="00133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2480" w14:textId="77777777" w:rsidR="00F501DE" w:rsidRDefault="00F501DE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CDE7" w14:textId="77777777" w:rsidR="00F501DE" w:rsidRDefault="00F501D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4"/>
        <w:szCs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C53C0D"/>
    <w:multiLevelType w:val="multilevel"/>
    <w:tmpl w:val="C0DEA8F0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34" w:hanging="48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4" w15:restartNumberingAfterBreak="0">
    <w:nsid w:val="02424B85"/>
    <w:multiLevelType w:val="multilevel"/>
    <w:tmpl w:val="6D68D13C"/>
    <w:lvl w:ilvl="0">
      <w:start w:val="1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5" w15:restartNumberingAfterBreak="0">
    <w:nsid w:val="05966A49"/>
    <w:multiLevelType w:val="multilevel"/>
    <w:tmpl w:val="92207DC6"/>
    <w:lvl w:ilvl="0">
      <w:start w:val="6"/>
      <w:numFmt w:val="decimal"/>
      <w:lvlText w:val="%1"/>
      <w:lvlJc w:val="left"/>
      <w:pPr>
        <w:ind w:left="216" w:hanging="421"/>
      </w:pPr>
    </w:lvl>
    <w:lvl w:ilvl="1">
      <w:start w:val="2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start w:val="1"/>
      <w:numFmt w:val="decimal"/>
      <w:lvlText w:val="%3."/>
      <w:lvlJc w:val="left"/>
      <w:pPr>
        <w:ind w:left="3880" w:hanging="211"/>
      </w:pPr>
      <w:rPr>
        <w:rFonts w:ascii="Times New Roman" w:hAnsi="Times New Roman"/>
        <w:b w:val="0"/>
        <w:bCs w:val="0"/>
        <w:sz w:val="26"/>
        <w:szCs w:val="26"/>
      </w:rPr>
    </w:lvl>
    <w:lvl w:ilvl="3">
      <w:start w:val="1"/>
      <w:numFmt w:val="decimal"/>
      <w:lvlText w:val="%4."/>
      <w:lvlJc w:val="left"/>
      <w:pPr>
        <w:ind w:left="3932" w:hanging="211"/>
      </w:pPr>
      <w:rPr>
        <w:rFonts w:ascii="Times New Roman" w:hAnsi="Times New Roman"/>
        <w:b w:val="0"/>
        <w:bCs w:val="0"/>
        <w:sz w:val="26"/>
        <w:szCs w:val="26"/>
      </w:rPr>
    </w:lvl>
    <w:lvl w:ilvl="4">
      <w:start w:val="1"/>
      <w:numFmt w:val="decimal"/>
      <w:lvlText w:val="%5."/>
      <w:lvlJc w:val="left"/>
      <w:pPr>
        <w:ind w:left="4221" w:hanging="211"/>
      </w:pPr>
      <w:rPr>
        <w:rFonts w:ascii="Times New Roman" w:hAnsi="Times New Roman"/>
        <w:b w:val="0"/>
        <w:bCs w:val="0"/>
        <w:sz w:val="26"/>
        <w:szCs w:val="26"/>
      </w:rPr>
    </w:lvl>
    <w:lvl w:ilvl="5">
      <w:start w:val="1"/>
      <w:numFmt w:val="decimal"/>
      <w:lvlText w:val="%6."/>
      <w:lvlJc w:val="left"/>
      <w:pPr>
        <w:ind w:left="4292" w:hanging="211"/>
      </w:pPr>
      <w:rPr>
        <w:rFonts w:ascii="Times New Roman" w:hAnsi="Times New Roman"/>
        <w:b w:val="0"/>
        <w:bCs w:val="0"/>
        <w:sz w:val="26"/>
        <w:szCs w:val="26"/>
      </w:rPr>
    </w:lvl>
    <w:lvl w:ilvl="6">
      <w:numFmt w:val="bullet"/>
      <w:lvlText w:val="•"/>
      <w:lvlJc w:val="left"/>
      <w:pPr>
        <w:ind w:left="6335" w:hanging="211"/>
      </w:pPr>
    </w:lvl>
    <w:lvl w:ilvl="7">
      <w:numFmt w:val="bullet"/>
      <w:lvlText w:val="•"/>
      <w:lvlJc w:val="left"/>
      <w:pPr>
        <w:ind w:left="7352" w:hanging="211"/>
      </w:pPr>
    </w:lvl>
    <w:lvl w:ilvl="8">
      <w:numFmt w:val="bullet"/>
      <w:lvlText w:val="•"/>
      <w:lvlJc w:val="left"/>
      <w:pPr>
        <w:ind w:left="8370" w:hanging="211"/>
      </w:pPr>
    </w:lvl>
  </w:abstractNum>
  <w:abstractNum w:abstractNumId="6" w15:restartNumberingAfterBreak="0">
    <w:nsid w:val="0AE11603"/>
    <w:multiLevelType w:val="multilevel"/>
    <w:tmpl w:val="9D483DA6"/>
    <w:lvl w:ilvl="0">
      <w:start w:val="2"/>
      <w:numFmt w:val="decimal"/>
      <w:lvlText w:val="%1"/>
      <w:lvlJc w:val="left"/>
      <w:pPr>
        <w:ind w:left="552" w:hanging="552"/>
      </w:pPr>
    </w:lvl>
    <w:lvl w:ilvl="1">
      <w:start w:val="11"/>
      <w:numFmt w:val="decimal"/>
      <w:lvlText w:val="%1.%2"/>
      <w:lvlJc w:val="left"/>
      <w:pPr>
        <w:ind w:left="552" w:hanging="552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 w15:restartNumberingAfterBreak="0">
    <w:nsid w:val="0C152284"/>
    <w:multiLevelType w:val="hybridMultilevel"/>
    <w:tmpl w:val="BCA49A26"/>
    <w:lvl w:ilvl="0" w:tplc="4C8051CC">
      <w:start w:val="1"/>
      <w:numFmt w:val="decimal"/>
      <w:lvlText w:val="%1."/>
      <w:lvlJc w:val="left"/>
      <w:pPr>
        <w:ind w:left="786" w:hanging="360"/>
      </w:pPr>
    </w:lvl>
    <w:lvl w:ilvl="1" w:tplc="5C7C93F8">
      <w:start w:val="1"/>
      <w:numFmt w:val="lowerLetter"/>
      <w:lvlText w:val="%2."/>
      <w:lvlJc w:val="left"/>
      <w:pPr>
        <w:ind w:left="1440" w:hanging="360"/>
      </w:pPr>
    </w:lvl>
    <w:lvl w:ilvl="2" w:tplc="2C90DC0E">
      <w:start w:val="1"/>
      <w:numFmt w:val="lowerRoman"/>
      <w:lvlText w:val="%3."/>
      <w:lvlJc w:val="right"/>
      <w:pPr>
        <w:ind w:left="2160" w:hanging="180"/>
      </w:pPr>
    </w:lvl>
    <w:lvl w:ilvl="3" w:tplc="AB52052C">
      <w:start w:val="1"/>
      <w:numFmt w:val="decimal"/>
      <w:lvlText w:val="%4."/>
      <w:lvlJc w:val="left"/>
      <w:pPr>
        <w:ind w:left="2880" w:hanging="360"/>
      </w:pPr>
    </w:lvl>
    <w:lvl w:ilvl="4" w:tplc="E9F86112">
      <w:start w:val="1"/>
      <w:numFmt w:val="lowerLetter"/>
      <w:lvlText w:val="%5."/>
      <w:lvlJc w:val="left"/>
      <w:pPr>
        <w:ind w:left="3600" w:hanging="360"/>
      </w:pPr>
    </w:lvl>
    <w:lvl w:ilvl="5" w:tplc="4C747756">
      <w:start w:val="1"/>
      <w:numFmt w:val="lowerRoman"/>
      <w:lvlText w:val="%6."/>
      <w:lvlJc w:val="right"/>
      <w:pPr>
        <w:ind w:left="4320" w:hanging="180"/>
      </w:pPr>
    </w:lvl>
    <w:lvl w:ilvl="6" w:tplc="BC94000E">
      <w:start w:val="1"/>
      <w:numFmt w:val="decimal"/>
      <w:lvlText w:val="%7."/>
      <w:lvlJc w:val="left"/>
      <w:pPr>
        <w:ind w:left="5040" w:hanging="360"/>
      </w:pPr>
    </w:lvl>
    <w:lvl w:ilvl="7" w:tplc="6876EA98">
      <w:start w:val="1"/>
      <w:numFmt w:val="lowerLetter"/>
      <w:lvlText w:val="%8."/>
      <w:lvlJc w:val="left"/>
      <w:pPr>
        <w:ind w:left="5760" w:hanging="360"/>
      </w:pPr>
    </w:lvl>
    <w:lvl w:ilvl="8" w:tplc="5622E78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06544"/>
    <w:multiLevelType w:val="hybridMultilevel"/>
    <w:tmpl w:val="72CC91D4"/>
    <w:lvl w:ilvl="0" w:tplc="1256C164">
      <w:start w:val="1"/>
      <w:numFmt w:val="decimal"/>
      <w:lvlText w:val="%1)"/>
      <w:lvlJc w:val="left"/>
      <w:pPr>
        <w:ind w:left="1069" w:hanging="360"/>
      </w:pPr>
    </w:lvl>
    <w:lvl w:ilvl="1" w:tplc="A0543890">
      <w:start w:val="1"/>
      <w:numFmt w:val="lowerLetter"/>
      <w:lvlText w:val="%2."/>
      <w:lvlJc w:val="left"/>
      <w:pPr>
        <w:ind w:left="1789" w:hanging="360"/>
      </w:pPr>
    </w:lvl>
    <w:lvl w:ilvl="2" w:tplc="59DE235C">
      <w:start w:val="1"/>
      <w:numFmt w:val="lowerRoman"/>
      <w:lvlText w:val="%3."/>
      <w:lvlJc w:val="right"/>
      <w:pPr>
        <w:ind w:left="2509" w:hanging="180"/>
      </w:pPr>
    </w:lvl>
    <w:lvl w:ilvl="3" w:tplc="F90CE20C">
      <w:start w:val="1"/>
      <w:numFmt w:val="decimal"/>
      <w:lvlText w:val="%4."/>
      <w:lvlJc w:val="left"/>
      <w:pPr>
        <w:ind w:left="3229" w:hanging="360"/>
      </w:pPr>
    </w:lvl>
    <w:lvl w:ilvl="4" w:tplc="852C75A2">
      <w:start w:val="1"/>
      <w:numFmt w:val="lowerLetter"/>
      <w:lvlText w:val="%5."/>
      <w:lvlJc w:val="left"/>
      <w:pPr>
        <w:ind w:left="3949" w:hanging="360"/>
      </w:pPr>
    </w:lvl>
    <w:lvl w:ilvl="5" w:tplc="431277C8">
      <w:start w:val="1"/>
      <w:numFmt w:val="lowerRoman"/>
      <w:lvlText w:val="%6."/>
      <w:lvlJc w:val="right"/>
      <w:pPr>
        <w:ind w:left="4669" w:hanging="180"/>
      </w:pPr>
    </w:lvl>
    <w:lvl w:ilvl="6" w:tplc="D0E20736">
      <w:start w:val="1"/>
      <w:numFmt w:val="decimal"/>
      <w:lvlText w:val="%7."/>
      <w:lvlJc w:val="left"/>
      <w:pPr>
        <w:ind w:left="5389" w:hanging="360"/>
      </w:pPr>
    </w:lvl>
    <w:lvl w:ilvl="7" w:tplc="1BA6FDD6">
      <w:start w:val="1"/>
      <w:numFmt w:val="lowerLetter"/>
      <w:lvlText w:val="%8."/>
      <w:lvlJc w:val="left"/>
      <w:pPr>
        <w:ind w:left="6109" w:hanging="360"/>
      </w:pPr>
    </w:lvl>
    <w:lvl w:ilvl="8" w:tplc="BDB8ABF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CD745D"/>
    <w:multiLevelType w:val="multilevel"/>
    <w:tmpl w:val="7B4A21AA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5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10" w15:restartNumberingAfterBreak="0">
    <w:nsid w:val="142B6179"/>
    <w:multiLevelType w:val="multilevel"/>
    <w:tmpl w:val="CA7A2AEC"/>
    <w:lvl w:ilvl="0">
      <w:start w:val="2"/>
      <w:numFmt w:val="decimal"/>
      <w:lvlText w:val="%1"/>
      <w:lvlJc w:val="left"/>
      <w:pPr>
        <w:ind w:left="384" w:hanging="384"/>
      </w:pPr>
    </w:lvl>
    <w:lvl w:ilvl="1">
      <w:start w:val="11"/>
      <w:numFmt w:val="decimal"/>
      <w:lvlText w:val="%1.%2"/>
      <w:lvlJc w:val="left"/>
      <w:pPr>
        <w:ind w:left="1104" w:hanging="384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1" w15:restartNumberingAfterBreak="0">
    <w:nsid w:val="14E9660A"/>
    <w:multiLevelType w:val="hybridMultilevel"/>
    <w:tmpl w:val="C42C4B98"/>
    <w:lvl w:ilvl="0" w:tplc="7C3A2F6A">
      <w:start w:val="1"/>
      <w:numFmt w:val="decimal"/>
      <w:lvlText w:val="%1)"/>
      <w:lvlJc w:val="left"/>
      <w:pPr>
        <w:ind w:left="1705" w:hanging="360"/>
      </w:pPr>
    </w:lvl>
    <w:lvl w:ilvl="1" w:tplc="64740D8E">
      <w:start w:val="1"/>
      <w:numFmt w:val="lowerLetter"/>
      <w:lvlText w:val="%2."/>
      <w:lvlJc w:val="left"/>
      <w:pPr>
        <w:ind w:left="2425" w:hanging="360"/>
      </w:pPr>
    </w:lvl>
    <w:lvl w:ilvl="2" w:tplc="551A5F18">
      <w:start w:val="1"/>
      <w:numFmt w:val="lowerRoman"/>
      <w:lvlText w:val="%3."/>
      <w:lvlJc w:val="right"/>
      <w:pPr>
        <w:ind w:left="3145" w:hanging="180"/>
      </w:pPr>
    </w:lvl>
    <w:lvl w:ilvl="3" w:tplc="8924CC9A">
      <w:start w:val="1"/>
      <w:numFmt w:val="decimal"/>
      <w:lvlText w:val="%4."/>
      <w:lvlJc w:val="left"/>
      <w:pPr>
        <w:ind w:left="3865" w:hanging="360"/>
      </w:pPr>
    </w:lvl>
    <w:lvl w:ilvl="4" w:tplc="EE48F786">
      <w:start w:val="1"/>
      <w:numFmt w:val="lowerLetter"/>
      <w:lvlText w:val="%5."/>
      <w:lvlJc w:val="left"/>
      <w:pPr>
        <w:ind w:left="4585" w:hanging="360"/>
      </w:pPr>
    </w:lvl>
    <w:lvl w:ilvl="5" w:tplc="9958590E">
      <w:start w:val="1"/>
      <w:numFmt w:val="lowerRoman"/>
      <w:lvlText w:val="%6."/>
      <w:lvlJc w:val="right"/>
      <w:pPr>
        <w:ind w:left="5305" w:hanging="180"/>
      </w:pPr>
    </w:lvl>
    <w:lvl w:ilvl="6" w:tplc="D600423E">
      <w:start w:val="1"/>
      <w:numFmt w:val="decimal"/>
      <w:lvlText w:val="%7."/>
      <w:lvlJc w:val="left"/>
      <w:pPr>
        <w:ind w:left="6025" w:hanging="360"/>
      </w:pPr>
    </w:lvl>
    <w:lvl w:ilvl="7" w:tplc="B6C2A82E">
      <w:start w:val="1"/>
      <w:numFmt w:val="lowerLetter"/>
      <w:lvlText w:val="%8."/>
      <w:lvlJc w:val="left"/>
      <w:pPr>
        <w:ind w:left="6745" w:hanging="360"/>
      </w:pPr>
    </w:lvl>
    <w:lvl w:ilvl="8" w:tplc="A17A3190">
      <w:start w:val="1"/>
      <w:numFmt w:val="lowerRoman"/>
      <w:lvlText w:val="%9."/>
      <w:lvlJc w:val="right"/>
      <w:pPr>
        <w:ind w:left="7465" w:hanging="180"/>
      </w:pPr>
    </w:lvl>
  </w:abstractNum>
  <w:abstractNum w:abstractNumId="12" w15:restartNumberingAfterBreak="0">
    <w:nsid w:val="17BE0065"/>
    <w:multiLevelType w:val="hybridMultilevel"/>
    <w:tmpl w:val="C2469D50"/>
    <w:lvl w:ilvl="0" w:tplc="8752BF9E">
      <w:start w:val="1"/>
      <w:numFmt w:val="decimal"/>
      <w:lvlText w:val="%1)"/>
      <w:lvlJc w:val="left"/>
      <w:pPr>
        <w:ind w:left="216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A49C6492">
      <w:numFmt w:val="bullet"/>
      <w:lvlText w:val="•"/>
      <w:lvlJc w:val="left"/>
      <w:pPr>
        <w:ind w:left="1238" w:hanging="235"/>
      </w:pPr>
    </w:lvl>
    <w:lvl w:ilvl="2" w:tplc="9904D14A">
      <w:numFmt w:val="bullet"/>
      <w:lvlText w:val="•"/>
      <w:lvlJc w:val="left"/>
      <w:pPr>
        <w:ind w:left="2257" w:hanging="235"/>
      </w:pPr>
    </w:lvl>
    <w:lvl w:ilvl="3" w:tplc="ACD866F6">
      <w:numFmt w:val="bullet"/>
      <w:lvlText w:val="•"/>
      <w:lvlJc w:val="left"/>
      <w:pPr>
        <w:ind w:left="3275" w:hanging="235"/>
      </w:pPr>
    </w:lvl>
    <w:lvl w:ilvl="4" w:tplc="7E642F62">
      <w:numFmt w:val="bullet"/>
      <w:lvlText w:val="•"/>
      <w:lvlJc w:val="left"/>
      <w:pPr>
        <w:ind w:left="4294" w:hanging="235"/>
      </w:pPr>
    </w:lvl>
    <w:lvl w:ilvl="5" w:tplc="0CE87D4C">
      <w:numFmt w:val="bullet"/>
      <w:lvlText w:val="•"/>
      <w:lvlJc w:val="left"/>
      <w:pPr>
        <w:ind w:left="5312" w:hanging="235"/>
      </w:pPr>
    </w:lvl>
    <w:lvl w:ilvl="6" w:tplc="4AB68936">
      <w:numFmt w:val="bullet"/>
      <w:lvlText w:val="•"/>
      <w:lvlJc w:val="left"/>
      <w:pPr>
        <w:ind w:left="6331" w:hanging="235"/>
      </w:pPr>
    </w:lvl>
    <w:lvl w:ilvl="7" w:tplc="7272F36E">
      <w:numFmt w:val="bullet"/>
      <w:lvlText w:val="•"/>
      <w:lvlJc w:val="left"/>
      <w:pPr>
        <w:ind w:left="7349" w:hanging="235"/>
      </w:pPr>
    </w:lvl>
    <w:lvl w:ilvl="8" w:tplc="7D58387E">
      <w:numFmt w:val="bullet"/>
      <w:lvlText w:val="•"/>
      <w:lvlJc w:val="left"/>
      <w:pPr>
        <w:ind w:left="8368" w:hanging="235"/>
      </w:pPr>
    </w:lvl>
  </w:abstractNum>
  <w:abstractNum w:abstractNumId="13" w15:restartNumberingAfterBreak="0">
    <w:nsid w:val="194052DF"/>
    <w:multiLevelType w:val="multilevel"/>
    <w:tmpl w:val="14427A4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70" w:hanging="360"/>
      </w:pPr>
    </w:lvl>
    <w:lvl w:ilvl="2">
      <w:start w:val="1"/>
      <w:numFmt w:val="decimal"/>
      <w:lvlText w:val="%1.%2.%3"/>
      <w:lvlJc w:val="left"/>
      <w:pPr>
        <w:ind w:left="1431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14" w15:restartNumberingAfterBreak="0">
    <w:nsid w:val="23CC70FD"/>
    <w:multiLevelType w:val="hybridMultilevel"/>
    <w:tmpl w:val="F0BE682A"/>
    <w:lvl w:ilvl="0" w:tplc="71F421B0">
      <w:start w:val="1"/>
      <w:numFmt w:val="decimal"/>
      <w:lvlText w:val="%1)"/>
      <w:lvlJc w:val="left"/>
      <w:pPr>
        <w:ind w:left="928" w:hanging="360"/>
      </w:pPr>
    </w:lvl>
    <w:lvl w:ilvl="1" w:tplc="E67A8796">
      <w:start w:val="1"/>
      <w:numFmt w:val="lowerLetter"/>
      <w:lvlText w:val="%2."/>
      <w:lvlJc w:val="left"/>
      <w:pPr>
        <w:ind w:left="1648" w:hanging="360"/>
      </w:pPr>
    </w:lvl>
    <w:lvl w:ilvl="2" w:tplc="2BC4660A">
      <w:start w:val="1"/>
      <w:numFmt w:val="lowerRoman"/>
      <w:lvlText w:val="%3."/>
      <w:lvlJc w:val="right"/>
      <w:pPr>
        <w:ind w:left="2368" w:hanging="180"/>
      </w:pPr>
    </w:lvl>
    <w:lvl w:ilvl="3" w:tplc="F5D802D8">
      <w:start w:val="1"/>
      <w:numFmt w:val="decimal"/>
      <w:lvlText w:val="%4."/>
      <w:lvlJc w:val="left"/>
      <w:pPr>
        <w:ind w:left="3088" w:hanging="360"/>
      </w:pPr>
    </w:lvl>
    <w:lvl w:ilvl="4" w:tplc="6B02A328">
      <w:start w:val="1"/>
      <w:numFmt w:val="lowerLetter"/>
      <w:lvlText w:val="%5."/>
      <w:lvlJc w:val="left"/>
      <w:pPr>
        <w:ind w:left="3808" w:hanging="360"/>
      </w:pPr>
    </w:lvl>
    <w:lvl w:ilvl="5" w:tplc="B9E6427C">
      <w:start w:val="1"/>
      <w:numFmt w:val="lowerRoman"/>
      <w:lvlText w:val="%6."/>
      <w:lvlJc w:val="right"/>
      <w:pPr>
        <w:ind w:left="4528" w:hanging="180"/>
      </w:pPr>
    </w:lvl>
    <w:lvl w:ilvl="6" w:tplc="F02ED7AC">
      <w:start w:val="1"/>
      <w:numFmt w:val="decimal"/>
      <w:lvlText w:val="%7."/>
      <w:lvlJc w:val="left"/>
      <w:pPr>
        <w:ind w:left="5248" w:hanging="360"/>
      </w:pPr>
    </w:lvl>
    <w:lvl w:ilvl="7" w:tplc="8D7C6538">
      <w:start w:val="1"/>
      <w:numFmt w:val="lowerLetter"/>
      <w:lvlText w:val="%8."/>
      <w:lvlJc w:val="left"/>
      <w:pPr>
        <w:ind w:left="5968" w:hanging="360"/>
      </w:pPr>
    </w:lvl>
    <w:lvl w:ilvl="8" w:tplc="931AF64E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C771349"/>
    <w:multiLevelType w:val="multilevel"/>
    <w:tmpl w:val="77B005B6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4"/>
      <w:numFmt w:val="decimal"/>
      <w:lvlText w:val="%1.%2"/>
      <w:lvlJc w:val="left"/>
      <w:pPr>
        <w:ind w:left="1555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6" w15:restartNumberingAfterBreak="0">
    <w:nsid w:val="2D4610B5"/>
    <w:multiLevelType w:val="multilevel"/>
    <w:tmpl w:val="5E64BD64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50" w:hanging="480"/>
      </w:pPr>
    </w:lvl>
    <w:lvl w:ilvl="2">
      <w:start w:val="1"/>
      <w:numFmt w:val="decimal"/>
      <w:lvlText w:val="%1.%2.%3"/>
      <w:lvlJc w:val="left"/>
      <w:pPr>
        <w:ind w:left="1460" w:hanging="720"/>
      </w:pPr>
    </w:lvl>
    <w:lvl w:ilvl="3">
      <w:start w:val="1"/>
      <w:numFmt w:val="decimal"/>
      <w:lvlText w:val="%1.%2.%3.%4"/>
      <w:lvlJc w:val="left"/>
      <w:pPr>
        <w:ind w:left="1830" w:hanging="720"/>
      </w:pPr>
    </w:lvl>
    <w:lvl w:ilvl="4">
      <w:start w:val="1"/>
      <w:numFmt w:val="decimal"/>
      <w:lvlText w:val="%1.%2.%3.%4.%5"/>
      <w:lvlJc w:val="left"/>
      <w:pPr>
        <w:ind w:left="2560" w:hanging="1080"/>
      </w:pPr>
    </w:lvl>
    <w:lvl w:ilvl="5">
      <w:start w:val="1"/>
      <w:numFmt w:val="decimal"/>
      <w:lvlText w:val="%1.%2.%3.%4.%5.%6"/>
      <w:lvlJc w:val="left"/>
      <w:pPr>
        <w:ind w:left="2930" w:hanging="1080"/>
      </w:pPr>
    </w:lvl>
    <w:lvl w:ilvl="6">
      <w:start w:val="1"/>
      <w:numFmt w:val="decimal"/>
      <w:lvlText w:val="%1.%2.%3.%4.%5.%6.%7"/>
      <w:lvlJc w:val="left"/>
      <w:pPr>
        <w:ind w:left="3660" w:hanging="1440"/>
      </w:pPr>
    </w:lvl>
    <w:lvl w:ilvl="7">
      <w:start w:val="1"/>
      <w:numFmt w:val="decimal"/>
      <w:lvlText w:val="%1.%2.%3.%4.%5.%6.%7.%8"/>
      <w:lvlJc w:val="left"/>
      <w:pPr>
        <w:ind w:left="4030" w:hanging="1440"/>
      </w:pPr>
    </w:lvl>
    <w:lvl w:ilvl="8">
      <w:start w:val="1"/>
      <w:numFmt w:val="decimal"/>
      <w:lvlText w:val="%1.%2.%3.%4.%5.%6.%7.%8.%9"/>
      <w:lvlJc w:val="left"/>
      <w:pPr>
        <w:ind w:left="4760" w:hanging="1800"/>
      </w:pPr>
    </w:lvl>
  </w:abstractNum>
  <w:abstractNum w:abstractNumId="17" w15:restartNumberingAfterBreak="0">
    <w:nsid w:val="37266223"/>
    <w:multiLevelType w:val="multilevel"/>
    <w:tmpl w:val="26888A0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2" w:hanging="720"/>
      </w:pPr>
    </w:lvl>
    <w:lvl w:ilvl="4">
      <w:start w:val="1"/>
      <w:numFmt w:val="decimal"/>
      <w:lvlText w:val="%1.%2.%3.%4.%5"/>
      <w:lvlJc w:val="left"/>
      <w:pPr>
        <w:ind w:left="1793" w:hanging="1080"/>
      </w:pPr>
    </w:lvl>
    <w:lvl w:ilvl="5">
      <w:start w:val="1"/>
      <w:numFmt w:val="decimal"/>
      <w:lvlText w:val="%1.%2.%3.%4.%5.%6"/>
      <w:lvlJc w:val="left"/>
      <w:pPr>
        <w:ind w:left="1794" w:hanging="1080"/>
      </w:pPr>
    </w:lvl>
    <w:lvl w:ilvl="6">
      <w:start w:val="1"/>
      <w:numFmt w:val="decimal"/>
      <w:lvlText w:val="%1.%2.%3.%4.%5.%6.%7"/>
      <w:lvlJc w:val="left"/>
      <w:pPr>
        <w:ind w:left="2155" w:hanging="1440"/>
      </w:pPr>
    </w:lvl>
    <w:lvl w:ilvl="7">
      <w:start w:val="1"/>
      <w:numFmt w:val="decimal"/>
      <w:lvlText w:val="%1.%2.%3.%4.%5.%6.%7.%8"/>
      <w:lvlJc w:val="left"/>
      <w:pPr>
        <w:ind w:left="2156" w:hanging="1440"/>
      </w:pPr>
    </w:lvl>
    <w:lvl w:ilvl="8">
      <w:start w:val="1"/>
      <w:numFmt w:val="decimal"/>
      <w:lvlText w:val="%1.%2.%3.%4.%5.%6.%7.%8.%9"/>
      <w:lvlJc w:val="left"/>
      <w:pPr>
        <w:ind w:left="2517" w:hanging="1800"/>
      </w:pPr>
    </w:lvl>
  </w:abstractNum>
  <w:abstractNum w:abstractNumId="18" w15:restartNumberingAfterBreak="0">
    <w:nsid w:val="39BF2132"/>
    <w:multiLevelType w:val="multilevel"/>
    <w:tmpl w:val="CEECC52E"/>
    <w:lvl w:ilvl="0">
      <w:start w:val="17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4" w:hanging="600"/>
      </w:pPr>
    </w:lvl>
    <w:lvl w:ilvl="2">
      <w:start w:val="2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782" w:hanging="720"/>
      </w:pPr>
    </w:lvl>
    <w:lvl w:ilvl="4">
      <w:start w:val="1"/>
      <w:numFmt w:val="decimal"/>
      <w:lvlText w:val="%1.%2.%3.%4.%5"/>
      <w:lvlJc w:val="left"/>
      <w:pPr>
        <w:ind w:left="2496" w:hanging="1080"/>
      </w:pPr>
    </w:lvl>
    <w:lvl w:ilvl="5">
      <w:start w:val="1"/>
      <w:numFmt w:val="decimal"/>
      <w:lvlText w:val="%1.%2.%3.%4.%5.%6"/>
      <w:lvlJc w:val="left"/>
      <w:pPr>
        <w:ind w:left="2850" w:hanging="1080"/>
      </w:pPr>
    </w:lvl>
    <w:lvl w:ilvl="6">
      <w:start w:val="1"/>
      <w:numFmt w:val="decimal"/>
      <w:lvlText w:val="%1.%2.%3.%4.%5.%6.%7"/>
      <w:lvlJc w:val="left"/>
      <w:pPr>
        <w:ind w:left="3564" w:hanging="1440"/>
      </w:pPr>
    </w:lvl>
    <w:lvl w:ilvl="7">
      <w:start w:val="1"/>
      <w:numFmt w:val="decimal"/>
      <w:lvlText w:val="%1.%2.%3.%4.%5.%6.%7.%8"/>
      <w:lvlJc w:val="left"/>
      <w:pPr>
        <w:ind w:left="3918" w:hanging="1440"/>
      </w:pPr>
    </w:lvl>
    <w:lvl w:ilvl="8">
      <w:start w:val="1"/>
      <w:numFmt w:val="decimal"/>
      <w:lvlText w:val="%1.%2.%3.%4.%5.%6.%7.%8.%9"/>
      <w:lvlJc w:val="left"/>
      <w:pPr>
        <w:ind w:left="4632" w:hanging="1800"/>
      </w:pPr>
    </w:lvl>
  </w:abstractNum>
  <w:abstractNum w:abstractNumId="19" w15:restartNumberingAfterBreak="0">
    <w:nsid w:val="3AC25E76"/>
    <w:multiLevelType w:val="multilevel"/>
    <w:tmpl w:val="16D8DEBC"/>
    <w:lvl w:ilvl="0">
      <w:start w:val="9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35" w:hanging="480"/>
      </w:pPr>
    </w:lvl>
    <w:lvl w:ilvl="2">
      <w:start w:val="2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1785" w:hanging="72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2855" w:hanging="108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3925" w:hanging="1440"/>
      </w:pPr>
    </w:lvl>
    <w:lvl w:ilvl="8">
      <w:start w:val="1"/>
      <w:numFmt w:val="decimal"/>
      <w:lvlText w:val="%1.%2.%3.%4.%5.%6.%7.%8.%9"/>
      <w:lvlJc w:val="left"/>
      <w:pPr>
        <w:ind w:left="4640" w:hanging="1800"/>
      </w:pPr>
    </w:lvl>
  </w:abstractNum>
  <w:abstractNum w:abstractNumId="20" w15:restartNumberingAfterBreak="0">
    <w:nsid w:val="40996988"/>
    <w:multiLevelType w:val="multilevel"/>
    <w:tmpl w:val="5628C022"/>
    <w:lvl w:ilvl="0">
      <w:start w:val="3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1" w15:restartNumberingAfterBreak="0">
    <w:nsid w:val="41F64F02"/>
    <w:multiLevelType w:val="multilevel"/>
    <w:tmpl w:val="5E1CB09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FC75B4"/>
    <w:multiLevelType w:val="multilevel"/>
    <w:tmpl w:val="245E7958"/>
    <w:lvl w:ilvl="0">
      <w:start w:val="2"/>
      <w:numFmt w:val="decimal"/>
      <w:lvlText w:val="%1"/>
      <w:lvlJc w:val="left"/>
      <w:pPr>
        <w:ind w:left="720" w:hanging="720"/>
      </w:pPr>
    </w:lvl>
    <w:lvl w:ilvl="1">
      <w:start w:val="34"/>
      <w:numFmt w:val="decimal"/>
      <w:lvlText w:val="%1.%2"/>
      <w:lvlJc w:val="left"/>
      <w:pPr>
        <w:ind w:left="1288" w:hanging="720"/>
      </w:pPr>
      <w:rPr>
        <w:lang w:val="ru-RU"/>
      </w:rPr>
    </w:lvl>
    <w:lvl w:ilvl="2">
      <w:start w:val="1"/>
      <w:numFmt w:val="decimal"/>
      <w:lvlText w:val="%1.%2.%3"/>
      <w:lvlJc w:val="left"/>
      <w:pPr>
        <w:ind w:left="2148" w:hanging="720"/>
      </w:pPr>
    </w:lvl>
    <w:lvl w:ilvl="3">
      <w:start w:val="1"/>
      <w:numFmt w:val="decimal"/>
      <w:lvlText w:val="%1.%2.%3.%4"/>
      <w:lvlJc w:val="left"/>
      <w:pPr>
        <w:ind w:left="3222" w:hanging="1080"/>
      </w:pPr>
    </w:lvl>
    <w:lvl w:ilvl="4">
      <w:start w:val="1"/>
      <w:numFmt w:val="decimal"/>
      <w:lvlText w:val="%1.%2.%3.%4.%5"/>
      <w:lvlJc w:val="left"/>
      <w:pPr>
        <w:ind w:left="3936" w:hanging="1080"/>
      </w:pPr>
    </w:lvl>
    <w:lvl w:ilvl="5">
      <w:start w:val="1"/>
      <w:numFmt w:val="decimal"/>
      <w:lvlText w:val="%1.%2.%3.%4.%5.%6"/>
      <w:lvlJc w:val="left"/>
      <w:pPr>
        <w:ind w:left="5010" w:hanging="1440"/>
      </w:pPr>
    </w:lvl>
    <w:lvl w:ilvl="6">
      <w:start w:val="1"/>
      <w:numFmt w:val="decimal"/>
      <w:lvlText w:val="%1.%2.%3.%4.%5.%6.%7"/>
      <w:lvlJc w:val="left"/>
      <w:pPr>
        <w:ind w:left="5724" w:hanging="1440"/>
      </w:pPr>
    </w:lvl>
    <w:lvl w:ilvl="7">
      <w:start w:val="1"/>
      <w:numFmt w:val="decimal"/>
      <w:lvlText w:val="%1.%2.%3.%4.%5.%6.%7.%8"/>
      <w:lvlJc w:val="left"/>
      <w:pPr>
        <w:ind w:left="6798" w:hanging="1800"/>
      </w:pPr>
    </w:lvl>
    <w:lvl w:ilvl="8">
      <w:start w:val="1"/>
      <w:numFmt w:val="decimal"/>
      <w:lvlText w:val="%1.%2.%3.%4.%5.%6.%7.%8.%9"/>
      <w:lvlJc w:val="left"/>
      <w:pPr>
        <w:ind w:left="7872" w:hanging="2160"/>
      </w:pPr>
    </w:lvl>
  </w:abstractNum>
  <w:abstractNum w:abstractNumId="23" w15:restartNumberingAfterBreak="0">
    <w:nsid w:val="46271B89"/>
    <w:multiLevelType w:val="multilevel"/>
    <w:tmpl w:val="860E36A4"/>
    <w:lvl w:ilvl="0">
      <w:start w:val="4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4" w15:restartNumberingAfterBreak="0">
    <w:nsid w:val="4D8E0446"/>
    <w:multiLevelType w:val="hybridMultilevel"/>
    <w:tmpl w:val="529C89F2"/>
    <w:lvl w:ilvl="0" w:tplc="874ACA6A">
      <w:start w:val="4"/>
      <w:numFmt w:val="decimal"/>
      <w:lvlText w:val="%1)"/>
      <w:lvlJc w:val="left"/>
      <w:pPr>
        <w:ind w:left="1159" w:hanging="235"/>
      </w:pPr>
      <w:rPr>
        <w:rFonts w:ascii="Times New Roman" w:hAnsi="Times New Roman"/>
        <w:b w:val="0"/>
        <w:bCs w:val="0"/>
        <w:sz w:val="26"/>
        <w:szCs w:val="26"/>
      </w:rPr>
    </w:lvl>
    <w:lvl w:ilvl="1" w:tplc="C5DC335E">
      <w:numFmt w:val="bullet"/>
      <w:lvlText w:val="•"/>
      <w:lvlJc w:val="left"/>
      <w:pPr>
        <w:ind w:left="2084" w:hanging="235"/>
      </w:pPr>
    </w:lvl>
    <w:lvl w:ilvl="2" w:tplc="26641154">
      <w:numFmt w:val="bullet"/>
      <w:lvlText w:val="•"/>
      <w:lvlJc w:val="left"/>
      <w:pPr>
        <w:ind w:left="3009" w:hanging="235"/>
      </w:pPr>
    </w:lvl>
    <w:lvl w:ilvl="3" w:tplc="382EA2F4">
      <w:numFmt w:val="bullet"/>
      <w:lvlText w:val="•"/>
      <w:lvlJc w:val="left"/>
      <w:pPr>
        <w:ind w:left="3933" w:hanging="235"/>
      </w:pPr>
    </w:lvl>
    <w:lvl w:ilvl="4" w:tplc="F7C27C30">
      <w:numFmt w:val="bullet"/>
      <w:lvlText w:val="•"/>
      <w:lvlJc w:val="left"/>
      <w:pPr>
        <w:ind w:left="4858" w:hanging="235"/>
      </w:pPr>
    </w:lvl>
    <w:lvl w:ilvl="5" w:tplc="B7B8B064">
      <w:numFmt w:val="bullet"/>
      <w:lvlText w:val="•"/>
      <w:lvlJc w:val="left"/>
      <w:pPr>
        <w:ind w:left="5782" w:hanging="235"/>
      </w:pPr>
    </w:lvl>
    <w:lvl w:ilvl="6" w:tplc="7B948170">
      <w:numFmt w:val="bullet"/>
      <w:lvlText w:val="•"/>
      <w:lvlJc w:val="left"/>
      <w:pPr>
        <w:ind w:left="6707" w:hanging="235"/>
      </w:pPr>
    </w:lvl>
    <w:lvl w:ilvl="7" w:tplc="3EFA58E2">
      <w:numFmt w:val="bullet"/>
      <w:lvlText w:val="•"/>
      <w:lvlJc w:val="left"/>
      <w:pPr>
        <w:ind w:left="7631" w:hanging="235"/>
      </w:pPr>
    </w:lvl>
    <w:lvl w:ilvl="8" w:tplc="47748CF4">
      <w:numFmt w:val="bullet"/>
      <w:lvlText w:val="•"/>
      <w:lvlJc w:val="left"/>
      <w:pPr>
        <w:ind w:left="8556" w:hanging="235"/>
      </w:pPr>
    </w:lvl>
  </w:abstractNum>
  <w:abstractNum w:abstractNumId="25" w15:restartNumberingAfterBreak="0">
    <w:nsid w:val="55556DBE"/>
    <w:multiLevelType w:val="multilevel"/>
    <w:tmpl w:val="8F80CA7A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14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26" w15:restartNumberingAfterBreak="0">
    <w:nsid w:val="55DD40AB"/>
    <w:multiLevelType w:val="multilevel"/>
    <w:tmpl w:val="2D903DAE"/>
    <w:lvl w:ilvl="0">
      <w:start w:val="2"/>
      <w:numFmt w:val="decimal"/>
      <w:lvlText w:val="%1"/>
      <w:lvlJc w:val="left"/>
      <w:pPr>
        <w:ind w:left="215" w:hanging="561"/>
      </w:pPr>
    </w:lvl>
    <w:lvl w:ilvl="1">
      <w:start w:val="24"/>
      <w:numFmt w:val="decimal"/>
      <w:lvlText w:val="%1.%2."/>
      <w:lvlJc w:val="left"/>
      <w:pPr>
        <w:ind w:left="215" w:hanging="56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561"/>
      </w:pPr>
    </w:lvl>
    <w:lvl w:ilvl="3">
      <w:numFmt w:val="bullet"/>
      <w:lvlText w:val="•"/>
      <w:lvlJc w:val="left"/>
      <w:pPr>
        <w:ind w:left="3275" w:hanging="561"/>
      </w:pPr>
    </w:lvl>
    <w:lvl w:ilvl="4">
      <w:numFmt w:val="bullet"/>
      <w:lvlText w:val="•"/>
      <w:lvlJc w:val="left"/>
      <w:pPr>
        <w:ind w:left="4294" w:hanging="561"/>
      </w:pPr>
    </w:lvl>
    <w:lvl w:ilvl="5">
      <w:numFmt w:val="bullet"/>
      <w:lvlText w:val="•"/>
      <w:lvlJc w:val="left"/>
      <w:pPr>
        <w:ind w:left="5312" w:hanging="561"/>
      </w:pPr>
    </w:lvl>
    <w:lvl w:ilvl="6">
      <w:numFmt w:val="bullet"/>
      <w:lvlText w:val="•"/>
      <w:lvlJc w:val="left"/>
      <w:pPr>
        <w:ind w:left="6331" w:hanging="561"/>
      </w:pPr>
    </w:lvl>
    <w:lvl w:ilvl="7">
      <w:numFmt w:val="bullet"/>
      <w:lvlText w:val="•"/>
      <w:lvlJc w:val="left"/>
      <w:pPr>
        <w:ind w:left="7349" w:hanging="561"/>
      </w:pPr>
    </w:lvl>
    <w:lvl w:ilvl="8">
      <w:numFmt w:val="bullet"/>
      <w:lvlText w:val="•"/>
      <w:lvlJc w:val="left"/>
      <w:pPr>
        <w:ind w:left="8368" w:hanging="561"/>
      </w:pPr>
    </w:lvl>
  </w:abstractNum>
  <w:abstractNum w:abstractNumId="27" w15:restartNumberingAfterBreak="0">
    <w:nsid w:val="5C075567"/>
    <w:multiLevelType w:val="hybridMultilevel"/>
    <w:tmpl w:val="0DFE0B5C"/>
    <w:lvl w:ilvl="0" w:tplc="4B9035C0">
      <w:start w:val="1"/>
      <w:numFmt w:val="decimal"/>
      <w:lvlText w:val="%1."/>
      <w:lvlJc w:val="left"/>
      <w:pPr>
        <w:ind w:left="1284" w:hanging="360"/>
      </w:pPr>
    </w:lvl>
    <w:lvl w:ilvl="1" w:tplc="8F5E8114">
      <w:start w:val="1"/>
      <w:numFmt w:val="lowerLetter"/>
      <w:lvlText w:val="%2."/>
      <w:lvlJc w:val="left"/>
      <w:pPr>
        <w:ind w:left="2004" w:hanging="360"/>
      </w:pPr>
    </w:lvl>
    <w:lvl w:ilvl="2" w:tplc="7F427A94">
      <w:start w:val="1"/>
      <w:numFmt w:val="lowerRoman"/>
      <w:lvlText w:val="%3."/>
      <w:lvlJc w:val="right"/>
      <w:pPr>
        <w:ind w:left="2724" w:hanging="180"/>
      </w:pPr>
    </w:lvl>
    <w:lvl w:ilvl="3" w:tplc="1A1AD642">
      <w:start w:val="1"/>
      <w:numFmt w:val="decimal"/>
      <w:lvlText w:val="%4."/>
      <w:lvlJc w:val="left"/>
      <w:pPr>
        <w:ind w:left="3444" w:hanging="360"/>
      </w:pPr>
    </w:lvl>
    <w:lvl w:ilvl="4" w:tplc="34B0CBD2">
      <w:start w:val="1"/>
      <w:numFmt w:val="lowerLetter"/>
      <w:lvlText w:val="%5."/>
      <w:lvlJc w:val="left"/>
      <w:pPr>
        <w:ind w:left="4164" w:hanging="360"/>
      </w:pPr>
    </w:lvl>
    <w:lvl w:ilvl="5" w:tplc="D3063E9A">
      <w:start w:val="1"/>
      <w:numFmt w:val="lowerRoman"/>
      <w:lvlText w:val="%6."/>
      <w:lvlJc w:val="right"/>
      <w:pPr>
        <w:ind w:left="4884" w:hanging="180"/>
      </w:pPr>
    </w:lvl>
    <w:lvl w:ilvl="6" w:tplc="1C0A206E">
      <w:start w:val="1"/>
      <w:numFmt w:val="decimal"/>
      <w:lvlText w:val="%7."/>
      <w:lvlJc w:val="left"/>
      <w:pPr>
        <w:ind w:left="5604" w:hanging="360"/>
      </w:pPr>
    </w:lvl>
    <w:lvl w:ilvl="7" w:tplc="910CDC38">
      <w:start w:val="1"/>
      <w:numFmt w:val="lowerLetter"/>
      <w:lvlText w:val="%8."/>
      <w:lvlJc w:val="left"/>
      <w:pPr>
        <w:ind w:left="6324" w:hanging="360"/>
      </w:pPr>
    </w:lvl>
    <w:lvl w:ilvl="8" w:tplc="0D36350E">
      <w:start w:val="1"/>
      <w:numFmt w:val="lowerRoman"/>
      <w:lvlText w:val="%9."/>
      <w:lvlJc w:val="right"/>
      <w:pPr>
        <w:ind w:left="7044" w:hanging="180"/>
      </w:pPr>
    </w:lvl>
  </w:abstractNum>
  <w:abstractNum w:abstractNumId="28" w15:restartNumberingAfterBreak="0">
    <w:nsid w:val="5D7C1A08"/>
    <w:multiLevelType w:val="multilevel"/>
    <w:tmpl w:val="A5A64D5A"/>
    <w:lvl w:ilvl="0">
      <w:start w:val="5"/>
      <w:numFmt w:val="decimal"/>
      <w:lvlText w:val="%1"/>
      <w:lvlJc w:val="left"/>
      <w:pPr>
        <w:ind w:left="216" w:hanging="421"/>
      </w:pPr>
    </w:lvl>
    <w:lvl w:ilvl="1">
      <w:start w:val="1"/>
      <w:numFmt w:val="decimal"/>
      <w:lvlText w:val="%1.%2."/>
      <w:lvlJc w:val="left"/>
      <w:pPr>
        <w:ind w:left="216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2257" w:hanging="421"/>
      </w:pPr>
    </w:lvl>
    <w:lvl w:ilvl="3">
      <w:numFmt w:val="bullet"/>
      <w:lvlText w:val="•"/>
      <w:lvlJc w:val="left"/>
      <w:pPr>
        <w:ind w:left="3275" w:hanging="421"/>
      </w:pPr>
    </w:lvl>
    <w:lvl w:ilvl="4">
      <w:numFmt w:val="bullet"/>
      <w:lvlText w:val="•"/>
      <w:lvlJc w:val="left"/>
      <w:pPr>
        <w:ind w:left="4294" w:hanging="421"/>
      </w:pPr>
    </w:lvl>
    <w:lvl w:ilvl="5">
      <w:numFmt w:val="bullet"/>
      <w:lvlText w:val="•"/>
      <w:lvlJc w:val="left"/>
      <w:pPr>
        <w:ind w:left="5312" w:hanging="421"/>
      </w:pPr>
    </w:lvl>
    <w:lvl w:ilvl="6">
      <w:numFmt w:val="bullet"/>
      <w:lvlText w:val="•"/>
      <w:lvlJc w:val="left"/>
      <w:pPr>
        <w:ind w:left="6331" w:hanging="421"/>
      </w:pPr>
    </w:lvl>
    <w:lvl w:ilvl="7">
      <w:numFmt w:val="bullet"/>
      <w:lvlText w:val="•"/>
      <w:lvlJc w:val="left"/>
      <w:pPr>
        <w:ind w:left="7349" w:hanging="421"/>
      </w:pPr>
    </w:lvl>
    <w:lvl w:ilvl="8">
      <w:numFmt w:val="bullet"/>
      <w:lvlText w:val="•"/>
      <w:lvlJc w:val="left"/>
      <w:pPr>
        <w:ind w:left="8368" w:hanging="421"/>
      </w:pPr>
    </w:lvl>
  </w:abstractNum>
  <w:abstractNum w:abstractNumId="29" w15:restartNumberingAfterBreak="0">
    <w:nsid w:val="648F1CDD"/>
    <w:multiLevelType w:val="multilevel"/>
    <w:tmpl w:val="CA6ACE12"/>
    <w:lvl w:ilvl="0">
      <w:start w:val="2"/>
      <w:numFmt w:val="decimal"/>
      <w:lvlText w:val="%1"/>
      <w:lvlJc w:val="left"/>
      <w:pPr>
        <w:ind w:left="504" w:hanging="504"/>
      </w:pPr>
    </w:lvl>
    <w:lvl w:ilvl="1">
      <w:start w:val="33"/>
      <w:numFmt w:val="decimal"/>
      <w:lvlText w:val="%1.%2"/>
      <w:lvlJc w:val="left"/>
      <w:pPr>
        <w:ind w:left="1428" w:hanging="504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852" w:hanging="108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6060" w:hanging="144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8268" w:hanging="1800"/>
      </w:pPr>
    </w:lvl>
    <w:lvl w:ilvl="8">
      <w:start w:val="1"/>
      <w:numFmt w:val="decimal"/>
      <w:lvlText w:val="%1.%2.%3.%4.%5.%6.%7.%8.%9"/>
      <w:lvlJc w:val="left"/>
      <w:pPr>
        <w:ind w:left="9552" w:hanging="2160"/>
      </w:pPr>
    </w:lvl>
  </w:abstractNum>
  <w:abstractNum w:abstractNumId="30" w15:restartNumberingAfterBreak="0">
    <w:nsid w:val="67712234"/>
    <w:multiLevelType w:val="multilevel"/>
    <w:tmpl w:val="198686F0"/>
    <w:lvl w:ilvl="0">
      <w:start w:val="2"/>
      <w:numFmt w:val="decimal"/>
      <w:lvlText w:val="%1"/>
      <w:lvlJc w:val="left"/>
      <w:pPr>
        <w:ind w:left="420" w:hanging="420"/>
      </w:pPr>
    </w:lvl>
    <w:lvl w:ilvl="1">
      <w:start w:val="15"/>
      <w:numFmt w:val="decimal"/>
      <w:lvlText w:val="%1.%2"/>
      <w:lvlJc w:val="left"/>
      <w:pPr>
        <w:ind w:left="1344" w:hanging="420"/>
      </w:pPr>
    </w:lvl>
    <w:lvl w:ilvl="2">
      <w:start w:val="1"/>
      <w:numFmt w:val="decimal"/>
      <w:lvlText w:val="%1.%2.%3"/>
      <w:lvlJc w:val="left"/>
      <w:pPr>
        <w:ind w:left="2568" w:hanging="720"/>
      </w:pPr>
    </w:lvl>
    <w:lvl w:ilvl="3">
      <w:start w:val="1"/>
      <w:numFmt w:val="decimal"/>
      <w:lvlText w:val="%1.%2.%3.%4"/>
      <w:lvlJc w:val="left"/>
      <w:pPr>
        <w:ind w:left="3492" w:hanging="720"/>
      </w:pPr>
    </w:lvl>
    <w:lvl w:ilvl="4">
      <w:start w:val="1"/>
      <w:numFmt w:val="decimal"/>
      <w:lvlText w:val="%1.%2.%3.%4.%5"/>
      <w:lvlJc w:val="left"/>
      <w:pPr>
        <w:ind w:left="4776" w:hanging="1080"/>
      </w:pPr>
    </w:lvl>
    <w:lvl w:ilvl="5">
      <w:start w:val="1"/>
      <w:numFmt w:val="decimal"/>
      <w:lvlText w:val="%1.%2.%3.%4.%5.%6"/>
      <w:lvlJc w:val="left"/>
      <w:pPr>
        <w:ind w:left="5700" w:hanging="1080"/>
      </w:pPr>
    </w:lvl>
    <w:lvl w:ilvl="6">
      <w:start w:val="1"/>
      <w:numFmt w:val="decimal"/>
      <w:lvlText w:val="%1.%2.%3.%4.%5.%6.%7"/>
      <w:lvlJc w:val="left"/>
      <w:pPr>
        <w:ind w:left="6984" w:hanging="1440"/>
      </w:pPr>
    </w:lvl>
    <w:lvl w:ilvl="7">
      <w:start w:val="1"/>
      <w:numFmt w:val="decimal"/>
      <w:lvlText w:val="%1.%2.%3.%4.%5.%6.%7.%8"/>
      <w:lvlJc w:val="left"/>
      <w:pPr>
        <w:ind w:left="7908" w:hanging="1440"/>
      </w:pPr>
    </w:lvl>
    <w:lvl w:ilvl="8">
      <w:start w:val="1"/>
      <w:numFmt w:val="decimal"/>
      <w:lvlText w:val="%1.%2.%3.%4.%5.%6.%7.%8.%9"/>
      <w:lvlJc w:val="left"/>
      <w:pPr>
        <w:ind w:left="9192" w:hanging="1800"/>
      </w:pPr>
    </w:lvl>
  </w:abstractNum>
  <w:abstractNum w:abstractNumId="31" w15:restartNumberingAfterBreak="0">
    <w:nsid w:val="685B264E"/>
    <w:multiLevelType w:val="hybridMultilevel"/>
    <w:tmpl w:val="618E1D0A"/>
    <w:lvl w:ilvl="0" w:tplc="6FDCD3B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D2384DF8">
      <w:start w:val="1"/>
      <w:numFmt w:val="lowerLetter"/>
      <w:lvlText w:val="%2."/>
      <w:lvlJc w:val="left"/>
      <w:pPr>
        <w:ind w:left="1789" w:hanging="360"/>
      </w:pPr>
    </w:lvl>
    <w:lvl w:ilvl="2" w:tplc="74B234D4">
      <w:start w:val="1"/>
      <w:numFmt w:val="lowerRoman"/>
      <w:lvlText w:val="%3."/>
      <w:lvlJc w:val="right"/>
      <w:pPr>
        <w:ind w:left="2509" w:hanging="180"/>
      </w:pPr>
    </w:lvl>
    <w:lvl w:ilvl="3" w:tplc="1E425464">
      <w:start w:val="1"/>
      <w:numFmt w:val="decimal"/>
      <w:lvlText w:val="%4."/>
      <w:lvlJc w:val="left"/>
      <w:pPr>
        <w:ind w:left="3229" w:hanging="360"/>
      </w:pPr>
    </w:lvl>
    <w:lvl w:ilvl="4" w:tplc="EDD0F19A">
      <w:start w:val="1"/>
      <w:numFmt w:val="lowerLetter"/>
      <w:lvlText w:val="%5."/>
      <w:lvlJc w:val="left"/>
      <w:pPr>
        <w:ind w:left="3949" w:hanging="360"/>
      </w:pPr>
    </w:lvl>
    <w:lvl w:ilvl="5" w:tplc="52482378">
      <w:start w:val="1"/>
      <w:numFmt w:val="lowerRoman"/>
      <w:lvlText w:val="%6."/>
      <w:lvlJc w:val="right"/>
      <w:pPr>
        <w:ind w:left="4669" w:hanging="180"/>
      </w:pPr>
    </w:lvl>
    <w:lvl w:ilvl="6" w:tplc="22B4BCB0">
      <w:start w:val="1"/>
      <w:numFmt w:val="decimal"/>
      <w:lvlText w:val="%7."/>
      <w:lvlJc w:val="left"/>
      <w:pPr>
        <w:ind w:left="5389" w:hanging="360"/>
      </w:pPr>
    </w:lvl>
    <w:lvl w:ilvl="7" w:tplc="3432C3CA">
      <w:start w:val="1"/>
      <w:numFmt w:val="lowerLetter"/>
      <w:lvlText w:val="%8."/>
      <w:lvlJc w:val="left"/>
      <w:pPr>
        <w:ind w:left="6109" w:hanging="360"/>
      </w:pPr>
    </w:lvl>
    <w:lvl w:ilvl="8" w:tplc="9ABE11B2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D383AC2"/>
    <w:multiLevelType w:val="multilevel"/>
    <w:tmpl w:val="099612F6"/>
    <w:lvl w:ilvl="0">
      <w:start w:val="2"/>
      <w:numFmt w:val="decimal"/>
      <w:lvlText w:val="%1"/>
      <w:lvlJc w:val="left"/>
      <w:pPr>
        <w:ind w:left="1345" w:hanging="421"/>
      </w:pPr>
    </w:lvl>
    <w:lvl w:ilvl="1">
      <w:start w:val="1"/>
      <w:numFmt w:val="decimal"/>
      <w:lvlText w:val="%1.%2."/>
      <w:lvlJc w:val="left"/>
      <w:pPr>
        <w:ind w:left="6375" w:hanging="421"/>
      </w:pPr>
      <w:rPr>
        <w:rFonts w:ascii="Times New Roman" w:hAnsi="Times New Roman"/>
        <w:b w:val="0"/>
        <w:bCs w:val="0"/>
        <w:sz w:val="26"/>
        <w:szCs w:val="26"/>
      </w:rPr>
    </w:lvl>
    <w:lvl w:ilvl="2">
      <w:numFmt w:val="bullet"/>
      <w:lvlText w:val="•"/>
      <w:lvlJc w:val="left"/>
      <w:pPr>
        <w:ind w:left="3153" w:hanging="421"/>
      </w:pPr>
    </w:lvl>
    <w:lvl w:ilvl="3">
      <w:numFmt w:val="bullet"/>
      <w:lvlText w:val="•"/>
      <w:lvlJc w:val="left"/>
      <w:pPr>
        <w:ind w:left="4059" w:hanging="421"/>
      </w:pPr>
    </w:lvl>
    <w:lvl w:ilvl="4">
      <w:numFmt w:val="bullet"/>
      <w:lvlText w:val="•"/>
      <w:lvlJc w:val="left"/>
      <w:pPr>
        <w:ind w:left="4966" w:hanging="421"/>
      </w:pPr>
    </w:lvl>
    <w:lvl w:ilvl="5">
      <w:numFmt w:val="bullet"/>
      <w:lvlText w:val="•"/>
      <w:lvlJc w:val="left"/>
      <w:pPr>
        <w:ind w:left="5872" w:hanging="421"/>
      </w:pPr>
    </w:lvl>
    <w:lvl w:ilvl="6">
      <w:numFmt w:val="bullet"/>
      <w:lvlText w:val="•"/>
      <w:lvlJc w:val="left"/>
      <w:pPr>
        <w:ind w:left="6779" w:hanging="421"/>
      </w:pPr>
    </w:lvl>
    <w:lvl w:ilvl="7">
      <w:numFmt w:val="bullet"/>
      <w:lvlText w:val="•"/>
      <w:lvlJc w:val="left"/>
      <w:pPr>
        <w:ind w:left="7685" w:hanging="421"/>
      </w:pPr>
    </w:lvl>
    <w:lvl w:ilvl="8">
      <w:numFmt w:val="bullet"/>
      <w:lvlText w:val="•"/>
      <w:lvlJc w:val="left"/>
      <w:pPr>
        <w:ind w:left="8592" w:hanging="421"/>
      </w:pPr>
    </w:lvl>
  </w:abstractNum>
  <w:abstractNum w:abstractNumId="33" w15:restartNumberingAfterBreak="0">
    <w:nsid w:val="6EBE440E"/>
    <w:multiLevelType w:val="multilevel"/>
    <w:tmpl w:val="DD0E04D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751B84"/>
    <w:multiLevelType w:val="multilevel"/>
    <w:tmpl w:val="2F4CC82A"/>
    <w:lvl w:ilvl="0">
      <w:start w:val="2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abstractNum w:abstractNumId="35" w15:restartNumberingAfterBreak="0">
    <w:nsid w:val="70E26985"/>
    <w:multiLevelType w:val="multilevel"/>
    <w:tmpl w:val="81A8755C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129" w:hanging="4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36" w15:restartNumberingAfterBreak="0">
    <w:nsid w:val="753D78A9"/>
    <w:multiLevelType w:val="multilevel"/>
    <w:tmpl w:val="D43EF97C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color w:val="000000"/>
      </w:rPr>
    </w:lvl>
  </w:abstractNum>
  <w:abstractNum w:abstractNumId="37" w15:restartNumberingAfterBreak="0">
    <w:nsid w:val="7C0229F5"/>
    <w:multiLevelType w:val="multilevel"/>
    <w:tmpl w:val="CD8AE30A"/>
    <w:lvl w:ilvl="0">
      <w:start w:val="2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215" w:hanging="420"/>
      </w:pPr>
    </w:lvl>
    <w:lvl w:ilvl="2">
      <w:start w:val="1"/>
      <w:numFmt w:val="decimal"/>
      <w:lvlText w:val="%1.%2.%3"/>
      <w:lvlJc w:val="left"/>
      <w:pPr>
        <w:ind w:left="310" w:hanging="720"/>
      </w:pPr>
    </w:lvl>
    <w:lvl w:ilvl="3">
      <w:start w:val="1"/>
      <w:numFmt w:val="decimal"/>
      <w:lvlText w:val="%1.%2.%3.%4"/>
      <w:lvlJc w:val="left"/>
      <w:pPr>
        <w:ind w:left="105" w:hanging="720"/>
      </w:pPr>
    </w:lvl>
    <w:lvl w:ilvl="4">
      <w:start w:val="1"/>
      <w:numFmt w:val="decimal"/>
      <w:lvlText w:val="%1.%2.%3.%4.%5"/>
      <w:lvlJc w:val="left"/>
      <w:pPr>
        <w:ind w:left="260" w:hanging="1080"/>
      </w:pPr>
    </w:lvl>
    <w:lvl w:ilvl="5">
      <w:start w:val="1"/>
      <w:numFmt w:val="decimal"/>
      <w:lvlText w:val="%1.%2.%3.%4.%5.%6"/>
      <w:lvlJc w:val="left"/>
      <w:pPr>
        <w:ind w:left="55" w:hanging="1080"/>
      </w:pPr>
    </w:lvl>
    <w:lvl w:ilvl="6">
      <w:start w:val="1"/>
      <w:numFmt w:val="decimal"/>
      <w:lvlText w:val="%1.%2.%3.%4.%5.%6.%7"/>
      <w:lvlJc w:val="left"/>
      <w:pPr>
        <w:ind w:left="210" w:hanging="1440"/>
      </w:pPr>
    </w:lvl>
    <w:lvl w:ilvl="7">
      <w:start w:val="1"/>
      <w:numFmt w:val="decimal"/>
      <w:lvlText w:val="%1.%2.%3.%4.%5.%6.%7.%8"/>
      <w:lvlJc w:val="left"/>
      <w:pPr>
        <w:ind w:left="5" w:hanging="1440"/>
      </w:pPr>
    </w:lvl>
    <w:lvl w:ilvl="8">
      <w:start w:val="1"/>
      <w:numFmt w:val="decimal"/>
      <w:lvlText w:val="%1.%2.%3.%4.%5.%6.%7.%8.%9"/>
      <w:lvlJc w:val="left"/>
      <w:pPr>
        <w:ind w:left="16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28"/>
  </w:num>
  <w:num w:numId="6">
    <w:abstractNumId w:val="9"/>
  </w:num>
  <w:num w:numId="7">
    <w:abstractNumId w:val="23"/>
  </w:num>
  <w:num w:numId="8">
    <w:abstractNumId w:val="20"/>
  </w:num>
  <w:num w:numId="9">
    <w:abstractNumId w:val="26"/>
  </w:num>
  <w:num w:numId="10">
    <w:abstractNumId w:val="32"/>
  </w:num>
  <w:num w:numId="11">
    <w:abstractNumId w:val="24"/>
  </w:num>
  <w:num w:numId="12">
    <w:abstractNumId w:val="12"/>
  </w:num>
  <w:num w:numId="13">
    <w:abstractNumId w:val="4"/>
  </w:num>
  <w:num w:numId="14">
    <w:abstractNumId w:val="7"/>
  </w:num>
  <w:num w:numId="15">
    <w:abstractNumId w:val="25"/>
  </w:num>
  <w:num w:numId="16">
    <w:abstractNumId w:val="14"/>
  </w:num>
  <w:num w:numId="17">
    <w:abstractNumId w:val="11"/>
  </w:num>
  <w:num w:numId="18">
    <w:abstractNumId w:val="3"/>
  </w:num>
  <w:num w:numId="19">
    <w:abstractNumId w:val="16"/>
  </w:num>
  <w:num w:numId="20">
    <w:abstractNumId w:val="6"/>
  </w:num>
  <w:num w:numId="21">
    <w:abstractNumId w:val="10"/>
  </w:num>
  <w:num w:numId="22">
    <w:abstractNumId w:val="21"/>
  </w:num>
  <w:num w:numId="23">
    <w:abstractNumId w:val="30"/>
  </w:num>
  <w:num w:numId="24">
    <w:abstractNumId w:val="15"/>
  </w:num>
  <w:num w:numId="25">
    <w:abstractNumId w:val="27"/>
  </w:num>
  <w:num w:numId="26">
    <w:abstractNumId w:val="29"/>
  </w:num>
  <w:num w:numId="27">
    <w:abstractNumId w:val="22"/>
  </w:num>
  <w:num w:numId="28">
    <w:abstractNumId w:val="36"/>
  </w:num>
  <w:num w:numId="29">
    <w:abstractNumId w:val="17"/>
  </w:num>
  <w:num w:numId="30">
    <w:abstractNumId w:val="31"/>
  </w:num>
  <w:num w:numId="31">
    <w:abstractNumId w:val="19"/>
  </w:num>
  <w:num w:numId="32">
    <w:abstractNumId w:val="13"/>
  </w:num>
  <w:num w:numId="33">
    <w:abstractNumId w:val="35"/>
  </w:num>
  <w:num w:numId="34">
    <w:abstractNumId w:val="18"/>
  </w:num>
  <w:num w:numId="35">
    <w:abstractNumId w:val="37"/>
  </w:num>
  <w:num w:numId="36">
    <w:abstractNumId w:val="34"/>
  </w:num>
  <w:num w:numId="37">
    <w:abstractNumId w:val="33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31"/>
    <w:rsid w:val="000116D7"/>
    <w:rsid w:val="00013844"/>
    <w:rsid w:val="00043094"/>
    <w:rsid w:val="000E03B6"/>
    <w:rsid w:val="00133F34"/>
    <w:rsid w:val="0017232C"/>
    <w:rsid w:val="00176EBA"/>
    <w:rsid w:val="00182AC4"/>
    <w:rsid w:val="00194C81"/>
    <w:rsid w:val="0020518A"/>
    <w:rsid w:val="00207E00"/>
    <w:rsid w:val="00220828"/>
    <w:rsid w:val="00223EC9"/>
    <w:rsid w:val="002904EF"/>
    <w:rsid w:val="002D374A"/>
    <w:rsid w:val="003038F1"/>
    <w:rsid w:val="00341B56"/>
    <w:rsid w:val="00361413"/>
    <w:rsid w:val="003658D8"/>
    <w:rsid w:val="003A7215"/>
    <w:rsid w:val="003C260F"/>
    <w:rsid w:val="003D02C6"/>
    <w:rsid w:val="00425E0E"/>
    <w:rsid w:val="00496B40"/>
    <w:rsid w:val="004B1A60"/>
    <w:rsid w:val="004D59BA"/>
    <w:rsid w:val="00512D17"/>
    <w:rsid w:val="00567B0F"/>
    <w:rsid w:val="005852D4"/>
    <w:rsid w:val="005A205B"/>
    <w:rsid w:val="005B2870"/>
    <w:rsid w:val="005C24DE"/>
    <w:rsid w:val="00602DBD"/>
    <w:rsid w:val="0060795C"/>
    <w:rsid w:val="006460EE"/>
    <w:rsid w:val="00661523"/>
    <w:rsid w:val="00662A00"/>
    <w:rsid w:val="00670A42"/>
    <w:rsid w:val="00683E45"/>
    <w:rsid w:val="006A0803"/>
    <w:rsid w:val="00713555"/>
    <w:rsid w:val="007165AA"/>
    <w:rsid w:val="007439A3"/>
    <w:rsid w:val="007809B6"/>
    <w:rsid w:val="007F0BD9"/>
    <w:rsid w:val="00841CF3"/>
    <w:rsid w:val="008E3DDF"/>
    <w:rsid w:val="00955CE5"/>
    <w:rsid w:val="009639F7"/>
    <w:rsid w:val="00980BC3"/>
    <w:rsid w:val="009834E0"/>
    <w:rsid w:val="009C5EAD"/>
    <w:rsid w:val="009F6C85"/>
    <w:rsid w:val="00A04171"/>
    <w:rsid w:val="00A27111"/>
    <w:rsid w:val="00A7138E"/>
    <w:rsid w:val="00AE6A19"/>
    <w:rsid w:val="00B0342F"/>
    <w:rsid w:val="00B03593"/>
    <w:rsid w:val="00B179B1"/>
    <w:rsid w:val="00B20113"/>
    <w:rsid w:val="00B40B52"/>
    <w:rsid w:val="00BA19D7"/>
    <w:rsid w:val="00BB02DA"/>
    <w:rsid w:val="00BC2CBF"/>
    <w:rsid w:val="00C26187"/>
    <w:rsid w:val="00C87547"/>
    <w:rsid w:val="00CE2787"/>
    <w:rsid w:val="00D522CA"/>
    <w:rsid w:val="00D92031"/>
    <w:rsid w:val="00DC58CB"/>
    <w:rsid w:val="00E004DA"/>
    <w:rsid w:val="00E64A21"/>
    <w:rsid w:val="00E73C35"/>
    <w:rsid w:val="00ED767C"/>
    <w:rsid w:val="00F1253A"/>
    <w:rsid w:val="00F25F90"/>
    <w:rsid w:val="00F501DE"/>
    <w:rsid w:val="00F841EA"/>
    <w:rsid w:val="00FB5831"/>
    <w:rsid w:val="00FE63B2"/>
    <w:rsid w:val="00FF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5C0C75"/>
  <w15:chartTrackingRefBased/>
  <w15:docId w15:val="{9B6CF5F0-1DBF-4BAC-B995-AE336D81B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tabs>
        <w:tab w:val="left" w:pos="432"/>
      </w:tabs>
      <w:spacing w:after="0" w:line="100" w:lineRule="atLeast"/>
      <w:jc w:val="right"/>
      <w:outlineLvl w:val="0"/>
    </w:pPr>
    <w:rPr>
      <w:rFonts w:eastAsia="Times New Roman"/>
      <w:b/>
      <w:bCs/>
      <w:i/>
      <w:iCs/>
      <w:sz w:val="24"/>
      <w:szCs w:val="24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tabs>
        <w:tab w:val="left" w:pos="576"/>
      </w:tabs>
      <w:spacing w:before="240" w:after="60" w:line="10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tabs>
        <w:tab w:val="left" w:pos="720"/>
      </w:tabs>
      <w:spacing w:before="240" w:after="60" w:line="100" w:lineRule="atLeast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0"/>
    <w:qFormat/>
    <w:pPr>
      <w:keepNext/>
      <w:numPr>
        <w:ilvl w:val="3"/>
        <w:numId w:val="1"/>
      </w:numPr>
      <w:tabs>
        <w:tab w:val="left" w:pos="864"/>
      </w:tabs>
      <w:spacing w:after="0" w:line="216" w:lineRule="auto"/>
      <w:jc w:val="center"/>
      <w:outlineLvl w:val="3"/>
    </w:pPr>
    <w:rPr>
      <w:rFonts w:eastAsia="Times New Roman"/>
      <w:b/>
      <w:bCs/>
      <w:sz w:val="24"/>
      <w:szCs w:val="24"/>
    </w:rPr>
  </w:style>
  <w:style w:type="paragraph" w:styleId="5">
    <w:name w:val="heading 5"/>
    <w:basedOn w:val="a"/>
    <w:next w:val="a0"/>
    <w:qFormat/>
    <w:pPr>
      <w:numPr>
        <w:ilvl w:val="4"/>
        <w:numId w:val="1"/>
      </w:numPr>
      <w:tabs>
        <w:tab w:val="left" w:pos="1008"/>
      </w:tabs>
      <w:spacing w:before="240" w:after="60" w:line="100" w:lineRule="atLeast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0"/>
    <w:qFormat/>
    <w:pPr>
      <w:numPr>
        <w:ilvl w:val="5"/>
        <w:numId w:val="1"/>
      </w:numPr>
      <w:tabs>
        <w:tab w:val="left" w:pos="1152"/>
      </w:tabs>
      <w:spacing w:before="240" w:after="60" w:line="100" w:lineRule="atLeast"/>
      <w:jc w:val="both"/>
      <w:outlineLvl w:val="5"/>
    </w:pPr>
    <w:rPr>
      <w:rFonts w:eastAsia="Times New Roman"/>
      <w:i/>
      <w:iCs/>
    </w:rPr>
  </w:style>
  <w:style w:type="paragraph" w:styleId="7">
    <w:name w:val="heading 7"/>
    <w:basedOn w:val="a"/>
    <w:next w:val="a0"/>
    <w:qFormat/>
    <w:pPr>
      <w:numPr>
        <w:ilvl w:val="6"/>
        <w:numId w:val="1"/>
      </w:numPr>
      <w:tabs>
        <w:tab w:val="left" w:pos="1296"/>
      </w:tabs>
      <w:spacing w:before="240" w:after="60" w:line="100" w:lineRule="atLeast"/>
      <w:jc w:val="center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"/>
    <w:next w:val="a0"/>
    <w:qFormat/>
    <w:pPr>
      <w:numPr>
        <w:ilvl w:val="7"/>
        <w:numId w:val="1"/>
      </w:numPr>
      <w:tabs>
        <w:tab w:val="left" w:pos="1440"/>
      </w:tabs>
      <w:spacing w:before="240" w:after="60" w:line="100" w:lineRule="atLeast"/>
      <w:jc w:val="both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9">
    <w:name w:val="heading 9"/>
    <w:basedOn w:val="a"/>
    <w:next w:val="a0"/>
    <w:qFormat/>
    <w:pPr>
      <w:numPr>
        <w:ilvl w:val="8"/>
        <w:numId w:val="1"/>
      </w:numPr>
      <w:tabs>
        <w:tab w:val="left" w:pos="1584"/>
      </w:tabs>
      <w:spacing w:before="240" w:after="60" w:line="100" w:lineRule="atLeast"/>
      <w:jc w:val="both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  <w:rPr>
      <w:rFonts w:ascii="Symbol" w:hAnsi="Symbol" w:cs="Symbol"/>
      <w:sz w:val="28"/>
      <w:szCs w:val="2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hAnsi="Cambria" w:cs="Cambria"/>
      <w:color w:val="auto"/>
      <w:sz w:val="32"/>
      <w:szCs w:val="32"/>
    </w:rPr>
  </w:style>
  <w:style w:type="character" w:customStyle="1" w:styleId="21">
    <w:name w:val="Заголовок 2 Знак"/>
    <w:rPr>
      <w:rFonts w:ascii="Cambria" w:hAnsi="Cambria" w:cs="Cambria"/>
      <w:color w:val="auto"/>
      <w:sz w:val="26"/>
      <w:szCs w:val="26"/>
    </w:rPr>
  </w:style>
  <w:style w:type="character" w:customStyle="1" w:styleId="31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41">
    <w:name w:val="Заголовок 4 Знак"/>
    <w:rPr>
      <w:rFonts w:ascii="Times New Roman" w:hAnsi="Times New Roman" w:cs="Times New Roman"/>
      <w:b/>
      <w:bCs/>
      <w:sz w:val="20"/>
      <w:szCs w:val="20"/>
    </w:rPr>
  </w:style>
  <w:style w:type="character" w:customStyle="1" w:styleId="50">
    <w:name w:val="Заголовок 5 Знак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Pr>
      <w:rFonts w:ascii="Times New Roman" w:hAnsi="Times New Roman" w:cs="Times New Roman"/>
      <w:i/>
      <w:iCs/>
    </w:rPr>
  </w:style>
  <w:style w:type="character" w:customStyle="1" w:styleId="70">
    <w:name w:val="Заголовок 7 Знак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rPr>
      <w:rFonts w:ascii="Arial" w:hAnsi="Arial" w:cs="Arial"/>
      <w:b/>
      <w:bCs/>
      <w:i/>
      <w:iCs/>
      <w:sz w:val="18"/>
      <w:szCs w:val="18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Верхний колонтитул Знак"/>
  </w:style>
  <w:style w:type="character" w:customStyle="1" w:styleId="a6">
    <w:name w:val="Нижний колонтитул Знак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23">
    <w:name w:val="Заголовок 2 Знак3"/>
    <w:rPr>
      <w:rFonts w:ascii="Arial" w:hAnsi="Arial" w:cs="Arial"/>
      <w:b/>
      <w:bCs/>
      <w:i/>
      <w:iCs/>
      <w:sz w:val="28"/>
      <w:szCs w:val="28"/>
    </w:rPr>
  </w:style>
  <w:style w:type="character" w:customStyle="1" w:styleId="a8">
    <w:name w:val="Текст сноски Знак"/>
    <w:rPr>
      <w:rFonts w:ascii="Times New Roman" w:hAnsi="Times New Roman" w:cs="Times New Roman"/>
      <w:sz w:val="20"/>
      <w:szCs w:val="20"/>
    </w:rPr>
  </w:style>
  <w:style w:type="character" w:customStyle="1" w:styleId="ConsPlusNormal">
    <w:name w:val="ConsPlusNormal Знак"/>
    <w:rPr>
      <w:rFonts w:ascii="Arial" w:hAnsi="Arial" w:cs="Arial"/>
      <w:sz w:val="20"/>
      <w:szCs w:val="20"/>
    </w:rPr>
  </w:style>
  <w:style w:type="character" w:customStyle="1" w:styleId="a9">
    <w:name w:val="Основной текст Знак"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rPr>
      <w:rFonts w:ascii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rPr>
      <w:rFonts w:ascii="Courier New" w:hAnsi="Courier New" w:cs="Courier New"/>
      <w:color w:val="000090"/>
      <w:sz w:val="20"/>
      <w:szCs w:val="20"/>
    </w:rPr>
  </w:style>
  <w:style w:type="character" w:styleId="ab">
    <w:name w:val="page number"/>
  </w:style>
  <w:style w:type="character" w:customStyle="1" w:styleId="42">
    <w:name w:val="Знак Знак4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22">
    <w:name w:val="Основной текст 2 Знак"/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Подпись Знак"/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Красная строка Знак"/>
  </w:style>
  <w:style w:type="character" w:customStyle="1" w:styleId="32">
    <w:name w:val="Основной текст 3 Знак"/>
    <w:rPr>
      <w:rFonts w:ascii="Times New Roman" w:hAnsi="Times New Roman" w:cs="Times New Roman"/>
      <w:sz w:val="16"/>
      <w:szCs w:val="16"/>
    </w:rPr>
  </w:style>
  <w:style w:type="character" w:customStyle="1" w:styleId="BodyTextIndentChar">
    <w:name w:val="Body Text Indent Char"/>
    <w:rPr>
      <w:sz w:val="24"/>
      <w:szCs w:val="24"/>
      <w:lang w:val="ru-RU" w:eastAsia="ar-SA" w:bidi="ar-SA"/>
    </w:rPr>
  </w:style>
  <w:style w:type="character" w:customStyle="1" w:styleId="BodyTextChar">
    <w:name w:val="Body Text Char"/>
    <w:rPr>
      <w:sz w:val="24"/>
      <w:szCs w:val="24"/>
      <w:lang w:val="ru-RU" w:eastAsia="ar-SA" w:bidi="ar-SA"/>
    </w:rPr>
  </w:style>
  <w:style w:type="character" w:customStyle="1" w:styleId="FontStyle13">
    <w:name w:val="Font Style13"/>
    <w:rPr>
      <w:rFonts w:ascii="Times New Roman" w:hAnsi="Times New Roman" w:cs="Times New Roman"/>
      <w:sz w:val="22"/>
      <w:szCs w:val="22"/>
    </w:rPr>
  </w:style>
  <w:style w:type="character" w:styleId="ae">
    <w:name w:val="FollowedHyperlink"/>
    <w:rPr>
      <w:color w:val="800080"/>
      <w:u w:val="single"/>
    </w:rPr>
  </w:style>
  <w:style w:type="character" w:customStyle="1" w:styleId="af">
    <w:name w:val="Символ сноски"/>
    <w:rPr>
      <w:vertAlign w:val="superscript"/>
    </w:rPr>
  </w:style>
  <w:style w:type="character" w:customStyle="1" w:styleId="af0">
    <w:name w:val="Знак Знак"/>
    <w:rPr>
      <w:rFonts w:ascii="Tahoma" w:hAnsi="Tahoma" w:cs="Tahoma"/>
      <w:sz w:val="20"/>
      <w:szCs w:val="20"/>
      <w:lang w:val="en-US"/>
    </w:rPr>
  </w:style>
  <w:style w:type="character" w:customStyle="1" w:styleId="35">
    <w:name w:val="Знак Знак35"/>
    <w:rPr>
      <w:rFonts w:ascii="Arial" w:hAnsi="Arial" w:cs="Arial"/>
      <w:b/>
      <w:bCs/>
      <w:i/>
      <w:iCs/>
      <w:sz w:val="28"/>
      <w:szCs w:val="28"/>
      <w:lang w:val="en-US"/>
    </w:rPr>
  </w:style>
  <w:style w:type="character" w:customStyle="1" w:styleId="34">
    <w:name w:val="Знак Знак34"/>
    <w:rPr>
      <w:rFonts w:ascii="Arial" w:hAnsi="Arial" w:cs="Arial"/>
      <w:b/>
      <w:bCs/>
      <w:sz w:val="26"/>
      <w:szCs w:val="26"/>
      <w:lang w:val="en-US"/>
    </w:rPr>
  </w:style>
  <w:style w:type="character" w:customStyle="1" w:styleId="33">
    <w:name w:val="Знак Знак33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320">
    <w:name w:val="Знак Знак32"/>
    <w:rPr>
      <w:rFonts w:ascii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af1">
    <w:name w:val="Текст примечания Знак"/>
    <w:link w:val="af2"/>
    <w:rPr>
      <w:rFonts w:ascii="Calibri" w:hAnsi="Calibri" w:cs="Calibri"/>
      <w:sz w:val="20"/>
      <w:szCs w:val="20"/>
    </w:rPr>
  </w:style>
  <w:style w:type="character" w:customStyle="1" w:styleId="af3">
    <w:name w:val="Тема примечания Знак"/>
    <w:rPr>
      <w:rFonts w:ascii="Calibri" w:hAnsi="Calibri" w:cs="Calibri"/>
      <w:b/>
      <w:bCs/>
      <w:sz w:val="20"/>
      <w:szCs w:val="20"/>
    </w:rPr>
  </w:style>
  <w:style w:type="character" w:customStyle="1" w:styleId="blk">
    <w:name w:val="blk"/>
  </w:style>
  <w:style w:type="character" w:customStyle="1" w:styleId="u">
    <w:name w:val="u"/>
  </w:style>
  <w:style w:type="character" w:customStyle="1" w:styleId="17">
    <w:name w:val="Знак Знак17"/>
    <w:rPr>
      <w:rFonts w:eastAsia="Times New Roman"/>
      <w:i/>
      <w:iCs/>
      <w:sz w:val="22"/>
      <w:szCs w:val="22"/>
      <w:lang w:val="ru-RU"/>
    </w:rPr>
  </w:style>
  <w:style w:type="character" w:customStyle="1" w:styleId="16">
    <w:name w:val="Знак Знак16"/>
    <w:rPr>
      <w:rFonts w:ascii="Arial" w:hAnsi="Arial" w:cs="Arial"/>
      <w:lang w:val="ru-RU"/>
    </w:rPr>
  </w:style>
  <w:style w:type="character" w:customStyle="1" w:styleId="12">
    <w:name w:val="бпОсновной текст Знак Знак1"/>
    <w:rPr>
      <w:rFonts w:ascii="Times New Roman" w:hAnsi="Times New Roman" w:cs="Times New Roman"/>
      <w:sz w:val="24"/>
      <w:szCs w:val="24"/>
      <w:lang w:val="en-US"/>
    </w:rPr>
  </w:style>
  <w:style w:type="character" w:customStyle="1" w:styleId="af4">
    <w:name w:val="Название Знак"/>
    <w:rPr>
      <w:rFonts w:ascii="Arial" w:hAnsi="Arial" w:cs="Arial"/>
      <w:b/>
      <w:bCs/>
      <w:sz w:val="24"/>
      <w:szCs w:val="24"/>
    </w:rPr>
  </w:style>
  <w:style w:type="character" w:customStyle="1" w:styleId="36">
    <w:name w:val="Основной текст с отступом 3 Знак"/>
    <w:rPr>
      <w:rFonts w:ascii="Times New Roman" w:hAnsi="Times New Roman" w:cs="Times New Roman"/>
      <w:sz w:val="16"/>
      <w:szCs w:val="16"/>
    </w:rPr>
  </w:style>
  <w:style w:type="character" w:customStyle="1" w:styleId="af5">
    <w:name w:val="Текст Знак"/>
    <w:rPr>
      <w:rFonts w:ascii="Courier New" w:hAnsi="Courier New" w:cs="Courier New"/>
      <w:sz w:val="20"/>
      <w:szCs w:val="20"/>
    </w:rPr>
  </w:style>
  <w:style w:type="character" w:customStyle="1" w:styleId="13">
    <w:name w:val="Обычный1 Знак"/>
    <w:rPr>
      <w:rFonts w:ascii="Times New Roman" w:hAnsi="Times New Roman" w:cs="Times New Roman"/>
      <w:sz w:val="20"/>
      <w:szCs w:val="20"/>
    </w:rPr>
  </w:style>
  <w:style w:type="character" w:customStyle="1" w:styleId="Heading1Char">
    <w:name w:val="Heading 1 Char"/>
    <w:rPr>
      <w:rFonts w:ascii="Arial" w:hAnsi="Arial" w:cs="Arial"/>
      <w:b/>
      <w:bCs/>
      <w:color w:val="000080"/>
      <w:lang w:val="ru-RU"/>
    </w:rPr>
  </w:style>
  <w:style w:type="character" w:customStyle="1" w:styleId="Heading2Char">
    <w:name w:val="Heading 2 Char"/>
    <w:rPr>
      <w:rFonts w:ascii="Arial" w:hAnsi="Arial" w:cs="Arial"/>
      <w:sz w:val="24"/>
      <w:szCs w:val="24"/>
      <w:lang w:val="ru-RU"/>
    </w:rPr>
  </w:style>
  <w:style w:type="character" w:customStyle="1" w:styleId="Heading3Char">
    <w:name w:val="Heading 3 Char"/>
    <w:rPr>
      <w:rFonts w:ascii="Arial" w:hAnsi="Arial" w:cs="Arial"/>
      <w:b/>
      <w:bCs/>
      <w:sz w:val="24"/>
      <w:szCs w:val="24"/>
      <w:lang w:val="ru-RU"/>
    </w:rPr>
  </w:style>
  <w:style w:type="character" w:customStyle="1" w:styleId="Heading4Char">
    <w:name w:val="Heading 4 Char"/>
    <w:rPr>
      <w:sz w:val="24"/>
      <w:szCs w:val="24"/>
      <w:lang w:val="ru-RU"/>
    </w:rPr>
  </w:style>
  <w:style w:type="character" w:customStyle="1" w:styleId="BodyTextChar1">
    <w:name w:val="Body Text Char1"/>
    <w:rPr>
      <w:sz w:val="24"/>
      <w:szCs w:val="24"/>
      <w:lang w:val="ru-RU"/>
    </w:rPr>
  </w:style>
  <w:style w:type="character" w:customStyle="1" w:styleId="BodyTextIndentChar1">
    <w:name w:val="Body Text Indent Char1"/>
    <w:rPr>
      <w:sz w:val="24"/>
      <w:szCs w:val="24"/>
      <w:lang w:val="ru-RU"/>
    </w:rPr>
  </w:style>
  <w:style w:type="character" w:customStyle="1" w:styleId="15">
    <w:name w:val="Знак Знак15"/>
    <w:rPr>
      <w:rFonts w:ascii="Times New Roman" w:hAnsi="Times New Roman" w:cs="Times New Roman"/>
      <w:sz w:val="24"/>
      <w:szCs w:val="24"/>
      <w:lang w:val="en-US"/>
    </w:rPr>
  </w:style>
  <w:style w:type="character" w:styleId="af6">
    <w:name w:val="Strong"/>
    <w:qFormat/>
    <w:rPr>
      <w:b/>
      <w:bCs/>
    </w:rPr>
  </w:style>
  <w:style w:type="character" w:customStyle="1" w:styleId="HeaderChar">
    <w:name w:val="Header Char"/>
    <w:rPr>
      <w:sz w:val="24"/>
      <w:szCs w:val="24"/>
      <w:lang w:val="ru-RU" w:eastAsia="ar-SA" w:bidi="ar-SA"/>
    </w:rPr>
  </w:style>
  <w:style w:type="character" w:customStyle="1" w:styleId="FooterChar">
    <w:name w:val="Footer Char"/>
    <w:rPr>
      <w:sz w:val="24"/>
      <w:szCs w:val="24"/>
      <w:lang w:val="ru-RU" w:eastAsia="ar-SA" w:bidi="ar-SA"/>
    </w:rPr>
  </w:style>
  <w:style w:type="character" w:customStyle="1" w:styleId="120">
    <w:name w:val="Знак Знак12"/>
    <w:rPr>
      <w:rFonts w:ascii="Arial" w:hAnsi="Arial" w:cs="Arial"/>
      <w:b/>
      <w:bCs/>
      <w:color w:val="000080"/>
      <w:sz w:val="20"/>
      <w:szCs w:val="20"/>
      <w:lang w:val="en-US"/>
    </w:rPr>
  </w:style>
  <w:style w:type="character" w:customStyle="1" w:styleId="SignatureChar">
    <w:name w:val="Signature Char"/>
    <w:rPr>
      <w:b/>
      <w:bCs/>
      <w:sz w:val="28"/>
      <w:szCs w:val="28"/>
      <w:lang w:val="ru-RU"/>
    </w:rPr>
  </w:style>
  <w:style w:type="character" w:customStyle="1" w:styleId="af7">
    <w:name w:val="Цветовое выделение"/>
    <w:rPr>
      <w:b/>
      <w:bCs/>
      <w:color w:val="000080"/>
      <w:sz w:val="20"/>
      <w:szCs w:val="20"/>
    </w:rPr>
  </w:style>
  <w:style w:type="character" w:customStyle="1" w:styleId="af8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f9">
    <w:name w:val="Продолжение ссылки"/>
  </w:style>
  <w:style w:type="character" w:customStyle="1" w:styleId="BodyTextFirstIndentChar">
    <w:name w:val="Body Text First Indent Char"/>
  </w:style>
  <w:style w:type="character" w:customStyle="1" w:styleId="BodyText2Char">
    <w:name w:val="Body Text 2 Char"/>
    <w:rPr>
      <w:sz w:val="24"/>
      <w:szCs w:val="24"/>
      <w:lang w:val="ru-RU"/>
    </w:rPr>
  </w:style>
  <w:style w:type="character" w:customStyle="1" w:styleId="BodyText3Char">
    <w:name w:val="Body Text 3 Char"/>
    <w:rPr>
      <w:sz w:val="16"/>
      <w:szCs w:val="16"/>
      <w:lang w:val="ru-RU"/>
    </w:rPr>
  </w:style>
  <w:style w:type="character" w:customStyle="1" w:styleId="27">
    <w:name w:val="Знак Знак27"/>
    <w:rPr>
      <w:sz w:val="28"/>
      <w:szCs w:val="28"/>
      <w:lang w:val="ru-RU"/>
    </w:rPr>
  </w:style>
  <w:style w:type="character" w:customStyle="1" w:styleId="26">
    <w:name w:val="Знак Знак26"/>
    <w:rPr>
      <w:rFonts w:ascii="Arial" w:hAnsi="Arial" w:cs="Arial"/>
      <w:b/>
      <w:bCs/>
      <w:sz w:val="26"/>
      <w:szCs w:val="26"/>
      <w:lang w:val="ru-RU"/>
    </w:rPr>
  </w:style>
  <w:style w:type="character" w:customStyle="1" w:styleId="25">
    <w:name w:val="Знак Знак25"/>
    <w:rPr>
      <w:rFonts w:ascii="Arial" w:hAnsi="Arial" w:cs="Arial"/>
      <w:b/>
      <w:bCs/>
      <w:sz w:val="24"/>
      <w:szCs w:val="24"/>
      <w:lang w:val="ru-RU"/>
    </w:rPr>
  </w:style>
  <w:style w:type="character" w:styleId="afa">
    <w:name w:val="Emphasis"/>
    <w:qFormat/>
    <w:rPr>
      <w:i/>
      <w:iCs/>
    </w:rPr>
  </w:style>
  <w:style w:type="character" w:customStyle="1" w:styleId="HTML1">
    <w:name w:val="Стандартный HTML Знак1"/>
    <w:rPr>
      <w:rFonts w:ascii="Courier New" w:hAnsi="Courier New" w:cs="Courier New"/>
      <w:lang w:val="en-US" w:eastAsia="ar-SA" w:bidi="ar-SA"/>
    </w:rPr>
  </w:style>
  <w:style w:type="character" w:customStyle="1" w:styleId="28">
    <w:name w:val="Знак Знак28"/>
    <w:rPr>
      <w:sz w:val="24"/>
      <w:szCs w:val="24"/>
      <w:lang w:val="ru-RU"/>
    </w:rPr>
  </w:style>
  <w:style w:type="character" w:customStyle="1" w:styleId="220">
    <w:name w:val="Заголовок 2 Знак2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30">
    <w:name w:val="Знак Знак23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Pr>
      <w:rFonts w:ascii="Times New Roman" w:hAnsi="Times New Roman" w:cs="Times New Roman"/>
      <w:sz w:val="28"/>
      <w:szCs w:val="28"/>
    </w:rPr>
  </w:style>
  <w:style w:type="character" w:customStyle="1" w:styleId="210">
    <w:name w:val="Знак Знак21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Pr>
      <w:rFonts w:ascii="Times New Roman" w:hAnsi="Times New Roman" w:cs="Times New Roman"/>
      <w:b/>
      <w:bCs/>
      <w:sz w:val="28"/>
      <w:szCs w:val="28"/>
    </w:rPr>
  </w:style>
  <w:style w:type="character" w:customStyle="1" w:styleId="211">
    <w:name w:val="Заголовок 2 Знак1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2210">
    <w:name w:val="Знак Знак221"/>
    <w:rPr>
      <w:sz w:val="24"/>
      <w:szCs w:val="24"/>
      <w:lang w:val="ru-RU"/>
    </w:rPr>
  </w:style>
  <w:style w:type="character" w:customStyle="1" w:styleId="2110">
    <w:name w:val="Знак Знак211"/>
    <w:rPr>
      <w:sz w:val="28"/>
      <w:szCs w:val="28"/>
      <w:lang w:val="ru-RU"/>
    </w:rPr>
  </w:style>
  <w:style w:type="character" w:customStyle="1" w:styleId="201">
    <w:name w:val="Знак Знак201"/>
    <w:rPr>
      <w:rFonts w:ascii="Arial" w:hAnsi="Arial" w:cs="Arial"/>
      <w:b/>
      <w:bCs/>
      <w:sz w:val="26"/>
      <w:szCs w:val="26"/>
      <w:lang w:val="ru-RU"/>
    </w:rPr>
  </w:style>
  <w:style w:type="character" w:customStyle="1" w:styleId="19">
    <w:name w:val="Знак Знак19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18">
    <w:name w:val="Знак Знак18"/>
    <w:rPr>
      <w:b/>
      <w:bCs/>
      <w:i/>
      <w:iCs/>
      <w:sz w:val="24"/>
      <w:szCs w:val="24"/>
      <w:lang w:val="ru-RU" w:eastAsia="ar-SA" w:bidi="ar-SA"/>
    </w:rPr>
  </w:style>
  <w:style w:type="character" w:customStyle="1" w:styleId="151">
    <w:name w:val="Знак Знак151"/>
    <w:rPr>
      <w:rFonts w:ascii="Arial" w:hAnsi="Arial" w:cs="Arial"/>
      <w:i/>
      <w:iCs/>
      <w:lang w:val="ru-RU"/>
    </w:rPr>
  </w:style>
  <w:style w:type="character" w:customStyle="1" w:styleId="111">
    <w:name w:val="Знак Знак11"/>
    <w:rPr>
      <w:sz w:val="24"/>
      <w:szCs w:val="24"/>
      <w:lang w:val="ru-RU"/>
    </w:rPr>
  </w:style>
  <w:style w:type="character" w:customStyle="1" w:styleId="91">
    <w:name w:val="Знак Знак9"/>
    <w:rPr>
      <w:lang w:val="ru-RU"/>
    </w:rPr>
  </w:style>
  <w:style w:type="character" w:customStyle="1" w:styleId="37">
    <w:name w:val="Знак Знак3"/>
    <w:rPr>
      <w:b/>
      <w:bCs/>
      <w:sz w:val="28"/>
      <w:szCs w:val="28"/>
      <w:lang w:val="ru-RU"/>
    </w:rPr>
  </w:style>
  <w:style w:type="character" w:customStyle="1" w:styleId="14">
    <w:name w:val="Знак Знак14"/>
    <w:rPr>
      <w:sz w:val="24"/>
      <w:szCs w:val="24"/>
      <w:lang w:val="ru-RU"/>
    </w:rPr>
  </w:style>
  <w:style w:type="character" w:customStyle="1" w:styleId="24">
    <w:name w:val="Знак Знак2"/>
    <w:rPr>
      <w:rFonts w:ascii="Times New Roman" w:hAnsi="Times New Roman" w:cs="Times New Roman"/>
      <w:sz w:val="24"/>
      <w:szCs w:val="24"/>
      <w:lang w:val="ru-RU"/>
    </w:rPr>
  </w:style>
  <w:style w:type="character" w:customStyle="1" w:styleId="100">
    <w:name w:val="Знак Знак10"/>
    <w:rPr>
      <w:sz w:val="24"/>
      <w:szCs w:val="24"/>
      <w:lang w:val="ru-RU"/>
    </w:rPr>
  </w:style>
  <w:style w:type="character" w:customStyle="1" w:styleId="1a">
    <w:name w:val="Знак Знак1"/>
    <w:rPr>
      <w:sz w:val="16"/>
      <w:szCs w:val="16"/>
      <w:lang w:val="ru-RU"/>
    </w:rPr>
  </w:style>
  <w:style w:type="character" w:customStyle="1" w:styleId="51">
    <w:name w:val="Знак Знак5"/>
    <w:rPr>
      <w:rFonts w:ascii="Tahoma" w:hAnsi="Tahoma" w:cs="Tahoma"/>
      <w:sz w:val="16"/>
      <w:szCs w:val="16"/>
    </w:rPr>
  </w:style>
  <w:style w:type="character" w:customStyle="1" w:styleId="121">
    <w:name w:val="Знак Знак121"/>
    <w:rPr>
      <w:rFonts w:ascii="Arial" w:hAnsi="Arial" w:cs="Arial"/>
      <w:b/>
      <w:bCs/>
      <w:color w:val="000080"/>
      <w:sz w:val="20"/>
      <w:szCs w:val="20"/>
      <w:lang w:val="en-US"/>
    </w:rPr>
  </w:style>
  <w:style w:type="character" w:customStyle="1" w:styleId="1b">
    <w:name w:val="Текст выноски Знак1"/>
    <w:rPr>
      <w:rFonts w:ascii="Tahoma" w:hAnsi="Tahoma" w:cs="Tahoma"/>
      <w:sz w:val="16"/>
      <w:szCs w:val="16"/>
      <w:lang w:val="en-US" w:eastAsia="ar-SA" w:bidi="ar-SA"/>
    </w:rPr>
  </w:style>
  <w:style w:type="character" w:customStyle="1" w:styleId="1c">
    <w:name w:val="Схема документа Знак1"/>
    <w:rPr>
      <w:rFonts w:ascii="Tahoma" w:hAnsi="Tahoma" w:cs="Tahoma"/>
      <w:sz w:val="16"/>
      <w:szCs w:val="16"/>
      <w:lang w:val="en-US" w:eastAsia="ar-SA" w:bidi="ar-SA"/>
    </w:rPr>
  </w:style>
  <w:style w:type="character" w:customStyle="1" w:styleId="29">
    <w:name w:val="Заголовок 2 Знак Знак Знак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Heading1Char1">
    <w:name w:val="Heading 1 Char1"/>
    <w:rPr>
      <w:rFonts w:ascii="Tahoma" w:hAnsi="Tahoma" w:cs="Tahoma"/>
      <w:lang w:val="en-US" w:eastAsia="ar-SA" w:bidi="ar-SA"/>
    </w:rPr>
  </w:style>
  <w:style w:type="character" w:customStyle="1" w:styleId="Heading2Char1">
    <w:name w:val="Heading 2 Char1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Heading3Char1">
    <w:name w:val="Heading 3 Char1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Heading4Char1">
    <w:name w:val="Heading 4 Char1"/>
    <w:rPr>
      <w:rFonts w:eastAsia="Times New Roman"/>
      <w:b/>
      <w:bCs/>
      <w:sz w:val="24"/>
      <w:szCs w:val="24"/>
      <w:lang w:val="ru-RU" w:eastAsia="ar-SA" w:bidi="ar-SA"/>
    </w:rPr>
  </w:style>
  <w:style w:type="character" w:customStyle="1" w:styleId="Heading5Char">
    <w:name w:val="Heading 5 Char"/>
    <w:rPr>
      <w:rFonts w:eastAsia="Times New Roman"/>
      <w:b/>
      <w:bCs/>
      <w:i/>
      <w:iCs/>
      <w:sz w:val="26"/>
      <w:szCs w:val="26"/>
      <w:lang w:val="ru-RU" w:eastAsia="ar-SA" w:bidi="ar-SA"/>
    </w:rPr>
  </w:style>
  <w:style w:type="character" w:customStyle="1" w:styleId="Heading6Char">
    <w:name w:val="Heading 6 Char"/>
    <w:rPr>
      <w:rFonts w:eastAsia="Times New Roman"/>
      <w:i/>
      <w:iCs/>
      <w:sz w:val="22"/>
      <w:szCs w:val="22"/>
      <w:lang w:val="ru-RU" w:eastAsia="ar-SA" w:bidi="ar-SA"/>
    </w:rPr>
  </w:style>
  <w:style w:type="character" w:customStyle="1" w:styleId="Heading7Char">
    <w:name w:val="Heading 7 Char"/>
    <w:rPr>
      <w:rFonts w:eastAsia="Times New Roman"/>
      <w:sz w:val="24"/>
      <w:szCs w:val="24"/>
      <w:lang w:val="ru-RU" w:eastAsia="ar-SA" w:bidi="ar-SA"/>
    </w:rPr>
  </w:style>
  <w:style w:type="character" w:customStyle="1" w:styleId="Heading8Char">
    <w:name w:val="Heading 8 Char"/>
    <w:rPr>
      <w:rFonts w:ascii="Arial" w:hAnsi="Arial" w:cs="Arial"/>
      <w:i/>
      <w:iCs/>
      <w:lang w:val="ru-RU" w:eastAsia="ar-SA" w:bidi="ar-SA"/>
    </w:rPr>
  </w:style>
  <w:style w:type="character" w:customStyle="1" w:styleId="Heading9Char">
    <w:name w:val="Heading 9 Char"/>
    <w:rPr>
      <w:rFonts w:ascii="Arial" w:hAnsi="Arial" w:cs="Arial"/>
      <w:b/>
      <w:bCs/>
      <w:i/>
      <w:iCs/>
      <w:sz w:val="18"/>
      <w:szCs w:val="18"/>
      <w:lang w:val="ru-RU" w:eastAsia="ar-SA" w:bidi="ar-SA"/>
    </w:rPr>
  </w:style>
  <w:style w:type="character" w:customStyle="1" w:styleId="HeaderChar1">
    <w:name w:val="Header Char1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FooterChar1">
    <w:name w:val="Footer Char1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BodyTextChar2">
    <w:name w:val="Body Text Char2"/>
    <w:rPr>
      <w:rFonts w:eastAsia="Times New Roman"/>
      <w:sz w:val="24"/>
      <w:szCs w:val="24"/>
      <w:lang w:val="ru-RU" w:eastAsia="ar-SA" w:bidi="ar-SA"/>
    </w:rPr>
  </w:style>
  <w:style w:type="character" w:customStyle="1" w:styleId="BodyTextIndentChar2">
    <w:name w:val="Body Text Indent Char2"/>
    <w:rPr>
      <w:rFonts w:eastAsia="Times New Roman"/>
      <w:sz w:val="24"/>
      <w:szCs w:val="24"/>
      <w:lang w:val="ru-RU" w:eastAsia="ar-SA" w:bidi="ar-SA"/>
    </w:rPr>
  </w:style>
  <w:style w:type="character" w:customStyle="1" w:styleId="HTMLPreformattedChar">
    <w:name w:val="HTML Preformatted Char"/>
    <w:rPr>
      <w:rFonts w:ascii="Courier New" w:hAnsi="Courier New" w:cs="Courier New"/>
      <w:color w:val="000090"/>
      <w:lang w:val="ru-RU" w:eastAsia="ar-SA" w:bidi="ar-SA"/>
    </w:rPr>
  </w:style>
  <w:style w:type="character" w:customStyle="1" w:styleId="BodyText2Char1">
    <w:name w:val="Body Text 2 Char1"/>
    <w:rPr>
      <w:rFonts w:eastAsia="Times New Roman"/>
      <w:b/>
      <w:bCs/>
      <w:sz w:val="24"/>
      <w:szCs w:val="24"/>
      <w:lang w:val="ru-RU" w:eastAsia="ar-SA" w:bidi="ar-SA"/>
    </w:rPr>
  </w:style>
  <w:style w:type="character" w:customStyle="1" w:styleId="SignatureChar1">
    <w:name w:val="Signature Char1"/>
    <w:rPr>
      <w:rFonts w:eastAsia="Times New Roman"/>
      <w:b/>
      <w:bCs/>
      <w:sz w:val="28"/>
      <w:szCs w:val="28"/>
      <w:lang w:val="ru-RU" w:eastAsia="ar-SA" w:bidi="ar-SA"/>
    </w:rPr>
  </w:style>
  <w:style w:type="character" w:customStyle="1" w:styleId="BodyTextFirstIndentChar1">
    <w:name w:val="Body Text First Indent Char1"/>
    <w:rPr>
      <w:rFonts w:eastAsia="Times New Roman"/>
      <w:sz w:val="24"/>
      <w:szCs w:val="24"/>
      <w:lang w:val="ru-RU" w:eastAsia="ar-SA" w:bidi="ar-SA"/>
    </w:rPr>
  </w:style>
  <w:style w:type="character" w:customStyle="1" w:styleId="BodyText3Char1">
    <w:name w:val="Body Text 3 Char1"/>
    <w:rPr>
      <w:rFonts w:eastAsia="Times New Roman"/>
      <w:sz w:val="16"/>
      <w:szCs w:val="16"/>
      <w:lang w:val="ru-RU" w:eastAsia="ar-SA" w:bidi="ar-SA"/>
    </w:rPr>
  </w:style>
  <w:style w:type="character" w:customStyle="1" w:styleId="TitleChar">
    <w:name w:val="Title Char"/>
    <w:rPr>
      <w:rFonts w:ascii="Arial" w:hAnsi="Arial" w:cs="Arial"/>
      <w:b/>
      <w:bCs/>
      <w:sz w:val="24"/>
      <w:szCs w:val="24"/>
      <w:lang w:val="ru-RU" w:eastAsia="ar-SA" w:bidi="ar-SA"/>
    </w:rPr>
  </w:style>
  <w:style w:type="character" w:customStyle="1" w:styleId="BodyTextIndent3Char">
    <w:name w:val="Body Text Indent 3 Char"/>
    <w:rPr>
      <w:rFonts w:eastAsia="Times New Roman"/>
      <w:sz w:val="16"/>
      <w:szCs w:val="16"/>
      <w:lang w:val="ru-RU" w:eastAsia="ar-SA" w:bidi="ar-SA"/>
    </w:rPr>
  </w:style>
  <w:style w:type="character" w:customStyle="1" w:styleId="PlainTextChar">
    <w:name w:val="Plain Text Char"/>
    <w:rPr>
      <w:rFonts w:ascii="Courier New" w:hAnsi="Courier New" w:cs="Courier New"/>
      <w:lang w:val="ru-RU" w:eastAsia="ar-SA" w:bidi="ar-SA"/>
    </w:rPr>
  </w:style>
  <w:style w:type="character" w:customStyle="1" w:styleId="2a">
    <w:name w:val="Красная строка 2 Знак"/>
    <w:rPr>
      <w:rFonts w:ascii="Times New Roman" w:hAnsi="Times New Roman" w:cs="Times New Roman"/>
      <w:sz w:val="20"/>
      <w:szCs w:val="20"/>
    </w:rPr>
  </w:style>
  <w:style w:type="character" w:customStyle="1" w:styleId="apple-style-span">
    <w:name w:val="apple-style-span"/>
  </w:style>
  <w:style w:type="character" w:customStyle="1" w:styleId="1d">
    <w:name w:val="Знак примечания1"/>
    <w:rPr>
      <w:sz w:val="16"/>
      <w:szCs w:val="16"/>
    </w:rPr>
  </w:style>
  <w:style w:type="character" w:customStyle="1" w:styleId="ListLabel1">
    <w:name w:val="ListLabel 1"/>
    <w:rPr>
      <w:color w:val="auto"/>
      <w:sz w:val="28"/>
      <w:szCs w:val="28"/>
    </w:rPr>
  </w:style>
  <w:style w:type="character" w:customStyle="1" w:styleId="ListLabel2">
    <w:name w:val="ListLabel 2"/>
    <w:rPr>
      <w:sz w:val="24"/>
      <w:szCs w:val="24"/>
    </w:rPr>
  </w:style>
  <w:style w:type="character" w:customStyle="1" w:styleId="ListLabel3">
    <w:name w:val="ListLabel 3"/>
    <w:rPr>
      <w:rFonts w:eastAsia="Times New Roman"/>
      <w:sz w:val="22"/>
      <w:szCs w:val="22"/>
    </w:rPr>
  </w:style>
  <w:style w:type="character" w:customStyle="1" w:styleId="ListLabel4">
    <w:name w:val="ListLabel 4"/>
    <w:rPr>
      <w:sz w:val="28"/>
      <w:szCs w:val="28"/>
    </w:rPr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1e">
    <w:name w:val="Основной текст Знак1"/>
    <w:rPr>
      <w:rFonts w:ascii="Calibri" w:eastAsia="SimSun" w:hAnsi="Calibri" w:cs="Calibri"/>
      <w:lang w:val="x-none" w:eastAsia="ar-SA" w:bidi="ar-SA"/>
    </w:rPr>
  </w:style>
  <w:style w:type="character" w:customStyle="1" w:styleId="1f">
    <w:name w:val="Верхний колонтитул Знак1"/>
    <w:rPr>
      <w:rFonts w:ascii="Calibri" w:eastAsia="SimSun" w:hAnsi="Calibri" w:cs="Calibri"/>
      <w:lang w:val="x-none" w:eastAsia="ar-SA" w:bidi="ar-SA"/>
    </w:rPr>
  </w:style>
  <w:style w:type="character" w:customStyle="1" w:styleId="1f0">
    <w:name w:val="Нижний колонтитул Знак1"/>
    <w:rPr>
      <w:rFonts w:ascii="Calibri" w:eastAsia="SimSun" w:hAnsi="Calibri" w:cs="Calibri"/>
      <w:lang w:val="x-none" w:eastAsia="ar-SA" w:bidi="ar-SA"/>
    </w:rPr>
  </w:style>
  <w:style w:type="character" w:customStyle="1" w:styleId="2b">
    <w:name w:val="Текст выноски Знак2"/>
    <w:rPr>
      <w:rFonts w:ascii="Tahoma" w:eastAsia="SimSun" w:hAnsi="Tahoma" w:cs="Tahoma"/>
      <w:sz w:val="16"/>
      <w:szCs w:val="16"/>
      <w:lang w:val="x-none" w:eastAsia="ar-SA" w:bidi="ar-SA"/>
    </w:rPr>
  </w:style>
  <w:style w:type="character" w:customStyle="1" w:styleId="1f1">
    <w:name w:val="Текст сноски Знак1"/>
    <w:rPr>
      <w:rFonts w:ascii="Calibri" w:eastAsia="SimSun" w:hAnsi="Calibri" w:cs="Calibri"/>
      <w:sz w:val="20"/>
      <w:szCs w:val="20"/>
      <w:lang w:val="x-none" w:eastAsia="ar-SA" w:bidi="ar-SA"/>
    </w:rPr>
  </w:style>
  <w:style w:type="character" w:customStyle="1" w:styleId="1f2">
    <w:name w:val="Основной текст с отступом Знак1"/>
    <w:rPr>
      <w:rFonts w:ascii="Calibri" w:eastAsia="SimSun" w:hAnsi="Calibri" w:cs="Calibri"/>
      <w:lang w:val="x-none" w:eastAsia="ar-SA" w:bidi="ar-SA"/>
    </w:rPr>
  </w:style>
  <w:style w:type="character" w:customStyle="1" w:styleId="HTML2">
    <w:name w:val="Стандартный HTML Знак2"/>
    <w:rPr>
      <w:rFonts w:ascii="Courier New" w:eastAsia="SimSun" w:hAnsi="Courier New" w:cs="Courier New"/>
      <w:sz w:val="20"/>
      <w:szCs w:val="20"/>
      <w:lang w:val="x-none" w:eastAsia="ar-SA" w:bidi="ar-SA"/>
    </w:rPr>
  </w:style>
  <w:style w:type="character" w:customStyle="1" w:styleId="212">
    <w:name w:val="Основной текст 2 Знак1"/>
    <w:rPr>
      <w:rFonts w:ascii="Calibri" w:eastAsia="SimSun" w:hAnsi="Calibri" w:cs="Calibri"/>
      <w:lang w:val="x-none" w:eastAsia="ar-SA" w:bidi="ar-SA"/>
    </w:rPr>
  </w:style>
  <w:style w:type="character" w:customStyle="1" w:styleId="1f3">
    <w:name w:val="Подпись Знак1"/>
    <w:rPr>
      <w:rFonts w:ascii="Calibri" w:eastAsia="SimSun" w:hAnsi="Calibri" w:cs="Calibri"/>
      <w:lang w:val="x-none" w:eastAsia="ar-SA" w:bidi="ar-SA"/>
    </w:rPr>
  </w:style>
  <w:style w:type="character" w:customStyle="1" w:styleId="310">
    <w:name w:val="Основной текст 3 Знак1"/>
    <w:rPr>
      <w:rFonts w:ascii="Calibri" w:eastAsia="SimSun" w:hAnsi="Calibri" w:cs="Calibri"/>
      <w:sz w:val="16"/>
      <w:szCs w:val="16"/>
      <w:lang w:val="x-none" w:eastAsia="ar-SA" w:bidi="ar-SA"/>
    </w:rPr>
  </w:style>
  <w:style w:type="character" w:customStyle="1" w:styleId="1f4">
    <w:name w:val="Текст примечания Знак1"/>
    <w:rPr>
      <w:rFonts w:ascii="Calibri" w:eastAsia="SimSun" w:hAnsi="Calibri" w:cs="Calibri"/>
      <w:sz w:val="20"/>
      <w:szCs w:val="20"/>
      <w:lang w:val="x-none" w:eastAsia="ar-SA" w:bidi="ar-SA"/>
    </w:rPr>
  </w:style>
  <w:style w:type="character" w:customStyle="1" w:styleId="1f5">
    <w:name w:val="Тема примечания Знак1"/>
    <w:rPr>
      <w:rFonts w:ascii="Calibri" w:eastAsia="SimSun" w:hAnsi="Calibri" w:cs="Calibri"/>
      <w:b/>
      <w:bCs/>
      <w:sz w:val="20"/>
      <w:szCs w:val="20"/>
      <w:lang w:val="x-none" w:eastAsia="ar-SA" w:bidi="ar-SA"/>
    </w:rPr>
  </w:style>
  <w:style w:type="character" w:customStyle="1" w:styleId="1f6">
    <w:name w:val="Название Знак1"/>
    <w:rPr>
      <w:rFonts w:ascii="Cambria" w:eastAsia="Times New Roman" w:hAnsi="Cambria" w:cs="Cambria"/>
      <w:b/>
      <w:bCs/>
      <w:kern w:val="1"/>
      <w:sz w:val="32"/>
      <w:szCs w:val="32"/>
      <w:lang w:val="x-none" w:eastAsia="ar-SA" w:bidi="ar-SA"/>
    </w:rPr>
  </w:style>
  <w:style w:type="character" w:customStyle="1" w:styleId="afb">
    <w:name w:val="Подзаголовок Знак"/>
    <w:rPr>
      <w:rFonts w:ascii="Cambria" w:eastAsia="Times New Roman" w:hAnsi="Cambria" w:cs="Cambria"/>
      <w:sz w:val="24"/>
      <w:szCs w:val="24"/>
      <w:lang w:val="x-none" w:eastAsia="ar-SA" w:bidi="ar-SA"/>
    </w:rPr>
  </w:style>
  <w:style w:type="character" w:customStyle="1" w:styleId="311">
    <w:name w:val="Основной текст с отступом 3 Знак1"/>
    <w:rPr>
      <w:rFonts w:ascii="Calibri" w:eastAsia="SimSun" w:hAnsi="Calibri" w:cs="Calibri"/>
      <w:sz w:val="16"/>
      <w:szCs w:val="16"/>
      <w:lang w:val="x-none" w:eastAsia="ar-SA" w:bidi="ar-SA"/>
    </w:rPr>
  </w:style>
  <w:style w:type="character" w:customStyle="1" w:styleId="1f7">
    <w:name w:val="Текст Знак1"/>
    <w:rPr>
      <w:rFonts w:ascii="Courier New" w:eastAsia="SimSun" w:hAnsi="Courier New" w:cs="Courier New"/>
      <w:sz w:val="20"/>
      <w:szCs w:val="20"/>
      <w:lang w:val="x-none" w:eastAsia="ar-SA" w:bidi="ar-SA"/>
    </w:rPr>
  </w:style>
  <w:style w:type="character" w:customStyle="1" w:styleId="213">
    <w:name w:val="Красная строка 2 Знак1"/>
  </w:style>
  <w:style w:type="character" w:customStyle="1" w:styleId="ListLabel11">
    <w:name w:val="ListLabel 11"/>
    <w:rPr>
      <w:rFonts w:ascii="Times New Roman" w:hAnsi="Times New Roman" w:cs="Times New Roman"/>
      <w:color w:val="FF0000"/>
      <w:sz w:val="28"/>
      <w:szCs w:val="28"/>
    </w:rPr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character" w:customStyle="1" w:styleId="afd">
    <w:name w:val="Символ нумерации"/>
  </w:style>
  <w:style w:type="character" w:customStyle="1" w:styleId="afe">
    <w:name w:val="Исходный текст"/>
    <w:rPr>
      <w:rFonts w:ascii="Courier New" w:eastAsia="NSimSun" w:hAnsi="Courier New" w:cs="Courier New"/>
    </w:rPr>
  </w:style>
  <w:style w:type="paragraph" w:styleId="aff">
    <w:name w:val="Title"/>
    <w:basedOn w:val="a"/>
    <w:next w:val="a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0">
    <w:name w:val="Body Text"/>
    <w:basedOn w:val="a"/>
    <w:pPr>
      <w:spacing w:after="0" w:line="100" w:lineRule="atLeast"/>
      <w:jc w:val="both"/>
    </w:pPr>
    <w:rPr>
      <w:rFonts w:eastAsia="Times New Roman"/>
      <w:sz w:val="28"/>
      <w:szCs w:val="28"/>
    </w:rPr>
  </w:style>
  <w:style w:type="paragraph" w:styleId="aff0">
    <w:name w:val="List"/>
    <w:basedOn w:val="a0"/>
  </w:style>
  <w:style w:type="paragraph" w:customStyle="1" w:styleId="52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3">
    <w:name w:val="Указатель5"/>
    <w:basedOn w:val="a"/>
    <w:pPr>
      <w:suppressLineNumbers/>
    </w:pPr>
    <w:rPr>
      <w:rFonts w:cs="Mangal"/>
    </w:rPr>
  </w:style>
  <w:style w:type="paragraph" w:customStyle="1" w:styleId="43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4">
    <w:name w:val="Указатель4"/>
    <w:basedOn w:val="a"/>
    <w:pPr>
      <w:suppressLineNumbers/>
    </w:pPr>
    <w:rPr>
      <w:rFonts w:cs="Mangal"/>
    </w:rPr>
  </w:style>
  <w:style w:type="paragraph" w:customStyle="1" w:styleId="38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9">
    <w:name w:val="Указатель3"/>
    <w:basedOn w:val="a"/>
    <w:pPr>
      <w:suppressLineNumbers/>
    </w:pPr>
    <w:rPr>
      <w:rFonts w:cs="Mangal"/>
    </w:rPr>
  </w:style>
  <w:style w:type="paragraph" w:customStyle="1" w:styleId="2c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d">
    <w:name w:val="Указатель2"/>
    <w:basedOn w:val="a"/>
    <w:pPr>
      <w:suppressLineNumbers/>
    </w:pPr>
    <w:rPr>
      <w:rFonts w:cs="Mangal"/>
    </w:rPr>
  </w:style>
  <w:style w:type="paragraph" w:customStyle="1" w:styleId="1f8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f9">
    <w:name w:val="Указатель1"/>
    <w:basedOn w:val="a"/>
    <w:pPr>
      <w:suppressLineNumbers/>
    </w:pPr>
  </w:style>
  <w:style w:type="paragraph" w:customStyle="1" w:styleId="ConsPlusNormal0">
    <w:name w:val="ConsPlusNormal"/>
    <w:pPr>
      <w:suppressAutoHyphens/>
      <w:spacing w:line="100" w:lineRule="atLeast"/>
    </w:pPr>
    <w:rPr>
      <w:rFonts w:ascii="Arial" w:eastAsia="SimSun" w:hAnsi="Arial" w:cs="Arial"/>
      <w:lang w:eastAsia="ar-SA"/>
    </w:rPr>
  </w:style>
  <w:style w:type="paragraph" w:styleId="aff1">
    <w:name w:val="head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f2">
    <w:name w:val="footer"/>
    <w:basedOn w:val="a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f3">
    <w:name w:val="List Paragraph"/>
    <w:basedOn w:val="a"/>
    <w:qFormat/>
    <w:pPr>
      <w:ind w:left="720"/>
    </w:pPr>
  </w:style>
  <w:style w:type="paragraph" w:styleId="aff4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f5">
    <w:name w:val="МУ Обычный стиль"/>
    <w:basedOn w:val="a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spacing w:line="100" w:lineRule="atLeast"/>
    </w:pPr>
    <w:rPr>
      <w:rFonts w:ascii="Courier New" w:eastAsia="SimSun" w:hAnsi="Courier New" w:cs="Courier New"/>
      <w:lang w:eastAsia="ar-SA"/>
    </w:rPr>
  </w:style>
  <w:style w:type="paragraph" w:styleId="aff6">
    <w:name w:val="footnote text"/>
    <w:basedOn w:val="a"/>
    <w:pPr>
      <w:spacing w:after="0" w:line="100" w:lineRule="atLeast"/>
    </w:pPr>
    <w:rPr>
      <w:rFonts w:eastAsia="Times New Roman"/>
      <w:sz w:val="20"/>
      <w:szCs w:val="20"/>
    </w:rPr>
  </w:style>
  <w:style w:type="paragraph" w:styleId="aff7">
    <w:name w:val="Body Text Indent"/>
    <w:basedOn w:val="a0"/>
    <w:pPr>
      <w:spacing w:after="120"/>
      <w:ind w:firstLine="210"/>
      <w:jc w:val="left"/>
    </w:pPr>
    <w:rPr>
      <w:sz w:val="24"/>
      <w:szCs w:val="24"/>
    </w:rPr>
  </w:style>
  <w:style w:type="paragraph" w:customStyle="1" w:styleId="aff8">
    <w:name w:val="Знак"/>
    <w:basedOn w:val="a"/>
    <w:pPr>
      <w:widowControl w:val="0"/>
      <w:spacing w:after="160" w:line="240" w:lineRule="exact"/>
      <w:jc w:val="both"/>
    </w:pPr>
    <w:rPr>
      <w:rFonts w:eastAsia="Times New Roman"/>
      <w:sz w:val="24"/>
      <w:szCs w:val="24"/>
      <w:lang w:val="en-US"/>
    </w:rPr>
  </w:style>
  <w:style w:type="paragraph" w:customStyle="1" w:styleId="ConsPlusTitle">
    <w:name w:val="ConsPlusTitle"/>
    <w:pPr>
      <w:widowControl w:val="0"/>
      <w:suppressAutoHyphens/>
      <w:spacing w:line="100" w:lineRule="atLeast"/>
    </w:pPr>
    <w:rPr>
      <w:rFonts w:ascii="Calibri" w:hAnsi="Calibri" w:cs="Calibri"/>
      <w:b/>
      <w:bCs/>
      <w:sz w:val="24"/>
      <w:szCs w:val="24"/>
      <w:lang w:eastAsia="ar-SA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color w:val="000090"/>
      <w:sz w:val="20"/>
      <w:szCs w:val="20"/>
    </w:rPr>
  </w:style>
  <w:style w:type="paragraph" w:customStyle="1" w:styleId="231">
    <w:name w:val="Основной текст 23"/>
    <w:basedOn w:val="a"/>
    <w:pPr>
      <w:spacing w:after="0" w:line="100" w:lineRule="atLeast"/>
    </w:pPr>
    <w:rPr>
      <w:rFonts w:eastAsia="Times New Roman"/>
      <w:b/>
      <w:bCs/>
      <w:sz w:val="24"/>
      <w:szCs w:val="24"/>
    </w:rPr>
  </w:style>
  <w:style w:type="paragraph" w:customStyle="1" w:styleId="aff9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affa">
    <w:name w:val="Signature"/>
    <w:basedOn w:val="a"/>
    <w:pPr>
      <w:suppressLineNumbers/>
      <w:spacing w:after="0" w:line="100" w:lineRule="atLeast"/>
      <w:ind w:left="4252"/>
    </w:pPr>
    <w:rPr>
      <w:rFonts w:eastAsia="Times New Roman"/>
      <w:b/>
      <w:bCs/>
      <w:sz w:val="28"/>
      <w:szCs w:val="28"/>
    </w:rPr>
  </w:style>
  <w:style w:type="paragraph" w:customStyle="1" w:styleId="312">
    <w:name w:val="Основной текст 31"/>
    <w:basedOn w:val="a"/>
    <w:pPr>
      <w:spacing w:after="120" w:line="100" w:lineRule="atLeast"/>
    </w:pPr>
    <w:rPr>
      <w:rFonts w:eastAsia="Times New Roman"/>
      <w:sz w:val="16"/>
      <w:szCs w:val="16"/>
    </w:rPr>
  </w:style>
  <w:style w:type="paragraph" w:customStyle="1" w:styleId="affb">
    <w:name w:val="Обычный (веб)"/>
    <w:basedOn w:val="a"/>
    <w:pPr>
      <w:spacing w:before="280" w:after="280" w:line="240" w:lineRule="auto"/>
    </w:pPr>
    <w:rPr>
      <w:rFonts w:eastAsia="Times New Roman"/>
      <w:sz w:val="24"/>
      <w:szCs w:val="24"/>
    </w:rPr>
  </w:style>
  <w:style w:type="paragraph" w:customStyle="1" w:styleId="1fa">
    <w:name w:val="Абзац списка1"/>
    <w:basedOn w:val="a"/>
    <w:pPr>
      <w:spacing w:after="0"/>
      <w:ind w:left="720"/>
      <w:jc w:val="center"/>
    </w:pPr>
    <w:rPr>
      <w:rFonts w:eastAsia="Times New Roman"/>
    </w:rPr>
  </w:style>
  <w:style w:type="paragraph" w:customStyle="1" w:styleId="Style3">
    <w:name w:val="Style3"/>
    <w:basedOn w:val="a"/>
    <w:pPr>
      <w:widowControl w:val="0"/>
      <w:spacing w:after="0" w:line="317" w:lineRule="exact"/>
    </w:pPr>
    <w:rPr>
      <w:rFonts w:eastAsia="Times New Roman"/>
      <w:sz w:val="24"/>
      <w:szCs w:val="24"/>
    </w:rPr>
  </w:style>
  <w:style w:type="paragraph" w:customStyle="1" w:styleId="affc">
    <w:name w:val="Знак Знак Знак Знак Знак Знак Знак Знак Знак Знак"/>
    <w:basedOn w:val="a"/>
    <w:pPr>
      <w:spacing w:after="160" w:line="240" w:lineRule="exact"/>
      <w:jc w:val="center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b">
    <w:name w:val="Текст примечания1"/>
    <w:basedOn w:val="a"/>
    <w:pPr>
      <w:spacing w:line="100" w:lineRule="atLeast"/>
    </w:pPr>
    <w:rPr>
      <w:rFonts w:eastAsia="Times New Roman"/>
      <w:sz w:val="20"/>
      <w:szCs w:val="20"/>
    </w:rPr>
  </w:style>
  <w:style w:type="paragraph" w:styleId="affd">
    <w:name w:val="annotation subject"/>
    <w:basedOn w:val="1fb"/>
    <w:rPr>
      <w:b/>
      <w:bCs/>
    </w:rPr>
  </w:style>
  <w:style w:type="paragraph" w:customStyle="1" w:styleId="1251">
    <w:name w:val="Стиль Без интервала + 125 пт Черный По ширине Первая строка:  1..."/>
    <w:pPr>
      <w:widowControl w:val="0"/>
      <w:suppressAutoHyphens/>
      <w:spacing w:after="200" w:line="276" w:lineRule="auto"/>
      <w:ind w:firstLine="709"/>
      <w:jc w:val="both"/>
    </w:pPr>
    <w:rPr>
      <w:rFonts w:eastAsia="SimSun"/>
      <w:color w:val="000000"/>
      <w:spacing w:val="1"/>
      <w:sz w:val="25"/>
      <w:szCs w:val="25"/>
      <w:lang w:eastAsia="ar-SA"/>
    </w:rPr>
  </w:style>
  <w:style w:type="paragraph" w:customStyle="1" w:styleId="1fc">
    <w:name w:val="Без интервала1"/>
    <w:pPr>
      <w:suppressAutoHyphens/>
      <w:spacing w:line="100" w:lineRule="atLeast"/>
    </w:pPr>
    <w:rPr>
      <w:rFonts w:ascii="Calibri" w:hAnsi="Calibri" w:cs="Calibri"/>
      <w:sz w:val="22"/>
      <w:szCs w:val="22"/>
      <w:lang w:eastAsia="ar-SA"/>
    </w:rPr>
  </w:style>
  <w:style w:type="paragraph" w:customStyle="1" w:styleId="ConsPlusDocList">
    <w:name w:val="ConsPlusDocList"/>
    <w:pPr>
      <w:suppressAutoHyphens/>
      <w:spacing w:line="100" w:lineRule="atLeast"/>
      <w:jc w:val="center"/>
    </w:pPr>
    <w:rPr>
      <w:rFonts w:ascii="Courier New" w:hAnsi="Courier New" w:cs="Courier New"/>
      <w:lang w:eastAsia="ar-SA"/>
    </w:rPr>
  </w:style>
  <w:style w:type="paragraph" w:customStyle="1" w:styleId="1fd">
    <w:name w:val="Название объекта1"/>
    <w:basedOn w:val="a"/>
    <w:pPr>
      <w:spacing w:after="0" w:line="216" w:lineRule="auto"/>
      <w:jc w:val="center"/>
    </w:pPr>
    <w:rPr>
      <w:rFonts w:eastAsia="Times New Roman"/>
      <w:b/>
      <w:bCs/>
    </w:rPr>
  </w:style>
  <w:style w:type="paragraph" w:customStyle="1" w:styleId="214">
    <w:name w:val="Основной текст 21"/>
    <w:basedOn w:val="a"/>
    <w:pPr>
      <w:spacing w:after="0" w:line="216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affe">
    <w:name w:val="Название"/>
    <w:basedOn w:val="a"/>
    <w:next w:val="afff"/>
    <w:qFormat/>
    <w:pPr>
      <w:spacing w:after="0" w:line="100" w:lineRule="atLeast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afff">
    <w:name w:val="Subtitle"/>
    <w:basedOn w:val="aff"/>
    <w:next w:val="a0"/>
    <w:qFormat/>
    <w:pPr>
      <w:jc w:val="center"/>
    </w:pPr>
    <w:rPr>
      <w:i/>
      <w:iCs/>
    </w:rPr>
  </w:style>
  <w:style w:type="paragraph" w:customStyle="1" w:styleId="313">
    <w:name w:val="Основной текст с отступом 31"/>
    <w:basedOn w:val="a"/>
    <w:pPr>
      <w:spacing w:after="120" w:line="100" w:lineRule="atLeast"/>
      <w:ind w:left="283"/>
      <w:jc w:val="center"/>
    </w:pPr>
    <w:rPr>
      <w:rFonts w:eastAsia="Times New Roman"/>
      <w:sz w:val="16"/>
      <w:szCs w:val="16"/>
    </w:rPr>
  </w:style>
  <w:style w:type="paragraph" w:customStyle="1" w:styleId="1fe">
    <w:name w:val="Текст1"/>
    <w:basedOn w:val="a"/>
    <w:pPr>
      <w:spacing w:after="0" w:line="100" w:lineRule="atLeast"/>
      <w:jc w:val="center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spacing w:line="100" w:lineRule="atLeast"/>
      <w:ind w:right="19772" w:firstLine="720"/>
      <w:jc w:val="center"/>
    </w:pPr>
    <w:rPr>
      <w:rFonts w:ascii="Arial" w:hAnsi="Arial" w:cs="Arial"/>
      <w:lang w:eastAsia="ar-SA"/>
    </w:rPr>
  </w:style>
  <w:style w:type="paragraph" w:customStyle="1" w:styleId="ConsTitle">
    <w:name w:val="ConsTitle"/>
    <w:pPr>
      <w:widowControl w:val="0"/>
      <w:suppressAutoHyphens/>
      <w:spacing w:line="100" w:lineRule="atLeast"/>
      <w:ind w:right="19772"/>
      <w:jc w:val="center"/>
    </w:pPr>
    <w:rPr>
      <w:rFonts w:ascii="Arial" w:hAnsi="Arial" w:cs="Arial"/>
      <w:b/>
      <w:bCs/>
      <w:lang w:eastAsia="ar-SA"/>
    </w:rPr>
  </w:style>
  <w:style w:type="paragraph" w:customStyle="1" w:styleId="Preformat">
    <w:name w:val="Preformat"/>
    <w:pPr>
      <w:suppressAutoHyphens/>
      <w:spacing w:line="100" w:lineRule="atLeast"/>
      <w:jc w:val="center"/>
    </w:pPr>
    <w:rPr>
      <w:rFonts w:ascii="Courier New" w:hAnsi="Courier New" w:cs="Courier New"/>
      <w:lang w:eastAsia="ar-SA"/>
    </w:rPr>
  </w:style>
  <w:style w:type="paragraph" w:customStyle="1" w:styleId="afff0">
    <w:name w:val="Нумерованный Список"/>
    <w:basedOn w:val="a"/>
    <w:pPr>
      <w:spacing w:before="120" w:after="120" w:line="100" w:lineRule="atLeast"/>
      <w:jc w:val="both"/>
    </w:pPr>
    <w:rPr>
      <w:rFonts w:eastAsia="Times New Roman"/>
      <w:sz w:val="24"/>
      <w:szCs w:val="24"/>
    </w:rPr>
  </w:style>
  <w:style w:type="paragraph" w:customStyle="1" w:styleId="ConsNonformat">
    <w:name w:val="ConsNonformat"/>
    <w:pPr>
      <w:widowControl w:val="0"/>
      <w:suppressAutoHyphens/>
      <w:spacing w:line="100" w:lineRule="atLeast"/>
      <w:ind w:right="19772"/>
      <w:jc w:val="center"/>
    </w:pPr>
    <w:rPr>
      <w:rFonts w:ascii="Courier New" w:hAnsi="Courier New" w:cs="Courier New"/>
      <w:lang w:eastAsia="ar-SA"/>
    </w:rPr>
  </w:style>
  <w:style w:type="paragraph" w:customStyle="1" w:styleId="ConsCell">
    <w:name w:val="ConsCell"/>
    <w:pPr>
      <w:widowControl w:val="0"/>
      <w:suppressAutoHyphens/>
      <w:spacing w:line="100" w:lineRule="atLeast"/>
      <w:ind w:right="19772"/>
      <w:jc w:val="center"/>
    </w:pPr>
    <w:rPr>
      <w:rFonts w:ascii="Arial" w:hAnsi="Arial" w:cs="Arial"/>
      <w:lang w:eastAsia="ar-SA"/>
    </w:rPr>
  </w:style>
  <w:style w:type="paragraph" w:customStyle="1" w:styleId="1ff">
    <w:name w:val="Обычный1"/>
    <w:pPr>
      <w:widowControl w:val="0"/>
      <w:suppressAutoHyphens/>
      <w:spacing w:line="300" w:lineRule="auto"/>
      <w:ind w:firstLine="820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text">
    <w:name w:val="text"/>
    <w:basedOn w:val="a"/>
    <w:pPr>
      <w:spacing w:after="0" w:line="100" w:lineRule="atLeast"/>
      <w:jc w:val="center"/>
    </w:pPr>
    <w:rPr>
      <w:rFonts w:ascii="Verdana" w:eastAsia="Times New Roman" w:hAnsi="Verdana" w:cs="Verdana"/>
      <w:color w:val="000000"/>
      <w:sz w:val="16"/>
      <w:szCs w:val="16"/>
    </w:rPr>
  </w:style>
  <w:style w:type="paragraph" w:customStyle="1" w:styleId="afff1">
    <w:name w:val="Адресат"/>
    <w:basedOn w:val="a"/>
    <w:pPr>
      <w:spacing w:after="120" w:line="240" w:lineRule="exact"/>
      <w:jc w:val="center"/>
    </w:pPr>
    <w:rPr>
      <w:rFonts w:eastAsia="Times New Roman"/>
      <w:b/>
      <w:bCs/>
      <w:sz w:val="28"/>
      <w:szCs w:val="28"/>
    </w:rPr>
  </w:style>
  <w:style w:type="paragraph" w:customStyle="1" w:styleId="afff2">
    <w:name w:val="Приложение"/>
    <w:basedOn w:val="a0"/>
    <w:pPr>
      <w:tabs>
        <w:tab w:val="left" w:pos="1673"/>
      </w:tabs>
      <w:spacing w:before="240" w:line="240" w:lineRule="exact"/>
      <w:ind w:left="1985" w:hanging="1985"/>
    </w:pPr>
    <w:rPr>
      <w:b/>
      <w:bCs/>
    </w:rPr>
  </w:style>
  <w:style w:type="paragraph" w:customStyle="1" w:styleId="afff3">
    <w:name w:val="Заголовок к тексту"/>
    <w:basedOn w:val="a"/>
    <w:pPr>
      <w:spacing w:after="480" w:line="240" w:lineRule="exact"/>
      <w:jc w:val="center"/>
    </w:pPr>
    <w:rPr>
      <w:rFonts w:eastAsia="Times New Roman"/>
      <w:sz w:val="28"/>
      <w:szCs w:val="28"/>
    </w:rPr>
  </w:style>
  <w:style w:type="paragraph" w:customStyle="1" w:styleId="afff4">
    <w:name w:val="регистрационные поля"/>
    <w:basedOn w:val="a"/>
    <w:pPr>
      <w:spacing w:after="0" w:line="240" w:lineRule="exact"/>
      <w:jc w:val="center"/>
    </w:pPr>
    <w:rPr>
      <w:rFonts w:eastAsia="Times New Roman"/>
      <w:b/>
      <w:bCs/>
      <w:sz w:val="28"/>
      <w:szCs w:val="28"/>
      <w:lang w:val="en-US"/>
    </w:rPr>
  </w:style>
  <w:style w:type="paragraph" w:customStyle="1" w:styleId="afff5">
    <w:name w:val="Исполнитель"/>
    <w:basedOn w:val="a0"/>
    <w:pPr>
      <w:spacing w:after="120" w:line="240" w:lineRule="exact"/>
      <w:jc w:val="left"/>
    </w:pPr>
    <w:rPr>
      <w:b/>
      <w:bCs/>
      <w:sz w:val="24"/>
      <w:szCs w:val="24"/>
    </w:rPr>
  </w:style>
  <w:style w:type="paragraph" w:customStyle="1" w:styleId="afff6">
    <w:name w:val="Подпись на общем бланке"/>
    <w:basedOn w:val="affa"/>
    <w:pPr>
      <w:tabs>
        <w:tab w:val="right" w:pos="9639"/>
      </w:tabs>
      <w:spacing w:before="480" w:line="240" w:lineRule="exact"/>
      <w:ind w:left="0"/>
      <w:jc w:val="center"/>
    </w:pPr>
    <w:rPr>
      <w:b w:val="0"/>
      <w:bCs w:val="0"/>
    </w:rPr>
  </w:style>
  <w:style w:type="paragraph" w:customStyle="1" w:styleId="afff7">
    <w:name w:val="Таблицы (моноширинный)"/>
    <w:basedOn w:val="a"/>
    <w:pPr>
      <w:spacing w:after="0" w:line="100" w:lineRule="atLeast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f8">
    <w:name w:val="Заголовок статьи"/>
    <w:basedOn w:val="a"/>
    <w:pPr>
      <w:spacing w:after="0" w:line="100" w:lineRule="atLeast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f9">
    <w:name w:val="Комментарий"/>
    <w:basedOn w:val="a"/>
    <w:pPr>
      <w:spacing w:after="0" w:line="100" w:lineRule="atLeast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101">
    <w:name w:val="Обычный 10"/>
    <w:basedOn w:val="a"/>
    <w:pPr>
      <w:spacing w:after="0" w:line="100" w:lineRule="atLeast"/>
      <w:ind w:right="2" w:firstLine="110"/>
      <w:jc w:val="both"/>
    </w:pPr>
    <w:rPr>
      <w:rFonts w:eastAsia="Times New Roman"/>
      <w:sz w:val="20"/>
      <w:szCs w:val="20"/>
    </w:rPr>
  </w:style>
  <w:style w:type="paragraph" w:customStyle="1" w:styleId="1ff0">
    <w:name w:val="Стиль1"/>
    <w:basedOn w:val="aff7"/>
    <w:pPr>
      <w:spacing w:after="60"/>
      <w:ind w:firstLine="709"/>
      <w:jc w:val="both"/>
    </w:pPr>
    <w:rPr>
      <w:sz w:val="28"/>
      <w:szCs w:val="28"/>
    </w:rPr>
  </w:style>
  <w:style w:type="paragraph" w:customStyle="1" w:styleId="1ff1">
    <w:name w:val="Знак1"/>
    <w:basedOn w:val="a"/>
    <w:pPr>
      <w:spacing w:after="160" w:line="240" w:lineRule="exact"/>
      <w:jc w:val="both"/>
    </w:pPr>
    <w:rPr>
      <w:rFonts w:eastAsia="Times New Roman"/>
      <w:sz w:val="24"/>
      <w:szCs w:val="24"/>
      <w:lang w:val="en-US"/>
    </w:rPr>
  </w:style>
  <w:style w:type="paragraph" w:customStyle="1" w:styleId="Normal1">
    <w:name w:val="Normal1"/>
    <w:pPr>
      <w:widowControl w:val="0"/>
      <w:suppressAutoHyphens/>
      <w:spacing w:line="100" w:lineRule="atLeast"/>
      <w:jc w:val="center"/>
    </w:pPr>
    <w:rPr>
      <w:rFonts w:ascii="Calibri" w:hAnsi="Calibri" w:cs="Calibri"/>
      <w:lang w:eastAsia="ar-SA"/>
    </w:rPr>
  </w:style>
  <w:style w:type="paragraph" w:customStyle="1" w:styleId="ConsPlusCell">
    <w:name w:val="ConsPlusCell"/>
    <w:pPr>
      <w:suppressAutoHyphens/>
      <w:spacing w:line="100" w:lineRule="atLeast"/>
      <w:jc w:val="center"/>
    </w:pPr>
    <w:rPr>
      <w:rFonts w:ascii="Arial" w:hAnsi="Arial" w:cs="Arial"/>
      <w:lang w:eastAsia="ar-SA"/>
    </w:rPr>
  </w:style>
  <w:style w:type="paragraph" w:customStyle="1" w:styleId="afffa">
    <w:name w:val="Знак Знак Знак Знак Знак Знак Знак"/>
    <w:basedOn w:val="a"/>
    <w:pPr>
      <w:spacing w:before="100" w:after="100" w:line="100" w:lineRule="atLeast"/>
      <w:jc w:val="center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ff2">
    <w:name w:val="Знак Знак Знак Знак Знак Знак Знак Знак Знак Знак1"/>
    <w:basedOn w:val="a"/>
    <w:pPr>
      <w:spacing w:after="160" w:line="240" w:lineRule="exact"/>
      <w:jc w:val="center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ff3">
    <w:name w:val="Знак Знак Знак Знак Знак Знак Знак1"/>
    <w:basedOn w:val="a"/>
    <w:pPr>
      <w:spacing w:before="100" w:after="100" w:line="100" w:lineRule="atLeast"/>
      <w:jc w:val="center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pPr>
      <w:spacing w:before="100" w:after="100" w:line="100" w:lineRule="atLeast"/>
      <w:jc w:val="center"/>
    </w:pPr>
    <w:rPr>
      <w:rFonts w:eastAsia="Times New Roman"/>
      <w:color w:val="000000"/>
      <w:sz w:val="24"/>
      <w:szCs w:val="24"/>
    </w:rPr>
  </w:style>
  <w:style w:type="paragraph" w:customStyle="1" w:styleId="msonormalcxsplast">
    <w:name w:val="msonormalcxsplast"/>
    <w:basedOn w:val="a"/>
    <w:pPr>
      <w:spacing w:before="100" w:after="100" w:line="100" w:lineRule="atLeast"/>
      <w:jc w:val="center"/>
    </w:pPr>
    <w:rPr>
      <w:rFonts w:eastAsia="Times New Roman"/>
      <w:color w:val="000000"/>
      <w:sz w:val="24"/>
      <w:szCs w:val="24"/>
    </w:rPr>
  </w:style>
  <w:style w:type="paragraph" w:customStyle="1" w:styleId="afffb">
    <w:name w:val="......."/>
    <w:basedOn w:val="a"/>
    <w:pPr>
      <w:spacing w:after="0" w:line="100" w:lineRule="atLeast"/>
      <w:jc w:val="center"/>
    </w:pPr>
    <w:rPr>
      <w:rFonts w:eastAsia="Times New Roman"/>
      <w:sz w:val="24"/>
      <w:szCs w:val="24"/>
    </w:rPr>
  </w:style>
  <w:style w:type="paragraph" w:styleId="afffc">
    <w:name w:val="No Spacing"/>
    <w:qFormat/>
    <w:pPr>
      <w:suppressAutoHyphens/>
      <w:spacing w:line="100" w:lineRule="atLeast"/>
    </w:pPr>
    <w:rPr>
      <w:rFonts w:ascii="Calibri" w:hAnsi="Calibri" w:cs="Calibri"/>
      <w:b/>
      <w:bCs/>
      <w:sz w:val="28"/>
      <w:szCs w:val="28"/>
      <w:lang w:eastAsia="ar-SA"/>
    </w:rPr>
  </w:style>
  <w:style w:type="paragraph" w:customStyle="1" w:styleId="2e">
    <w:name w:val="Обычный2"/>
    <w:pPr>
      <w:widowControl w:val="0"/>
      <w:suppressAutoHyphens/>
      <w:spacing w:line="100" w:lineRule="atLeast"/>
    </w:pPr>
    <w:rPr>
      <w:rFonts w:ascii="Calibri" w:hAnsi="Calibri" w:cs="Calibri"/>
      <w:lang w:eastAsia="ar-SA"/>
    </w:rPr>
  </w:style>
  <w:style w:type="paragraph" w:customStyle="1" w:styleId="215">
    <w:name w:val="Красная строка 21"/>
    <w:basedOn w:val="aff7"/>
    <w:pPr>
      <w:widowControl w:val="0"/>
      <w:ind w:left="283"/>
    </w:pPr>
    <w:rPr>
      <w:sz w:val="20"/>
      <w:szCs w:val="20"/>
    </w:rPr>
  </w:style>
  <w:style w:type="paragraph" w:customStyle="1" w:styleId="222">
    <w:name w:val="Основной текст 22"/>
    <w:basedOn w:val="a"/>
    <w:pPr>
      <w:spacing w:after="0" w:line="216" w:lineRule="auto"/>
      <w:ind w:firstLine="709"/>
      <w:jc w:val="both"/>
    </w:pPr>
    <w:rPr>
      <w:rFonts w:eastAsia="Times New Roman"/>
      <w:sz w:val="20"/>
      <w:szCs w:val="20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pPr>
      <w:spacing w:after="0" w:line="100" w:lineRule="atLeas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d">
    <w:name w:val="Прижатый влево"/>
    <w:basedOn w:val="a"/>
    <w:next w:val="a"/>
    <w:pPr>
      <w:suppressAutoHyphens w:val="0"/>
      <w:autoSpaceDE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e">
    <w:name w:val="Знак Знак Знак Знак"/>
    <w:basedOn w:val="a"/>
    <w:pPr>
      <w:suppressAutoHyphens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1">
    <w:name w:val="s_1"/>
    <w:basedOn w:val="a"/>
    <w:pPr>
      <w:suppressAutoHyphens w:val="0"/>
      <w:spacing w:before="280" w:after="280" w:line="240" w:lineRule="auto"/>
    </w:pPr>
    <w:rPr>
      <w:rFonts w:eastAsia="Times New Roman"/>
      <w:sz w:val="24"/>
      <w:szCs w:val="24"/>
    </w:rPr>
  </w:style>
  <w:style w:type="numbering" w:customStyle="1" w:styleId="1ff4">
    <w:name w:val="Нет списка1"/>
    <w:next w:val="a3"/>
    <w:uiPriority w:val="99"/>
    <w:semiHidden/>
    <w:unhideWhenUsed/>
    <w:rsid w:val="00F501DE"/>
  </w:style>
  <w:style w:type="paragraph" w:customStyle="1" w:styleId="-11BulletListFooterTextnumbered-141BulletNumberNumBullet1Paragraphedeliste1lp1">
    <w:name w:val="Абзац списка;Абзац списка нумерованный;Цветной список - Акцент 11;Bullet List;FooterText;numbered;ПС - Нумерованный;ТЗ список;Абзац списка литеральный;Абзац списка1;Абзац списка41;Bullet Number;Индексы;Num Bullet 1;Paragraphe de liste1;lp1"/>
    <w:basedOn w:val="a"/>
    <w:link w:val="-11BulletListFooterTextnumbered-141BulletNumber"/>
    <w:rsid w:val="00F501DE"/>
    <w:pPr>
      <w:widowControl w:val="0"/>
      <w:suppressAutoHyphens w:val="0"/>
      <w:spacing w:after="0" w:line="240" w:lineRule="auto"/>
      <w:ind w:left="215" w:firstLine="709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a"/>
    <w:rsid w:val="00F501DE"/>
    <w:pPr>
      <w:widowControl w:val="0"/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1BulletListFooterTextnumbered-141BulletNumber">
    <w:name w:val="Абзац списка Знак;Абзац списка нумерованный Знак;Цветной список - Акцент 11 Знак;Bullet List Знак;FooterText Знак;numbered Знак;ПС - Нумерованный Знак;ТЗ список Знак;Абзац списка литеральный Знак;Абзац списка1 Знак;Абзац списка41 Знак;Bullet Number Знак"/>
    <w:link w:val="-11BulletListFooterTextnumbered-141BulletNumberNumBullet1Paragraphedeliste1lp1"/>
    <w:locked/>
    <w:rsid w:val="00F501DE"/>
    <w:rPr>
      <w:sz w:val="24"/>
      <w:szCs w:val="24"/>
      <w:lang w:val="en-US" w:eastAsia="en-US"/>
    </w:rPr>
  </w:style>
  <w:style w:type="character" w:customStyle="1" w:styleId="3a">
    <w:name w:val="Заголовок №3_"/>
    <w:link w:val="3b"/>
    <w:locked/>
    <w:rsid w:val="00F501DE"/>
    <w:rPr>
      <w:b/>
      <w:bCs/>
      <w:i/>
      <w:iCs/>
    </w:rPr>
  </w:style>
  <w:style w:type="paragraph" w:customStyle="1" w:styleId="3b">
    <w:name w:val="Заголовок №3"/>
    <w:basedOn w:val="a"/>
    <w:link w:val="3a"/>
    <w:rsid w:val="00F501DE"/>
    <w:pPr>
      <w:widowControl w:val="0"/>
      <w:suppressAutoHyphens w:val="0"/>
      <w:spacing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affff">
    <w:name w:val="Основной текст_"/>
    <w:link w:val="1ff5"/>
    <w:locked/>
    <w:rsid w:val="00F501DE"/>
  </w:style>
  <w:style w:type="paragraph" w:customStyle="1" w:styleId="1ff5">
    <w:name w:val="Основной текст1"/>
    <w:basedOn w:val="a"/>
    <w:link w:val="affff"/>
    <w:rsid w:val="00F501DE"/>
    <w:pPr>
      <w:widowControl w:val="0"/>
      <w:suppressAutoHyphens w:val="0"/>
      <w:spacing w:after="0" w:line="240" w:lineRule="auto"/>
      <w:ind w:firstLine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0">
    <w:name w:val="annotation reference"/>
    <w:semiHidden/>
    <w:rsid w:val="00F501DE"/>
    <w:rPr>
      <w:sz w:val="16"/>
      <w:szCs w:val="16"/>
    </w:rPr>
  </w:style>
  <w:style w:type="paragraph" w:styleId="af2">
    <w:name w:val="annotation text"/>
    <w:basedOn w:val="a"/>
    <w:link w:val="af1"/>
    <w:rsid w:val="00F501DE"/>
    <w:pPr>
      <w:widowControl w:val="0"/>
      <w:suppressAutoHyphens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2f">
    <w:name w:val="Текст примечания Знак2"/>
    <w:uiPriority w:val="99"/>
    <w:semiHidden/>
    <w:rsid w:val="00F501DE"/>
    <w:rPr>
      <w:rFonts w:ascii="Calibri" w:eastAsia="SimSun" w:hAnsi="Calibri" w:cs="Calibri"/>
      <w:lang w:eastAsia="ar-SA"/>
    </w:rPr>
  </w:style>
  <w:style w:type="table" w:styleId="affff1">
    <w:name w:val="Table Grid"/>
    <w:basedOn w:val="a2"/>
    <w:rsid w:val="00F501DE"/>
    <w:rPr>
      <w:rFonts w:ascii="Calibri" w:eastAsia="Calibri" w:hAnsi="Calibri"/>
      <w:sz w:val="22"/>
      <w:szCs w:val="22"/>
      <w:lang w:eastAsia="en-US"/>
    </w:rPr>
    <w:tblPr/>
  </w:style>
  <w:style w:type="paragraph" w:customStyle="1" w:styleId="123">
    <w:name w:val="_Список_123"/>
    <w:rsid w:val="00F501DE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character" w:styleId="affff2">
    <w:name w:val="line number"/>
    <w:semiHidden/>
    <w:rsid w:val="00F501DE"/>
  </w:style>
  <w:style w:type="paragraph" w:styleId="affff3">
    <w:name w:val="TOC Heading"/>
    <w:basedOn w:val="1"/>
    <w:next w:val="a"/>
    <w:semiHidden/>
    <w:rsid w:val="00F501DE"/>
    <w:pPr>
      <w:keepLines/>
      <w:widowControl w:val="0"/>
      <w:numPr>
        <w:numId w:val="0"/>
      </w:numPr>
      <w:tabs>
        <w:tab w:val="clear" w:pos="432"/>
      </w:tabs>
      <w:suppressAutoHyphens w:val="0"/>
      <w:spacing w:before="480" w:line="276" w:lineRule="auto"/>
      <w:ind w:right="262"/>
      <w:jc w:val="left"/>
      <w:outlineLvl w:val="9"/>
    </w:pPr>
    <w:rPr>
      <w:rFonts w:ascii="Cambria" w:hAnsi="Cambria" w:cs="Times New Roman"/>
      <w:i w:val="0"/>
      <w:iCs w:val="0"/>
      <w:color w:val="365F91"/>
      <w:sz w:val="28"/>
      <w:szCs w:val="28"/>
      <w:lang w:val="en-US" w:eastAsia="en-US"/>
    </w:rPr>
  </w:style>
  <w:style w:type="paragraph" w:styleId="1ff6">
    <w:name w:val="toc 1"/>
    <w:basedOn w:val="a"/>
    <w:next w:val="a"/>
    <w:rsid w:val="00F501DE"/>
    <w:pPr>
      <w:widowControl w:val="0"/>
      <w:tabs>
        <w:tab w:val="right" w:leader="dot" w:pos="9348"/>
      </w:tabs>
      <w:suppressAutoHyphens w:val="0"/>
      <w:spacing w:after="0" w:line="20" w:lineRule="atLeast"/>
      <w:jc w:val="both"/>
    </w:pPr>
    <w:rPr>
      <w:rFonts w:ascii="Times New Roman" w:eastAsia="Times New Roman" w:hAnsi="Times New Roman" w:cs="Times New Roman"/>
      <w:b/>
      <w:lang w:eastAsia="ru-RU"/>
    </w:rPr>
  </w:style>
  <w:style w:type="paragraph" w:styleId="2f0">
    <w:name w:val="toc 2"/>
    <w:basedOn w:val="a"/>
    <w:next w:val="a"/>
    <w:rsid w:val="00F501DE"/>
    <w:pPr>
      <w:widowControl w:val="0"/>
      <w:tabs>
        <w:tab w:val="left" w:pos="660"/>
        <w:tab w:val="right" w:leader="dot" w:pos="9348"/>
      </w:tabs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b/>
      <w:lang w:eastAsia="ru-RU"/>
    </w:rPr>
  </w:style>
  <w:style w:type="paragraph" w:styleId="3c">
    <w:name w:val="toc 3"/>
    <w:basedOn w:val="a"/>
    <w:next w:val="a"/>
    <w:rsid w:val="00F501DE"/>
    <w:pPr>
      <w:widowControl w:val="0"/>
      <w:tabs>
        <w:tab w:val="right" w:leader="dot" w:pos="9348"/>
      </w:tabs>
      <w:suppressAutoHyphens w:val="0"/>
      <w:spacing w:after="0" w:line="20" w:lineRule="atLeast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fff4">
    <w:name w:val="footnote reference"/>
    <w:semiHidden/>
    <w:rsid w:val="00F501DE"/>
    <w:rPr>
      <w:vertAlign w:val="superscript"/>
    </w:rPr>
  </w:style>
  <w:style w:type="table" w:customStyle="1" w:styleId="1ff7">
    <w:name w:val="Сетка таблицы1"/>
    <w:basedOn w:val="a2"/>
    <w:next w:val="affff1"/>
    <w:rsid w:val="00F501DE"/>
    <w:rPr>
      <w:rFonts w:ascii="Calibri" w:eastAsia="Calibri" w:hAnsi="Calibri"/>
      <w:sz w:val="22"/>
      <w:szCs w:val="22"/>
      <w:lang w:eastAsia="en-US"/>
    </w:rPr>
    <w:tblPr/>
  </w:style>
  <w:style w:type="table" w:customStyle="1" w:styleId="54">
    <w:name w:val="Сетка таблицы5"/>
    <w:basedOn w:val="a2"/>
    <w:rsid w:val="00F501DE"/>
    <w:rPr>
      <w:rFonts w:ascii="Calibri" w:eastAsia="Calibri" w:hAnsi="Calibri"/>
      <w:sz w:val="22"/>
      <w:szCs w:val="22"/>
      <w:lang w:eastAsia="en-US"/>
    </w:rPr>
    <w:tblPr/>
  </w:style>
  <w:style w:type="table" w:customStyle="1" w:styleId="61">
    <w:name w:val="Сетка таблицы6"/>
    <w:basedOn w:val="a2"/>
    <w:rsid w:val="00F501DE"/>
    <w:rPr>
      <w:rFonts w:ascii="Calibri" w:eastAsia="Calibri" w:hAnsi="Calibri"/>
      <w:sz w:val="22"/>
      <w:szCs w:val="22"/>
      <w:lang w:eastAsia="en-U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)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9571</Words>
  <Characters>54555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ПРИМЕЧАНИЕ:</vt:lpstr>
    </vt:vector>
  </TitlesOfParts>
  <Company>office 2007 rus ent:</Company>
  <LinksUpToDate>false</LinksUpToDate>
  <CharactersWithSpaces>63999</CharactersWithSpaces>
  <SharedDoc>false</SharedDoc>
  <HLinks>
    <vt:vector size="6" baseType="variant"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ПРИМЕЧАНИЕ:</dc:title>
  <dc:subject/>
  <dc:creator>Долгов Денис Геннадьевич</dc:creator>
  <cp:keywords/>
  <cp:lastModifiedBy>Kushnir_V</cp:lastModifiedBy>
  <cp:revision>3</cp:revision>
  <cp:lastPrinted>2023-07-05T10:04:00Z</cp:lastPrinted>
  <dcterms:created xsi:type="dcterms:W3CDTF">2023-07-05T04:22:00Z</dcterms:created>
  <dcterms:modified xsi:type="dcterms:W3CDTF">2023-07-05T10:04:00Z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