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D3B76" w14:textId="77777777" w:rsidR="00D91A4C" w:rsidRPr="008029D4" w:rsidRDefault="00D91A4C" w:rsidP="008029D4">
      <w:pPr>
        <w:suppressAutoHyphens w:val="0"/>
        <w:jc w:val="center"/>
        <w:rPr>
          <w:b/>
          <w:lang w:eastAsia="ru-RU"/>
        </w:rPr>
      </w:pPr>
      <w:r w:rsidRPr="008029D4">
        <w:rPr>
          <w:b/>
          <w:lang w:eastAsia="ru-RU"/>
        </w:rPr>
        <w:t>Администрация Северского сельсовета</w:t>
      </w:r>
    </w:p>
    <w:p w14:paraId="0F7EE19B" w14:textId="59FF6115" w:rsidR="00D91A4C" w:rsidRPr="008029D4" w:rsidRDefault="00D91A4C" w:rsidP="008029D4">
      <w:pPr>
        <w:suppressAutoHyphens w:val="0"/>
        <w:jc w:val="center"/>
        <w:rPr>
          <w:b/>
          <w:lang w:eastAsia="ru-RU"/>
        </w:rPr>
      </w:pPr>
      <w:r w:rsidRPr="008029D4">
        <w:rPr>
          <w:b/>
          <w:lang w:eastAsia="ru-RU"/>
        </w:rPr>
        <w:t>Ключевского района</w:t>
      </w:r>
      <w:r w:rsidR="00446C2D">
        <w:rPr>
          <w:b/>
          <w:lang w:eastAsia="ru-RU"/>
        </w:rPr>
        <w:t xml:space="preserve"> </w:t>
      </w:r>
      <w:r w:rsidRPr="008029D4">
        <w:rPr>
          <w:b/>
          <w:lang w:eastAsia="ru-RU"/>
        </w:rPr>
        <w:t>Алтайского края</w:t>
      </w:r>
    </w:p>
    <w:p w14:paraId="11A1B294" w14:textId="77777777" w:rsidR="00D91A4C" w:rsidRPr="008029D4" w:rsidRDefault="00D91A4C" w:rsidP="008029D4">
      <w:pPr>
        <w:suppressAutoHyphens w:val="0"/>
        <w:jc w:val="center"/>
        <w:rPr>
          <w:b/>
          <w:spacing w:val="100"/>
          <w:sz w:val="32"/>
          <w:lang w:eastAsia="ru-RU"/>
        </w:rPr>
      </w:pPr>
    </w:p>
    <w:p w14:paraId="034CA53F" w14:textId="5B283664" w:rsidR="00D91A4C" w:rsidRPr="008029D4" w:rsidRDefault="008029D4" w:rsidP="008029D4">
      <w:pPr>
        <w:suppressAutoHyphens w:val="0"/>
        <w:jc w:val="center"/>
        <w:rPr>
          <w:b/>
          <w:spacing w:val="100"/>
          <w:sz w:val="32"/>
          <w:lang w:eastAsia="ru-RU"/>
        </w:rPr>
      </w:pPr>
      <w:r w:rsidRPr="008029D4">
        <w:rPr>
          <w:b/>
          <w:spacing w:val="100"/>
          <w:sz w:val="32"/>
          <w:lang w:eastAsia="ru-RU"/>
        </w:rPr>
        <w:t>ПОСТАНОВЛЕНИЕ</w:t>
      </w:r>
    </w:p>
    <w:p w14:paraId="2E6C0E52" w14:textId="77777777" w:rsidR="00D91A4C" w:rsidRPr="008029D4" w:rsidRDefault="00D91A4C" w:rsidP="008029D4">
      <w:pPr>
        <w:suppressAutoHyphens w:val="0"/>
        <w:jc w:val="center"/>
        <w:rPr>
          <w:b/>
          <w:spacing w:val="100"/>
          <w:sz w:val="32"/>
          <w:lang w:eastAsia="ru-RU"/>
        </w:rPr>
      </w:pPr>
    </w:p>
    <w:tbl>
      <w:tblPr>
        <w:tblStyle w:val="af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446C2D" w:rsidRPr="00446C2D" w14:paraId="2EBD0F3E" w14:textId="77777777" w:rsidTr="00446C2D">
        <w:tc>
          <w:tcPr>
            <w:tcW w:w="2500" w:type="pct"/>
            <w:shd w:val="clear" w:color="auto" w:fill="auto"/>
            <w:vAlign w:val="center"/>
          </w:tcPr>
          <w:p w14:paraId="69599FD7" w14:textId="5408C30E" w:rsidR="00446C2D" w:rsidRPr="00446C2D" w:rsidRDefault="00446C2D" w:rsidP="00446C2D">
            <w:pPr>
              <w:suppressAutoHyphens w:val="0"/>
              <w:jc w:val="left"/>
              <w:rPr>
                <w:lang w:eastAsia="ru-RU"/>
              </w:rPr>
            </w:pPr>
            <w:r w:rsidRPr="00446C2D">
              <w:rPr>
                <w:lang w:eastAsia="ru-RU"/>
              </w:rPr>
              <w:t>24.06.2021г.</w:t>
            </w:r>
          </w:p>
        </w:tc>
        <w:tc>
          <w:tcPr>
            <w:tcW w:w="2500" w:type="pct"/>
            <w:shd w:val="clear" w:color="auto" w:fill="auto"/>
            <w:vAlign w:val="center"/>
          </w:tcPr>
          <w:p w14:paraId="2E55DAF1" w14:textId="6F2FE100" w:rsidR="00446C2D" w:rsidRPr="00446C2D" w:rsidRDefault="00446C2D" w:rsidP="00446C2D">
            <w:pPr>
              <w:suppressAutoHyphens w:val="0"/>
              <w:jc w:val="right"/>
              <w:rPr>
                <w:lang w:eastAsia="ru-RU"/>
              </w:rPr>
            </w:pPr>
            <w:r w:rsidRPr="00446C2D">
              <w:rPr>
                <w:lang w:eastAsia="ru-RU"/>
              </w:rPr>
              <w:t>№ 21</w:t>
            </w:r>
          </w:p>
        </w:tc>
      </w:tr>
      <w:tr w:rsidR="00446C2D" w:rsidRPr="00446C2D" w14:paraId="39ED48B8" w14:textId="77777777" w:rsidTr="00446C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shd w:val="clear" w:color="auto" w:fill="auto"/>
            <w:vAlign w:val="center"/>
          </w:tcPr>
          <w:p w14:paraId="69DC0D0B" w14:textId="77777777" w:rsidR="00446C2D" w:rsidRPr="00446C2D" w:rsidRDefault="00446C2D" w:rsidP="00446C2D">
            <w:pPr>
              <w:jc w:val="center"/>
            </w:pPr>
            <w:r w:rsidRPr="00446C2D">
              <w:t>с. Северка</w:t>
            </w:r>
          </w:p>
        </w:tc>
      </w:tr>
    </w:tbl>
    <w:p w14:paraId="740E53A7" w14:textId="77777777" w:rsidR="00D05CA5" w:rsidRPr="008029D4" w:rsidRDefault="00D05CA5" w:rsidP="008029D4">
      <w:pPr>
        <w:suppressAutoHyphens w:val="0"/>
        <w:ind w:right="4819"/>
        <w:rPr>
          <w:color w:val="000000"/>
        </w:rPr>
      </w:pPr>
    </w:p>
    <w:p w14:paraId="3BBC1D85" w14:textId="07EA713E" w:rsidR="00D05CA5" w:rsidRPr="008029D4" w:rsidRDefault="0030369A" w:rsidP="003F54D2">
      <w:pPr>
        <w:suppressAutoHyphens w:val="0"/>
        <w:ind w:right="4819"/>
        <w:rPr>
          <w:bCs/>
        </w:rPr>
      </w:pPr>
      <w:r w:rsidRPr="008029D4">
        <w:rPr>
          <w:bCs/>
        </w:rPr>
        <w:t>Об утверждении административного регламента</w:t>
      </w:r>
      <w:r w:rsidR="008029D4">
        <w:rPr>
          <w:bCs/>
        </w:rPr>
        <w:t xml:space="preserve"> </w:t>
      </w:r>
      <w:r w:rsidR="00782C07" w:rsidRPr="008029D4">
        <w:rPr>
          <w:bCs/>
        </w:rPr>
        <w:t>п</w:t>
      </w:r>
      <w:r w:rsidRPr="008029D4">
        <w:rPr>
          <w:bCs/>
        </w:rPr>
        <w:t xml:space="preserve">о предоставлению муниципальной услуги: </w:t>
      </w:r>
      <w:r w:rsidR="00A92BEE" w:rsidRPr="008029D4">
        <w:rPr>
          <w:bCs/>
        </w:rPr>
        <w:t>«</w:t>
      </w:r>
      <w:proofErr w:type="gramStart"/>
      <w:r w:rsidR="00782C07" w:rsidRPr="008029D4">
        <w:rPr>
          <w:bCs/>
        </w:rPr>
        <w:t>П</w:t>
      </w:r>
      <w:r w:rsidRPr="008029D4">
        <w:rPr>
          <w:bCs/>
        </w:rPr>
        <w:t>редоставление имущества</w:t>
      </w:r>
      <w:proofErr w:type="gramEnd"/>
      <w:r w:rsidRPr="008029D4">
        <w:rPr>
          <w:bCs/>
        </w:rPr>
        <w:t xml:space="preserve"> находящегося в муниципальной собственности, за исключением земельных участков, в аренду, доверительное управление, безвозмездное пользование</w:t>
      </w:r>
      <w:r w:rsidR="00A92BEE" w:rsidRPr="008029D4">
        <w:rPr>
          <w:bCs/>
        </w:rPr>
        <w:t>»</w:t>
      </w:r>
    </w:p>
    <w:p w14:paraId="3AC54265" w14:textId="77777777" w:rsidR="0021221E" w:rsidRPr="008029D4" w:rsidRDefault="0021221E" w:rsidP="008029D4">
      <w:pPr>
        <w:suppressAutoHyphens w:val="0"/>
        <w:ind w:right="4819"/>
        <w:rPr>
          <w:bCs/>
        </w:rPr>
      </w:pPr>
    </w:p>
    <w:p w14:paraId="3C90F6AE" w14:textId="4A8EBE1A" w:rsidR="00D05CA5" w:rsidRPr="008029D4" w:rsidRDefault="00D05CA5" w:rsidP="008029D4">
      <w:pPr>
        <w:suppressAutoHyphens w:val="0"/>
        <w:ind w:firstLine="709"/>
      </w:pPr>
      <w:r w:rsidRPr="008029D4">
        <w:t xml:space="preserve">В соответствии с Федеральным законом от 27.07.2010 </w:t>
      </w:r>
      <w:r w:rsidR="00446C2D">
        <w:t xml:space="preserve">№ </w:t>
      </w:r>
      <w:r w:rsidRPr="008029D4">
        <w:t xml:space="preserve">210-ФЗ «Об организации предоставления государственных и муниципальных услуг», с постановлением Правительства Российской Федерации от 11.11.2005 </w:t>
      </w:r>
      <w:r w:rsidR="00446C2D">
        <w:t xml:space="preserve">№ </w:t>
      </w:r>
      <w:r w:rsidRPr="008029D4">
        <w:t xml:space="preserve">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Администрации Ключевского района </w:t>
      </w:r>
      <w:r w:rsidR="00446C2D">
        <w:rPr>
          <w:color w:val="000000"/>
          <w:shd w:val="clear" w:color="auto" w:fill="FFFFFF"/>
        </w:rPr>
        <w:t xml:space="preserve">№ </w:t>
      </w:r>
      <w:r w:rsidRPr="008029D4">
        <w:rPr>
          <w:color w:val="000000"/>
          <w:shd w:val="clear" w:color="auto" w:fill="FFFFFF"/>
        </w:rPr>
        <w:t>550 от 30.11.2010 года "Об утверждении порядка разработки и утверждения административных регламентов исполнения муниципальных функций (предоставления муниципальных услуг)"</w:t>
      </w:r>
      <w:r w:rsidRPr="008029D4">
        <w:t xml:space="preserve"> и</w:t>
      </w:r>
      <w:r w:rsidR="008029D4">
        <w:t xml:space="preserve"> </w:t>
      </w:r>
      <w:r w:rsidRPr="008029D4">
        <w:t xml:space="preserve">Уставом муниципального образования </w:t>
      </w:r>
      <w:r w:rsidR="00E1074A" w:rsidRPr="008029D4">
        <w:t xml:space="preserve">Северский </w:t>
      </w:r>
      <w:r w:rsidRPr="008029D4">
        <w:t>сельсовет Ключевского района Алтайского края.</w:t>
      </w:r>
    </w:p>
    <w:p w14:paraId="205450D2" w14:textId="77777777" w:rsidR="00D05CA5" w:rsidRPr="008029D4" w:rsidRDefault="00D05CA5" w:rsidP="008029D4">
      <w:pPr>
        <w:suppressAutoHyphens w:val="0"/>
        <w:jc w:val="center"/>
        <w:rPr>
          <w:spacing w:val="100"/>
        </w:rPr>
      </w:pPr>
    </w:p>
    <w:p w14:paraId="5DAD596F" w14:textId="64D09019" w:rsidR="00D05CA5" w:rsidRPr="008029D4" w:rsidRDefault="008029D4" w:rsidP="008029D4">
      <w:pPr>
        <w:suppressAutoHyphens w:val="0"/>
        <w:jc w:val="center"/>
        <w:rPr>
          <w:spacing w:val="100"/>
        </w:rPr>
      </w:pPr>
      <w:r w:rsidRPr="008029D4">
        <w:rPr>
          <w:spacing w:val="100"/>
        </w:rPr>
        <w:t>ПОСТАНОВЛЯЮ:</w:t>
      </w:r>
    </w:p>
    <w:p w14:paraId="5E4CECA9" w14:textId="77777777" w:rsidR="00D05CA5" w:rsidRPr="008029D4" w:rsidRDefault="00D05CA5" w:rsidP="008029D4">
      <w:pPr>
        <w:suppressAutoHyphens w:val="0"/>
        <w:jc w:val="center"/>
        <w:rPr>
          <w:spacing w:val="100"/>
        </w:rPr>
      </w:pPr>
    </w:p>
    <w:p w14:paraId="481FFA78" w14:textId="19A1418D" w:rsidR="00E1074A" w:rsidRPr="00F252DE" w:rsidRDefault="00E1074A" w:rsidP="00F252DE">
      <w:pPr>
        <w:suppressAutoHyphens w:val="0"/>
        <w:ind w:firstLine="709"/>
      </w:pPr>
      <w:r w:rsidRPr="00F252DE">
        <w:t xml:space="preserve">1. </w:t>
      </w:r>
      <w:r w:rsidR="00D05CA5" w:rsidRPr="00F252DE">
        <w:t>Утвердить административн</w:t>
      </w:r>
      <w:r w:rsidRPr="00F252DE">
        <w:t>ый регламент</w:t>
      </w:r>
      <w:r w:rsidR="008029D4" w:rsidRPr="00F252DE">
        <w:t xml:space="preserve"> </w:t>
      </w:r>
      <w:r w:rsidRPr="00F252DE">
        <w:t xml:space="preserve">по предоставлению </w:t>
      </w:r>
      <w:r w:rsidR="00D05CA5" w:rsidRPr="00F252DE">
        <w:t>муниципальной услуги "</w:t>
      </w:r>
      <w:proofErr w:type="gramStart"/>
      <w:r w:rsidR="00D05CA5" w:rsidRPr="00F252DE">
        <w:t>Предоставление имущества</w:t>
      </w:r>
      <w:proofErr w:type="gramEnd"/>
      <w:r w:rsidR="00D05CA5" w:rsidRPr="00F252DE">
        <w:t xml:space="preserve"> находящегося в муниципальной собственности, за исключением земельных участков, в аренду, доверительное управление, безвозмездное пользование» (Приложение </w:t>
      </w:r>
      <w:r w:rsidR="00446C2D">
        <w:t xml:space="preserve">№ </w:t>
      </w:r>
      <w:r w:rsidR="00D05CA5" w:rsidRPr="00F252DE">
        <w:t>1).</w:t>
      </w:r>
    </w:p>
    <w:p w14:paraId="0DD896BA" w14:textId="27015785" w:rsidR="00475892" w:rsidRPr="00F252DE" w:rsidRDefault="00475892" w:rsidP="00F252DE">
      <w:pPr>
        <w:suppressAutoHyphens w:val="0"/>
        <w:ind w:firstLine="709"/>
      </w:pPr>
      <w:r w:rsidRPr="00F252DE">
        <w:t xml:space="preserve">2. Признать утратившим силу постановление администрации сельсовета </w:t>
      </w:r>
      <w:r w:rsidR="00446C2D">
        <w:t xml:space="preserve">№ </w:t>
      </w:r>
      <w:r w:rsidRPr="00F252DE">
        <w:t>20 от 19.06.2017г. «Об утверждении административного регламента по предоставлению муниципальной услуги: «</w:t>
      </w:r>
      <w:proofErr w:type="gramStart"/>
      <w:r w:rsidRPr="00F252DE">
        <w:t>Предоставление имущества</w:t>
      </w:r>
      <w:proofErr w:type="gramEnd"/>
      <w:r w:rsidRPr="00F252DE">
        <w:t xml:space="preserve"> находящегося в муниципальной собственности, за исключением земельных участков, в аренду, доверительное управление, безвозмездное пользование»;</w:t>
      </w:r>
    </w:p>
    <w:p w14:paraId="491B1BD6" w14:textId="77777777" w:rsidR="00475892" w:rsidRPr="00F252DE" w:rsidRDefault="00475892" w:rsidP="00F252DE">
      <w:pPr>
        <w:suppressAutoHyphens w:val="0"/>
        <w:ind w:firstLine="709"/>
      </w:pPr>
      <w:r w:rsidRPr="00F252DE">
        <w:t>3. Обнародовать настоящее постановление в установленном законно порядке.</w:t>
      </w:r>
    </w:p>
    <w:p w14:paraId="3007B869" w14:textId="77777777" w:rsidR="00D05CA5" w:rsidRPr="00F252DE" w:rsidRDefault="00475892" w:rsidP="00F252DE">
      <w:pPr>
        <w:suppressAutoHyphens w:val="0"/>
        <w:ind w:firstLine="709"/>
      </w:pPr>
      <w:r w:rsidRPr="00F252DE">
        <w:t>4. Контроль за исполнением настоящего постановления возложить на секретаря Токареву Ю.А.</w:t>
      </w:r>
    </w:p>
    <w:p w14:paraId="333A5B8D" w14:textId="77777777" w:rsidR="00D05CA5" w:rsidRPr="00F252DE" w:rsidRDefault="00D05CA5" w:rsidP="00F252DE">
      <w:pPr>
        <w:suppressAutoHyphens w:val="0"/>
        <w:ind w:firstLine="709"/>
      </w:pPr>
    </w:p>
    <w:p w14:paraId="479D2FA4" w14:textId="77777777" w:rsidR="00E1074A" w:rsidRPr="00F252DE" w:rsidRDefault="00E1074A" w:rsidP="00F252DE">
      <w:pPr>
        <w:suppressAutoHyphens w:val="0"/>
        <w:ind w:firstLine="709"/>
      </w:pPr>
    </w:p>
    <w:p w14:paraId="743988A8" w14:textId="77777777" w:rsidR="00E1074A" w:rsidRPr="00F252DE" w:rsidRDefault="00E1074A" w:rsidP="00F252DE">
      <w:pPr>
        <w:suppressAutoHyphens w:val="0"/>
        <w:ind w:firstLine="709"/>
      </w:pPr>
    </w:p>
    <w:tbl>
      <w:tblPr>
        <w:tblStyle w:val="af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F252DE" w:rsidRPr="00F252DE" w14:paraId="1D1FE5BB" w14:textId="77777777" w:rsidTr="00F252DE">
        <w:tc>
          <w:tcPr>
            <w:tcW w:w="2500" w:type="pct"/>
            <w:shd w:val="clear" w:color="auto" w:fill="auto"/>
            <w:vAlign w:val="center"/>
          </w:tcPr>
          <w:p w14:paraId="2D61DEEA" w14:textId="391CD4F7" w:rsidR="00F252DE" w:rsidRPr="00F252DE" w:rsidRDefault="00F252DE" w:rsidP="00F252DE">
            <w:pPr>
              <w:suppressAutoHyphens w:val="0"/>
              <w:jc w:val="left"/>
              <w:rPr>
                <w:color w:val="000000"/>
              </w:rPr>
            </w:pPr>
            <w:r w:rsidRPr="00F252DE">
              <w:rPr>
                <w:color w:val="000000"/>
              </w:rPr>
              <w:t>Глава администрации сельсовета</w:t>
            </w:r>
          </w:p>
        </w:tc>
        <w:tc>
          <w:tcPr>
            <w:tcW w:w="2500" w:type="pct"/>
            <w:shd w:val="clear" w:color="auto" w:fill="auto"/>
            <w:vAlign w:val="center"/>
          </w:tcPr>
          <w:p w14:paraId="1EB1914C" w14:textId="2222D92E" w:rsidR="00F252DE" w:rsidRPr="00F252DE" w:rsidRDefault="00F252DE" w:rsidP="00F252DE">
            <w:pPr>
              <w:suppressAutoHyphens w:val="0"/>
              <w:jc w:val="right"/>
              <w:rPr>
                <w:color w:val="000000"/>
              </w:rPr>
            </w:pPr>
            <w:r w:rsidRPr="00F252DE">
              <w:rPr>
                <w:color w:val="000000"/>
              </w:rPr>
              <w:t>А.М. Мамукаева</w:t>
            </w:r>
          </w:p>
        </w:tc>
      </w:tr>
    </w:tbl>
    <w:p w14:paraId="53DFDFDC" w14:textId="6031CE46" w:rsidR="00D05CA5" w:rsidRPr="00072138" w:rsidRDefault="00E1074A" w:rsidP="00072138">
      <w:pPr>
        <w:suppressAutoHyphens w:val="0"/>
        <w:jc w:val="right"/>
        <w:rPr>
          <w:szCs w:val="20"/>
        </w:rPr>
      </w:pPr>
      <w:r>
        <w:rPr>
          <w:color w:val="000000"/>
        </w:rPr>
        <w:br w:type="page"/>
      </w:r>
      <w:r w:rsidR="00072138" w:rsidRPr="00072138">
        <w:rPr>
          <w:szCs w:val="20"/>
        </w:rPr>
        <w:lastRenderedPageBreak/>
        <w:t xml:space="preserve">Приложение </w:t>
      </w:r>
      <w:r w:rsidR="00446C2D" w:rsidRPr="00072138">
        <w:rPr>
          <w:szCs w:val="20"/>
        </w:rPr>
        <w:t xml:space="preserve">№ </w:t>
      </w:r>
      <w:r w:rsidR="00D05CA5" w:rsidRPr="00072138">
        <w:rPr>
          <w:szCs w:val="20"/>
        </w:rPr>
        <w:t>1</w:t>
      </w:r>
    </w:p>
    <w:p w14:paraId="49EDBDA4" w14:textId="77777777" w:rsidR="00D91A4C" w:rsidRPr="009906DB" w:rsidRDefault="00D91A4C" w:rsidP="006F2B12">
      <w:pPr>
        <w:ind w:left="5220"/>
        <w:jc w:val="right"/>
        <w:rPr>
          <w:rFonts w:cs="Arial"/>
          <w:b/>
          <w:bCs/>
          <w:color w:val="000000"/>
        </w:rPr>
      </w:pPr>
    </w:p>
    <w:p w14:paraId="40912BC6" w14:textId="77777777" w:rsidR="00D05CA5" w:rsidRPr="00072138" w:rsidRDefault="00E1074A" w:rsidP="00072138">
      <w:pPr>
        <w:suppressAutoHyphens w:val="0"/>
        <w:jc w:val="center"/>
        <w:rPr>
          <w:b/>
          <w:bCs/>
        </w:rPr>
      </w:pPr>
      <w:r w:rsidRPr="00072138">
        <w:rPr>
          <w:b/>
          <w:bCs/>
        </w:rPr>
        <w:t>Предоставление муниципальной услуги: "П</w:t>
      </w:r>
      <w:r w:rsidR="0032255A" w:rsidRPr="00072138">
        <w:rPr>
          <w:b/>
          <w:bCs/>
        </w:rPr>
        <w:t xml:space="preserve">редоставление имущества, </w:t>
      </w:r>
      <w:r w:rsidRPr="00072138">
        <w:rPr>
          <w:b/>
          <w:bCs/>
        </w:rPr>
        <w:t>находящегося в муниципальной собственности, за исключением земельных участков, в аренду, доверительное управл</w:t>
      </w:r>
      <w:r w:rsidR="0032255A" w:rsidRPr="00072138">
        <w:rPr>
          <w:b/>
          <w:bCs/>
        </w:rPr>
        <w:t>ение, безвозмездное пользование</w:t>
      </w:r>
      <w:r w:rsidR="00D05CA5" w:rsidRPr="00072138">
        <w:rPr>
          <w:b/>
          <w:bCs/>
        </w:rPr>
        <w:t>"</w:t>
      </w:r>
    </w:p>
    <w:p w14:paraId="1C4913B0" w14:textId="77777777" w:rsidR="00D05CA5" w:rsidRPr="00072138" w:rsidRDefault="00D05CA5" w:rsidP="00072138">
      <w:pPr>
        <w:suppressAutoHyphens w:val="0"/>
        <w:jc w:val="center"/>
        <w:rPr>
          <w:b/>
        </w:rPr>
      </w:pPr>
    </w:p>
    <w:p w14:paraId="3A8508BA" w14:textId="67E5FF26" w:rsidR="00D05CA5" w:rsidRPr="00072138" w:rsidRDefault="00072138" w:rsidP="00072138">
      <w:pPr>
        <w:suppressAutoHyphens w:val="0"/>
        <w:jc w:val="center"/>
        <w:rPr>
          <w:b/>
          <w:bCs/>
        </w:rPr>
      </w:pPr>
      <w:r w:rsidRPr="00072138">
        <w:rPr>
          <w:b/>
          <w:bCs/>
        </w:rPr>
        <w:t>1. Общие положения</w:t>
      </w:r>
    </w:p>
    <w:p w14:paraId="1CAC8D7B" w14:textId="77777777" w:rsidR="00D05CA5" w:rsidRPr="00072138" w:rsidRDefault="00D05CA5" w:rsidP="00072138">
      <w:pPr>
        <w:suppressAutoHyphens w:val="0"/>
        <w:jc w:val="center"/>
        <w:rPr>
          <w:b/>
          <w:szCs w:val="28"/>
        </w:rPr>
      </w:pPr>
    </w:p>
    <w:p w14:paraId="77F5E7B1" w14:textId="7D7A4F02" w:rsidR="008F1ABA" w:rsidRPr="00072138" w:rsidRDefault="008F1ABA" w:rsidP="00072138">
      <w:pPr>
        <w:suppressAutoHyphens w:val="0"/>
        <w:ind w:firstLine="709"/>
      </w:pPr>
      <w:r w:rsidRPr="00072138">
        <w:t>1.1.</w:t>
      </w:r>
      <w:r w:rsidR="00072138" w:rsidRPr="00072138">
        <w:t xml:space="preserve"> </w:t>
      </w:r>
      <w:r w:rsidRPr="00072138">
        <w:t>Предмет административного регламента.</w:t>
      </w:r>
    </w:p>
    <w:p w14:paraId="2FC66AD6" w14:textId="77777777" w:rsidR="008F1ABA" w:rsidRPr="00072138" w:rsidRDefault="008F1ABA" w:rsidP="00072138">
      <w:pPr>
        <w:suppressAutoHyphens w:val="0"/>
        <w:autoSpaceDE w:val="0"/>
        <w:autoSpaceDN w:val="0"/>
        <w:adjustRightInd w:val="0"/>
        <w:ind w:firstLine="709"/>
      </w:pPr>
      <w:r w:rsidRPr="00072138">
        <w:t>Административный регламент предоставления муниципальной услуги «</w:t>
      </w:r>
      <w:r w:rsidRPr="00072138">
        <w:rPr>
          <w:rStyle w:val="aa"/>
          <w:b w:val="0"/>
        </w:rPr>
        <w:t xml:space="preserve">Предоставление имущества, находящего в муниципальной собственности, за исключением земельных участков, в аренду, доверительное управление, безвозмездное пользование» </w:t>
      </w:r>
      <w:r w:rsidRPr="00072138">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w:t>
      </w:r>
      <w:r w:rsidRPr="00072138">
        <w:rPr>
          <w:rStyle w:val="af"/>
        </w:rPr>
        <w:footnoteReference w:id="1"/>
      </w:r>
      <w:r w:rsidRPr="00072138">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r w:rsidRPr="00072138">
        <w:rPr>
          <w:rStyle w:val="af"/>
        </w:rPr>
        <w:footnoteReference w:id="2"/>
      </w:r>
      <w:r w:rsidRPr="00072138">
        <w:t xml:space="preserve">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14:paraId="69FD5F31" w14:textId="77777777" w:rsidR="008F1ABA" w:rsidRPr="00072138" w:rsidRDefault="008F1ABA" w:rsidP="00072138">
      <w:pPr>
        <w:suppressAutoHyphens w:val="0"/>
        <w:ind w:firstLine="709"/>
      </w:pPr>
      <w:r w:rsidRPr="00072138">
        <w:t>Административный регламент определяет сроки, требования, условия предоставления и последовательность действий (административных процедур) при осуществлении полномочий по оказанию данной муниципальной услуги.</w:t>
      </w:r>
    </w:p>
    <w:p w14:paraId="54B58C44" w14:textId="77777777" w:rsidR="0032255A" w:rsidRPr="006415EB" w:rsidRDefault="0032255A" w:rsidP="006415EB">
      <w:pPr>
        <w:suppressAutoHyphens w:val="0"/>
        <w:jc w:val="center"/>
        <w:rPr>
          <w:b/>
          <w:lang w:eastAsia="ru-RU"/>
        </w:rPr>
      </w:pPr>
    </w:p>
    <w:p w14:paraId="53D2FA19" w14:textId="77777777" w:rsidR="00D05CA5" w:rsidRPr="006415EB" w:rsidRDefault="00D05CA5" w:rsidP="006415EB">
      <w:pPr>
        <w:suppressAutoHyphens w:val="0"/>
        <w:autoSpaceDE w:val="0"/>
        <w:autoSpaceDN w:val="0"/>
        <w:adjustRightInd w:val="0"/>
        <w:jc w:val="center"/>
        <w:rPr>
          <w:b/>
        </w:rPr>
      </w:pPr>
      <w:r w:rsidRPr="006415EB">
        <w:rPr>
          <w:b/>
          <w:lang w:val="en-US"/>
        </w:rPr>
        <w:t>II</w:t>
      </w:r>
      <w:r w:rsidRPr="006415EB">
        <w:rPr>
          <w:b/>
        </w:rPr>
        <w:t>. Стандарт предоставления муниципальной услуги</w:t>
      </w:r>
    </w:p>
    <w:p w14:paraId="5FD1726A" w14:textId="77777777" w:rsidR="00D05CA5" w:rsidRPr="006415EB" w:rsidRDefault="00D05CA5" w:rsidP="006415EB">
      <w:pPr>
        <w:suppressAutoHyphens w:val="0"/>
        <w:autoSpaceDE w:val="0"/>
        <w:autoSpaceDN w:val="0"/>
        <w:adjustRightInd w:val="0"/>
        <w:jc w:val="center"/>
        <w:rPr>
          <w:b/>
        </w:rPr>
      </w:pPr>
    </w:p>
    <w:p w14:paraId="011F247A" w14:textId="77777777" w:rsidR="00D05CA5" w:rsidRPr="006415EB" w:rsidRDefault="00D05CA5" w:rsidP="006415EB">
      <w:pPr>
        <w:suppressAutoHyphens w:val="0"/>
        <w:autoSpaceDE w:val="0"/>
        <w:autoSpaceDN w:val="0"/>
        <w:adjustRightInd w:val="0"/>
        <w:ind w:firstLine="709"/>
      </w:pPr>
      <w:r w:rsidRPr="006415EB">
        <w:t>2.1. Наименование муниципальной услуги «Предоставление имущества, находящего в муниципальной собственности, за исключением земельных участков, в аренду, доверительное управлен</w:t>
      </w:r>
      <w:r w:rsidR="0032255A" w:rsidRPr="006415EB">
        <w:t>ие, безвозмездное пользование».</w:t>
      </w:r>
    </w:p>
    <w:p w14:paraId="22C7193D" w14:textId="77777777" w:rsidR="00D05CA5" w:rsidRPr="006415EB" w:rsidRDefault="00D05CA5" w:rsidP="006415EB">
      <w:pPr>
        <w:suppressAutoHyphens w:val="0"/>
        <w:autoSpaceDE w:val="0"/>
        <w:autoSpaceDN w:val="0"/>
        <w:adjustRightInd w:val="0"/>
        <w:ind w:firstLine="709"/>
      </w:pPr>
      <w:r w:rsidRPr="006415EB">
        <w:t>2.2. Наименование органа местного самоуправления, предоставляющего муниципальную услугу</w:t>
      </w:r>
    </w:p>
    <w:p w14:paraId="4B20067D" w14:textId="77777777" w:rsidR="00D05CA5" w:rsidRPr="006415EB" w:rsidRDefault="00D05CA5" w:rsidP="006415EB">
      <w:pPr>
        <w:suppressAutoHyphens w:val="0"/>
        <w:autoSpaceDE w:val="0"/>
        <w:autoSpaceDN w:val="0"/>
        <w:adjustRightInd w:val="0"/>
        <w:ind w:firstLine="709"/>
        <w:rPr>
          <w:u w:val="single"/>
        </w:rPr>
      </w:pPr>
      <w:r w:rsidRPr="006415EB">
        <w:t>Предоставление муниципальной услуги «</w:t>
      </w:r>
      <w:proofErr w:type="gramStart"/>
      <w:r w:rsidRPr="006415EB">
        <w:t>Предоставление имущества</w:t>
      </w:r>
      <w:proofErr w:type="gramEnd"/>
      <w:r w:rsidRPr="006415EB">
        <w:t xml:space="preserve"> находящегося в муниципальной собственности, за исключением земельных участков, в аренду, доверительное управление, безвозмездное пользование» осуществляется </w:t>
      </w:r>
      <w:r w:rsidR="00C70C91" w:rsidRPr="006415EB">
        <w:t>а</w:t>
      </w:r>
      <w:r w:rsidRPr="006415EB">
        <w:t xml:space="preserve">дминистрацией </w:t>
      </w:r>
      <w:r w:rsidR="00C70C91" w:rsidRPr="006415EB">
        <w:t xml:space="preserve">Северского </w:t>
      </w:r>
      <w:r w:rsidRPr="006415EB">
        <w:t>сельсовета Ключевского района Алтайского края.</w:t>
      </w:r>
    </w:p>
    <w:p w14:paraId="26A5B9C6" w14:textId="77777777" w:rsidR="00D05CA5" w:rsidRPr="006415EB" w:rsidRDefault="00D05CA5" w:rsidP="006415EB">
      <w:pPr>
        <w:suppressAutoHyphens w:val="0"/>
        <w:ind w:firstLine="709"/>
      </w:pPr>
      <w:r w:rsidRPr="006415EB">
        <w:t xml:space="preserve">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w:t>
      </w:r>
      <w:r w:rsidR="0032255A" w:rsidRPr="006415EB">
        <w:t>а</w:t>
      </w:r>
      <w:r w:rsidRPr="006415EB">
        <w:t xml:space="preserve">дминистрации </w:t>
      </w:r>
      <w:r w:rsidR="0032255A" w:rsidRPr="006415EB">
        <w:t>Северского</w:t>
      </w:r>
      <w:r w:rsidRPr="006415EB">
        <w:t xml:space="preserve"> сельсовета Ключ</w:t>
      </w:r>
      <w:r w:rsidR="0032255A" w:rsidRPr="006415EB">
        <w:t>евского района Алтайского края.</w:t>
      </w:r>
    </w:p>
    <w:p w14:paraId="3ED4A052" w14:textId="77777777" w:rsidR="00D05CA5" w:rsidRPr="006415EB" w:rsidRDefault="00D05CA5" w:rsidP="006415EB">
      <w:pPr>
        <w:suppressAutoHyphens w:val="0"/>
        <w:ind w:firstLine="709"/>
      </w:pPr>
      <w:r w:rsidRPr="006415EB">
        <w:t>2.3. Требования к порядку информирования о предоставлении муниципальной услуги</w:t>
      </w:r>
    </w:p>
    <w:p w14:paraId="7E1736E3" w14:textId="77777777" w:rsidR="00D05CA5" w:rsidRPr="006415EB" w:rsidRDefault="00D05CA5" w:rsidP="006415EB">
      <w:pPr>
        <w:suppressAutoHyphens w:val="0"/>
        <w:ind w:firstLine="709"/>
      </w:pPr>
      <w:r w:rsidRPr="006415EB">
        <w:t xml:space="preserve">2.3.1. 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w:t>
      </w:r>
      <w:r w:rsidR="00C70C91" w:rsidRPr="006415EB">
        <w:t>а</w:t>
      </w:r>
      <w:r w:rsidRPr="006415EB">
        <w:t xml:space="preserve">дминистрации </w:t>
      </w:r>
      <w:r w:rsidR="00C70C91" w:rsidRPr="006415EB">
        <w:t>Северского</w:t>
      </w:r>
      <w:r w:rsidRPr="006415EB">
        <w:t xml:space="preserve"> сельсовета Ключевского района Алтайского края, на информационных стендах в залах приема</w:t>
      </w:r>
      <w:r w:rsidRPr="00BF3128">
        <w:t xml:space="preserve"> </w:t>
      </w:r>
      <w:r w:rsidRPr="006415EB">
        <w:lastRenderedPageBreak/>
        <w:t xml:space="preserve">заявителей в </w:t>
      </w:r>
      <w:r w:rsidR="00C70C91" w:rsidRPr="006415EB">
        <w:t>а</w:t>
      </w:r>
      <w:r w:rsidRPr="006415EB">
        <w:t xml:space="preserve">дминистрации </w:t>
      </w:r>
      <w:r w:rsidR="00C70C91" w:rsidRPr="006415EB">
        <w:t>Северского</w:t>
      </w:r>
      <w:r w:rsidRPr="006415EB">
        <w:t xml:space="preserve"> сельсовета Ключевского района Алтайского края, в Многофункциональном центре при личном обращении заявителя и в центре телефонного обслуживания, на интернет-сайте Многофункционального центра, при использовании Единого портала государственных и муниципальных услуг (функций) в информационно-телекоммуникационной сети «Интернет».</w:t>
      </w:r>
    </w:p>
    <w:p w14:paraId="5BA19F25" w14:textId="77777777" w:rsidR="00D05CA5" w:rsidRPr="006415EB" w:rsidRDefault="00D05CA5" w:rsidP="006415EB">
      <w:pPr>
        <w:suppressAutoHyphens w:val="0"/>
        <w:ind w:firstLine="709"/>
      </w:pPr>
      <w:r w:rsidRPr="006415EB">
        <w:t xml:space="preserve">2.3.2. Сведения о месте нахождения </w:t>
      </w:r>
      <w:r w:rsidR="00C70C91" w:rsidRPr="006415EB">
        <w:t>а</w:t>
      </w:r>
      <w:r w:rsidRPr="006415EB">
        <w:t xml:space="preserve">дминистрации </w:t>
      </w:r>
      <w:r w:rsidR="00C70C91" w:rsidRPr="006415EB">
        <w:t>Северског</w:t>
      </w:r>
      <w:r w:rsidRPr="006415EB">
        <w:t xml:space="preserve">о сельсовета Ключевского района Алтайского края, предоставляющей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w:t>
      </w:r>
      <w:r w:rsidR="008F70A3" w:rsidRPr="006415EB">
        <w:t>а</w:t>
      </w:r>
      <w:r w:rsidRPr="006415EB">
        <w:t xml:space="preserve">дминистрации </w:t>
      </w:r>
      <w:r w:rsidR="008F70A3" w:rsidRPr="006415EB">
        <w:t>Северского</w:t>
      </w:r>
      <w:r w:rsidRPr="006415EB">
        <w:t xml:space="preserve"> сельсовета Ключевского района Алтайского края, на информационном стенде, на Едином портале государственных и муниципальных услуг (функций), а также в приложении 1 к Административному регламенту.</w:t>
      </w:r>
    </w:p>
    <w:p w14:paraId="626331DF" w14:textId="77777777" w:rsidR="00D05CA5" w:rsidRPr="006415EB" w:rsidRDefault="00D05CA5" w:rsidP="006415EB">
      <w:pPr>
        <w:suppressAutoHyphens w:val="0"/>
        <w:ind w:firstLine="709"/>
        <w:rPr>
          <w:strike/>
        </w:rPr>
      </w:pPr>
      <w:r w:rsidRPr="006415EB">
        <w:t xml:space="preserve">2.3.3. Сведения о месте нахождения Многофункционального центра,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w:t>
      </w:r>
      <w:r w:rsidR="008F70A3" w:rsidRPr="006415EB">
        <w:t>а</w:t>
      </w:r>
      <w:r w:rsidRPr="006415EB">
        <w:t xml:space="preserve">дминистрации </w:t>
      </w:r>
      <w:r w:rsidR="008F70A3" w:rsidRPr="006415EB">
        <w:t>Северского</w:t>
      </w:r>
      <w:r w:rsidRPr="006415EB">
        <w:t xml:space="preserve"> сельсовета Ключевского района Алтайского края, и в приложении 3 к Административному регламенту.</w:t>
      </w:r>
    </w:p>
    <w:p w14:paraId="127D1347" w14:textId="77777777" w:rsidR="00D05CA5" w:rsidRPr="006415EB" w:rsidRDefault="00D05CA5" w:rsidP="006415EB">
      <w:pPr>
        <w:suppressAutoHyphens w:val="0"/>
        <w:autoSpaceDE w:val="0"/>
        <w:autoSpaceDN w:val="0"/>
        <w:adjustRightInd w:val="0"/>
        <w:ind w:firstLine="709"/>
      </w:pPr>
      <w:r w:rsidRPr="006415EB">
        <w:t>2.3.4.</w:t>
      </w:r>
      <w:r w:rsidRPr="006415EB">
        <w:rPr>
          <w:b/>
        </w:rPr>
        <w:t xml:space="preserve"> </w:t>
      </w:r>
      <w:r w:rsidRPr="006415EB">
        <w:t>Сведения об органах государственной власти, органах местного самоуправления и организациях, участвующих в предоставлении муниципальной услуги.</w:t>
      </w:r>
    </w:p>
    <w:p w14:paraId="63594768" w14:textId="77777777" w:rsidR="00D05CA5" w:rsidRPr="006415EB" w:rsidRDefault="00D05CA5" w:rsidP="006415EB">
      <w:pPr>
        <w:suppressAutoHyphens w:val="0"/>
        <w:autoSpaceDE w:val="0"/>
        <w:autoSpaceDN w:val="0"/>
        <w:adjustRightInd w:val="0"/>
        <w:ind w:firstLine="709"/>
      </w:pPr>
      <w:r w:rsidRPr="006415EB">
        <w:t xml:space="preserve">При предоставлении муниципальной услуги </w:t>
      </w:r>
      <w:r w:rsidR="008F70A3" w:rsidRPr="006415EB">
        <w:t>а</w:t>
      </w:r>
      <w:r w:rsidRPr="006415EB">
        <w:t xml:space="preserve">дминистрация </w:t>
      </w:r>
      <w:r w:rsidR="008F70A3" w:rsidRPr="006415EB">
        <w:t>Северского</w:t>
      </w:r>
      <w:r w:rsidRPr="006415EB">
        <w:t xml:space="preserve"> сельсовета Ключевского района Алтайского края взаимодействует с Федеральной службой государственной регистрации, кадастра и картографии. Сведения об адресах официальных сайтов и электронной почты в информационно-телекоммуникационной сети «интернет» Федеральной службы государственной регистрации, кадастра и картографии размещены на информационном стенде </w:t>
      </w:r>
      <w:r w:rsidR="008F70A3" w:rsidRPr="006415EB">
        <w:t>а</w:t>
      </w:r>
      <w:r w:rsidRPr="006415EB">
        <w:t xml:space="preserve">дминистрации </w:t>
      </w:r>
      <w:r w:rsidR="008F70A3" w:rsidRPr="006415EB">
        <w:t>Северского</w:t>
      </w:r>
      <w:r w:rsidRPr="006415EB">
        <w:t xml:space="preserve"> сельсовета Ключевского района Алтайского края и в приложении 2 к Административному регламенту.</w:t>
      </w:r>
    </w:p>
    <w:p w14:paraId="73155EF5" w14:textId="77777777" w:rsidR="00D05CA5" w:rsidRPr="006415EB" w:rsidRDefault="00D05CA5" w:rsidP="006415EB">
      <w:pPr>
        <w:suppressAutoHyphens w:val="0"/>
        <w:autoSpaceDE w:val="0"/>
        <w:autoSpaceDN w:val="0"/>
        <w:adjustRightInd w:val="0"/>
        <w:ind w:firstLine="709"/>
      </w:pPr>
      <w:r w:rsidRPr="006415EB">
        <w:t xml:space="preserve">2.3.5. При обращении заявителя в </w:t>
      </w:r>
      <w:r w:rsidR="003E429F" w:rsidRPr="006415EB">
        <w:t>а</w:t>
      </w:r>
      <w:r w:rsidRPr="006415EB">
        <w:t xml:space="preserve">дминистрацию </w:t>
      </w:r>
      <w:r w:rsidR="003E429F" w:rsidRPr="006415EB">
        <w:t>Северского</w:t>
      </w:r>
      <w:r w:rsidRPr="006415EB">
        <w:t xml:space="preserve"> сельсовета Ключевского района Алтайского края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14:paraId="15E8D8B7" w14:textId="1270CB34" w:rsidR="00D05CA5" w:rsidRPr="006415EB" w:rsidRDefault="00D05CA5" w:rsidP="006415EB">
      <w:pPr>
        <w:tabs>
          <w:tab w:val="left" w:pos="1260"/>
        </w:tabs>
        <w:suppressAutoHyphens w:val="0"/>
        <w:ind w:firstLine="709"/>
      </w:pPr>
      <w:r w:rsidRPr="006415EB">
        <w:t xml:space="preserve">2.3.5.1. По телефону специалисты </w:t>
      </w:r>
      <w:r w:rsidR="003E429F" w:rsidRPr="006415EB">
        <w:t>а</w:t>
      </w:r>
      <w:r w:rsidRPr="006415EB">
        <w:t xml:space="preserve">дминистрации </w:t>
      </w:r>
      <w:r w:rsidR="001A2A13" w:rsidRPr="006415EB">
        <w:t>Северского</w:t>
      </w:r>
      <w:r w:rsidRPr="006415EB">
        <w:t xml:space="preserve"> сельсовета Ключевского района Алтайского края дают исчерпывающую информацию по предоставлению муниципальной услуги.</w:t>
      </w:r>
    </w:p>
    <w:p w14:paraId="20CE93C3" w14:textId="77777777" w:rsidR="00D05CA5" w:rsidRPr="006415EB" w:rsidRDefault="00D05CA5" w:rsidP="006415EB">
      <w:pPr>
        <w:tabs>
          <w:tab w:val="left" w:pos="1260"/>
        </w:tabs>
        <w:suppressAutoHyphens w:val="0"/>
        <w:ind w:firstLine="709"/>
      </w:pPr>
      <w:r w:rsidRPr="006415EB">
        <w:t xml:space="preserve">2.3.5.2. Консультации по предоставлению муниципальной </w:t>
      </w:r>
      <w:r w:rsidRPr="006415EB">
        <w:rPr>
          <w:spacing w:val="2"/>
        </w:rPr>
        <w:t xml:space="preserve">услуги </w:t>
      </w:r>
      <w:r w:rsidRPr="006415EB">
        <w:rPr>
          <w:spacing w:val="-1"/>
        </w:rPr>
        <w:t xml:space="preserve">осуществляются специалистами </w:t>
      </w:r>
      <w:r w:rsidR="00E279D2" w:rsidRPr="006415EB">
        <w:t>а</w:t>
      </w:r>
      <w:r w:rsidRPr="006415EB">
        <w:t xml:space="preserve">дминистрации </w:t>
      </w:r>
      <w:r w:rsidR="00E279D2" w:rsidRPr="006415EB">
        <w:t>Северского</w:t>
      </w:r>
      <w:r w:rsidRPr="006415EB">
        <w:t xml:space="preserve"> сельсовета Ключевского района Алтайского края </w:t>
      </w:r>
      <w:r w:rsidRPr="006415EB">
        <w:rPr>
          <w:spacing w:val="-1"/>
        </w:rPr>
        <w:t xml:space="preserve">при личном обращении в </w:t>
      </w:r>
      <w:r w:rsidRPr="006415EB">
        <w:rPr>
          <w:spacing w:val="2"/>
        </w:rPr>
        <w:t>рабочее время (приложение 1)</w:t>
      </w:r>
      <w:r w:rsidRPr="006415EB">
        <w:rPr>
          <w:spacing w:val="-1"/>
        </w:rPr>
        <w:t>.</w:t>
      </w:r>
    </w:p>
    <w:p w14:paraId="30076AEB" w14:textId="77777777" w:rsidR="00D05CA5" w:rsidRPr="006415EB" w:rsidRDefault="00D05CA5" w:rsidP="006415EB">
      <w:pPr>
        <w:suppressAutoHyphens w:val="0"/>
        <w:ind w:firstLine="709"/>
      </w:pPr>
      <w:r w:rsidRPr="006415EB">
        <w:t>2.3.5.3. Консультации по предоставлению муниципальной услуги осуществляются по следующим вопросам:</w:t>
      </w:r>
    </w:p>
    <w:p w14:paraId="279D935D" w14:textId="77777777" w:rsidR="00D05CA5" w:rsidRPr="006415EB" w:rsidRDefault="00D05CA5" w:rsidP="006415EB">
      <w:pPr>
        <w:tabs>
          <w:tab w:val="left" w:pos="0"/>
        </w:tabs>
        <w:suppressAutoHyphens w:val="0"/>
        <w:ind w:firstLine="709"/>
      </w:pPr>
      <w:r w:rsidRPr="006415EB">
        <w:t>1) перечню документов, необходимых для предоставления муниципальной услуги, комплектности (достаточности) представленных документов;</w:t>
      </w:r>
    </w:p>
    <w:p w14:paraId="632B1007" w14:textId="77777777" w:rsidR="00D05CA5" w:rsidRPr="006415EB" w:rsidRDefault="00D05CA5" w:rsidP="006415EB">
      <w:pPr>
        <w:tabs>
          <w:tab w:val="left" w:pos="0"/>
        </w:tabs>
        <w:suppressAutoHyphens w:val="0"/>
        <w:ind w:firstLine="709"/>
      </w:pPr>
      <w:r w:rsidRPr="006415EB">
        <w:t>2) источника получения документов, необходимых для представления муниципальной услуги;</w:t>
      </w:r>
    </w:p>
    <w:p w14:paraId="0612D40F" w14:textId="77777777" w:rsidR="00D05CA5" w:rsidRPr="006415EB" w:rsidRDefault="00D05CA5" w:rsidP="006415EB">
      <w:pPr>
        <w:tabs>
          <w:tab w:val="left" w:pos="0"/>
        </w:tabs>
        <w:suppressAutoHyphens w:val="0"/>
        <w:ind w:firstLine="709"/>
      </w:pPr>
      <w:r w:rsidRPr="006415EB">
        <w:t>3) времени приема и выдачи документов;</w:t>
      </w:r>
    </w:p>
    <w:p w14:paraId="1B5DEC10" w14:textId="77777777" w:rsidR="00D05CA5" w:rsidRPr="006415EB" w:rsidRDefault="00D05CA5" w:rsidP="006415EB">
      <w:pPr>
        <w:tabs>
          <w:tab w:val="left" w:pos="0"/>
        </w:tabs>
        <w:suppressAutoHyphens w:val="0"/>
        <w:ind w:firstLine="709"/>
      </w:pPr>
      <w:r w:rsidRPr="006415EB">
        <w:t>4) сроков предоставления муниципальной услуги;</w:t>
      </w:r>
    </w:p>
    <w:p w14:paraId="7D35E685" w14:textId="0C305712" w:rsidR="00D05CA5" w:rsidRPr="006415EB" w:rsidRDefault="00D05CA5" w:rsidP="006415EB">
      <w:pPr>
        <w:tabs>
          <w:tab w:val="left" w:pos="0"/>
        </w:tabs>
        <w:suppressAutoHyphens w:val="0"/>
        <w:ind w:firstLine="709"/>
      </w:pPr>
      <w:r w:rsidRPr="006415EB">
        <w:t>5) порядка обжалования действий (бездействия) и решений, осуществляемых и принимаемых в ходе предоставления муниципальной услуги.</w:t>
      </w:r>
    </w:p>
    <w:p w14:paraId="17D96BD0" w14:textId="35890476" w:rsidR="00D05CA5" w:rsidRPr="006415EB" w:rsidRDefault="00D05CA5" w:rsidP="006415EB">
      <w:pPr>
        <w:suppressAutoHyphens w:val="0"/>
        <w:ind w:firstLine="709"/>
      </w:pPr>
      <w:r w:rsidRPr="006415EB">
        <w:t xml:space="preserve">2.3.5.4. При осуществлении консультирования специалисты </w:t>
      </w:r>
      <w:r w:rsidR="00955324" w:rsidRPr="006415EB">
        <w:t>а</w:t>
      </w:r>
      <w:r w:rsidRPr="006415EB">
        <w:t xml:space="preserve">дминистрации </w:t>
      </w:r>
      <w:r w:rsidR="00955324" w:rsidRPr="006415EB">
        <w:t>Северского</w:t>
      </w:r>
      <w:r w:rsidRPr="006415EB">
        <w:t xml:space="preserve"> сельсовета Ключевского района Алтайского края в вежливой и корректной форме, лаконично, по существу вопроса обязаны представиться (указать фамилию, имя, отчество, должность), дать ответы на заданные гражданином вопросы.</w:t>
      </w:r>
    </w:p>
    <w:p w14:paraId="0B09C8D5" w14:textId="77777777" w:rsidR="00D05CA5" w:rsidRPr="006415EB" w:rsidRDefault="00D05CA5" w:rsidP="006415EB">
      <w:pPr>
        <w:suppressAutoHyphens w:val="0"/>
        <w:autoSpaceDE w:val="0"/>
        <w:autoSpaceDN w:val="0"/>
        <w:adjustRightInd w:val="0"/>
        <w:ind w:firstLine="709"/>
      </w:pPr>
      <w:r w:rsidRPr="006415EB">
        <w:lastRenderedPageBreak/>
        <w:t xml:space="preserve">2.3.5.5. Если поставленные гражданином вопросы не входят в компетенцию </w:t>
      </w:r>
      <w:r w:rsidR="00955324" w:rsidRPr="006415EB">
        <w:t>а</w:t>
      </w:r>
      <w:r w:rsidRPr="006415EB">
        <w:t xml:space="preserve">дминистрации </w:t>
      </w:r>
      <w:r w:rsidR="00117056" w:rsidRPr="006415EB">
        <w:t>Северского</w:t>
      </w:r>
      <w:r w:rsidRPr="006415EB">
        <w:t xml:space="preserve"> сельсовета Ключевского района Алтайского края,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p>
    <w:p w14:paraId="116A44AF" w14:textId="77777777" w:rsidR="00D05CA5" w:rsidRPr="006415EB" w:rsidRDefault="00D05CA5" w:rsidP="006415EB">
      <w:pPr>
        <w:suppressAutoHyphens w:val="0"/>
        <w:autoSpaceDE w:val="0"/>
        <w:autoSpaceDN w:val="0"/>
        <w:adjustRightInd w:val="0"/>
        <w:ind w:firstLine="709"/>
      </w:pPr>
      <w:r w:rsidRPr="006415EB">
        <w:t>2.3.5.6. Время консультации при личном приеме не должно превышать 15 минут с момента начала консультирования.</w:t>
      </w:r>
    </w:p>
    <w:p w14:paraId="34D9B4FB" w14:textId="77777777" w:rsidR="00DE5A3C" w:rsidRPr="006415EB" w:rsidRDefault="00DE5A3C" w:rsidP="006415EB">
      <w:pPr>
        <w:shd w:val="clear" w:color="auto" w:fill="FFFFFF"/>
        <w:suppressAutoHyphens w:val="0"/>
        <w:ind w:firstLine="709"/>
      </w:pPr>
      <w:r w:rsidRPr="006415EB">
        <w:t xml:space="preserve">2.3.6. </w:t>
      </w:r>
      <w:r w:rsidRPr="006415EB">
        <w:rPr>
          <w:rStyle w:val="blk"/>
        </w:rPr>
        <w:t>Перечень гарантий, при предоставлении муниципальных услуг:</w:t>
      </w:r>
    </w:p>
    <w:p w14:paraId="1F00DEFF" w14:textId="77777777" w:rsidR="00DE5A3C" w:rsidRPr="006415EB" w:rsidRDefault="00DE5A3C" w:rsidP="006415EB">
      <w:pPr>
        <w:shd w:val="clear" w:color="auto" w:fill="FFFFFF"/>
        <w:suppressAutoHyphens w:val="0"/>
        <w:ind w:firstLine="709"/>
      </w:pPr>
      <w:r w:rsidRPr="006415EB">
        <w:rPr>
          <w:rStyle w:val="blk"/>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7F779FFE" w14:textId="467B82CE" w:rsidR="00DE5A3C" w:rsidRPr="006415EB" w:rsidRDefault="00DE5A3C" w:rsidP="006415EB">
      <w:pPr>
        <w:suppressAutoHyphens w:val="0"/>
        <w:ind w:firstLine="709"/>
      </w:pPr>
      <w:r w:rsidRPr="006415EB">
        <w:rPr>
          <w:rStyle w:val="blk"/>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008029D4" w:rsidRPr="006415EB">
        <w:rPr>
          <w:rStyle w:val="blk"/>
        </w:rPr>
        <w:t xml:space="preserve"> </w:t>
      </w:r>
      <w:hyperlink r:id="rId8" w:anchor="dst100010" w:history="1">
        <w:r w:rsidRPr="006415EB">
          <w:rPr>
            <w:rStyle w:val="ac"/>
          </w:rPr>
          <w:t>частью 1 статьи 1</w:t>
        </w:r>
      </w:hyperlink>
      <w:r w:rsidRPr="006415EB">
        <w:rPr>
          <w:rStyle w:val="blk"/>
        </w:rPr>
        <w:t xml:space="preserve"> Федерального закона </w:t>
      </w:r>
      <w:hyperlink r:id="rId9" w:history="1">
        <w:r w:rsidRPr="006415EB">
          <w:rPr>
            <w:rStyle w:val="ac"/>
            <w:bCs/>
            <w:shd w:val="clear" w:color="auto" w:fill="FFFFFF"/>
          </w:rPr>
          <w:t>от 27.07.2010 N 210-ФЗ</w:t>
        </w:r>
      </w:hyperlink>
      <w:r w:rsidRPr="006415EB">
        <w:t xml:space="preserve"> </w:t>
      </w:r>
      <w:r w:rsidRPr="006415EB">
        <w:rPr>
          <w:rStyle w:val="blk"/>
        </w:rPr>
        <w:t>государственных и муниципальных услуг, в соответствии с нормативными правовыми</w:t>
      </w:r>
      <w:r w:rsidR="008029D4" w:rsidRPr="006415EB">
        <w:rPr>
          <w:rStyle w:val="blk"/>
        </w:rPr>
        <w:t xml:space="preserve"> </w:t>
      </w:r>
      <w:r w:rsidRPr="006415EB">
        <w:rPr>
          <w:rStyle w:val="blk"/>
        </w:rPr>
        <w:t>актами</w:t>
      </w:r>
      <w:r w:rsidR="008029D4" w:rsidRPr="006415EB">
        <w:rPr>
          <w:rStyle w:val="blk"/>
        </w:rPr>
        <w:t xml:space="preserve"> </w:t>
      </w:r>
      <w:r w:rsidRPr="006415EB">
        <w:rPr>
          <w:rStyle w:val="blk"/>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sidR="008029D4" w:rsidRPr="006415EB">
        <w:rPr>
          <w:rStyle w:val="blk"/>
        </w:rPr>
        <w:t xml:space="preserve"> </w:t>
      </w:r>
      <w:hyperlink r:id="rId10" w:anchor="dst43" w:history="1">
        <w:r w:rsidRPr="006415EB">
          <w:rPr>
            <w:rStyle w:val="ac"/>
          </w:rPr>
          <w:t>частью 6</w:t>
        </w:r>
      </w:hyperlink>
      <w:r w:rsidRPr="006415EB">
        <w:rPr>
          <w:rStyle w:val="blk"/>
        </w:rPr>
        <w:t xml:space="preserve"> статьи 7 Федерального закона </w:t>
      </w:r>
      <w:hyperlink r:id="rId11" w:history="1">
        <w:r w:rsidRPr="006415EB">
          <w:rPr>
            <w:rStyle w:val="ac"/>
            <w:bCs/>
            <w:shd w:val="clear" w:color="auto" w:fill="FFFFFF"/>
          </w:rPr>
          <w:t>от 27.07.2010 N 210-ФЗ</w:t>
        </w:r>
      </w:hyperlink>
      <w:r w:rsidRPr="006415EB">
        <w:rPr>
          <w:rStyle w:val="blk"/>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2B41DECB" w14:textId="78E76410" w:rsidR="00DE5A3C" w:rsidRPr="006415EB" w:rsidRDefault="00DE5A3C" w:rsidP="006415EB">
      <w:pPr>
        <w:shd w:val="clear" w:color="auto" w:fill="FFFFFF"/>
        <w:suppressAutoHyphens w:val="0"/>
        <w:ind w:firstLine="709"/>
      </w:pPr>
      <w:r w:rsidRPr="006415EB">
        <w:rPr>
          <w:rStyle w:val="blk"/>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sidR="008029D4" w:rsidRPr="006415EB">
        <w:rPr>
          <w:rStyle w:val="blk"/>
        </w:rPr>
        <w:t xml:space="preserve"> </w:t>
      </w:r>
      <w:hyperlink r:id="rId12" w:anchor="dst100056" w:history="1">
        <w:r w:rsidRPr="006415EB">
          <w:rPr>
            <w:rStyle w:val="ac"/>
          </w:rPr>
          <w:t>части 1 статьи 9</w:t>
        </w:r>
      </w:hyperlink>
      <w:r w:rsidRPr="006415EB">
        <w:rPr>
          <w:rStyle w:val="blk"/>
        </w:rPr>
        <w:t xml:space="preserve"> Федерального закона </w:t>
      </w:r>
      <w:hyperlink r:id="rId13" w:history="1">
        <w:r w:rsidRPr="006415EB">
          <w:rPr>
            <w:rStyle w:val="ac"/>
            <w:bCs/>
            <w:shd w:val="clear" w:color="auto" w:fill="FFFFFF"/>
          </w:rPr>
          <w:t>от 27.07.2010 N 210-ФЗ</w:t>
        </w:r>
      </w:hyperlink>
      <w:r w:rsidRPr="006415EB">
        <w:rPr>
          <w:rStyle w:val="blk"/>
        </w:rPr>
        <w:t>;</w:t>
      </w:r>
    </w:p>
    <w:p w14:paraId="190CCD9E" w14:textId="77777777" w:rsidR="00DE5A3C" w:rsidRPr="006415EB" w:rsidRDefault="00DE5A3C" w:rsidP="006415EB">
      <w:pPr>
        <w:shd w:val="clear" w:color="auto" w:fill="FFFFFF"/>
        <w:suppressAutoHyphens w:val="0"/>
        <w:ind w:firstLine="709"/>
      </w:pPr>
      <w:r w:rsidRPr="006415EB">
        <w:rPr>
          <w:rStyle w:val="blk"/>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1B38DEE6" w14:textId="77777777" w:rsidR="00DE5A3C" w:rsidRPr="006415EB" w:rsidRDefault="00DE5A3C" w:rsidP="006415EB">
      <w:pPr>
        <w:shd w:val="clear" w:color="auto" w:fill="FFFFFF"/>
        <w:suppressAutoHyphens w:val="0"/>
        <w:ind w:firstLine="709"/>
      </w:pPr>
      <w:r w:rsidRPr="006415EB">
        <w:rPr>
          <w:rStyle w:val="blk"/>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6FCBCF61" w14:textId="77777777" w:rsidR="00DE5A3C" w:rsidRPr="006415EB" w:rsidRDefault="00DE5A3C" w:rsidP="006415EB">
      <w:pPr>
        <w:shd w:val="clear" w:color="auto" w:fill="FFFFFF"/>
        <w:suppressAutoHyphens w:val="0"/>
        <w:ind w:firstLine="709"/>
      </w:pPr>
      <w:r w:rsidRPr="006415EB">
        <w:rPr>
          <w:rStyle w:val="blk"/>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78DFB46C" w14:textId="77777777" w:rsidR="00DE5A3C" w:rsidRPr="006415EB" w:rsidRDefault="00DE5A3C" w:rsidP="006415EB">
      <w:pPr>
        <w:shd w:val="clear" w:color="auto" w:fill="FFFFFF"/>
        <w:suppressAutoHyphens w:val="0"/>
        <w:ind w:firstLine="709"/>
      </w:pPr>
      <w:r w:rsidRPr="006415EB">
        <w:rPr>
          <w:rStyle w:val="blk"/>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39197A90" w14:textId="655597F9" w:rsidR="00D05CA5" w:rsidRPr="006415EB" w:rsidRDefault="00DE5A3C" w:rsidP="006415EB">
      <w:pPr>
        <w:shd w:val="clear" w:color="auto" w:fill="FFFFFF"/>
        <w:suppressAutoHyphens w:val="0"/>
        <w:ind w:firstLine="709"/>
      </w:pPr>
      <w:r w:rsidRPr="006415EB">
        <w:rPr>
          <w:rStyle w:val="blk"/>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w:t>
      </w:r>
      <w:r w:rsidRPr="006415EB">
        <w:rPr>
          <w:rStyle w:val="blk"/>
        </w:rPr>
        <w:lastRenderedPageBreak/>
        <w:t>центра, работника организации, предусмотренной</w:t>
      </w:r>
      <w:r w:rsidR="008029D4" w:rsidRPr="006415EB">
        <w:rPr>
          <w:rStyle w:val="blk"/>
        </w:rPr>
        <w:t xml:space="preserve"> </w:t>
      </w:r>
      <w:hyperlink r:id="rId14" w:anchor="dst100352" w:history="1">
        <w:r w:rsidRPr="006415EB">
          <w:rPr>
            <w:rStyle w:val="ac"/>
          </w:rPr>
          <w:t>частью 1.1 статьи 16</w:t>
        </w:r>
      </w:hyperlink>
      <w:r w:rsidRPr="006415EB">
        <w:rPr>
          <w:rStyle w:val="blk"/>
        </w:rPr>
        <w:t xml:space="preserve"> Федерального закона </w:t>
      </w:r>
      <w:hyperlink r:id="rId15" w:history="1">
        <w:r w:rsidRPr="006415EB">
          <w:rPr>
            <w:rStyle w:val="ac"/>
            <w:bCs/>
            <w:shd w:val="clear" w:color="auto" w:fill="FFFFFF"/>
          </w:rPr>
          <w:t>от 27.07.2010 N 210-ФЗ</w:t>
        </w:r>
      </w:hyperlink>
      <w:r w:rsidRPr="006415EB">
        <w:rPr>
          <w:rStyle w:val="blk"/>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sidR="008029D4" w:rsidRPr="006415EB">
        <w:rPr>
          <w:rStyle w:val="blk"/>
        </w:rPr>
        <w:t xml:space="preserve"> </w:t>
      </w:r>
      <w:hyperlink r:id="rId16" w:anchor="dst100352" w:history="1">
        <w:r w:rsidRPr="006415EB">
          <w:rPr>
            <w:rStyle w:val="ac"/>
          </w:rPr>
          <w:t>частью 1.1 статьи 16</w:t>
        </w:r>
      </w:hyperlink>
      <w:r w:rsidR="008029D4" w:rsidRPr="006415EB">
        <w:rPr>
          <w:rStyle w:val="blk"/>
        </w:rPr>
        <w:t xml:space="preserve"> </w:t>
      </w:r>
      <w:r w:rsidRPr="006415EB">
        <w:rPr>
          <w:rStyle w:val="blk"/>
        </w:rPr>
        <w:t xml:space="preserve">Федерального закона </w:t>
      </w:r>
      <w:hyperlink r:id="rId17" w:history="1">
        <w:r w:rsidRPr="006415EB">
          <w:rPr>
            <w:rStyle w:val="ac"/>
            <w:bCs/>
            <w:shd w:val="clear" w:color="auto" w:fill="FFFFFF"/>
          </w:rPr>
          <w:t>от 27.07.2010 N 210-ФЗ</w:t>
        </w:r>
      </w:hyperlink>
      <w:r w:rsidRPr="006415EB">
        <w:rPr>
          <w:rStyle w:val="blk"/>
        </w:rPr>
        <w:t>, уведомляется заявитель, а также приносятся извинения за доставленные неудобства.</w:t>
      </w:r>
    </w:p>
    <w:p w14:paraId="3A048BFC" w14:textId="77777777" w:rsidR="00D05CA5" w:rsidRPr="006415EB" w:rsidRDefault="00D05CA5" w:rsidP="006415EB">
      <w:pPr>
        <w:suppressAutoHyphens w:val="0"/>
        <w:autoSpaceDE w:val="0"/>
        <w:autoSpaceDN w:val="0"/>
        <w:adjustRightInd w:val="0"/>
        <w:ind w:firstLine="709"/>
        <w:rPr>
          <w:b/>
        </w:rPr>
      </w:pPr>
      <w:r w:rsidRPr="006415EB">
        <w:rPr>
          <w:b/>
        </w:rPr>
        <w:t>2.4. Результат предоставления муниципальной услуги</w:t>
      </w:r>
    </w:p>
    <w:p w14:paraId="193CBED6" w14:textId="77777777" w:rsidR="00D05CA5" w:rsidRPr="006415EB" w:rsidRDefault="00D05CA5" w:rsidP="006415EB">
      <w:pPr>
        <w:suppressAutoHyphens w:val="0"/>
        <w:autoSpaceDE w:val="0"/>
        <w:autoSpaceDN w:val="0"/>
        <w:adjustRightInd w:val="0"/>
        <w:ind w:firstLine="709"/>
      </w:pPr>
      <w:r w:rsidRPr="006415EB">
        <w:t>Результатом предоставления муниципальной услуги является:</w:t>
      </w:r>
    </w:p>
    <w:p w14:paraId="4A71C61F" w14:textId="647D022D" w:rsidR="00D05CA5" w:rsidRPr="006415EB" w:rsidRDefault="00D05CA5" w:rsidP="006415EB">
      <w:pPr>
        <w:pStyle w:val="a3"/>
        <w:suppressAutoHyphens w:val="0"/>
        <w:spacing w:before="0" w:after="0"/>
        <w:ind w:firstLine="709"/>
        <w:rPr>
          <w:rStyle w:val="aa"/>
          <w:b w:val="0"/>
        </w:rPr>
      </w:pPr>
      <w:r w:rsidRPr="006415EB">
        <w:t xml:space="preserve">1) </w:t>
      </w:r>
      <w:proofErr w:type="gramStart"/>
      <w:r w:rsidRPr="006415EB">
        <w:t>предоставление имущества</w:t>
      </w:r>
      <w:proofErr w:type="gramEnd"/>
      <w:r w:rsidRPr="006415EB">
        <w:t xml:space="preserve"> находящегося в муниципальной собственности, за исключением земельных участков, в аренду, доверительное управление, безвозмездное пользование</w:t>
      </w:r>
      <w:r w:rsidRPr="006415EB">
        <w:rPr>
          <w:rStyle w:val="aa"/>
          <w:b w:val="0"/>
        </w:rPr>
        <w:t>;</w:t>
      </w:r>
    </w:p>
    <w:p w14:paraId="09CA7DD0" w14:textId="77777777" w:rsidR="00D05CA5" w:rsidRPr="006415EB" w:rsidRDefault="00D05CA5" w:rsidP="006415EB">
      <w:pPr>
        <w:pStyle w:val="a3"/>
        <w:suppressAutoHyphens w:val="0"/>
        <w:spacing w:before="0" w:after="0"/>
        <w:ind w:firstLine="709"/>
        <w:rPr>
          <w:rStyle w:val="aa"/>
          <w:b w:val="0"/>
        </w:rPr>
      </w:pPr>
      <w:r w:rsidRPr="006415EB">
        <w:t xml:space="preserve">2) отказ в предоставлении </w:t>
      </w:r>
      <w:proofErr w:type="gramStart"/>
      <w:r w:rsidRPr="006415EB">
        <w:t>имущества</w:t>
      </w:r>
      <w:proofErr w:type="gramEnd"/>
      <w:r w:rsidRPr="006415EB">
        <w:t xml:space="preserve"> находящегося в муниципальной собственности, за исключением земельных участков, в аренду, доверительное управление, безвозмездное пользование.</w:t>
      </w:r>
    </w:p>
    <w:p w14:paraId="700CA5E7" w14:textId="77777777" w:rsidR="00D05CA5" w:rsidRPr="006415EB" w:rsidRDefault="00D05CA5" w:rsidP="006415EB">
      <w:pPr>
        <w:suppressAutoHyphens w:val="0"/>
        <w:autoSpaceDE w:val="0"/>
        <w:autoSpaceDN w:val="0"/>
        <w:adjustRightInd w:val="0"/>
        <w:ind w:firstLine="709"/>
        <w:rPr>
          <w:b/>
        </w:rPr>
      </w:pPr>
      <w:r w:rsidRPr="006415EB">
        <w:rPr>
          <w:b/>
        </w:rPr>
        <w:t>2.5. Срок предоставления муниципальной услуги</w:t>
      </w:r>
    </w:p>
    <w:p w14:paraId="76D87248" w14:textId="77777777" w:rsidR="00D05CA5" w:rsidRPr="006415EB" w:rsidRDefault="00D05CA5" w:rsidP="006415EB">
      <w:pPr>
        <w:suppressAutoHyphens w:val="0"/>
        <w:autoSpaceDE w:val="0"/>
        <w:autoSpaceDN w:val="0"/>
        <w:adjustRightInd w:val="0"/>
        <w:ind w:firstLine="709"/>
      </w:pPr>
      <w:r w:rsidRPr="006415EB">
        <w:t>Срок предоставления муниципальной услуги, с учетом необходимости обращения в органы государственной власти, органы местного самоуправления и организации, участвующие в ее предоставлении, составляет 30 дней с момента регистрации в 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 В случае представления заявителем документов, указанных в пункте 2.7.1 Административного регламента, через Многофункциональный центр срок принятия решения о предоставлении муниципальной услуги исчисляется со дня принятия таких документов Многофункциональным центром.</w:t>
      </w:r>
    </w:p>
    <w:p w14:paraId="25189C45" w14:textId="77777777" w:rsidR="00D05CA5" w:rsidRPr="006415EB" w:rsidRDefault="00D05CA5" w:rsidP="006415EB">
      <w:pPr>
        <w:suppressAutoHyphens w:val="0"/>
        <w:autoSpaceDE w:val="0"/>
        <w:autoSpaceDN w:val="0"/>
        <w:adjustRightInd w:val="0"/>
        <w:ind w:firstLine="709"/>
        <w:rPr>
          <w:b/>
        </w:rPr>
      </w:pPr>
      <w:r w:rsidRPr="006415EB">
        <w:rPr>
          <w:b/>
        </w:rPr>
        <w:t>2.6. Перечень нормативных правовых актов, непосредственно регулирующих предоставление муниципальной услуги</w:t>
      </w:r>
    </w:p>
    <w:p w14:paraId="128B29D8" w14:textId="2AC953FD" w:rsidR="00D05CA5" w:rsidRPr="006415EB" w:rsidRDefault="00D05CA5" w:rsidP="006415EB">
      <w:pPr>
        <w:suppressAutoHyphens w:val="0"/>
        <w:ind w:firstLine="709"/>
      </w:pPr>
      <w:r w:rsidRPr="006415EB">
        <w:t>Предоставление муниципальной услуги осуществляется в соответствии со следующими нормативными правовыми актами:</w:t>
      </w:r>
    </w:p>
    <w:p w14:paraId="7FD10BB2" w14:textId="77777777" w:rsidR="00D05CA5" w:rsidRPr="006415EB" w:rsidRDefault="00D05CA5" w:rsidP="006415EB">
      <w:pPr>
        <w:suppressAutoHyphens w:val="0"/>
        <w:ind w:firstLine="709"/>
        <w:rPr>
          <w:bCs/>
        </w:rPr>
      </w:pPr>
      <w:r w:rsidRPr="006415EB">
        <w:rPr>
          <w:bCs/>
        </w:rPr>
        <w:t>- Конституцией Российской Федерации;</w:t>
      </w:r>
    </w:p>
    <w:p w14:paraId="11BAAFC4" w14:textId="77777777" w:rsidR="00D05CA5" w:rsidRPr="006415EB" w:rsidRDefault="00D05CA5" w:rsidP="006415EB">
      <w:pPr>
        <w:suppressAutoHyphens w:val="0"/>
        <w:ind w:firstLine="709"/>
        <w:rPr>
          <w:bCs/>
        </w:rPr>
      </w:pPr>
      <w:r w:rsidRPr="006415EB">
        <w:rPr>
          <w:bCs/>
        </w:rPr>
        <w:t>- Гражданским кодексом Российской Федерации;</w:t>
      </w:r>
    </w:p>
    <w:p w14:paraId="41F5AEAC" w14:textId="77777777" w:rsidR="00D05CA5" w:rsidRPr="006415EB" w:rsidRDefault="00D05CA5" w:rsidP="006415EB">
      <w:pPr>
        <w:suppressAutoHyphens w:val="0"/>
        <w:ind w:firstLine="709"/>
        <w:rPr>
          <w:bCs/>
        </w:rPr>
      </w:pPr>
      <w:r w:rsidRPr="006415EB">
        <w:rPr>
          <w:bCs/>
        </w:rPr>
        <w:t>- Жилищным кодексом Российской Федерации;</w:t>
      </w:r>
    </w:p>
    <w:p w14:paraId="093AC65E" w14:textId="4E7635B0" w:rsidR="00D05CA5" w:rsidRPr="006415EB" w:rsidRDefault="00D05CA5" w:rsidP="006415EB">
      <w:pPr>
        <w:suppressAutoHyphens w:val="0"/>
        <w:ind w:firstLine="709"/>
        <w:rPr>
          <w:bCs/>
        </w:rPr>
      </w:pPr>
      <w:r w:rsidRPr="006415EB">
        <w:rPr>
          <w:bCs/>
        </w:rPr>
        <w:t xml:space="preserve">- Федеральным законом от 27.07.2010 </w:t>
      </w:r>
      <w:r w:rsidR="00446C2D" w:rsidRPr="006415EB">
        <w:rPr>
          <w:bCs/>
        </w:rPr>
        <w:t xml:space="preserve">№ </w:t>
      </w:r>
      <w:r w:rsidRPr="006415EB">
        <w:rPr>
          <w:bCs/>
        </w:rPr>
        <w:t>210-ФЗ «Об организации предоставления государственных и муниципальных услуг»;</w:t>
      </w:r>
    </w:p>
    <w:p w14:paraId="2ED8BB5F" w14:textId="08A7CA02" w:rsidR="00D05CA5" w:rsidRPr="006415EB" w:rsidRDefault="00D05CA5" w:rsidP="006415EB">
      <w:pPr>
        <w:suppressAutoHyphens w:val="0"/>
        <w:ind w:firstLine="709"/>
        <w:rPr>
          <w:bCs/>
        </w:rPr>
      </w:pPr>
      <w:r w:rsidRPr="006415EB">
        <w:rPr>
          <w:bCs/>
        </w:rPr>
        <w:t xml:space="preserve">- Федеральным законом от 27.07.2006 </w:t>
      </w:r>
      <w:r w:rsidR="00446C2D" w:rsidRPr="006415EB">
        <w:rPr>
          <w:bCs/>
        </w:rPr>
        <w:t xml:space="preserve">№ </w:t>
      </w:r>
      <w:r w:rsidRPr="006415EB">
        <w:rPr>
          <w:bCs/>
        </w:rPr>
        <w:t>152-ФЗ «О персональных данных»;</w:t>
      </w:r>
    </w:p>
    <w:p w14:paraId="4B990055" w14:textId="1EE3C875" w:rsidR="00D05CA5" w:rsidRPr="006415EB" w:rsidRDefault="00D05CA5" w:rsidP="006415EB">
      <w:pPr>
        <w:suppressAutoHyphens w:val="0"/>
        <w:ind w:firstLine="709"/>
        <w:rPr>
          <w:bCs/>
        </w:rPr>
      </w:pPr>
      <w:r w:rsidRPr="006415EB">
        <w:rPr>
          <w:bCs/>
        </w:rPr>
        <w:t xml:space="preserve">- </w:t>
      </w:r>
      <w:r w:rsidRPr="006415EB">
        <w:rPr>
          <w:color w:val="000000"/>
          <w:shd w:val="clear" w:color="auto" w:fill="FFFFFF"/>
        </w:rPr>
        <w:t xml:space="preserve">Постановлением администрации Ключевского района Алтайского края </w:t>
      </w:r>
      <w:r w:rsidR="00446C2D" w:rsidRPr="006415EB">
        <w:rPr>
          <w:color w:val="000000"/>
          <w:shd w:val="clear" w:color="auto" w:fill="FFFFFF"/>
        </w:rPr>
        <w:t xml:space="preserve">№ </w:t>
      </w:r>
      <w:r w:rsidRPr="006415EB">
        <w:rPr>
          <w:color w:val="000000"/>
          <w:shd w:val="clear" w:color="auto" w:fill="FFFFFF"/>
        </w:rPr>
        <w:t>550 от 30.11.2010 года "Об утверждении порядка разработки и утверждения административных регламентов исполнения муниципальных функций (предоставления муниципальных услуг)"</w:t>
      </w:r>
    </w:p>
    <w:p w14:paraId="0DA57BDE" w14:textId="77777777" w:rsidR="00D05CA5" w:rsidRPr="006415EB" w:rsidRDefault="00D05CA5" w:rsidP="006415EB">
      <w:pPr>
        <w:suppressAutoHyphens w:val="0"/>
        <w:ind w:firstLine="709"/>
      </w:pPr>
      <w:r w:rsidRPr="006415EB">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предоставления.</w:t>
      </w:r>
    </w:p>
    <w:p w14:paraId="208DA8C6" w14:textId="77777777" w:rsidR="00D05CA5" w:rsidRPr="006415EB" w:rsidRDefault="00D05CA5" w:rsidP="006415EB">
      <w:pPr>
        <w:suppressAutoHyphens w:val="0"/>
        <w:ind w:firstLine="709"/>
      </w:pPr>
      <w:r w:rsidRPr="006415EB">
        <w:t>2.7.1.</w:t>
      </w:r>
      <w:r w:rsidRPr="006415EB">
        <w:tab/>
        <w:t xml:space="preserve">Основанием для предоставления муниципальной услуги является направленное в </w:t>
      </w:r>
      <w:r w:rsidR="006B0BC4" w:rsidRPr="006415EB">
        <w:t>а</w:t>
      </w:r>
      <w:r w:rsidRPr="006415EB">
        <w:t xml:space="preserve">дминистрацию </w:t>
      </w:r>
      <w:r w:rsidR="006B0BC4" w:rsidRPr="006415EB">
        <w:t>Северского</w:t>
      </w:r>
      <w:r w:rsidRPr="006415EB">
        <w:t xml:space="preserve"> сельсовета Ключевского района Алтайского края заявление в письменной форме,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 либо поданное через Многофункциональный центр по форме согласно приложению 6 к Административному регламенту.</w:t>
      </w:r>
    </w:p>
    <w:p w14:paraId="75908573" w14:textId="27FD71F0" w:rsidR="00D05CA5" w:rsidRPr="006415EB" w:rsidRDefault="00D05CA5" w:rsidP="006415EB">
      <w:pPr>
        <w:pStyle w:val="a3"/>
        <w:suppressAutoHyphens w:val="0"/>
        <w:spacing w:before="0" w:after="0"/>
        <w:ind w:firstLine="709"/>
      </w:pPr>
      <w:r w:rsidRPr="006415EB">
        <w:lastRenderedPageBreak/>
        <w:t>К указанному заявлению прилагаются следующие документы:</w:t>
      </w:r>
    </w:p>
    <w:p w14:paraId="445C7E98" w14:textId="77777777" w:rsidR="00D05CA5" w:rsidRPr="006415EB" w:rsidRDefault="00D05CA5" w:rsidP="006415EB">
      <w:pPr>
        <w:suppressAutoHyphens w:val="0"/>
        <w:autoSpaceDE w:val="0"/>
        <w:autoSpaceDN w:val="0"/>
        <w:adjustRightInd w:val="0"/>
        <w:ind w:firstLine="709"/>
      </w:pPr>
      <w:r w:rsidRPr="006415EB">
        <w:t>1) копия паспорта гражданина Российской Федерации заявителя и членов его семьи, проживающих совместно, или копию документа, заменяющего паспорт гражданина Российской Федерации;</w:t>
      </w:r>
    </w:p>
    <w:p w14:paraId="2B7163C3" w14:textId="77777777" w:rsidR="00D05CA5" w:rsidRPr="006415EB" w:rsidRDefault="00D05CA5" w:rsidP="006415EB">
      <w:pPr>
        <w:suppressAutoHyphens w:val="0"/>
        <w:autoSpaceDE w:val="0"/>
        <w:autoSpaceDN w:val="0"/>
        <w:adjustRightInd w:val="0"/>
        <w:ind w:firstLine="709"/>
      </w:pPr>
      <w:r w:rsidRPr="006415EB">
        <w:t>2) копия документа, подтверждающего право на жилое помещение, занимаемое заявителем и членами его семьи;</w:t>
      </w:r>
    </w:p>
    <w:p w14:paraId="380D01D0" w14:textId="77777777" w:rsidR="00D05CA5" w:rsidRPr="006415EB" w:rsidRDefault="00D05CA5" w:rsidP="006415EB">
      <w:pPr>
        <w:suppressAutoHyphens w:val="0"/>
        <w:autoSpaceDE w:val="0"/>
        <w:autoSpaceDN w:val="0"/>
        <w:adjustRightInd w:val="0"/>
        <w:ind w:firstLine="709"/>
      </w:pPr>
      <w:r w:rsidRPr="006415EB">
        <w:t>3) выписка из домовой книги и лицевого счета по месту жительства заявителя и членов его семьи;</w:t>
      </w:r>
    </w:p>
    <w:p w14:paraId="660B5776" w14:textId="77777777" w:rsidR="00D05CA5" w:rsidRPr="006415EB" w:rsidRDefault="00D05CA5" w:rsidP="006415EB">
      <w:pPr>
        <w:suppressAutoHyphens w:val="0"/>
        <w:autoSpaceDE w:val="0"/>
        <w:autoSpaceDN w:val="0"/>
        <w:adjustRightInd w:val="0"/>
        <w:ind w:firstLine="709"/>
      </w:pPr>
      <w:r w:rsidRPr="006415EB">
        <w:t>4) копия документов, подтверждающих состав семьи (свидетельство о браке, свидетельство о рождении и другие);</w:t>
      </w:r>
    </w:p>
    <w:p w14:paraId="5C272DF8" w14:textId="77777777" w:rsidR="00D05CA5" w:rsidRPr="006415EB" w:rsidRDefault="00D05CA5" w:rsidP="006415EB">
      <w:pPr>
        <w:suppressAutoHyphens w:val="0"/>
        <w:autoSpaceDE w:val="0"/>
        <w:autoSpaceDN w:val="0"/>
        <w:adjustRightInd w:val="0"/>
        <w:ind w:firstLine="709"/>
      </w:pPr>
      <w:r w:rsidRPr="006415EB">
        <w:t>5) справка из организации, уполномоченной осуществлять учет объектов недвижимости, о жилых помещениях, закрепленных за заявителем и членами его семьи на праве собственности;</w:t>
      </w:r>
    </w:p>
    <w:p w14:paraId="661B76B5" w14:textId="77777777" w:rsidR="00D05CA5" w:rsidRPr="006415EB" w:rsidRDefault="00D05CA5" w:rsidP="006415EB">
      <w:pPr>
        <w:suppressAutoHyphens w:val="0"/>
        <w:autoSpaceDE w:val="0"/>
        <w:autoSpaceDN w:val="0"/>
        <w:adjustRightInd w:val="0"/>
        <w:ind w:firstLine="709"/>
      </w:pPr>
      <w:r w:rsidRPr="006415EB">
        <w:t>6) справка органа, уполномоченного в сфере регистрации прав на недвижимое имущество и сделок с ним, о жилых помещениях, земельных участках, предоставленных для строительства жилого дома, имеющихся в собственности заявителя и членов его семьи;</w:t>
      </w:r>
    </w:p>
    <w:p w14:paraId="46A5E202" w14:textId="77777777" w:rsidR="00D05CA5" w:rsidRPr="006415EB" w:rsidRDefault="00D05CA5" w:rsidP="006415EB">
      <w:pPr>
        <w:suppressAutoHyphens w:val="0"/>
        <w:autoSpaceDE w:val="0"/>
        <w:autoSpaceDN w:val="0"/>
        <w:adjustRightInd w:val="0"/>
        <w:ind w:firstLine="709"/>
      </w:pPr>
      <w:r w:rsidRPr="006415EB">
        <w:t>7) копии документов, подтверждающих право на предоставление жилых помещений муниципального жилищного фонда по договорам социального найма;</w:t>
      </w:r>
    </w:p>
    <w:p w14:paraId="64DC41EA" w14:textId="77777777" w:rsidR="00D05CA5" w:rsidRPr="006415EB" w:rsidRDefault="00D05CA5" w:rsidP="006415EB">
      <w:pPr>
        <w:suppressAutoHyphens w:val="0"/>
        <w:autoSpaceDE w:val="0"/>
        <w:autoSpaceDN w:val="0"/>
        <w:adjustRightInd w:val="0"/>
        <w:ind w:firstLine="709"/>
      </w:pPr>
      <w:r w:rsidRPr="006415EB">
        <w:t>8) заявление гражданина и совершеннолетних членов его семьи о согласии занять предоставляемое помещение и освободить ранее занимаемое по договору социального найма помещение, если вновь предоставляемое жилое помещение предоставляется в размере не менее установленной нормы.</w:t>
      </w:r>
    </w:p>
    <w:p w14:paraId="70D98A04" w14:textId="77777777" w:rsidR="00D05CA5" w:rsidRPr="006415EB" w:rsidRDefault="00D05CA5" w:rsidP="006415EB">
      <w:pPr>
        <w:suppressAutoHyphens w:val="0"/>
        <w:autoSpaceDE w:val="0"/>
        <w:autoSpaceDN w:val="0"/>
        <w:adjustRightInd w:val="0"/>
        <w:ind w:firstLine="709"/>
      </w:pPr>
      <w:r w:rsidRPr="006415EB">
        <w:t xml:space="preserve">2.7.2. Заявитель вправе не представлять документы, предусмотренные подпунктом 2, 5, 6 пункта 2.7.1 Административного регламента. Для рассмотрения заявления </w:t>
      </w:r>
      <w:r w:rsidR="00EA1691" w:rsidRPr="006415EB">
        <w:t>а</w:t>
      </w:r>
      <w:r w:rsidRPr="006415EB">
        <w:t xml:space="preserve">дминистрация </w:t>
      </w:r>
      <w:r w:rsidR="00EA1691" w:rsidRPr="006415EB">
        <w:t>Северского</w:t>
      </w:r>
      <w:r w:rsidRPr="006415EB">
        <w:t xml:space="preserve"> сельсовета Ключевского района Алтайского края запрашивает указанные документы (их копии или содержащиеся в них сведения) в порядке межведомственного информационного взаимодействия, если они не были представлены заявителем по собственной инициативе.</w:t>
      </w:r>
    </w:p>
    <w:p w14:paraId="6490BDC0" w14:textId="77777777" w:rsidR="00D05CA5" w:rsidRPr="006415EB" w:rsidRDefault="00D05CA5" w:rsidP="006415EB">
      <w:pPr>
        <w:suppressAutoHyphens w:val="0"/>
        <w:ind w:firstLine="709"/>
      </w:pPr>
      <w:r w:rsidRPr="006415EB">
        <w:t xml:space="preserve">2.7.3. Администрация </w:t>
      </w:r>
      <w:r w:rsidR="00EA1691" w:rsidRPr="006415EB">
        <w:t>Северского</w:t>
      </w:r>
      <w:r w:rsidRPr="006415EB">
        <w:t xml:space="preserve"> сельсовета Ключевского района Алтайского края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2.7.1 Административного регламента.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пункте 2.7.2 Административного регламента, обязаны направить в </w:t>
      </w:r>
      <w:r w:rsidR="00352120" w:rsidRPr="006415EB">
        <w:t>а</w:t>
      </w:r>
      <w:r w:rsidRPr="006415EB">
        <w:t xml:space="preserve">дминистрацию </w:t>
      </w:r>
      <w:r w:rsidR="00352120" w:rsidRPr="006415EB">
        <w:t>Северского</w:t>
      </w:r>
      <w:r w:rsidRPr="006415EB">
        <w:t xml:space="preserve"> сельсовета Ключевского района Алтайского края, запрошенные ею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14:paraId="1FCC6A29" w14:textId="4108DB67" w:rsidR="00D05CA5" w:rsidRPr="006415EB" w:rsidRDefault="00D05CA5" w:rsidP="006415EB">
      <w:pPr>
        <w:suppressAutoHyphens w:val="0"/>
        <w:autoSpaceDE w:val="0"/>
        <w:autoSpaceDN w:val="0"/>
        <w:adjustRightInd w:val="0"/>
        <w:ind w:firstLine="709"/>
      </w:pPr>
      <w:r w:rsidRPr="006415EB">
        <w:t>2.8. Гражданин при подаче заявления лично, через Многофункциональный центр должен предъявить паспорт гражданина Российской Федерации, а в случаях, предусмотренных законодательством Российской Федерации, иной документ, удостоверяющий его личность.</w:t>
      </w:r>
    </w:p>
    <w:p w14:paraId="00116098" w14:textId="0BD5E8BF" w:rsidR="00D05CA5" w:rsidRPr="006415EB" w:rsidRDefault="00D05CA5" w:rsidP="006415EB">
      <w:pPr>
        <w:suppressAutoHyphens w:val="0"/>
        <w:autoSpaceDE w:val="0"/>
        <w:autoSpaceDN w:val="0"/>
        <w:adjustRightInd w:val="0"/>
        <w:ind w:firstLine="709"/>
      </w:pPr>
      <w:r w:rsidRPr="006415EB">
        <w:t>Уполномоченный представитель заявителя должен предъявить документ, удостоверя</w:t>
      </w:r>
      <w:r w:rsidR="00352120" w:rsidRPr="006415EB">
        <w:t>ющий полномочия представителя.</w:t>
      </w:r>
    </w:p>
    <w:p w14:paraId="35B35573" w14:textId="77777777" w:rsidR="00D05CA5" w:rsidRPr="006415EB" w:rsidRDefault="00D05CA5" w:rsidP="006415EB">
      <w:pPr>
        <w:suppressAutoHyphens w:val="0"/>
        <w:autoSpaceDE w:val="0"/>
        <w:autoSpaceDN w:val="0"/>
        <w:adjustRightInd w:val="0"/>
        <w:ind w:firstLine="709"/>
      </w:pPr>
      <w:r w:rsidRPr="006415EB">
        <w:t xml:space="preserve">2.9. При подаче заявления через Единый портал государственных и муниципальных услуг (функций) электронные копии документов размещаются в предназначенных для этих целей полях электронной формы заявления. Электронная копия документа должна иметь </w:t>
      </w:r>
      <w:r w:rsidRPr="006415EB">
        <w:lastRenderedPageBreak/>
        <w:t xml:space="preserve">разрешение, обеспечивающее корректное прочтение всех элементов подлинного документа, в том числе буквы, цифры, знаки, изображения, </w:t>
      </w:r>
      <w:r w:rsidR="00352120" w:rsidRPr="006415EB">
        <w:t>элементы печати, подписи и т.д.</w:t>
      </w:r>
    </w:p>
    <w:p w14:paraId="3BE1F964" w14:textId="77777777" w:rsidR="00D05CA5" w:rsidRPr="006415EB" w:rsidRDefault="00D05CA5" w:rsidP="006415EB">
      <w:pPr>
        <w:suppressAutoHyphens w:val="0"/>
        <w:ind w:firstLine="709"/>
      </w:pPr>
      <w:r w:rsidRPr="006415EB">
        <w:t>2.10. Запрет требовать от заявителя предоставление иных документов и информации или осуществления действий для получения муниципальной услуги</w:t>
      </w:r>
    </w:p>
    <w:p w14:paraId="672945EC" w14:textId="77777777" w:rsidR="00D05CA5" w:rsidRPr="006415EB" w:rsidRDefault="00D05CA5" w:rsidP="006415EB">
      <w:pPr>
        <w:suppressAutoHyphens w:val="0"/>
        <w:autoSpaceDE w:val="0"/>
        <w:ind w:firstLine="709"/>
      </w:pPr>
      <w:r w:rsidRPr="006415EB">
        <w:t>Запрещается требовать от заявителя:</w:t>
      </w:r>
    </w:p>
    <w:p w14:paraId="356C4B59" w14:textId="77777777" w:rsidR="00D05CA5" w:rsidRPr="006415EB" w:rsidRDefault="00D05CA5" w:rsidP="006415EB">
      <w:pPr>
        <w:suppressAutoHyphens w:val="0"/>
        <w:autoSpaceDE w:val="0"/>
        <w:ind w:firstLine="709"/>
      </w:pPr>
      <w:r w:rsidRPr="006415EB">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6935C4B" w14:textId="1769CF19" w:rsidR="00D05CA5" w:rsidRPr="006415EB" w:rsidRDefault="00D05CA5" w:rsidP="006415EB">
      <w:pPr>
        <w:suppressAutoHyphens w:val="0"/>
        <w:autoSpaceDE w:val="0"/>
        <w:ind w:firstLine="709"/>
      </w:pPr>
      <w:r w:rsidRPr="006415EB">
        <w:t xml:space="preserve">предоставления документов и информации, которые находятся в распоряжении </w:t>
      </w:r>
      <w:r w:rsidR="00352120" w:rsidRPr="006415EB">
        <w:t>а</w:t>
      </w:r>
      <w:r w:rsidRPr="006415EB">
        <w:t xml:space="preserve">дминистрации </w:t>
      </w:r>
      <w:r w:rsidR="00352120" w:rsidRPr="006415EB">
        <w:t>Северского</w:t>
      </w:r>
      <w:r w:rsidRPr="006415EB">
        <w:t xml:space="preserve"> сельсовета Ключевского района Алтайского края,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w:t>
      </w:r>
      <w:r w:rsidR="00446C2D" w:rsidRPr="006415EB">
        <w:t xml:space="preserve">№ </w:t>
      </w:r>
      <w:r w:rsidRPr="006415EB">
        <w:t>210-ФЗ «Об организации предоставления государс</w:t>
      </w:r>
      <w:r w:rsidR="001006A2" w:rsidRPr="006415EB">
        <w:t>твенных и муниципальных услуг».</w:t>
      </w:r>
    </w:p>
    <w:p w14:paraId="2E485D3F" w14:textId="77777777" w:rsidR="00D05CA5" w:rsidRPr="006415EB" w:rsidRDefault="00D05CA5" w:rsidP="006415EB">
      <w:pPr>
        <w:tabs>
          <w:tab w:val="left" w:pos="1276"/>
        </w:tabs>
        <w:suppressAutoHyphens w:val="0"/>
        <w:ind w:firstLine="709"/>
      </w:pPr>
      <w:r w:rsidRPr="006415EB">
        <w:t>2.11.</w:t>
      </w:r>
      <w:r w:rsidRPr="006415EB">
        <w:tab/>
        <w:t xml:space="preserve"> Исчерпывающий перечень оснований для отказа в приеме документов, необходимых для предоставления муниципальной услуги</w:t>
      </w:r>
    </w:p>
    <w:p w14:paraId="292E15FA" w14:textId="284E9133" w:rsidR="00D05CA5" w:rsidRPr="006415EB" w:rsidRDefault="00D05CA5" w:rsidP="006415EB">
      <w:pPr>
        <w:pStyle w:val="2"/>
        <w:tabs>
          <w:tab w:val="left" w:pos="1134"/>
        </w:tabs>
        <w:suppressAutoHyphens w:val="0"/>
        <w:spacing w:after="0" w:line="240" w:lineRule="auto"/>
        <w:ind w:left="0" w:firstLine="709"/>
      </w:pPr>
      <w:r w:rsidRPr="006415EB">
        <w:t>Основания для отказа в приеме документов отсутствуют. Поступившее заявление подлежит обязательному приему.</w:t>
      </w:r>
    </w:p>
    <w:p w14:paraId="680DD45C" w14:textId="692512A3" w:rsidR="00D05CA5" w:rsidRPr="006415EB" w:rsidRDefault="00D05CA5" w:rsidP="006415EB">
      <w:pPr>
        <w:tabs>
          <w:tab w:val="left" w:pos="1276"/>
        </w:tabs>
        <w:suppressAutoHyphens w:val="0"/>
        <w:autoSpaceDE w:val="0"/>
        <w:autoSpaceDN w:val="0"/>
        <w:adjustRightInd w:val="0"/>
        <w:ind w:firstLine="709"/>
      </w:pPr>
      <w:r w:rsidRPr="006415EB">
        <w:t>2.12. Исчерпывающий перечень оснований для отказа в предоставлении муниципальной услуги</w:t>
      </w:r>
    </w:p>
    <w:p w14:paraId="00BC5452" w14:textId="77777777" w:rsidR="00D05CA5" w:rsidRPr="006415EB" w:rsidRDefault="00D05CA5" w:rsidP="006415EB">
      <w:pPr>
        <w:suppressAutoHyphens w:val="0"/>
        <w:autoSpaceDE w:val="0"/>
        <w:autoSpaceDN w:val="0"/>
        <w:adjustRightInd w:val="0"/>
        <w:ind w:firstLine="709"/>
      </w:pPr>
      <w:r w:rsidRPr="006415EB">
        <w:t>Заявителю отказывается в предоставлении муниципальной услуги в следующих случаях:</w:t>
      </w:r>
    </w:p>
    <w:p w14:paraId="53FB7CC5" w14:textId="77777777" w:rsidR="00D05CA5" w:rsidRPr="006415EB" w:rsidRDefault="00D05CA5" w:rsidP="006415EB">
      <w:pPr>
        <w:suppressAutoHyphens w:val="0"/>
        <w:ind w:firstLine="709"/>
      </w:pPr>
      <w:bookmarkStart w:id="0" w:name="sub_2702"/>
      <w:r w:rsidRPr="006415EB">
        <w:t>1) письменного заявления Заявителя, либо уполномоченного им лица, о прекращении рассмотрения его заявления о предоставлении муниципальной услуги;</w:t>
      </w:r>
    </w:p>
    <w:p w14:paraId="71EE6722" w14:textId="77777777" w:rsidR="00D05CA5" w:rsidRPr="006415EB" w:rsidRDefault="00D05CA5" w:rsidP="006415EB">
      <w:pPr>
        <w:suppressAutoHyphens w:val="0"/>
        <w:ind w:firstLine="709"/>
      </w:pPr>
      <w:r w:rsidRPr="006415EB">
        <w:t>2) представления документов, которые не подтверждают право Заявителя на получение муниципальной услуги;</w:t>
      </w:r>
    </w:p>
    <w:p w14:paraId="61F77949" w14:textId="77777777" w:rsidR="00D05CA5" w:rsidRPr="006415EB" w:rsidRDefault="00D05CA5" w:rsidP="006415EB">
      <w:pPr>
        <w:suppressAutoHyphens w:val="0"/>
        <w:ind w:firstLine="709"/>
      </w:pPr>
      <w:r w:rsidRPr="006415EB">
        <w:t>3) предоставление не полного комплекта документов, указанных в пункте 2.7.1 регламента, за исключением документов, содержащихся в пункте 2.7.2 регламента;</w:t>
      </w:r>
    </w:p>
    <w:p w14:paraId="6DF4E21F" w14:textId="77777777" w:rsidR="00D05CA5" w:rsidRPr="006415EB" w:rsidRDefault="00D05CA5" w:rsidP="006415EB">
      <w:pPr>
        <w:suppressAutoHyphens w:val="0"/>
        <w:ind w:firstLine="709"/>
      </w:pPr>
      <w:r w:rsidRPr="006415EB">
        <w:t>4) выявление в предоставленных Заявителем документах в орган местного самоуправления,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местного самоуправления, осуществляющего принятие на учет, при решении вопроса о принятии на учет.</w:t>
      </w:r>
    </w:p>
    <w:p w14:paraId="6693C216" w14:textId="77777777" w:rsidR="00D05CA5" w:rsidRPr="006415EB" w:rsidRDefault="00D05CA5" w:rsidP="006415EB">
      <w:pPr>
        <w:suppressAutoHyphens w:val="0"/>
        <w:autoSpaceDE w:val="0"/>
        <w:autoSpaceDN w:val="0"/>
        <w:adjustRightInd w:val="0"/>
        <w:ind w:firstLine="709"/>
      </w:pPr>
      <w:r w:rsidRPr="006415EB">
        <w:t>Решение об отказе должно содержать основания отказа с обязательной ссылкой на нарушения, предусмотренные настоящим пунктом.</w:t>
      </w:r>
    </w:p>
    <w:p w14:paraId="4D89A586" w14:textId="77777777" w:rsidR="00D05CA5" w:rsidRPr="006415EB" w:rsidRDefault="00D05CA5" w:rsidP="006415EB">
      <w:pPr>
        <w:pStyle w:val="2"/>
        <w:tabs>
          <w:tab w:val="left" w:pos="709"/>
        </w:tabs>
        <w:suppressAutoHyphens w:val="0"/>
        <w:spacing w:after="0" w:line="240" w:lineRule="auto"/>
        <w:ind w:left="0" w:firstLine="709"/>
      </w:pPr>
      <w:bookmarkStart w:id="1" w:name="sub_2703"/>
      <w:bookmarkEnd w:id="0"/>
      <w:r w:rsidRPr="006415EB">
        <w:t>Решение об отказе может быть обжаловано заявителем в судебном порядке.</w:t>
      </w:r>
    </w:p>
    <w:bookmarkEnd w:id="1"/>
    <w:p w14:paraId="349FF639" w14:textId="77777777" w:rsidR="00D05CA5" w:rsidRPr="006415EB" w:rsidRDefault="00D05CA5" w:rsidP="006415EB">
      <w:pPr>
        <w:pStyle w:val="2"/>
        <w:suppressAutoHyphens w:val="0"/>
        <w:spacing w:after="0" w:line="240" w:lineRule="auto"/>
        <w:ind w:left="0" w:firstLine="709"/>
      </w:pPr>
      <w:r w:rsidRPr="006415EB">
        <w:t>2.13. Порядок, размер и основания взимания государственной пошлины или иной платы, установленной за предоставление муниципальной услуги.</w:t>
      </w:r>
    </w:p>
    <w:p w14:paraId="77B5BBCD" w14:textId="77777777" w:rsidR="00D05CA5" w:rsidRPr="006415EB" w:rsidRDefault="00D05CA5" w:rsidP="006415EB">
      <w:pPr>
        <w:pStyle w:val="2"/>
        <w:suppressAutoHyphens w:val="0"/>
        <w:spacing w:after="0" w:line="240" w:lineRule="auto"/>
        <w:ind w:left="0" w:firstLine="709"/>
      </w:pPr>
      <w:r w:rsidRPr="006415EB">
        <w:t>Предоставление муниципальной услуги осуществляется бесплатно.</w:t>
      </w:r>
    </w:p>
    <w:p w14:paraId="11F2922C" w14:textId="77777777" w:rsidR="004E3279" w:rsidRPr="006415EB" w:rsidRDefault="004E3279" w:rsidP="006415EB">
      <w:pPr>
        <w:pStyle w:val="ab"/>
        <w:shd w:val="clear" w:color="auto" w:fill="FFFFFF"/>
        <w:suppressAutoHyphens w:val="0"/>
        <w:ind w:left="0" w:firstLine="709"/>
      </w:pPr>
      <w:r w:rsidRPr="006415EB">
        <w:rPr>
          <w:rStyle w:val="blk"/>
        </w:rPr>
        <w:t>«В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14:paraId="21DE6EA3" w14:textId="77777777" w:rsidR="00D05CA5" w:rsidRPr="006415EB" w:rsidRDefault="00D05CA5" w:rsidP="006415EB">
      <w:pPr>
        <w:pStyle w:val="2"/>
        <w:suppressAutoHyphens w:val="0"/>
        <w:spacing w:after="0" w:line="240" w:lineRule="auto"/>
        <w:ind w:left="0" w:firstLine="709"/>
      </w:pPr>
      <w:r w:rsidRPr="006415EB">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6D473615" w14:textId="77777777" w:rsidR="00D05CA5" w:rsidRPr="006415EB" w:rsidRDefault="00D05CA5" w:rsidP="006415EB">
      <w:pPr>
        <w:suppressAutoHyphens w:val="0"/>
        <w:autoSpaceDE w:val="0"/>
        <w:autoSpaceDN w:val="0"/>
        <w:adjustRightInd w:val="0"/>
        <w:ind w:firstLine="709"/>
      </w:pPr>
      <w:r w:rsidRPr="006415EB">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14:paraId="5F657FC2" w14:textId="77777777" w:rsidR="006415EB" w:rsidRDefault="006415EB">
      <w:pPr>
        <w:suppressAutoHyphens w:val="0"/>
        <w:jc w:val="left"/>
      </w:pPr>
      <w:r>
        <w:br w:type="page"/>
      </w:r>
    </w:p>
    <w:p w14:paraId="7EB45B1B" w14:textId="53E32186" w:rsidR="00D05CA5" w:rsidRPr="00591919" w:rsidRDefault="00D05CA5" w:rsidP="00591919">
      <w:pPr>
        <w:pStyle w:val="2"/>
        <w:suppressAutoHyphens w:val="0"/>
        <w:spacing w:after="0" w:line="240" w:lineRule="auto"/>
        <w:ind w:left="0" w:firstLine="709"/>
        <w:rPr>
          <w:b/>
        </w:rPr>
      </w:pPr>
      <w:r w:rsidRPr="00591919">
        <w:rPr>
          <w:b/>
        </w:rPr>
        <w:lastRenderedPageBreak/>
        <w:t>2.15. Срок регистрации заявления о предоставлении муниципальной услуги.</w:t>
      </w:r>
    </w:p>
    <w:p w14:paraId="681819E3" w14:textId="77777777" w:rsidR="00D05CA5" w:rsidRPr="00591919" w:rsidRDefault="00D05CA5" w:rsidP="00591919">
      <w:pPr>
        <w:pStyle w:val="2"/>
        <w:suppressAutoHyphens w:val="0"/>
        <w:spacing w:after="0" w:line="240" w:lineRule="auto"/>
        <w:ind w:left="0" w:firstLine="709"/>
      </w:pPr>
      <w:r w:rsidRPr="00591919">
        <w:t>Регистрация заявления, поданного заявителем, в том числе в электронном виде, осуществляется в день приема.</w:t>
      </w:r>
    </w:p>
    <w:p w14:paraId="1CCFC4DF" w14:textId="77777777" w:rsidR="00D05CA5" w:rsidRPr="00591919" w:rsidRDefault="00D05CA5" w:rsidP="00591919">
      <w:pPr>
        <w:pStyle w:val="2"/>
        <w:suppressAutoHyphens w:val="0"/>
        <w:spacing w:after="0" w:line="240" w:lineRule="auto"/>
        <w:ind w:left="0" w:firstLine="709"/>
      </w:pPr>
      <w:r w:rsidRPr="00591919">
        <w:t>2.16.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559B25B" w14:textId="77777777" w:rsidR="00D05CA5" w:rsidRPr="00591919" w:rsidRDefault="00D05CA5" w:rsidP="00591919">
      <w:pPr>
        <w:suppressAutoHyphens w:val="0"/>
        <w:autoSpaceDE w:val="0"/>
        <w:autoSpaceDN w:val="0"/>
        <w:adjustRightInd w:val="0"/>
        <w:ind w:firstLine="709"/>
      </w:pPr>
      <w:r w:rsidRPr="00591919">
        <w:t>2.16.1. Помещение, в котором осуществляется прием заявителей, должно обеспечивать:</w:t>
      </w:r>
    </w:p>
    <w:p w14:paraId="2D1C12F8" w14:textId="77777777" w:rsidR="00D05CA5" w:rsidRPr="00591919" w:rsidRDefault="00D05CA5" w:rsidP="00591919">
      <w:pPr>
        <w:suppressAutoHyphens w:val="0"/>
        <w:autoSpaceDE w:val="0"/>
        <w:autoSpaceDN w:val="0"/>
        <w:adjustRightInd w:val="0"/>
        <w:ind w:firstLine="709"/>
      </w:pPr>
      <w:r w:rsidRPr="00591919">
        <w:t xml:space="preserve">1) комфортное расположение заявителя и должностного лица </w:t>
      </w:r>
      <w:r w:rsidR="006F2B12" w:rsidRPr="00591919">
        <w:t>а</w:t>
      </w:r>
      <w:r w:rsidRPr="00591919">
        <w:t xml:space="preserve">дминистрации </w:t>
      </w:r>
      <w:r w:rsidR="006F2B12" w:rsidRPr="00591919">
        <w:t>Северского</w:t>
      </w:r>
      <w:r w:rsidRPr="00591919">
        <w:t xml:space="preserve"> сельсовета Ключевского района Алтайского края;</w:t>
      </w:r>
    </w:p>
    <w:p w14:paraId="291079A1" w14:textId="77777777" w:rsidR="00D05CA5" w:rsidRPr="00591919" w:rsidRDefault="00D05CA5" w:rsidP="00591919">
      <w:pPr>
        <w:suppressAutoHyphens w:val="0"/>
        <w:autoSpaceDE w:val="0"/>
        <w:autoSpaceDN w:val="0"/>
        <w:adjustRightInd w:val="0"/>
        <w:ind w:firstLine="709"/>
      </w:pPr>
      <w:r w:rsidRPr="00591919">
        <w:t>2) возможность и удобство оформления заявителем письменного заявления;</w:t>
      </w:r>
    </w:p>
    <w:p w14:paraId="7816DE8A" w14:textId="77777777" w:rsidR="00D05CA5" w:rsidRPr="00591919" w:rsidRDefault="00D05CA5" w:rsidP="00591919">
      <w:pPr>
        <w:suppressAutoHyphens w:val="0"/>
        <w:autoSpaceDE w:val="0"/>
        <w:autoSpaceDN w:val="0"/>
        <w:adjustRightInd w:val="0"/>
        <w:ind w:firstLine="709"/>
      </w:pPr>
      <w:r w:rsidRPr="00591919">
        <w:t>3) доступ к нормативным правовым актам, регулирующим предоставление муниципальной услуги;</w:t>
      </w:r>
    </w:p>
    <w:p w14:paraId="20645829" w14:textId="77777777" w:rsidR="00D05CA5" w:rsidRPr="00591919" w:rsidRDefault="00D05CA5" w:rsidP="00591919">
      <w:pPr>
        <w:suppressAutoHyphens w:val="0"/>
        <w:autoSpaceDE w:val="0"/>
        <w:autoSpaceDN w:val="0"/>
        <w:adjustRightInd w:val="0"/>
        <w:ind w:firstLine="709"/>
      </w:pPr>
      <w:r w:rsidRPr="00591919">
        <w:t>4) наличие информационных стендов с образцами заполнения заявлений и перечнем документов, необходимых для предоставления муниципальной услуги.</w:t>
      </w:r>
    </w:p>
    <w:p w14:paraId="4496D278" w14:textId="2BBFB028" w:rsidR="00D05CA5" w:rsidRPr="00591919" w:rsidRDefault="00D05CA5" w:rsidP="00591919">
      <w:pPr>
        <w:shd w:val="clear" w:color="auto" w:fill="FFFFFF"/>
        <w:suppressAutoHyphens w:val="0"/>
        <w:ind w:firstLine="709"/>
      </w:pPr>
      <w:r w:rsidRPr="00591919">
        <w:t>2.16.2.</w:t>
      </w:r>
      <w:r w:rsidRPr="00591919">
        <w:rPr>
          <w:b/>
        </w:rPr>
        <w:t xml:space="preserve"> </w:t>
      </w:r>
      <w:r w:rsidRPr="00591919">
        <w:t>Органом, предоставляющим муниципальную услугу, обеспечивается создание инвалидам следующих условий доступности муниципальной услуги и объекта, в котором она</w:t>
      </w:r>
      <w:r w:rsidR="008029D4" w:rsidRPr="00591919">
        <w:t xml:space="preserve"> </w:t>
      </w:r>
      <w:r w:rsidRPr="00591919">
        <w:t>предоставляется:</w:t>
      </w:r>
    </w:p>
    <w:p w14:paraId="69151A8F" w14:textId="77777777" w:rsidR="00D05CA5" w:rsidRPr="00591919" w:rsidRDefault="00D05CA5" w:rsidP="00591919">
      <w:pPr>
        <w:shd w:val="clear" w:color="auto" w:fill="FFFFFF"/>
        <w:suppressAutoHyphens w:val="0"/>
        <w:ind w:firstLine="709"/>
      </w:pPr>
      <w:r w:rsidRPr="00591919">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14:paraId="69A8DF66" w14:textId="77777777" w:rsidR="00D05CA5" w:rsidRPr="00591919" w:rsidRDefault="00D05CA5" w:rsidP="00591919">
      <w:pPr>
        <w:shd w:val="clear" w:color="auto" w:fill="FFFFFF"/>
        <w:suppressAutoHyphens w:val="0"/>
        <w:ind w:firstLine="709"/>
      </w:pPr>
      <w:r w:rsidRPr="00591919">
        <w:t>возможность посадки в транспортное средство и высадке из него перед входом в объект, в том числе с использованием кресла-коляски, при необходимости – с помощью работников объекта;</w:t>
      </w:r>
    </w:p>
    <w:p w14:paraId="0E8F4B23" w14:textId="77777777" w:rsidR="00D05CA5" w:rsidRPr="00591919" w:rsidRDefault="00D05CA5" w:rsidP="00591919">
      <w:pPr>
        <w:shd w:val="clear" w:color="auto" w:fill="FFFFFF"/>
        <w:suppressAutoHyphens w:val="0"/>
        <w:ind w:firstLine="709"/>
      </w:pPr>
      <w:r w:rsidRPr="00591919">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14:paraId="2A423397" w14:textId="77777777" w:rsidR="00D05CA5" w:rsidRPr="00591919" w:rsidRDefault="00D05CA5" w:rsidP="00591919">
      <w:pPr>
        <w:shd w:val="clear" w:color="auto" w:fill="FFFFFF"/>
        <w:suppressAutoHyphens w:val="0"/>
        <w:ind w:firstLine="709"/>
      </w:pPr>
      <w:r w:rsidRPr="00591919">
        <w:t>сопровождение инвалидов, имеющих стойкие нарушения функции зрения и самостоятельного передвижения, по территории объекта;</w:t>
      </w:r>
    </w:p>
    <w:p w14:paraId="48C1F255" w14:textId="77777777" w:rsidR="00D05CA5" w:rsidRPr="00591919" w:rsidRDefault="00D05CA5" w:rsidP="00591919">
      <w:pPr>
        <w:shd w:val="clear" w:color="auto" w:fill="FFFFFF"/>
        <w:suppressAutoHyphens w:val="0"/>
        <w:ind w:firstLine="709"/>
      </w:pPr>
      <w:r w:rsidRPr="00591919">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 муниципальной услуги наравне с другими лицами;</w:t>
      </w:r>
    </w:p>
    <w:p w14:paraId="537A95D9" w14:textId="77777777" w:rsidR="00D05CA5" w:rsidRPr="00591919" w:rsidRDefault="00D05CA5" w:rsidP="00591919">
      <w:pPr>
        <w:shd w:val="clear" w:color="auto" w:fill="FFFFFF"/>
        <w:suppressAutoHyphens w:val="0"/>
        <w:ind w:firstLine="709"/>
      </w:pPr>
      <w:r w:rsidRPr="00591919">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14:paraId="20D3800C" w14:textId="5266EB30" w:rsidR="00D05CA5" w:rsidRPr="00591919" w:rsidRDefault="00D05CA5" w:rsidP="00591919">
      <w:pPr>
        <w:shd w:val="clear" w:color="auto" w:fill="FFFFFF"/>
        <w:suppressAutoHyphens w:val="0"/>
        <w:ind w:firstLine="709"/>
      </w:pPr>
      <w:r w:rsidRPr="00591919">
        <w:t xml:space="preserve">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утверждено приказом Министерства труда и социальной защиты Российской Федерации от 22.06.2015 </w:t>
      </w:r>
      <w:r w:rsidR="00446C2D" w:rsidRPr="00591919">
        <w:t xml:space="preserve">№ </w:t>
      </w:r>
      <w:r w:rsidRPr="00591919">
        <w:t>368н «Об утверждении формы документа, подтверждающего специальное обучение собаки-проводника, и порядка его выдачи.</w:t>
      </w:r>
    </w:p>
    <w:p w14:paraId="6CE41A82" w14:textId="77777777" w:rsidR="00D05CA5" w:rsidRPr="00591919" w:rsidRDefault="0091100F" w:rsidP="00591919">
      <w:pPr>
        <w:pStyle w:val="ab"/>
        <w:suppressAutoHyphens w:val="0"/>
        <w:ind w:left="0" w:firstLine="709"/>
      </w:pPr>
      <w:r w:rsidRPr="00591919">
        <w:rPr>
          <w:color w:val="000000"/>
        </w:rPr>
        <w:t>«Обеспечение на каждой стоянке (остановке) транспортных средств, в том числе около зданий, в которых предоставляются государственные услуги,</w:t>
      </w:r>
      <w:r w:rsidRPr="00591919">
        <w:t xml:space="preserve">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05D9D861" w14:textId="77777777" w:rsidR="00D05CA5" w:rsidRPr="00591919" w:rsidRDefault="00D05CA5" w:rsidP="00591919">
      <w:pPr>
        <w:suppressAutoHyphens w:val="0"/>
        <w:autoSpaceDE w:val="0"/>
        <w:autoSpaceDN w:val="0"/>
        <w:adjustRightInd w:val="0"/>
        <w:ind w:firstLine="709"/>
      </w:pPr>
      <w:r w:rsidRPr="00591919">
        <w:t xml:space="preserve">2.16.3. Информирование заявителей по предоставлению муниципальной услуги в части факта поступления заявления, его входящих регистрационных реквизитов, наименования структурного подразделения </w:t>
      </w:r>
      <w:r w:rsidR="005D4220" w:rsidRPr="00591919">
        <w:t>а</w:t>
      </w:r>
      <w:r w:rsidRPr="00591919">
        <w:t xml:space="preserve">дминистрации </w:t>
      </w:r>
      <w:r w:rsidR="005D4220" w:rsidRPr="00591919">
        <w:t>Северского</w:t>
      </w:r>
      <w:r w:rsidRPr="00591919">
        <w:t xml:space="preserve"> сельсовета </w:t>
      </w:r>
      <w:r w:rsidRPr="00591919">
        <w:lastRenderedPageBreak/>
        <w:t xml:space="preserve">Ключевского района Алтайского края, ответственного за его исполнение, и т.п. осуществляет специалист </w:t>
      </w:r>
      <w:r w:rsidR="005D4220"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w:t>
      </w:r>
    </w:p>
    <w:p w14:paraId="114EAB20" w14:textId="77777777" w:rsidR="00D05CA5" w:rsidRPr="00591919" w:rsidRDefault="00D05CA5" w:rsidP="00591919">
      <w:pPr>
        <w:suppressAutoHyphens w:val="0"/>
        <w:ind w:firstLine="709"/>
      </w:pPr>
      <w:r w:rsidRPr="00591919">
        <w:t>2.16.4.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14:paraId="1207B2B6" w14:textId="122331D5" w:rsidR="00D05CA5" w:rsidRPr="00591919" w:rsidRDefault="00D05CA5" w:rsidP="00591919">
      <w:pPr>
        <w:suppressAutoHyphens w:val="0"/>
        <w:autoSpaceDE w:val="0"/>
        <w:autoSpaceDN w:val="0"/>
        <w:adjustRightInd w:val="0"/>
        <w:ind w:firstLine="709"/>
      </w:pPr>
      <w:r w:rsidRPr="00591919">
        <w:t xml:space="preserve">2.16.5. На информационных стендах </w:t>
      </w:r>
      <w:r w:rsidR="00D1502E"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размещается следующая информация:</w:t>
      </w:r>
    </w:p>
    <w:p w14:paraId="4C5F998D" w14:textId="77777777" w:rsidR="00D05CA5" w:rsidRPr="00591919" w:rsidRDefault="00D05CA5" w:rsidP="00591919">
      <w:pPr>
        <w:suppressAutoHyphens w:val="0"/>
        <w:autoSpaceDE w:val="0"/>
        <w:autoSpaceDN w:val="0"/>
        <w:adjustRightInd w:val="0"/>
        <w:ind w:firstLine="709"/>
      </w:pPr>
      <w:r w:rsidRPr="00591919">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0A92A139" w14:textId="77777777" w:rsidR="00D05CA5" w:rsidRPr="00591919" w:rsidRDefault="00D05CA5" w:rsidP="00591919">
      <w:pPr>
        <w:suppressAutoHyphens w:val="0"/>
        <w:autoSpaceDE w:val="0"/>
        <w:autoSpaceDN w:val="0"/>
        <w:adjustRightInd w:val="0"/>
        <w:ind w:firstLine="709"/>
      </w:pPr>
      <w:r w:rsidRPr="00591919">
        <w:t xml:space="preserve">2) график (режим) работы </w:t>
      </w:r>
      <w:r w:rsidR="00D1502E"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363FC9DF" w14:textId="77777777" w:rsidR="00D05CA5" w:rsidRPr="00591919" w:rsidRDefault="00D05CA5" w:rsidP="00591919">
      <w:pPr>
        <w:suppressAutoHyphens w:val="0"/>
        <w:autoSpaceDE w:val="0"/>
        <w:autoSpaceDN w:val="0"/>
        <w:adjustRightInd w:val="0"/>
        <w:ind w:firstLine="709"/>
      </w:pPr>
      <w:r w:rsidRPr="00591919">
        <w:t>3) Административный регламент предоставления муниципальной услуги;</w:t>
      </w:r>
    </w:p>
    <w:p w14:paraId="48303266" w14:textId="77777777" w:rsidR="00D05CA5" w:rsidRPr="00591919" w:rsidRDefault="00D05CA5" w:rsidP="00591919">
      <w:pPr>
        <w:suppressAutoHyphens w:val="0"/>
        <w:autoSpaceDE w:val="0"/>
        <w:autoSpaceDN w:val="0"/>
        <w:adjustRightInd w:val="0"/>
        <w:ind w:firstLine="709"/>
      </w:pPr>
      <w:r w:rsidRPr="00591919">
        <w:t xml:space="preserve">4) место нахождения </w:t>
      </w:r>
      <w:r w:rsidR="00D1502E"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предоставляющей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7C0A4A58" w14:textId="77777777" w:rsidR="00D05CA5" w:rsidRPr="00591919" w:rsidRDefault="00D05CA5" w:rsidP="00591919">
      <w:pPr>
        <w:suppressAutoHyphens w:val="0"/>
        <w:autoSpaceDE w:val="0"/>
        <w:autoSpaceDN w:val="0"/>
        <w:adjustRightInd w:val="0"/>
        <w:ind w:firstLine="709"/>
      </w:pPr>
      <w:r w:rsidRPr="00591919">
        <w:t>5) телефон для справок;</w:t>
      </w:r>
    </w:p>
    <w:p w14:paraId="31D30343" w14:textId="77777777" w:rsidR="00D05CA5" w:rsidRPr="00591919" w:rsidRDefault="00D05CA5" w:rsidP="00591919">
      <w:pPr>
        <w:suppressAutoHyphens w:val="0"/>
        <w:autoSpaceDE w:val="0"/>
        <w:autoSpaceDN w:val="0"/>
        <w:adjustRightInd w:val="0"/>
        <w:ind w:firstLine="709"/>
      </w:pPr>
      <w:r w:rsidRPr="00591919">
        <w:t xml:space="preserve">6) адрес электронной почты </w:t>
      </w:r>
      <w:r w:rsidR="00D1502E"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0730ED65" w14:textId="77777777" w:rsidR="00D05CA5" w:rsidRPr="00591919" w:rsidRDefault="00D05CA5" w:rsidP="00591919">
      <w:pPr>
        <w:suppressAutoHyphens w:val="0"/>
        <w:autoSpaceDE w:val="0"/>
        <w:autoSpaceDN w:val="0"/>
        <w:adjustRightInd w:val="0"/>
        <w:ind w:firstLine="709"/>
      </w:pPr>
      <w:r w:rsidRPr="00591919">
        <w:t xml:space="preserve">7) адрес официального интернет-сайта </w:t>
      </w:r>
      <w:r w:rsidR="00D1502E"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предоставляющей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7B0FFD2D" w14:textId="77777777" w:rsidR="00D05CA5" w:rsidRPr="00591919" w:rsidRDefault="00D05CA5" w:rsidP="00591919">
      <w:pPr>
        <w:suppressAutoHyphens w:val="0"/>
        <w:autoSpaceDE w:val="0"/>
        <w:autoSpaceDN w:val="0"/>
        <w:adjustRightInd w:val="0"/>
        <w:ind w:firstLine="709"/>
      </w:pPr>
      <w:r w:rsidRPr="00591919">
        <w:t>8) порядок получения консультаций;</w:t>
      </w:r>
    </w:p>
    <w:p w14:paraId="2F709E1C" w14:textId="77777777" w:rsidR="00D05CA5" w:rsidRPr="00591919" w:rsidRDefault="00D05CA5" w:rsidP="00591919">
      <w:pPr>
        <w:suppressAutoHyphens w:val="0"/>
        <w:ind w:firstLine="709"/>
      </w:pPr>
      <w:r w:rsidRPr="00591919">
        <w:t xml:space="preserve">9) порядок обжалования решений, действий (бездействия) должностных лиц </w:t>
      </w:r>
      <w:r w:rsidR="00D1502E"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предоставляющей муниципальную услугу.</w:t>
      </w:r>
    </w:p>
    <w:p w14:paraId="0E6E6E45" w14:textId="77777777" w:rsidR="00D05CA5" w:rsidRPr="00591919" w:rsidRDefault="00D05CA5" w:rsidP="00591919">
      <w:pPr>
        <w:suppressAutoHyphens w:val="0"/>
        <w:ind w:firstLine="709"/>
      </w:pPr>
      <w:r w:rsidRPr="00591919">
        <w:t>2.16.6.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14:paraId="3D88F53A" w14:textId="77777777" w:rsidR="00D05CA5" w:rsidRPr="00591919" w:rsidRDefault="00D05CA5" w:rsidP="00591919">
      <w:pPr>
        <w:suppressAutoHyphens w:val="0"/>
        <w:ind w:firstLine="709"/>
      </w:pPr>
      <w:r w:rsidRPr="00591919">
        <w:t>2.16.7.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14:paraId="5EF92385" w14:textId="77777777" w:rsidR="00D05CA5" w:rsidRPr="00591919" w:rsidRDefault="00D05CA5" w:rsidP="00591919">
      <w:pPr>
        <w:suppressAutoHyphens w:val="0"/>
        <w:autoSpaceDE w:val="0"/>
        <w:autoSpaceDN w:val="0"/>
        <w:adjustRightInd w:val="0"/>
        <w:ind w:firstLine="709"/>
      </w:pPr>
      <w:r w:rsidRPr="00591919">
        <w:t>2.17. Показатели доступности и качества муниципальной услуги</w:t>
      </w:r>
    </w:p>
    <w:p w14:paraId="7266A475" w14:textId="77777777" w:rsidR="00D05CA5" w:rsidRPr="00591919" w:rsidRDefault="00D05CA5" w:rsidP="00591919">
      <w:pPr>
        <w:suppressAutoHyphens w:val="0"/>
        <w:autoSpaceDE w:val="0"/>
        <w:autoSpaceDN w:val="0"/>
        <w:adjustRightInd w:val="0"/>
        <w:ind w:firstLine="709"/>
      </w:pPr>
      <w:r w:rsidRPr="00591919">
        <w:t>2.17.1. Целевые значения показателя доступности и качества муниципальной услуги.</w:t>
      </w:r>
    </w:p>
    <w:tbl>
      <w:tblPr>
        <w:tblW w:w="5000" w:type="pct"/>
        <w:tblCellMar>
          <w:left w:w="70" w:type="dxa"/>
          <w:right w:w="70" w:type="dxa"/>
        </w:tblCellMar>
        <w:tblLook w:val="0000" w:firstRow="0" w:lastRow="0" w:firstColumn="0" w:lastColumn="0" w:noHBand="0" w:noVBand="0"/>
      </w:tblPr>
      <w:tblGrid>
        <w:gridCol w:w="6367"/>
        <w:gridCol w:w="2972"/>
      </w:tblGrid>
      <w:tr w:rsidR="00D05CA5" w:rsidRPr="00591919" w14:paraId="6F9BFE4A" w14:textId="77777777" w:rsidTr="00591919">
        <w:trPr>
          <w:cantSplit/>
          <w:trHeight w:val="360"/>
        </w:trPr>
        <w:tc>
          <w:tcPr>
            <w:tcW w:w="3409" w:type="pct"/>
            <w:vMerge w:val="restart"/>
            <w:tcBorders>
              <w:top w:val="single" w:sz="6" w:space="0" w:color="auto"/>
              <w:left w:val="single" w:sz="6" w:space="0" w:color="auto"/>
              <w:bottom w:val="nil"/>
              <w:right w:val="single" w:sz="6" w:space="0" w:color="auto"/>
            </w:tcBorders>
            <w:vAlign w:val="center"/>
          </w:tcPr>
          <w:p w14:paraId="66C012D0" w14:textId="2765B636" w:rsidR="00D05CA5" w:rsidRPr="00591919" w:rsidRDefault="00D05CA5" w:rsidP="00591919">
            <w:pPr>
              <w:autoSpaceDE w:val="0"/>
              <w:autoSpaceDN w:val="0"/>
              <w:adjustRightInd w:val="0"/>
              <w:jc w:val="center"/>
              <w:outlineLvl w:val="2"/>
            </w:pPr>
            <w:r w:rsidRPr="00591919">
              <w:t>Показатели качества и доступности</w:t>
            </w:r>
            <w:r w:rsidR="00591919" w:rsidRPr="00591919">
              <w:t xml:space="preserve"> </w:t>
            </w:r>
            <w:r w:rsidRPr="00591919">
              <w:t>муниципальной услуги</w:t>
            </w:r>
          </w:p>
        </w:tc>
        <w:tc>
          <w:tcPr>
            <w:tcW w:w="1591" w:type="pct"/>
            <w:vMerge w:val="restart"/>
            <w:tcBorders>
              <w:top w:val="single" w:sz="6" w:space="0" w:color="auto"/>
              <w:left w:val="single" w:sz="6" w:space="0" w:color="auto"/>
              <w:bottom w:val="nil"/>
              <w:right w:val="single" w:sz="6" w:space="0" w:color="auto"/>
            </w:tcBorders>
            <w:vAlign w:val="center"/>
          </w:tcPr>
          <w:p w14:paraId="719EAE92" w14:textId="77777777" w:rsidR="00D05CA5" w:rsidRPr="00591919" w:rsidRDefault="00D05CA5" w:rsidP="00591919">
            <w:pPr>
              <w:pStyle w:val="ConsPlusCell"/>
              <w:jc w:val="center"/>
            </w:pPr>
            <w:r w:rsidRPr="00591919">
              <w:t xml:space="preserve">Целевое значение показателя </w:t>
            </w:r>
          </w:p>
        </w:tc>
      </w:tr>
      <w:tr w:rsidR="00D05CA5" w:rsidRPr="00591919" w14:paraId="18C77FF2" w14:textId="77777777" w:rsidTr="00591919">
        <w:trPr>
          <w:cantSplit/>
          <w:trHeight w:val="360"/>
        </w:trPr>
        <w:tc>
          <w:tcPr>
            <w:tcW w:w="3409" w:type="pct"/>
            <w:vMerge/>
            <w:tcBorders>
              <w:top w:val="nil"/>
              <w:left w:val="single" w:sz="6" w:space="0" w:color="auto"/>
              <w:bottom w:val="single" w:sz="6" w:space="0" w:color="auto"/>
              <w:right w:val="single" w:sz="6" w:space="0" w:color="auto"/>
            </w:tcBorders>
            <w:vAlign w:val="center"/>
          </w:tcPr>
          <w:p w14:paraId="4E774269" w14:textId="77777777" w:rsidR="00D05CA5" w:rsidRPr="00591919" w:rsidRDefault="00D05CA5" w:rsidP="00591919">
            <w:pPr>
              <w:pStyle w:val="ConsPlusCell"/>
              <w:jc w:val="left"/>
            </w:pPr>
          </w:p>
        </w:tc>
        <w:tc>
          <w:tcPr>
            <w:tcW w:w="1591" w:type="pct"/>
            <w:vMerge/>
            <w:tcBorders>
              <w:top w:val="nil"/>
              <w:left w:val="single" w:sz="6" w:space="0" w:color="auto"/>
              <w:bottom w:val="single" w:sz="6" w:space="0" w:color="auto"/>
              <w:right w:val="single" w:sz="6" w:space="0" w:color="auto"/>
            </w:tcBorders>
            <w:vAlign w:val="center"/>
          </w:tcPr>
          <w:p w14:paraId="503B94C7" w14:textId="77777777" w:rsidR="00D05CA5" w:rsidRPr="00591919" w:rsidRDefault="00D05CA5" w:rsidP="00591919">
            <w:pPr>
              <w:pStyle w:val="ConsPlusCell"/>
              <w:jc w:val="center"/>
            </w:pPr>
          </w:p>
        </w:tc>
      </w:tr>
      <w:tr w:rsidR="00D05CA5" w:rsidRPr="00591919" w14:paraId="3F9BF880" w14:textId="77777777" w:rsidTr="00591919">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38841EBD" w14:textId="77777777" w:rsidR="00D05CA5" w:rsidRPr="00591919" w:rsidRDefault="00D05CA5" w:rsidP="00591919">
            <w:pPr>
              <w:pStyle w:val="ConsPlusCell"/>
              <w:jc w:val="center"/>
            </w:pPr>
            <w:r w:rsidRPr="00591919">
              <w:t>1. Своевременность</w:t>
            </w:r>
          </w:p>
        </w:tc>
      </w:tr>
      <w:tr w:rsidR="00D05CA5" w:rsidRPr="00591919" w14:paraId="49BCE1BD" w14:textId="77777777" w:rsidTr="00591919">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5D99170C" w14:textId="77777777" w:rsidR="00D05CA5" w:rsidRPr="00591919" w:rsidRDefault="00D05CA5" w:rsidP="00591919">
            <w:pPr>
              <w:pStyle w:val="ConsPlusCell"/>
              <w:jc w:val="left"/>
            </w:pPr>
            <w:r w:rsidRPr="00591919">
              <w:t>1.1. % (доля) случаев предоставления услуги в установленный срок с момента сдачи документа</w:t>
            </w:r>
          </w:p>
        </w:tc>
        <w:tc>
          <w:tcPr>
            <w:tcW w:w="1591" w:type="pct"/>
            <w:tcBorders>
              <w:top w:val="single" w:sz="6" w:space="0" w:color="auto"/>
              <w:left w:val="single" w:sz="6" w:space="0" w:color="auto"/>
              <w:bottom w:val="single" w:sz="6" w:space="0" w:color="auto"/>
              <w:right w:val="single" w:sz="6" w:space="0" w:color="auto"/>
            </w:tcBorders>
            <w:vAlign w:val="center"/>
          </w:tcPr>
          <w:p w14:paraId="55160B50" w14:textId="77777777" w:rsidR="00D05CA5" w:rsidRPr="00591919" w:rsidRDefault="00D05CA5" w:rsidP="00591919">
            <w:pPr>
              <w:pStyle w:val="ConsPlusCell"/>
              <w:jc w:val="center"/>
            </w:pPr>
            <w:r w:rsidRPr="00591919">
              <w:t>90-95%</w:t>
            </w:r>
          </w:p>
        </w:tc>
      </w:tr>
      <w:tr w:rsidR="00D05CA5" w:rsidRPr="00591919" w14:paraId="4ED264F8" w14:textId="77777777" w:rsidTr="00591919">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6E2CFC27" w14:textId="77777777" w:rsidR="00D05CA5" w:rsidRPr="00591919" w:rsidRDefault="00D05CA5" w:rsidP="00591919">
            <w:pPr>
              <w:pStyle w:val="ConsPlusCell"/>
              <w:jc w:val="center"/>
            </w:pPr>
            <w:r w:rsidRPr="00591919">
              <w:t>2. Качество</w:t>
            </w:r>
          </w:p>
        </w:tc>
      </w:tr>
      <w:tr w:rsidR="00D05CA5" w:rsidRPr="00591919" w14:paraId="75A9551E" w14:textId="77777777" w:rsidTr="00591919">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78786139" w14:textId="77777777" w:rsidR="00D05CA5" w:rsidRPr="00591919" w:rsidRDefault="00D05CA5" w:rsidP="00591919">
            <w:pPr>
              <w:pStyle w:val="ConsPlusCell"/>
              <w:jc w:val="left"/>
            </w:pPr>
            <w:r w:rsidRPr="00591919">
              <w:t>2.1. % (доля) Заявителей, удовлетворенных качеством процесса предоставления услуги</w:t>
            </w:r>
          </w:p>
        </w:tc>
        <w:tc>
          <w:tcPr>
            <w:tcW w:w="1591" w:type="pct"/>
            <w:tcBorders>
              <w:top w:val="single" w:sz="6" w:space="0" w:color="auto"/>
              <w:left w:val="single" w:sz="6" w:space="0" w:color="auto"/>
              <w:bottom w:val="single" w:sz="6" w:space="0" w:color="auto"/>
              <w:right w:val="single" w:sz="6" w:space="0" w:color="auto"/>
            </w:tcBorders>
            <w:vAlign w:val="center"/>
          </w:tcPr>
          <w:p w14:paraId="3D36AD76" w14:textId="77777777" w:rsidR="00D05CA5" w:rsidRPr="00591919" w:rsidRDefault="00D05CA5" w:rsidP="00591919">
            <w:pPr>
              <w:pStyle w:val="ConsPlusCell"/>
              <w:jc w:val="center"/>
            </w:pPr>
            <w:r w:rsidRPr="00591919">
              <w:t>90-95%</w:t>
            </w:r>
          </w:p>
        </w:tc>
      </w:tr>
      <w:tr w:rsidR="00D05CA5" w:rsidRPr="00591919" w14:paraId="50F1A9E3" w14:textId="77777777" w:rsidTr="00591919">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7C334426" w14:textId="77777777" w:rsidR="00D05CA5" w:rsidRPr="00591919" w:rsidRDefault="00D05CA5" w:rsidP="00591919">
            <w:pPr>
              <w:pStyle w:val="ConsPlusCell"/>
              <w:jc w:val="left"/>
            </w:pPr>
            <w:r w:rsidRPr="00591919">
              <w:t>2.2. % (доля) случаев правильно оформленных документов должностным лицом (регистрация)</w:t>
            </w:r>
          </w:p>
        </w:tc>
        <w:tc>
          <w:tcPr>
            <w:tcW w:w="1591" w:type="pct"/>
            <w:tcBorders>
              <w:top w:val="single" w:sz="6" w:space="0" w:color="auto"/>
              <w:left w:val="single" w:sz="6" w:space="0" w:color="auto"/>
              <w:bottom w:val="single" w:sz="6" w:space="0" w:color="auto"/>
              <w:right w:val="single" w:sz="6" w:space="0" w:color="auto"/>
            </w:tcBorders>
            <w:vAlign w:val="center"/>
          </w:tcPr>
          <w:p w14:paraId="55CA6781" w14:textId="77777777" w:rsidR="00D05CA5" w:rsidRPr="00591919" w:rsidRDefault="00D05CA5" w:rsidP="00591919">
            <w:pPr>
              <w:pStyle w:val="ConsPlusCell"/>
              <w:jc w:val="center"/>
            </w:pPr>
            <w:r w:rsidRPr="00591919">
              <w:t>95-97%</w:t>
            </w:r>
          </w:p>
        </w:tc>
      </w:tr>
      <w:tr w:rsidR="00D05CA5" w:rsidRPr="00591919" w14:paraId="7EB57795" w14:textId="77777777" w:rsidTr="00591919">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620F4420" w14:textId="77777777" w:rsidR="00D05CA5" w:rsidRPr="00591919" w:rsidRDefault="00D05CA5" w:rsidP="00591919">
            <w:pPr>
              <w:pStyle w:val="ConsPlusCell"/>
              <w:jc w:val="center"/>
            </w:pPr>
            <w:r w:rsidRPr="00591919">
              <w:lastRenderedPageBreak/>
              <w:t>3. Доступность</w:t>
            </w:r>
          </w:p>
        </w:tc>
      </w:tr>
      <w:tr w:rsidR="00D05CA5" w:rsidRPr="00591919" w14:paraId="7C87E46F" w14:textId="77777777" w:rsidTr="00591919">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tcPr>
          <w:p w14:paraId="12B987EB" w14:textId="77777777" w:rsidR="00D05CA5" w:rsidRPr="00591919" w:rsidRDefault="00D05CA5" w:rsidP="00591919">
            <w:pPr>
              <w:pStyle w:val="ConsPlusCell"/>
              <w:jc w:val="left"/>
            </w:pPr>
            <w:r w:rsidRPr="00591919">
              <w:t>3.1. % (доля) Заявителей, удовлетворенных качеством и информацией о порядке предоставления услуги</w:t>
            </w:r>
          </w:p>
        </w:tc>
        <w:tc>
          <w:tcPr>
            <w:tcW w:w="1591" w:type="pct"/>
            <w:tcBorders>
              <w:top w:val="single" w:sz="6" w:space="0" w:color="auto"/>
              <w:left w:val="single" w:sz="6" w:space="0" w:color="auto"/>
              <w:bottom w:val="single" w:sz="6" w:space="0" w:color="auto"/>
              <w:right w:val="single" w:sz="6" w:space="0" w:color="auto"/>
            </w:tcBorders>
            <w:vAlign w:val="center"/>
          </w:tcPr>
          <w:p w14:paraId="729FEE5A" w14:textId="77777777" w:rsidR="00D05CA5" w:rsidRPr="00591919" w:rsidRDefault="00D05CA5" w:rsidP="00591919">
            <w:pPr>
              <w:pStyle w:val="ConsPlusCell"/>
              <w:jc w:val="center"/>
            </w:pPr>
            <w:r w:rsidRPr="00591919">
              <w:t>95-97%</w:t>
            </w:r>
          </w:p>
        </w:tc>
      </w:tr>
      <w:tr w:rsidR="00D05CA5" w:rsidRPr="00591919" w14:paraId="5631E69C" w14:textId="77777777" w:rsidTr="00591919">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tcPr>
          <w:p w14:paraId="04536C57" w14:textId="77777777" w:rsidR="00D05CA5" w:rsidRPr="00591919" w:rsidRDefault="00D05CA5" w:rsidP="00591919">
            <w:pPr>
              <w:jc w:val="left"/>
            </w:pPr>
            <w:r w:rsidRPr="00591919">
              <w:t xml:space="preserve">3.2. % (доля) случаев правильно заполненных заявителем документов и сданных с первого раза </w:t>
            </w:r>
          </w:p>
        </w:tc>
        <w:tc>
          <w:tcPr>
            <w:tcW w:w="1591" w:type="pct"/>
            <w:tcBorders>
              <w:top w:val="single" w:sz="6" w:space="0" w:color="auto"/>
              <w:left w:val="single" w:sz="6" w:space="0" w:color="auto"/>
              <w:bottom w:val="single" w:sz="6" w:space="0" w:color="auto"/>
              <w:right w:val="single" w:sz="6" w:space="0" w:color="auto"/>
            </w:tcBorders>
            <w:vAlign w:val="center"/>
          </w:tcPr>
          <w:p w14:paraId="0F6FFC62" w14:textId="77777777" w:rsidR="00D05CA5" w:rsidRPr="00591919" w:rsidRDefault="00D05CA5" w:rsidP="00591919">
            <w:pPr>
              <w:pStyle w:val="ConsPlusCell"/>
              <w:jc w:val="center"/>
            </w:pPr>
            <w:r w:rsidRPr="00591919">
              <w:t>70-80 %</w:t>
            </w:r>
          </w:p>
        </w:tc>
      </w:tr>
      <w:tr w:rsidR="00D05CA5" w:rsidRPr="00591919" w14:paraId="10BB2015" w14:textId="77777777" w:rsidTr="00591919">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tcPr>
          <w:p w14:paraId="5368D28D" w14:textId="77777777" w:rsidR="00D05CA5" w:rsidRPr="00591919" w:rsidRDefault="00D05CA5" w:rsidP="00591919">
            <w:pPr>
              <w:pStyle w:val="ConsPlusCell"/>
              <w:jc w:val="left"/>
            </w:pPr>
            <w:r w:rsidRPr="00591919">
              <w:t>3.3. % (доля) Заявителей, считающих, что представленная информация об услуге в сети Интернет доступна и понятна</w:t>
            </w:r>
          </w:p>
        </w:tc>
        <w:tc>
          <w:tcPr>
            <w:tcW w:w="1591" w:type="pct"/>
            <w:tcBorders>
              <w:top w:val="single" w:sz="6" w:space="0" w:color="auto"/>
              <w:left w:val="single" w:sz="6" w:space="0" w:color="auto"/>
              <w:bottom w:val="single" w:sz="6" w:space="0" w:color="auto"/>
              <w:right w:val="single" w:sz="6" w:space="0" w:color="auto"/>
            </w:tcBorders>
            <w:vAlign w:val="center"/>
          </w:tcPr>
          <w:p w14:paraId="776249EE" w14:textId="77777777" w:rsidR="00D05CA5" w:rsidRPr="00591919" w:rsidRDefault="00D05CA5" w:rsidP="00591919">
            <w:pPr>
              <w:pStyle w:val="ConsPlusCell"/>
              <w:jc w:val="center"/>
            </w:pPr>
            <w:r w:rsidRPr="00591919">
              <w:t>75-80%</w:t>
            </w:r>
          </w:p>
        </w:tc>
      </w:tr>
      <w:tr w:rsidR="00D05CA5" w:rsidRPr="00591919" w14:paraId="73A051F6" w14:textId="77777777" w:rsidTr="00591919">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75CA7967" w14:textId="77777777" w:rsidR="00D05CA5" w:rsidRPr="00591919" w:rsidRDefault="00D05CA5" w:rsidP="00591919">
            <w:pPr>
              <w:pStyle w:val="ConsPlusCell"/>
              <w:jc w:val="center"/>
            </w:pPr>
            <w:r w:rsidRPr="00591919">
              <w:t>4. Процесс обжалования</w:t>
            </w:r>
          </w:p>
        </w:tc>
      </w:tr>
      <w:tr w:rsidR="00D05CA5" w:rsidRPr="00591919" w14:paraId="714E1BDE" w14:textId="77777777" w:rsidTr="00591919">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687539C9" w14:textId="77777777" w:rsidR="00D05CA5" w:rsidRPr="00591919" w:rsidRDefault="00D05CA5" w:rsidP="00591919">
            <w:pPr>
              <w:pStyle w:val="ConsPlusCell"/>
              <w:jc w:val="left"/>
            </w:pPr>
            <w:r w:rsidRPr="00591919">
              <w:t>4.1. % (доля) обоснованных жалоб к общему количеству обслуженных Заявителей по данному виду услуг</w:t>
            </w:r>
          </w:p>
        </w:tc>
        <w:tc>
          <w:tcPr>
            <w:tcW w:w="1591" w:type="pct"/>
            <w:tcBorders>
              <w:top w:val="single" w:sz="6" w:space="0" w:color="auto"/>
              <w:left w:val="single" w:sz="6" w:space="0" w:color="auto"/>
              <w:bottom w:val="single" w:sz="6" w:space="0" w:color="auto"/>
              <w:right w:val="single" w:sz="6" w:space="0" w:color="auto"/>
            </w:tcBorders>
            <w:vAlign w:val="center"/>
          </w:tcPr>
          <w:p w14:paraId="7436B1C1" w14:textId="77777777" w:rsidR="00D05CA5" w:rsidRPr="00591919" w:rsidRDefault="00D05CA5" w:rsidP="00591919">
            <w:pPr>
              <w:pStyle w:val="ConsPlusCell"/>
              <w:jc w:val="center"/>
            </w:pPr>
            <w:r w:rsidRPr="00591919">
              <w:t>0,2 % - 0,1 %</w:t>
            </w:r>
          </w:p>
        </w:tc>
      </w:tr>
      <w:tr w:rsidR="00D05CA5" w:rsidRPr="00591919" w14:paraId="7FA73625" w14:textId="77777777" w:rsidTr="00591919">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5C8FFD12" w14:textId="77777777" w:rsidR="00D05CA5" w:rsidRPr="00591919" w:rsidRDefault="00D05CA5" w:rsidP="00591919">
            <w:pPr>
              <w:pStyle w:val="ConsPlusCell"/>
              <w:jc w:val="left"/>
            </w:pPr>
            <w:r w:rsidRPr="00591919">
              <w:t>4.2. % (доля) обоснованных жалоб, рассмотренных в установленный срок</w:t>
            </w:r>
          </w:p>
        </w:tc>
        <w:tc>
          <w:tcPr>
            <w:tcW w:w="1591" w:type="pct"/>
            <w:tcBorders>
              <w:top w:val="single" w:sz="6" w:space="0" w:color="auto"/>
              <w:left w:val="single" w:sz="6" w:space="0" w:color="auto"/>
              <w:bottom w:val="single" w:sz="6" w:space="0" w:color="auto"/>
              <w:right w:val="single" w:sz="6" w:space="0" w:color="auto"/>
            </w:tcBorders>
            <w:vAlign w:val="center"/>
          </w:tcPr>
          <w:p w14:paraId="1AEC8B42" w14:textId="77777777" w:rsidR="00D05CA5" w:rsidRPr="00591919" w:rsidRDefault="00D05CA5" w:rsidP="00591919">
            <w:pPr>
              <w:pStyle w:val="ConsPlusCell"/>
              <w:jc w:val="center"/>
            </w:pPr>
            <w:r w:rsidRPr="00591919">
              <w:t>95-97%</w:t>
            </w:r>
          </w:p>
        </w:tc>
      </w:tr>
      <w:tr w:rsidR="00D05CA5" w:rsidRPr="00591919" w14:paraId="267DC9C7" w14:textId="77777777" w:rsidTr="00591919">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4CD51B1B" w14:textId="77777777" w:rsidR="00D05CA5" w:rsidRPr="00591919" w:rsidRDefault="00D05CA5" w:rsidP="00591919">
            <w:pPr>
              <w:pStyle w:val="ConsPlusCell"/>
              <w:jc w:val="center"/>
            </w:pPr>
            <w:r w:rsidRPr="00591919">
              <w:t>5. Вежливость</w:t>
            </w:r>
          </w:p>
        </w:tc>
      </w:tr>
      <w:tr w:rsidR="00D05CA5" w:rsidRPr="00591919" w14:paraId="1AA5CC06" w14:textId="77777777" w:rsidTr="00591919">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42B2B182" w14:textId="38BB165C" w:rsidR="00D05CA5" w:rsidRPr="00591919" w:rsidRDefault="00D05CA5" w:rsidP="00591919">
            <w:pPr>
              <w:pStyle w:val="ConsPlusCell"/>
              <w:jc w:val="left"/>
            </w:pPr>
            <w:r w:rsidRPr="00591919">
              <w:t>5.1. % (доля) Заявителей, удовлетворенных</w:t>
            </w:r>
            <w:r w:rsidR="00446C2D" w:rsidRPr="00591919">
              <w:t xml:space="preserve"> </w:t>
            </w:r>
            <w:r w:rsidRPr="00591919">
              <w:t>вежливостью должностных лиц</w:t>
            </w:r>
          </w:p>
        </w:tc>
        <w:tc>
          <w:tcPr>
            <w:tcW w:w="1591" w:type="pct"/>
            <w:tcBorders>
              <w:top w:val="single" w:sz="6" w:space="0" w:color="auto"/>
              <w:left w:val="single" w:sz="6" w:space="0" w:color="auto"/>
              <w:bottom w:val="single" w:sz="6" w:space="0" w:color="auto"/>
              <w:right w:val="single" w:sz="6" w:space="0" w:color="auto"/>
            </w:tcBorders>
            <w:vAlign w:val="center"/>
          </w:tcPr>
          <w:p w14:paraId="5C509660" w14:textId="77777777" w:rsidR="00D05CA5" w:rsidRPr="00591919" w:rsidRDefault="00D05CA5" w:rsidP="00591919">
            <w:pPr>
              <w:pStyle w:val="ConsPlusCell"/>
              <w:jc w:val="center"/>
            </w:pPr>
            <w:r w:rsidRPr="00591919">
              <w:t>90-95%</w:t>
            </w:r>
          </w:p>
        </w:tc>
      </w:tr>
    </w:tbl>
    <w:p w14:paraId="6590D247" w14:textId="77777777" w:rsidR="00D05CA5" w:rsidRPr="00591919" w:rsidRDefault="00D05CA5" w:rsidP="00591919">
      <w:pPr>
        <w:suppressAutoHyphens w:val="0"/>
        <w:autoSpaceDE w:val="0"/>
        <w:autoSpaceDN w:val="0"/>
        <w:adjustRightInd w:val="0"/>
        <w:ind w:firstLine="709"/>
      </w:pPr>
    </w:p>
    <w:p w14:paraId="7FDFCE4C" w14:textId="77777777" w:rsidR="00D05CA5" w:rsidRPr="00591919" w:rsidRDefault="00D05CA5" w:rsidP="00591919">
      <w:pPr>
        <w:suppressAutoHyphens w:val="0"/>
        <w:autoSpaceDE w:val="0"/>
        <w:autoSpaceDN w:val="0"/>
        <w:adjustRightInd w:val="0"/>
        <w:ind w:firstLine="709"/>
      </w:pPr>
      <w:r w:rsidRPr="00591919">
        <w:t>2.18.</w:t>
      </w:r>
      <w:r w:rsidRPr="00591919">
        <w:rPr>
          <w:b/>
        </w:rPr>
        <w:t xml:space="preserve"> </w:t>
      </w:r>
      <w:r w:rsidRPr="00591919">
        <w:t>Иные требования, в том числе учитывающие особенности предоставления муниципальной услуги через Многофункциональный центр и особенности предоставления муниципальной услуги в электронной форме.</w:t>
      </w:r>
    </w:p>
    <w:p w14:paraId="47FA3803" w14:textId="77777777" w:rsidR="00D05CA5" w:rsidRPr="00591919" w:rsidRDefault="00D05CA5" w:rsidP="00591919">
      <w:pPr>
        <w:suppressAutoHyphens w:val="0"/>
        <w:autoSpaceDE w:val="0"/>
        <w:autoSpaceDN w:val="0"/>
        <w:adjustRightInd w:val="0"/>
        <w:ind w:firstLine="709"/>
      </w:pPr>
      <w:r w:rsidRPr="00591919">
        <w:t xml:space="preserve">2.18.1. Администрация </w:t>
      </w:r>
      <w:r w:rsidR="005D4220" w:rsidRPr="00591919">
        <w:t>Северского</w:t>
      </w:r>
      <w:r w:rsidRPr="00591919">
        <w:t xml:space="preserve"> сельсовета Ключевского района Алтайского края обеспечивает возможность получения заявителем информации о предоставляемой муниципальной услуге на официальном интернет-сайте Администрации </w:t>
      </w:r>
      <w:r w:rsidR="005D4220" w:rsidRPr="00591919">
        <w:t>Северского</w:t>
      </w:r>
      <w:r w:rsidRPr="00591919">
        <w:t xml:space="preserve"> сельсовета Ключевского района Алтайского края, интернет-сайте Многофункционального центра, а также на Едином портале государственных и муниципальных услуг (функций).</w:t>
      </w:r>
    </w:p>
    <w:p w14:paraId="6543B569" w14:textId="77777777" w:rsidR="00D05CA5" w:rsidRPr="00591919" w:rsidRDefault="00D05CA5" w:rsidP="00591919">
      <w:pPr>
        <w:pStyle w:val="2"/>
        <w:suppressAutoHyphens w:val="0"/>
        <w:spacing w:after="0" w:line="240" w:lineRule="auto"/>
        <w:ind w:left="0" w:firstLine="709"/>
      </w:pPr>
      <w:r w:rsidRPr="00591919">
        <w:t xml:space="preserve">2.18.2. Администрация </w:t>
      </w:r>
      <w:r w:rsidR="005D4220" w:rsidRPr="00591919">
        <w:t>Северского</w:t>
      </w:r>
      <w:r w:rsidRPr="00591919">
        <w:t xml:space="preserve"> сельсовета Ключевского района Алтайского края обеспечивает возможность получения и копирования заявителями на официальном интернет-сайте </w:t>
      </w:r>
      <w:r w:rsidR="00D1502E"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а также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14:paraId="719373AE" w14:textId="77777777" w:rsidR="00D05CA5" w:rsidRPr="00591919" w:rsidRDefault="00D05CA5" w:rsidP="00591919">
      <w:pPr>
        <w:suppressAutoHyphens w:val="0"/>
        <w:autoSpaceDE w:val="0"/>
        <w:autoSpaceDN w:val="0"/>
        <w:adjustRightInd w:val="0"/>
        <w:jc w:val="center"/>
        <w:rPr>
          <w:b/>
        </w:rPr>
      </w:pPr>
    </w:p>
    <w:p w14:paraId="40C9C1B0" w14:textId="77777777" w:rsidR="00D05CA5" w:rsidRPr="00591919" w:rsidRDefault="00D05CA5" w:rsidP="00591919">
      <w:pPr>
        <w:suppressAutoHyphens w:val="0"/>
        <w:autoSpaceDE w:val="0"/>
        <w:autoSpaceDN w:val="0"/>
        <w:adjustRightInd w:val="0"/>
        <w:jc w:val="center"/>
        <w:rPr>
          <w:b/>
          <w:bCs/>
          <w:iCs/>
        </w:rPr>
      </w:pPr>
      <w:r w:rsidRPr="00591919">
        <w:rPr>
          <w:b/>
          <w:bCs/>
          <w:iC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171850EF" w14:textId="77777777" w:rsidR="00D05CA5" w:rsidRPr="00591919" w:rsidRDefault="00D05CA5" w:rsidP="00591919">
      <w:pPr>
        <w:suppressAutoHyphens w:val="0"/>
        <w:autoSpaceDE w:val="0"/>
        <w:autoSpaceDN w:val="0"/>
        <w:adjustRightInd w:val="0"/>
        <w:jc w:val="center"/>
        <w:rPr>
          <w:b/>
        </w:rPr>
      </w:pPr>
    </w:p>
    <w:p w14:paraId="1AE5AC0E" w14:textId="77777777" w:rsidR="00D05CA5" w:rsidRPr="00591919" w:rsidRDefault="00D05CA5" w:rsidP="00591919">
      <w:pPr>
        <w:suppressAutoHyphens w:val="0"/>
        <w:ind w:firstLine="709"/>
      </w:pPr>
      <w:r w:rsidRPr="00591919">
        <w:t>Блок-схема предоставления муниципальной услуги приведена в приложении 4 настоящего Административного регламента.</w:t>
      </w:r>
    </w:p>
    <w:p w14:paraId="2636F5AC" w14:textId="77777777" w:rsidR="00D05CA5" w:rsidRPr="00591919" w:rsidRDefault="00D05CA5" w:rsidP="00591919">
      <w:pPr>
        <w:suppressAutoHyphens w:val="0"/>
        <w:ind w:firstLine="709"/>
      </w:pPr>
      <w:r w:rsidRPr="00591919">
        <w:t>3.1. Описание последовательности действий при предоставлении муниципальной услуги</w:t>
      </w:r>
    </w:p>
    <w:p w14:paraId="257B9988" w14:textId="77777777" w:rsidR="00D05CA5" w:rsidRPr="00591919" w:rsidRDefault="00D05CA5" w:rsidP="00591919">
      <w:pPr>
        <w:suppressAutoHyphens w:val="0"/>
        <w:autoSpaceDE w:val="0"/>
        <w:autoSpaceDN w:val="0"/>
        <w:adjustRightInd w:val="0"/>
        <w:ind w:firstLine="709"/>
      </w:pPr>
      <w:r w:rsidRPr="00591919">
        <w:t>Предоставление муниципальной услуги включает в себя следующие административные процедуры:</w:t>
      </w:r>
    </w:p>
    <w:p w14:paraId="11BDCC47" w14:textId="77777777" w:rsidR="00D05CA5" w:rsidRPr="00591919" w:rsidRDefault="00D05CA5" w:rsidP="00591919">
      <w:pPr>
        <w:suppressAutoHyphens w:val="0"/>
        <w:autoSpaceDE w:val="0"/>
        <w:autoSpaceDN w:val="0"/>
        <w:adjustRightInd w:val="0"/>
        <w:ind w:firstLine="709"/>
      </w:pPr>
      <w:r w:rsidRPr="00591919">
        <w:t>1) прием заявления и документов, их регистрация;</w:t>
      </w:r>
    </w:p>
    <w:p w14:paraId="3952796A" w14:textId="77777777" w:rsidR="00D05CA5" w:rsidRPr="00591919" w:rsidRDefault="00D05CA5" w:rsidP="00591919">
      <w:pPr>
        <w:suppressAutoHyphens w:val="0"/>
        <w:autoSpaceDE w:val="0"/>
        <w:autoSpaceDN w:val="0"/>
        <w:adjustRightInd w:val="0"/>
        <w:ind w:firstLine="709"/>
      </w:pPr>
      <w:r w:rsidRPr="00591919">
        <w:t>2) рассмотрение и проверка заявления и документов, подготовка результата предоставления муниципальной услуги;</w:t>
      </w:r>
    </w:p>
    <w:p w14:paraId="2C08A523" w14:textId="77777777" w:rsidR="00D05CA5" w:rsidRPr="00591919" w:rsidRDefault="00D05CA5" w:rsidP="00591919">
      <w:pPr>
        <w:suppressAutoHyphens w:val="0"/>
        <w:autoSpaceDE w:val="0"/>
        <w:autoSpaceDN w:val="0"/>
        <w:adjustRightInd w:val="0"/>
        <w:ind w:firstLine="709"/>
      </w:pPr>
      <w:r w:rsidRPr="00591919">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2B281494" w14:textId="77777777" w:rsidR="00D05CA5" w:rsidRPr="00591919" w:rsidRDefault="00D05CA5" w:rsidP="00591919">
      <w:pPr>
        <w:suppressAutoHyphens w:val="0"/>
        <w:ind w:firstLine="709"/>
      </w:pPr>
      <w:r w:rsidRPr="00591919">
        <w:t>3.2. Прием заявления и документов, их регистрация.</w:t>
      </w:r>
    </w:p>
    <w:p w14:paraId="09FEC637" w14:textId="77777777" w:rsidR="00D05CA5" w:rsidRPr="00591919" w:rsidRDefault="00D05CA5" w:rsidP="00591919">
      <w:pPr>
        <w:suppressAutoHyphens w:val="0"/>
        <w:ind w:firstLine="709"/>
      </w:pPr>
      <w:r w:rsidRPr="00591919">
        <w:t>3.2.1. Юридические факты, являющиеся основанием для начала административной процедуры</w:t>
      </w:r>
    </w:p>
    <w:p w14:paraId="0E06E6A7" w14:textId="35EFA151" w:rsidR="00D05CA5" w:rsidRPr="00591919" w:rsidRDefault="00D05CA5" w:rsidP="00591919">
      <w:pPr>
        <w:suppressAutoHyphens w:val="0"/>
        <w:ind w:firstLine="709"/>
      </w:pPr>
      <w:r w:rsidRPr="00591919">
        <w:lastRenderedPageBreak/>
        <w:t xml:space="preserve">Основанием для начала предоставления муниципальной услуги является личное обращение заявителя в </w:t>
      </w:r>
      <w:r w:rsidR="00D1502E" w:rsidRPr="00591919">
        <w:t>а</w:t>
      </w:r>
      <w:r w:rsidRPr="00591919">
        <w:t xml:space="preserve">дминистрацию </w:t>
      </w:r>
      <w:r w:rsidR="005D4220" w:rsidRPr="00591919">
        <w:t>Северского</w:t>
      </w:r>
      <w:r w:rsidRPr="00591919">
        <w:t xml:space="preserve"> сельсовета</w:t>
      </w:r>
      <w:r w:rsidR="008029D4" w:rsidRPr="00591919">
        <w:t xml:space="preserve"> </w:t>
      </w:r>
      <w:r w:rsidRPr="00591919">
        <w:t xml:space="preserve">Ключевского района Алтайского края с заявлением и документами, необходимыми для получения муниципальной услуги, либо направление заявления и необходимых документов в </w:t>
      </w:r>
      <w:r w:rsidR="00D1502E" w:rsidRPr="00591919">
        <w:t>а</w:t>
      </w:r>
      <w:r w:rsidRPr="00591919">
        <w:t xml:space="preserve">дминистрацию </w:t>
      </w:r>
      <w:r w:rsidR="005D4220" w:rsidRPr="00591919">
        <w:t>Северского</w:t>
      </w:r>
      <w:r w:rsidRPr="00591919">
        <w:t xml:space="preserve"> сельсовета Ключевского района Алтайского края с использованием почтовой связи, через Многофункциональный центр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14:paraId="39CB50C3" w14:textId="77777777" w:rsidR="00D05CA5" w:rsidRPr="00591919" w:rsidRDefault="00D05CA5" w:rsidP="00591919">
      <w:pPr>
        <w:suppressAutoHyphens w:val="0"/>
        <w:ind w:firstLine="709"/>
      </w:pPr>
      <w:r w:rsidRPr="00591919">
        <w:t>3.2.2. Сведения о должностном лице, ответственном за выполнение административного действия, входящего в состав административной процедуры</w:t>
      </w:r>
    </w:p>
    <w:p w14:paraId="47E6163E" w14:textId="091889CC" w:rsidR="00D05CA5" w:rsidRPr="00591919" w:rsidRDefault="00D05CA5" w:rsidP="00591919">
      <w:pPr>
        <w:suppressAutoHyphens w:val="0"/>
        <w:ind w:firstLine="709"/>
      </w:pPr>
      <w:r w:rsidRPr="00591919">
        <w:t xml:space="preserve">Выполнение данной административной процедуры осуществляется специалистом </w:t>
      </w:r>
      <w:r w:rsidR="00D1502E"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ответственным за прием и регистрацию заявления (далее – специалист).</w:t>
      </w:r>
    </w:p>
    <w:p w14:paraId="60F01459" w14:textId="77777777" w:rsidR="00D05CA5" w:rsidRPr="00591919" w:rsidRDefault="00D05CA5" w:rsidP="00591919">
      <w:pPr>
        <w:suppressAutoHyphens w:val="0"/>
        <w:ind w:firstLine="709"/>
      </w:pPr>
      <w:r w:rsidRPr="00591919">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14:paraId="754993A3" w14:textId="0D6B1142" w:rsidR="00D05CA5" w:rsidRPr="00591919" w:rsidRDefault="00D05CA5" w:rsidP="00591919">
      <w:pPr>
        <w:suppressAutoHyphens w:val="0"/>
        <w:ind w:firstLine="709"/>
      </w:pPr>
      <w:r w:rsidRPr="00591919">
        <w:t>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w:t>
      </w:r>
    </w:p>
    <w:p w14:paraId="22B1D757" w14:textId="77777777" w:rsidR="00D05CA5" w:rsidRPr="00591919" w:rsidRDefault="00D05CA5" w:rsidP="00591919">
      <w:pPr>
        <w:suppressAutoHyphens w:val="0"/>
        <w:ind w:firstLine="709"/>
      </w:pPr>
      <w:r w:rsidRPr="00591919">
        <w:t>1) устанавливает предмет обращения, личность заявителя (полномочия представителя заявителя);</w:t>
      </w:r>
    </w:p>
    <w:p w14:paraId="1B9EF9A7" w14:textId="77777777" w:rsidR="00D05CA5" w:rsidRPr="00591919" w:rsidRDefault="00D05CA5" w:rsidP="00591919">
      <w:pPr>
        <w:suppressAutoHyphens w:val="0"/>
        <w:ind w:firstLine="709"/>
      </w:pPr>
      <w:r w:rsidRPr="00591919">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14:paraId="3CDC355D" w14:textId="77777777" w:rsidR="00D05CA5" w:rsidRPr="00591919" w:rsidRDefault="00D05CA5" w:rsidP="00591919">
      <w:pPr>
        <w:suppressAutoHyphens w:val="0"/>
        <w:ind w:firstLine="709"/>
      </w:pPr>
      <w:r w:rsidRPr="00591919">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14:paraId="66F80561" w14:textId="77777777" w:rsidR="00D05CA5" w:rsidRPr="00591919" w:rsidRDefault="00D05CA5" w:rsidP="00591919">
      <w:pPr>
        <w:suppressAutoHyphens w:val="0"/>
        <w:autoSpaceDE w:val="0"/>
        <w:autoSpaceDN w:val="0"/>
        <w:adjustRightInd w:val="0"/>
        <w:ind w:firstLine="709"/>
      </w:pPr>
      <w:r w:rsidRPr="00591919">
        <w:t xml:space="preserve">По завершении приема документов при личном обращении специалист формирует расписку в приеме документов. В расписке указывается номер заявления, дата регистрации заявления,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Администрации </w:t>
      </w:r>
      <w:r w:rsidR="005D4220" w:rsidRPr="00591919">
        <w:t>Северского</w:t>
      </w:r>
      <w:r w:rsidRPr="00591919">
        <w:t xml:space="preserve"> сельсовета Ключевского района Алтайского края. При обращении заявителя почтой расписка в приеме документов не формируется.</w:t>
      </w:r>
    </w:p>
    <w:p w14:paraId="53F336D9" w14:textId="77777777" w:rsidR="00D05CA5" w:rsidRPr="00591919" w:rsidRDefault="00D05CA5" w:rsidP="00591919">
      <w:pPr>
        <w:suppressAutoHyphens w:val="0"/>
        <w:autoSpaceDE w:val="0"/>
        <w:autoSpaceDN w:val="0"/>
        <w:adjustRightInd w:val="0"/>
        <w:ind w:firstLine="709"/>
        <w:rPr>
          <w:lang w:eastAsia="en-US"/>
        </w:rPr>
      </w:pPr>
      <w:r w:rsidRPr="00591919">
        <w:t xml:space="preserve">3.2.3.2. </w:t>
      </w:r>
      <w:r w:rsidRPr="00591919">
        <w:rPr>
          <w:lang w:eastAsia="en-US"/>
        </w:rPr>
        <w:t xml:space="preserve">При обращении заявителя через </w:t>
      </w:r>
      <w:r w:rsidRPr="00591919">
        <w:t>Единый портал государственных и муниципальных услуг (функций)</w:t>
      </w:r>
      <w:r w:rsidRPr="00591919">
        <w:rPr>
          <w:lang w:eastAsia="en-US"/>
        </w:rPr>
        <w:t xml:space="preserve"> электронное заявление передается в 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w:t>
      </w:r>
    </w:p>
    <w:p w14:paraId="348C1027" w14:textId="5F81C2A7" w:rsidR="00D05CA5" w:rsidRPr="00591919" w:rsidRDefault="00D05CA5" w:rsidP="00591919">
      <w:pPr>
        <w:suppressAutoHyphens w:val="0"/>
        <w:autoSpaceDE w:val="0"/>
        <w:autoSpaceDN w:val="0"/>
        <w:adjustRightInd w:val="0"/>
        <w:ind w:firstLine="709"/>
        <w:rPr>
          <w:lang w:eastAsia="en-US"/>
        </w:rPr>
      </w:pPr>
      <w:r w:rsidRPr="00591919">
        <w:rPr>
          <w:lang w:eastAsia="en-US"/>
        </w:rPr>
        <w:t>Специалист, ответственный за работу в АИС, при обработке поступившего в АИС электронного заявления:</w:t>
      </w:r>
    </w:p>
    <w:p w14:paraId="7C548287" w14:textId="77777777" w:rsidR="00D05CA5" w:rsidRPr="00591919" w:rsidRDefault="00D05CA5" w:rsidP="00591919">
      <w:pPr>
        <w:suppressAutoHyphens w:val="0"/>
        <w:ind w:firstLine="709"/>
      </w:pPr>
      <w:r w:rsidRPr="00591919">
        <w:t>1) устанавливает предмет обращения, личность заявителя (полномочия представителя заявителя);</w:t>
      </w:r>
    </w:p>
    <w:p w14:paraId="5120777E" w14:textId="77777777" w:rsidR="00D05CA5" w:rsidRPr="00591919" w:rsidRDefault="00D05CA5" w:rsidP="00591919">
      <w:pPr>
        <w:suppressAutoHyphens w:val="0"/>
        <w:ind w:firstLine="709"/>
      </w:pPr>
      <w:r w:rsidRPr="00591919">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14:paraId="6594FFC0" w14:textId="77777777" w:rsidR="00D05CA5" w:rsidRPr="00591919" w:rsidRDefault="00D05CA5" w:rsidP="00591919">
      <w:pPr>
        <w:suppressAutoHyphens w:val="0"/>
        <w:ind w:firstLine="709"/>
      </w:pPr>
      <w:r w:rsidRPr="00591919">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14:paraId="202466EE" w14:textId="77777777" w:rsidR="00D05CA5" w:rsidRPr="00591919" w:rsidRDefault="00D05CA5" w:rsidP="00591919">
      <w:pPr>
        <w:suppressAutoHyphens w:val="0"/>
        <w:autoSpaceDE w:val="0"/>
        <w:autoSpaceDN w:val="0"/>
        <w:adjustRightInd w:val="0"/>
        <w:ind w:firstLine="709"/>
        <w:rPr>
          <w:lang w:eastAsia="en-US"/>
        </w:rPr>
      </w:pPr>
      <w:r w:rsidRPr="00591919">
        <w:rPr>
          <w:lang w:eastAsia="en-US"/>
        </w:rPr>
        <w:lastRenderedPageBreak/>
        <w:t>АИС автоматически формирует подтверждение о регистрации заявления (уведомление о статусе заявления) и направляет уведомление в «Личный кабинет» заявителя на Едином портале</w:t>
      </w:r>
      <w:r w:rsidRPr="00591919">
        <w:t xml:space="preserve"> государственных и муниципальных услуг (функций)</w:t>
      </w:r>
      <w:r w:rsidRPr="00591919">
        <w:rPr>
          <w:lang w:eastAsia="en-US"/>
        </w:rPr>
        <w:t>.</w:t>
      </w:r>
    </w:p>
    <w:p w14:paraId="2F8D8DCE" w14:textId="10156AEB" w:rsidR="00D05CA5" w:rsidRPr="00591919" w:rsidRDefault="00D05CA5" w:rsidP="00591919">
      <w:pPr>
        <w:suppressAutoHyphens w:val="0"/>
        <w:ind w:firstLine="709"/>
        <w:rPr>
          <w:bCs/>
          <w:lang w:eastAsia="en-US"/>
        </w:rPr>
      </w:pPr>
      <w:r w:rsidRPr="00591919">
        <w:t>3.2.3.3.</w:t>
      </w:r>
      <w:r w:rsidRPr="00591919">
        <w:rPr>
          <w:bCs/>
        </w:rPr>
        <w:t xml:space="preserve"> При обращении заявителя через Многофункциональный центр, специалист Многофункционального центра принимает документы от заявителя и передает в </w:t>
      </w:r>
      <w:r w:rsidR="00D1502E" w:rsidRPr="00591919">
        <w:t>а</w:t>
      </w:r>
      <w:r w:rsidRPr="00591919">
        <w:t xml:space="preserve">дминистрацию </w:t>
      </w:r>
      <w:r w:rsidR="005D4220" w:rsidRPr="00591919">
        <w:t>Северского</w:t>
      </w:r>
      <w:r w:rsidRPr="00591919">
        <w:t xml:space="preserve"> сельсовета Ключевского района Алтайского края в порядке и сроки, установленные заключенным между ними соглашением о взаимодействии</w:t>
      </w:r>
      <w:r w:rsidRPr="00591919">
        <w:rPr>
          <w:bCs/>
        </w:rPr>
        <w:t>.</w:t>
      </w:r>
    </w:p>
    <w:p w14:paraId="6485ED67" w14:textId="77777777" w:rsidR="00D05CA5" w:rsidRPr="00591919" w:rsidRDefault="00D05CA5" w:rsidP="00591919">
      <w:pPr>
        <w:suppressAutoHyphens w:val="0"/>
        <w:ind w:firstLine="709"/>
      </w:pPr>
      <w:r w:rsidRPr="00591919">
        <w:t>Документы, прилагаемые к заявлению, представляются в Многофункциональный центр в копиях и в подлинниках (если верность копий не удостоверена нотариально) для сверки. Сверка производится немедленно,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Многофункциональный центр гарантирует полную идентичность заверенных им копий оригиналам документов.</w:t>
      </w:r>
    </w:p>
    <w:p w14:paraId="00F172E5" w14:textId="20B38294" w:rsidR="00D05CA5" w:rsidRPr="00591919" w:rsidRDefault="00D05CA5" w:rsidP="00591919">
      <w:pPr>
        <w:suppressAutoHyphens w:val="0"/>
        <w:ind w:firstLine="709"/>
        <w:rPr>
          <w:bCs/>
          <w:lang w:eastAsia="en-US"/>
        </w:rPr>
      </w:pPr>
      <w:r w:rsidRPr="00591919">
        <w:rPr>
          <w:bCs/>
          <w:lang w:eastAsia="en-US"/>
        </w:rPr>
        <w:t>Специалист</w:t>
      </w:r>
      <w:r w:rsidRPr="00591919">
        <w:t xml:space="preserve"> </w:t>
      </w:r>
      <w:r w:rsidR="00DA4F9F"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w:t>
      </w:r>
      <w:r w:rsidRPr="00591919">
        <w:rPr>
          <w:bCs/>
          <w:lang w:eastAsia="en-US"/>
        </w:rPr>
        <w:t xml:space="preserve">, ответственный за прием и регистрацию, принимает заявление и пакет документов из </w:t>
      </w:r>
      <w:r w:rsidRPr="00591919">
        <w:rPr>
          <w:bCs/>
        </w:rPr>
        <w:t xml:space="preserve">Многофункционального центра </w:t>
      </w:r>
      <w:r w:rsidRPr="00591919">
        <w:rPr>
          <w:bCs/>
          <w:lang w:eastAsia="en-US"/>
        </w:rPr>
        <w:t xml:space="preserve">и регистрирует их в журнале регистрации </w:t>
      </w:r>
      <w:r w:rsidRPr="00591919">
        <w:t>не позднее дня получения заявления</w:t>
      </w:r>
      <w:r w:rsidRPr="00591919">
        <w:rPr>
          <w:bCs/>
          <w:lang w:eastAsia="en-US"/>
        </w:rPr>
        <w:t>.</w:t>
      </w:r>
    </w:p>
    <w:p w14:paraId="49D172F0" w14:textId="77777777" w:rsidR="00D05CA5" w:rsidRPr="00591919" w:rsidRDefault="00D05CA5" w:rsidP="00591919">
      <w:pPr>
        <w:suppressAutoHyphens w:val="0"/>
        <w:ind w:firstLine="709"/>
      </w:pPr>
      <w:r w:rsidRPr="00591919">
        <w:t xml:space="preserve">3.2.3.4. После регистрации заявления специалист, ответственный за прием и регистрацию заявления, передает заявление с документами главе </w:t>
      </w:r>
      <w:r w:rsidR="00DA4F9F"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Глава </w:t>
      </w:r>
      <w:r w:rsidR="00DA4F9F"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в день регистрации заявления </w:t>
      </w:r>
      <w:r w:rsidRPr="00591919">
        <w:rPr>
          <w:lang w:eastAsia="en-US"/>
        </w:rPr>
        <w:t xml:space="preserve">назначает </w:t>
      </w:r>
      <w:r w:rsidRPr="00591919">
        <w:t>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14:paraId="0333406D" w14:textId="21A52D00" w:rsidR="00D05CA5" w:rsidRPr="00591919" w:rsidRDefault="00D05CA5" w:rsidP="00591919">
      <w:pPr>
        <w:suppressAutoHyphens w:val="0"/>
        <w:ind w:firstLine="709"/>
      </w:pPr>
      <w:r w:rsidRPr="00591919">
        <w:t>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w:t>
      </w:r>
    </w:p>
    <w:p w14:paraId="603B4F5E" w14:textId="710C57E8" w:rsidR="00D05CA5" w:rsidRPr="00591919" w:rsidRDefault="00D05CA5" w:rsidP="00591919">
      <w:pPr>
        <w:suppressAutoHyphens w:val="0"/>
        <w:ind w:firstLine="709"/>
      </w:pPr>
      <w:r w:rsidRPr="00591919">
        <w:rPr>
          <w:bCs/>
          <w:lang w:eastAsia="en-US"/>
        </w:rPr>
        <w:t xml:space="preserve">3.2.3.4. При обращении заявителем за получением муниципальной услуги в </w:t>
      </w:r>
      <w:r w:rsidR="00DA4F9F" w:rsidRPr="00591919">
        <w:t>а</w:t>
      </w:r>
      <w:r w:rsidRPr="00591919">
        <w:t xml:space="preserve">дминистрацию </w:t>
      </w:r>
      <w:r w:rsidR="005D4220" w:rsidRPr="00591919">
        <w:t>Северского</w:t>
      </w:r>
      <w:r w:rsidRPr="00591919">
        <w:t xml:space="preserve"> сельсовета Ключевского района Алтайского края </w:t>
      </w:r>
      <w:r w:rsidRPr="00591919">
        <w:rPr>
          <w:bCs/>
          <w:lang w:eastAsia="en-US"/>
        </w:rPr>
        <w:t xml:space="preserve">на личном приеме или </w:t>
      </w:r>
      <w:r w:rsidRPr="00591919">
        <w:t>направлении документов почтой</w:t>
      </w:r>
      <w:r w:rsidRPr="00591919">
        <w:rPr>
          <w:bCs/>
          <w:lang w:eastAsia="en-US"/>
        </w:rPr>
        <w:t xml:space="preserve"> заявитель </w:t>
      </w:r>
      <w:r w:rsidRPr="00591919">
        <w:t xml:space="preserve">дает согласие на обработку своих персональных данных в соответствии с требованиями Федерального закона от 27.07.2006 </w:t>
      </w:r>
      <w:r w:rsidR="00446C2D" w:rsidRPr="00591919">
        <w:t xml:space="preserve">№ </w:t>
      </w:r>
      <w:r w:rsidRPr="00591919">
        <w:t xml:space="preserve">152-ФЗ «О персональных данных». В случае подачи заявления и документов </w:t>
      </w:r>
      <w:r w:rsidRPr="00591919">
        <w:rPr>
          <w:bCs/>
          <w:lang w:eastAsia="en-US"/>
        </w:rPr>
        <w:t xml:space="preserve">через Многофункциональный центр заявитель дополнительно дает согласие Многофункциональному центру на </w:t>
      </w:r>
      <w:r w:rsidRPr="00591919">
        <w:t>обработку его персональных данных.</w:t>
      </w:r>
    </w:p>
    <w:p w14:paraId="5E60A4B6" w14:textId="77777777" w:rsidR="00D05CA5" w:rsidRPr="00591919" w:rsidRDefault="00D05CA5" w:rsidP="00591919">
      <w:pPr>
        <w:suppressAutoHyphens w:val="0"/>
        <w:ind w:firstLine="709"/>
      </w:pPr>
      <w:r w:rsidRPr="00591919">
        <w:rPr>
          <w:bCs/>
          <w:lang w:eastAsia="en-US"/>
        </w:rPr>
        <w:t xml:space="preserve">При обращении заявителя через Единый портал государственных и муниципальных услуг (функций) в электронной форме заявления ставится соответствующая отметка о согласии </w:t>
      </w:r>
      <w:r w:rsidRPr="00591919">
        <w:t>на обработку его персональных данных.</w:t>
      </w:r>
    </w:p>
    <w:p w14:paraId="3C9BC99C" w14:textId="77777777" w:rsidR="00D05CA5" w:rsidRPr="00591919" w:rsidRDefault="00D05CA5" w:rsidP="00591919">
      <w:pPr>
        <w:shd w:val="clear" w:color="auto" w:fill="FFFFFF"/>
        <w:suppressAutoHyphens w:val="0"/>
        <w:autoSpaceDE w:val="0"/>
        <w:autoSpaceDN w:val="0"/>
        <w:adjustRightInd w:val="0"/>
        <w:ind w:firstLine="709"/>
      </w:pPr>
      <w:r w:rsidRPr="00591919">
        <w:t>3.2.4.</w:t>
      </w:r>
      <w:r w:rsidRPr="00591919">
        <w:rPr>
          <w:b/>
        </w:rPr>
        <w:t xml:space="preserve"> </w:t>
      </w:r>
      <w:r w:rsidRPr="00591919">
        <w:t>Результатом исполнения административной процедуры является:</w:t>
      </w:r>
    </w:p>
    <w:p w14:paraId="3F924A4D" w14:textId="77777777" w:rsidR="00D05CA5" w:rsidRPr="00591919" w:rsidRDefault="00D05CA5" w:rsidP="00591919">
      <w:pPr>
        <w:shd w:val="clear" w:color="auto" w:fill="FFFFFF"/>
        <w:suppressAutoHyphens w:val="0"/>
        <w:autoSpaceDE w:val="0"/>
        <w:autoSpaceDN w:val="0"/>
        <w:adjustRightInd w:val="0"/>
        <w:ind w:firstLine="709"/>
      </w:pPr>
      <w:r w:rsidRPr="00591919">
        <w:t xml:space="preserve">1) При предоставлении заявителем заявления лично (направлении документов почтой) – прием, регистрация </w:t>
      </w:r>
      <w:r w:rsidRPr="00591919">
        <w:rPr>
          <w:bCs/>
          <w:lang w:eastAsia="en-US"/>
        </w:rPr>
        <w:t xml:space="preserve">заявления и прилагаемых документов. </w:t>
      </w:r>
      <w:r w:rsidRPr="00591919">
        <w:t xml:space="preserve">Максимальный срок выполнения действий административной процедуры – 30 минут с момента подачи в </w:t>
      </w:r>
      <w:r w:rsidR="00DA4F9F" w:rsidRPr="00591919">
        <w:t>а</w:t>
      </w:r>
      <w:r w:rsidRPr="00591919">
        <w:t xml:space="preserve">дминистрацию </w:t>
      </w:r>
      <w:r w:rsidR="005D4220" w:rsidRPr="00591919">
        <w:t>Северского</w:t>
      </w:r>
      <w:r w:rsidRPr="00591919">
        <w:t xml:space="preserve"> сельсовета Ключевского района Алтайского края заявления с комплектом документов.</w:t>
      </w:r>
    </w:p>
    <w:p w14:paraId="6A3943A3" w14:textId="58BC2C8B" w:rsidR="00D05CA5" w:rsidRPr="00591919" w:rsidRDefault="00D05CA5" w:rsidP="00591919">
      <w:pPr>
        <w:shd w:val="clear" w:color="auto" w:fill="FFFFFF"/>
        <w:suppressAutoHyphens w:val="0"/>
        <w:autoSpaceDE w:val="0"/>
        <w:autoSpaceDN w:val="0"/>
        <w:adjustRightInd w:val="0"/>
        <w:ind w:firstLine="709"/>
      </w:pPr>
      <w:r w:rsidRPr="00591919">
        <w:t>2) При предоставлении заявителем заявления через Единый портал государственных и муниципальных услуг (функций) – прием и регистрация заявления и документов заявителя</w:t>
      </w:r>
      <w:r w:rsidRPr="00591919">
        <w:rPr>
          <w:bCs/>
          <w:lang w:eastAsia="en-US"/>
        </w:rPr>
        <w:t xml:space="preserve"> и уведомление о регистрации через «Личный </w:t>
      </w:r>
      <w:r w:rsidRPr="00591919">
        <w:rPr>
          <w:lang w:eastAsia="en-US"/>
        </w:rPr>
        <w:t>кабинет» либо, по выбору заявителя, на электронную почту или путем направления СМС оповещения.</w:t>
      </w:r>
    </w:p>
    <w:p w14:paraId="31E4B1FC" w14:textId="77777777" w:rsidR="00D05CA5" w:rsidRPr="00591919" w:rsidRDefault="00D05CA5" w:rsidP="00591919">
      <w:pPr>
        <w:shd w:val="clear" w:color="auto" w:fill="FFFFFF"/>
        <w:suppressAutoHyphens w:val="0"/>
        <w:autoSpaceDE w:val="0"/>
        <w:autoSpaceDN w:val="0"/>
        <w:adjustRightInd w:val="0"/>
        <w:ind w:firstLine="709"/>
      </w:pPr>
      <w:r w:rsidRPr="00591919">
        <w:t xml:space="preserve">Уведомление заявителя о поступлении заявления в </w:t>
      </w:r>
      <w:r w:rsidR="00DA4F9F" w:rsidRPr="00591919">
        <w:t>а</w:t>
      </w:r>
      <w:r w:rsidRPr="00591919">
        <w:t xml:space="preserve">дминистрацию </w:t>
      </w:r>
      <w:r w:rsidR="005D4220" w:rsidRPr="00591919">
        <w:t>Северского</w:t>
      </w:r>
      <w:r w:rsidRPr="00591919">
        <w:t xml:space="preserve"> сельсовета Ключевского района Алтайского края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14:paraId="2D8CEE5C" w14:textId="4605BEA4" w:rsidR="00D05CA5" w:rsidRPr="00591919" w:rsidRDefault="00D05CA5" w:rsidP="00591919">
      <w:pPr>
        <w:shd w:val="clear" w:color="auto" w:fill="FFFFFF"/>
        <w:suppressAutoHyphens w:val="0"/>
        <w:autoSpaceDE w:val="0"/>
        <w:autoSpaceDN w:val="0"/>
        <w:adjustRightInd w:val="0"/>
        <w:ind w:firstLine="709"/>
      </w:pPr>
      <w:r w:rsidRPr="00591919">
        <w:lastRenderedPageBreak/>
        <w:t xml:space="preserve">Уведомление заявителя о регистрации заявления через </w:t>
      </w:r>
      <w:r w:rsidRPr="00591919">
        <w:rPr>
          <w:bCs/>
          <w:lang w:eastAsia="en-US"/>
        </w:rPr>
        <w:t xml:space="preserve">«Личный </w:t>
      </w:r>
      <w:r w:rsidRPr="00591919">
        <w:rPr>
          <w:lang w:eastAsia="en-US"/>
        </w:rPr>
        <w:t xml:space="preserve">кабинет» </w:t>
      </w:r>
      <w:r w:rsidRPr="00591919">
        <w:t xml:space="preserve">на Едином портале государственных и муниципальных услуг (функций) осуществляется автоматически после внесения в </w:t>
      </w:r>
      <w:r w:rsidRPr="00591919">
        <w:rPr>
          <w:lang w:eastAsia="en-US"/>
        </w:rPr>
        <w:t>АИС</w:t>
      </w:r>
      <w:r w:rsidRPr="00591919">
        <w:t xml:space="preserve"> сведений о регистрации заявления.</w:t>
      </w:r>
    </w:p>
    <w:p w14:paraId="12A102C9" w14:textId="0AFD8868" w:rsidR="00D05CA5" w:rsidRPr="00591919" w:rsidRDefault="00D05CA5" w:rsidP="00591919">
      <w:pPr>
        <w:shd w:val="clear" w:color="auto" w:fill="FFFFFF"/>
        <w:suppressAutoHyphens w:val="0"/>
        <w:autoSpaceDE w:val="0"/>
        <w:autoSpaceDN w:val="0"/>
        <w:adjustRightInd w:val="0"/>
        <w:ind w:firstLine="709"/>
      </w:pPr>
      <w:r w:rsidRPr="00591919">
        <w:t xml:space="preserve">3) При предоставлении заявителем заявления через </w:t>
      </w:r>
      <w:r w:rsidRPr="00591919">
        <w:rPr>
          <w:bCs/>
        </w:rPr>
        <w:t xml:space="preserve">Многофункциональный центр – </w:t>
      </w:r>
      <w:r w:rsidRPr="00591919">
        <w:t xml:space="preserve">прием и регистрация </w:t>
      </w:r>
      <w:r w:rsidRPr="00591919">
        <w:rPr>
          <w:bCs/>
          <w:lang w:eastAsia="en-US"/>
        </w:rPr>
        <w:t xml:space="preserve">заявления и документов, </w:t>
      </w:r>
      <w:r w:rsidRPr="00591919">
        <w:rPr>
          <w:lang w:eastAsia="en-US"/>
        </w:rPr>
        <w:t>назначение уполномоченного специалиста</w:t>
      </w:r>
      <w:r w:rsidRPr="00591919">
        <w:rPr>
          <w:bCs/>
          <w:lang w:eastAsia="en-US"/>
        </w:rPr>
        <w:t xml:space="preserve">. </w:t>
      </w:r>
      <w:r w:rsidRPr="00591919">
        <w:t xml:space="preserve">Максимальный срок выполнения действий административной процедуры – в течение дня с момента приема </w:t>
      </w:r>
      <w:r w:rsidRPr="00591919">
        <w:rPr>
          <w:bCs/>
          <w:lang w:eastAsia="en-US"/>
        </w:rPr>
        <w:t xml:space="preserve">из </w:t>
      </w:r>
      <w:r w:rsidRPr="00591919">
        <w:rPr>
          <w:bCs/>
        </w:rPr>
        <w:t xml:space="preserve">Многофункционального центра </w:t>
      </w:r>
      <w:r w:rsidRPr="00591919">
        <w:t xml:space="preserve">в </w:t>
      </w:r>
      <w:r w:rsidR="00DA4F9F" w:rsidRPr="00591919">
        <w:t>а</w:t>
      </w:r>
      <w:r w:rsidRPr="00591919">
        <w:t xml:space="preserve">дминистрацию </w:t>
      </w:r>
      <w:r w:rsidR="005D4220" w:rsidRPr="00591919">
        <w:t>Северского</w:t>
      </w:r>
      <w:r w:rsidRPr="00591919">
        <w:t xml:space="preserve"> сельсовета</w:t>
      </w:r>
      <w:r w:rsidR="008029D4" w:rsidRPr="00591919">
        <w:t xml:space="preserve"> </w:t>
      </w:r>
      <w:r w:rsidRPr="00591919">
        <w:t>Ключевского района Алтайского края заявления с прилагаемыми документами.</w:t>
      </w:r>
    </w:p>
    <w:p w14:paraId="5370C248" w14:textId="77777777" w:rsidR="00D05CA5" w:rsidRPr="00591919" w:rsidRDefault="00D05CA5" w:rsidP="00591919">
      <w:pPr>
        <w:suppressAutoHyphens w:val="0"/>
        <w:ind w:firstLine="709"/>
      </w:pPr>
      <w:r w:rsidRPr="00591919">
        <w:t>3.3. Рассмотрение и проверка заявления и документов, подготовка результата предоставления муниципальной услуги</w:t>
      </w:r>
    </w:p>
    <w:p w14:paraId="746780B2" w14:textId="77777777" w:rsidR="00D05CA5" w:rsidRPr="00591919" w:rsidRDefault="00D05CA5" w:rsidP="00591919">
      <w:pPr>
        <w:suppressAutoHyphens w:val="0"/>
        <w:autoSpaceDE w:val="0"/>
        <w:autoSpaceDN w:val="0"/>
        <w:adjustRightInd w:val="0"/>
        <w:ind w:firstLine="709"/>
      </w:pPr>
      <w:r w:rsidRPr="00591919">
        <w:t>3.3.1. Основанием для начала исполнения процедуры проверки пакета документов на комплектность является назначение уполномоченного специалиста.</w:t>
      </w:r>
    </w:p>
    <w:p w14:paraId="41C1241A" w14:textId="77777777" w:rsidR="00D05CA5" w:rsidRPr="00591919" w:rsidRDefault="00D05CA5" w:rsidP="00591919">
      <w:pPr>
        <w:tabs>
          <w:tab w:val="left" w:pos="5812"/>
        </w:tabs>
        <w:suppressAutoHyphens w:val="0"/>
        <w:autoSpaceDE w:val="0"/>
        <w:autoSpaceDN w:val="0"/>
        <w:adjustRightInd w:val="0"/>
        <w:ind w:firstLine="709"/>
      </w:pPr>
      <w:r w:rsidRPr="00591919">
        <w:rPr>
          <w:lang w:eastAsia="en-US"/>
        </w:rPr>
        <w:t xml:space="preserve">3.3.2. Уполномоченный </w:t>
      </w:r>
      <w:r w:rsidRPr="00591919">
        <w:t>специалист в течение пяти рабочих дней с даты поступления к нему заявления и прилагаемых к нему документов проверяет их комплектность и наличие оснований для отказа в предоставлении муниципальной услуги в соответствии с пунктом 2.12 Административного регламента, при установлении необходимости направляет запросы по каналам межведомственного взаимодействия, а в случае некомплектности подготавливает проект уведомления об отказе в предоставлении муниципальной услуги с указанием причины отказа.</w:t>
      </w:r>
    </w:p>
    <w:p w14:paraId="2992C19A" w14:textId="656F73DD" w:rsidR="00D05CA5" w:rsidRPr="00591919" w:rsidRDefault="00D05CA5" w:rsidP="00591919">
      <w:pPr>
        <w:suppressAutoHyphens w:val="0"/>
        <w:ind w:firstLine="709"/>
      </w:pPr>
      <w:r w:rsidRPr="00591919">
        <w:t>3.3.3.</w:t>
      </w:r>
      <w:r w:rsidRPr="00591919">
        <w:rPr>
          <w:b/>
        </w:rPr>
        <w:t xml:space="preserve"> </w:t>
      </w:r>
      <w:r w:rsidRPr="00591919">
        <w:t xml:space="preserve">В случае если заявитель не предоставил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w:t>
      </w:r>
      <w:r w:rsidRPr="00591919">
        <w:rPr>
          <w:lang w:eastAsia="en-US"/>
        </w:rPr>
        <w:t>АИС</w:t>
      </w:r>
      <w:r w:rsidRPr="00591919">
        <w:t xml:space="preserve"> и направляет запросы по каналам межведомственного взаимодействия.</w:t>
      </w:r>
    </w:p>
    <w:p w14:paraId="7E1A07B5" w14:textId="7FBCE0C3" w:rsidR="00D05CA5" w:rsidRPr="00591919" w:rsidRDefault="00D05CA5" w:rsidP="00591919">
      <w:pPr>
        <w:suppressAutoHyphens w:val="0"/>
        <w:autoSpaceDE w:val="0"/>
        <w:autoSpaceDN w:val="0"/>
        <w:adjustRightInd w:val="0"/>
        <w:ind w:firstLine="709"/>
      </w:pPr>
      <w:bookmarkStart w:id="2" w:name="sub_63"/>
      <w:r w:rsidRPr="00591919">
        <w:t>3.3.4. После рассмотрения заявления и приложенных к нему документов, в том числе полученных ответов на направленные межведомственные запросы, уполномоченный специалист осуществляет подготовку проекта решения о предоставлении муниципальной услуги, либо проект уведомления об отказе в предоставлении муниципальной услуги и направляет с приложенными документами на согласование уполномоченным должностным лицам в соответствии с порядком делопроизводства.</w:t>
      </w:r>
    </w:p>
    <w:p w14:paraId="47A6B7FE" w14:textId="6F48F006" w:rsidR="00D05CA5" w:rsidRPr="00591919" w:rsidRDefault="00D05CA5" w:rsidP="00591919">
      <w:pPr>
        <w:suppressAutoHyphens w:val="0"/>
        <w:autoSpaceDE w:val="0"/>
        <w:autoSpaceDN w:val="0"/>
        <w:adjustRightInd w:val="0"/>
        <w:ind w:firstLine="709"/>
      </w:pPr>
      <w:r w:rsidRPr="00591919">
        <w:t>После чего проект решения о предоставлении муниципальной услуги либо проект уведомления об отказе в предоставлении муниципальной услуги</w:t>
      </w:r>
      <w:r w:rsidR="008029D4" w:rsidRPr="00591919">
        <w:t xml:space="preserve"> </w:t>
      </w:r>
      <w:r w:rsidRPr="00591919">
        <w:t xml:space="preserve">направляются на подпись главе </w:t>
      </w:r>
      <w:r w:rsidR="00DA4F9F"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w:t>
      </w:r>
    </w:p>
    <w:p w14:paraId="61ED743F" w14:textId="77777777" w:rsidR="00D05CA5" w:rsidRPr="00591919" w:rsidRDefault="00D05CA5" w:rsidP="00591919">
      <w:pPr>
        <w:suppressAutoHyphens w:val="0"/>
        <w:autoSpaceDE w:val="0"/>
        <w:autoSpaceDN w:val="0"/>
        <w:adjustRightInd w:val="0"/>
        <w:ind w:firstLine="709"/>
      </w:pPr>
      <w:bookmarkStart w:id="3" w:name="sub_64"/>
      <w:bookmarkEnd w:id="2"/>
      <w:r w:rsidRPr="00591919">
        <w:t xml:space="preserve">3.3.5. Результатом выполнения административной процедуры является подготовка проекта решения о предоставлении муниципальной услуги, либо проекта уведомления об отказе в предоставлении муниципальной услуги с указанием мотивированных причин отказа. </w:t>
      </w:r>
      <w:bookmarkEnd w:id="3"/>
      <w:r w:rsidRPr="00591919">
        <w:t>Срок выполнения данной административной процедуры не должен превышать пятнадцати дней.</w:t>
      </w:r>
    </w:p>
    <w:p w14:paraId="0211E790" w14:textId="77777777" w:rsidR="00D05CA5" w:rsidRPr="00591919" w:rsidRDefault="00D05CA5" w:rsidP="00591919">
      <w:pPr>
        <w:suppressAutoHyphens w:val="0"/>
        <w:autoSpaceDE w:val="0"/>
        <w:autoSpaceDN w:val="0"/>
        <w:adjustRightInd w:val="0"/>
        <w:ind w:firstLine="709"/>
      </w:pPr>
      <w:r w:rsidRPr="00591919">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3BDF56C9" w14:textId="77777777" w:rsidR="00D05CA5" w:rsidRPr="00591919" w:rsidRDefault="00D05CA5" w:rsidP="00591919">
      <w:pPr>
        <w:suppressAutoHyphens w:val="0"/>
        <w:ind w:firstLine="709"/>
      </w:pPr>
      <w:bookmarkStart w:id="4" w:name="sub_66"/>
      <w:r w:rsidRPr="00591919">
        <w:t xml:space="preserve">3.4.1. 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главе </w:t>
      </w:r>
      <w:r w:rsidR="00DA4F9F"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подготовленных уполномоченным специалистом и согласованных уполномоченными должностными лицами проекта решения о предоставлении муниципальной услуги, и приложенных документов либо проекта уведомления об отказе в предоставлении муниципальной услуги с указанием мотивированных причин отказа.</w:t>
      </w:r>
    </w:p>
    <w:p w14:paraId="021128D7" w14:textId="41DC0ED3" w:rsidR="00D05CA5" w:rsidRPr="00591919" w:rsidRDefault="00D05CA5" w:rsidP="00591919">
      <w:pPr>
        <w:suppressAutoHyphens w:val="0"/>
        <w:ind w:firstLine="709"/>
      </w:pPr>
      <w:bookmarkStart w:id="5" w:name="sub_67"/>
      <w:bookmarkEnd w:id="4"/>
      <w:r w:rsidRPr="00591919">
        <w:t xml:space="preserve">3.4.2. Глава </w:t>
      </w:r>
      <w:r w:rsidR="00DA4F9F"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рассматривает представленные документы, подписывает решение о предоставлении муниципальной услуги либо </w:t>
      </w:r>
      <w:r w:rsidRPr="00591919">
        <w:rPr>
          <w:lang w:eastAsia="en-US"/>
        </w:rPr>
        <w:t>мотивированный</w:t>
      </w:r>
      <w:r w:rsidRPr="00591919">
        <w:t xml:space="preserve"> отказ в предоставлении муниципальной </w:t>
      </w:r>
      <w:r w:rsidRPr="00591919">
        <w:lastRenderedPageBreak/>
        <w:t xml:space="preserve">услуги и направляет их уполномоченному специалисту. </w:t>
      </w:r>
      <w:bookmarkStart w:id="6" w:name="sub_68"/>
      <w:bookmarkEnd w:id="5"/>
      <w:r w:rsidRPr="00591919">
        <w:t>Специалист, ответственный за предоставление муниципальной услуги, не позднее 3 рабочих дней со дня принятия решения органа местного самоуправления направляет его заявителю.</w:t>
      </w:r>
    </w:p>
    <w:p w14:paraId="675883C3" w14:textId="77777777" w:rsidR="00D05CA5" w:rsidRPr="00591919" w:rsidRDefault="00D05CA5" w:rsidP="00591919">
      <w:pPr>
        <w:suppressAutoHyphens w:val="0"/>
        <w:ind w:firstLine="709"/>
      </w:pPr>
      <w:r w:rsidRPr="00591919">
        <w:t xml:space="preserve">Решение о предоставлении имущества, находящегося </w:t>
      </w:r>
      <w:proofErr w:type="gramStart"/>
      <w:r w:rsidRPr="00591919">
        <w:t>в муниципальной собственности</w:t>
      </w:r>
      <w:proofErr w:type="gramEnd"/>
      <w:r w:rsidRPr="00591919">
        <w:t xml:space="preserve"> является основанием заключения соответствующего договора в срок, установленный данным решением.</w:t>
      </w:r>
      <w:r w:rsidR="00DA4F9F" w:rsidRPr="00591919">
        <w:t xml:space="preserve"> </w:t>
      </w:r>
      <w:r w:rsidRPr="00591919">
        <w:t>Специалист, ответственный за предоставление муниципальной услуги, регистрирует подписанный договор в реестре договоров. Договор подписывается Заявителем лично либо уполномоченным лицом.</w:t>
      </w:r>
    </w:p>
    <w:bookmarkEnd w:id="6"/>
    <w:p w14:paraId="49C3D0DE" w14:textId="77777777" w:rsidR="00D05CA5" w:rsidRPr="00591919" w:rsidRDefault="00D05CA5" w:rsidP="00591919">
      <w:pPr>
        <w:suppressAutoHyphens w:val="0"/>
        <w:autoSpaceDE w:val="0"/>
        <w:autoSpaceDN w:val="0"/>
        <w:adjustRightInd w:val="0"/>
        <w:ind w:firstLine="709"/>
      </w:pPr>
      <w:r w:rsidRPr="00591919">
        <w:rPr>
          <w:lang w:eastAsia="en-US"/>
        </w:rPr>
        <w:t xml:space="preserve">3.4.3. </w:t>
      </w:r>
      <w:r w:rsidRPr="00591919">
        <w:t>Результатом выполнения административной процедуры является:</w:t>
      </w:r>
    </w:p>
    <w:p w14:paraId="7830BD3F" w14:textId="77777777" w:rsidR="00D05CA5" w:rsidRPr="00591919" w:rsidRDefault="00D05CA5" w:rsidP="00591919">
      <w:pPr>
        <w:suppressAutoHyphens w:val="0"/>
        <w:autoSpaceDE w:val="0"/>
        <w:autoSpaceDN w:val="0"/>
        <w:adjustRightInd w:val="0"/>
        <w:ind w:firstLine="709"/>
      </w:pPr>
      <w:r w:rsidRPr="00591919">
        <w:t>1) заключение договора;</w:t>
      </w:r>
    </w:p>
    <w:p w14:paraId="00D9099C" w14:textId="77777777" w:rsidR="00D05CA5" w:rsidRPr="00591919" w:rsidRDefault="00D05CA5" w:rsidP="00591919">
      <w:pPr>
        <w:suppressAutoHyphens w:val="0"/>
        <w:autoSpaceDE w:val="0"/>
        <w:autoSpaceDN w:val="0"/>
        <w:adjustRightInd w:val="0"/>
        <w:ind w:firstLine="709"/>
      </w:pPr>
      <w:r w:rsidRPr="00591919">
        <w:t>2) выдача уведомления об отказе в предоставлении муниципальной услуги.</w:t>
      </w:r>
    </w:p>
    <w:p w14:paraId="2152528E" w14:textId="77777777" w:rsidR="00D05CA5" w:rsidRPr="00591919" w:rsidRDefault="00D05CA5" w:rsidP="00591919">
      <w:pPr>
        <w:suppressAutoHyphens w:val="0"/>
        <w:ind w:firstLine="709"/>
      </w:pPr>
      <w:r w:rsidRPr="00591919">
        <w:t>Максимальный срок выполнения данной административной процедуры не должен превышать пятнадцати дней.</w:t>
      </w:r>
    </w:p>
    <w:p w14:paraId="24733ED6" w14:textId="77777777" w:rsidR="00DA4F9F" w:rsidRPr="00591919" w:rsidRDefault="00DA4F9F" w:rsidP="00591919">
      <w:pPr>
        <w:suppressAutoHyphens w:val="0"/>
        <w:autoSpaceDE w:val="0"/>
        <w:autoSpaceDN w:val="0"/>
        <w:adjustRightInd w:val="0"/>
        <w:jc w:val="center"/>
        <w:rPr>
          <w:b/>
        </w:rPr>
      </w:pPr>
    </w:p>
    <w:p w14:paraId="743E53C2" w14:textId="77777777" w:rsidR="00D05CA5" w:rsidRPr="00591919" w:rsidRDefault="00D05CA5" w:rsidP="00591919">
      <w:pPr>
        <w:suppressAutoHyphens w:val="0"/>
        <w:autoSpaceDE w:val="0"/>
        <w:autoSpaceDN w:val="0"/>
        <w:adjustRightInd w:val="0"/>
        <w:jc w:val="center"/>
        <w:rPr>
          <w:b/>
        </w:rPr>
      </w:pPr>
      <w:r w:rsidRPr="00591919">
        <w:rPr>
          <w:b/>
          <w:lang w:val="en-US"/>
        </w:rPr>
        <w:t>IV</w:t>
      </w:r>
      <w:r w:rsidRPr="00591919">
        <w:rPr>
          <w:b/>
        </w:rPr>
        <w:t>. Формы контроля за исполнением Административного регламента</w:t>
      </w:r>
    </w:p>
    <w:p w14:paraId="16202646" w14:textId="77777777" w:rsidR="00D05CA5" w:rsidRPr="00591919" w:rsidRDefault="00D05CA5" w:rsidP="00591919">
      <w:pPr>
        <w:suppressAutoHyphens w:val="0"/>
        <w:autoSpaceDE w:val="0"/>
        <w:autoSpaceDN w:val="0"/>
        <w:adjustRightInd w:val="0"/>
        <w:jc w:val="center"/>
        <w:rPr>
          <w:b/>
        </w:rPr>
      </w:pPr>
    </w:p>
    <w:p w14:paraId="6A691B60" w14:textId="77777777" w:rsidR="00D05CA5" w:rsidRPr="00591919" w:rsidRDefault="00D05CA5" w:rsidP="00591919">
      <w:pPr>
        <w:suppressAutoHyphens w:val="0"/>
        <w:autoSpaceDE w:val="0"/>
        <w:autoSpaceDN w:val="0"/>
        <w:adjustRightInd w:val="0"/>
        <w:ind w:firstLine="709"/>
      </w:pPr>
      <w:r w:rsidRPr="00591919">
        <w:t xml:space="preserve">4.1. Контроль за предоставлением муниципальной услуги осуществляется в форме текущего контроля за соблюдением и исполнением </w:t>
      </w:r>
      <w:r w:rsidRPr="00591919">
        <w:rPr>
          <w:lang w:eastAsia="en-US"/>
        </w:rPr>
        <w:t xml:space="preserve">ответственными </w:t>
      </w:r>
      <w:r w:rsidRPr="00591919">
        <w:t xml:space="preserve">должностными лицами </w:t>
      </w:r>
      <w:r w:rsidR="00DA4F9F"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положений Административного регламента, плановых и внеплановых проверок полноты и качества предоставления муниципальной услуги.</w:t>
      </w:r>
    </w:p>
    <w:p w14:paraId="4E13277B" w14:textId="77777777" w:rsidR="00D05CA5" w:rsidRPr="00591919" w:rsidRDefault="00D05CA5" w:rsidP="00591919">
      <w:pPr>
        <w:tabs>
          <w:tab w:val="left" w:pos="426"/>
        </w:tabs>
        <w:suppressAutoHyphens w:val="0"/>
        <w:ind w:firstLine="709"/>
        <w:rPr>
          <w:spacing w:val="-4"/>
        </w:rPr>
      </w:pPr>
      <w:r w:rsidRPr="00591919">
        <w:rPr>
          <w:lang w:eastAsia="en-US"/>
        </w:rPr>
        <w:t>4.2.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591919">
        <w:t xml:space="preserve"> должностными</w:t>
      </w:r>
      <w:r w:rsidRPr="00591919">
        <w:rPr>
          <w:lang w:eastAsia="en-US"/>
        </w:rPr>
        <w:t xml:space="preserve"> лицами </w:t>
      </w:r>
      <w:r w:rsidRPr="00591919">
        <w:rPr>
          <w:spacing w:val="-4"/>
        </w:rPr>
        <w:t xml:space="preserve">осуществляется главой </w:t>
      </w:r>
      <w:r w:rsidR="005D4220" w:rsidRPr="00591919">
        <w:rPr>
          <w:spacing w:val="-4"/>
        </w:rPr>
        <w:t>Северского</w:t>
      </w:r>
      <w:r w:rsidRPr="00591919">
        <w:rPr>
          <w:spacing w:val="-4"/>
        </w:rPr>
        <w:t xml:space="preserve"> сельсовета Ключевского района, главой </w:t>
      </w:r>
      <w:r w:rsidR="00DA4F9F" w:rsidRPr="00591919">
        <w:rPr>
          <w:spacing w:val="-4"/>
        </w:rPr>
        <w:t>а</w:t>
      </w:r>
      <w:r w:rsidRPr="00591919">
        <w:rPr>
          <w:spacing w:val="-4"/>
        </w:rPr>
        <w:t xml:space="preserve">дминистрации </w:t>
      </w:r>
      <w:r w:rsidR="005D4220" w:rsidRPr="00591919">
        <w:rPr>
          <w:spacing w:val="-4"/>
        </w:rPr>
        <w:t>Северского</w:t>
      </w:r>
      <w:r w:rsidRPr="00591919">
        <w:rPr>
          <w:spacing w:val="-4"/>
        </w:rPr>
        <w:t xml:space="preserve"> сельсовета Ключевского района.</w:t>
      </w:r>
    </w:p>
    <w:p w14:paraId="4FDE832F" w14:textId="77777777" w:rsidR="00D05CA5" w:rsidRPr="00591919" w:rsidRDefault="00D05CA5" w:rsidP="00591919">
      <w:pPr>
        <w:suppressAutoHyphens w:val="0"/>
        <w:ind w:firstLine="709"/>
        <w:rPr>
          <w:lang w:eastAsia="en-US"/>
        </w:rPr>
      </w:pPr>
      <w:r w:rsidRPr="00591919">
        <w:rPr>
          <w:lang w:eastAsia="en-US"/>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14:paraId="265B7253" w14:textId="77777777" w:rsidR="00D05CA5" w:rsidRPr="00591919" w:rsidRDefault="00D05CA5" w:rsidP="00591919">
      <w:pPr>
        <w:tabs>
          <w:tab w:val="left" w:pos="426"/>
        </w:tabs>
        <w:suppressAutoHyphens w:val="0"/>
        <w:ind w:firstLine="709"/>
        <w:rPr>
          <w:spacing w:val="-4"/>
        </w:rPr>
      </w:pPr>
      <w:r w:rsidRPr="00591919">
        <w:rPr>
          <w:spacing w:val="-4"/>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1D3DA23C" w14:textId="77777777" w:rsidR="00D05CA5" w:rsidRPr="00591919" w:rsidRDefault="00D05CA5" w:rsidP="00591919">
      <w:pPr>
        <w:tabs>
          <w:tab w:val="left" w:pos="426"/>
        </w:tabs>
        <w:suppressAutoHyphens w:val="0"/>
        <w:ind w:firstLine="709"/>
      </w:pPr>
      <w:r w:rsidRPr="00591919">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591919">
        <w:rPr>
          <w:spacing w:val="-4"/>
        </w:rPr>
        <w:t xml:space="preserve">распоряжением </w:t>
      </w:r>
      <w:r w:rsidR="00DA4F9F"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w:t>
      </w:r>
    </w:p>
    <w:p w14:paraId="6085A798" w14:textId="77777777" w:rsidR="00D05CA5" w:rsidRPr="00591919" w:rsidRDefault="00D05CA5" w:rsidP="00591919">
      <w:pPr>
        <w:tabs>
          <w:tab w:val="left" w:pos="426"/>
        </w:tabs>
        <w:suppressAutoHyphens w:val="0"/>
        <w:ind w:firstLine="709"/>
      </w:pPr>
      <w:r w:rsidRPr="00591919">
        <w:rPr>
          <w:spacing w:val="-2"/>
        </w:rPr>
        <w:t>Результаты деятельности комиссии оформляются в виде Акта</w:t>
      </w:r>
      <w:r w:rsidRPr="00591919">
        <w:t xml:space="preserve"> проверки полноты и качества предоставления муниципальной услуги (далее – Акт)</w:t>
      </w:r>
      <w:r w:rsidRPr="00591919">
        <w:rPr>
          <w:spacing w:val="-2"/>
        </w:rPr>
        <w:t xml:space="preserve">, в котором отмечаются выявленные недостатки и предложения по их устранению. </w:t>
      </w:r>
      <w:r w:rsidRPr="00591919">
        <w:t>Акт подписывается членами комиссии.</w:t>
      </w:r>
    </w:p>
    <w:p w14:paraId="51B3EF81" w14:textId="77777777" w:rsidR="00D05CA5" w:rsidRPr="00591919" w:rsidRDefault="00D05CA5" w:rsidP="00591919">
      <w:pPr>
        <w:suppressAutoHyphens w:val="0"/>
        <w:autoSpaceDE w:val="0"/>
        <w:autoSpaceDN w:val="0"/>
        <w:adjustRightInd w:val="0"/>
        <w:ind w:firstLine="709"/>
        <w:rPr>
          <w:lang w:eastAsia="en-US"/>
        </w:rPr>
      </w:pPr>
      <w:r w:rsidRPr="00591919">
        <w:rPr>
          <w:lang w:eastAsia="en-US"/>
        </w:rPr>
        <w:t>4.4. Ответственность муниципальных служащих органа местного самоуправления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14:paraId="0DA24555" w14:textId="77777777" w:rsidR="00D05CA5" w:rsidRPr="00591919" w:rsidRDefault="00D05CA5" w:rsidP="00591919">
      <w:pPr>
        <w:suppressAutoHyphens w:val="0"/>
        <w:ind w:firstLine="709"/>
      </w:pPr>
      <w:r w:rsidRPr="00591919">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254A8FBE" w14:textId="77777777" w:rsidR="00D05CA5" w:rsidRPr="00591919" w:rsidRDefault="00D05CA5" w:rsidP="00591919">
      <w:pPr>
        <w:suppressAutoHyphens w:val="0"/>
        <w:ind w:firstLine="709"/>
      </w:pPr>
      <w:r w:rsidRPr="00591919">
        <w:t xml:space="preserve">Персональная ответственность </w:t>
      </w:r>
      <w:r w:rsidRPr="00591919">
        <w:rPr>
          <w:lang w:eastAsia="en-US"/>
        </w:rPr>
        <w:t xml:space="preserve">должностных лиц </w:t>
      </w:r>
      <w:r w:rsidR="00962012" w:rsidRPr="00591919">
        <w:t>а</w:t>
      </w:r>
      <w:r w:rsidRPr="00591919">
        <w:t xml:space="preserve">дминистрации </w:t>
      </w:r>
      <w:r w:rsidR="005D4220" w:rsidRPr="00591919">
        <w:t>Северского</w:t>
      </w:r>
      <w:r w:rsidRPr="00591919">
        <w:t xml:space="preserve"> сельсовета Ключевского района Алтайского края закрепляется в их должностных инструкциях в соответствии с требованиями законодательства Российской Федерации.</w:t>
      </w:r>
    </w:p>
    <w:p w14:paraId="7CB3F5AE" w14:textId="77777777" w:rsidR="00591919" w:rsidRPr="00591919" w:rsidRDefault="00591919" w:rsidP="00591919">
      <w:pPr>
        <w:suppressAutoHyphens w:val="0"/>
        <w:ind w:firstLine="709"/>
      </w:pPr>
      <w:r w:rsidRPr="00591919">
        <w:br w:type="page"/>
      </w:r>
    </w:p>
    <w:p w14:paraId="1D88B755" w14:textId="0D25C2EF" w:rsidR="003C7F5A" w:rsidRPr="00591919" w:rsidRDefault="00D05CA5" w:rsidP="00591919">
      <w:pPr>
        <w:tabs>
          <w:tab w:val="left" w:pos="3645"/>
        </w:tabs>
        <w:suppressAutoHyphens w:val="0"/>
        <w:jc w:val="center"/>
        <w:rPr>
          <w:b/>
        </w:rPr>
      </w:pPr>
      <w:r w:rsidRPr="00591919">
        <w:rPr>
          <w:b/>
          <w:lang w:val="en-US"/>
        </w:rPr>
        <w:lastRenderedPageBreak/>
        <w:t>V</w:t>
      </w:r>
      <w:r w:rsidRPr="00591919">
        <w:rPr>
          <w:b/>
        </w:rPr>
        <w:t>.</w:t>
      </w:r>
      <w:r w:rsidR="008029D4" w:rsidRPr="00591919">
        <w:rPr>
          <w:b/>
        </w:rPr>
        <w:t xml:space="preserve"> </w:t>
      </w:r>
      <w:r w:rsidR="003C7F5A" w:rsidRPr="00591919">
        <w:rPr>
          <w:b/>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Административного регламента предоставления муниципальной услуги «</w:t>
      </w:r>
      <w:r w:rsidR="00B02828" w:rsidRPr="00591919">
        <w:rPr>
          <w:b/>
          <w:bCs/>
        </w:rPr>
        <w:t>Предоставление имущества находящегося в муниципальной</w:t>
      </w:r>
      <w:r w:rsidR="008029D4" w:rsidRPr="00591919">
        <w:rPr>
          <w:b/>
          <w:bCs/>
        </w:rPr>
        <w:t xml:space="preserve"> </w:t>
      </w:r>
      <w:r w:rsidR="00B02828" w:rsidRPr="00591919">
        <w:rPr>
          <w:b/>
          <w:bCs/>
        </w:rPr>
        <w:t>собственности, за исключением</w:t>
      </w:r>
      <w:r w:rsidR="008029D4" w:rsidRPr="00591919">
        <w:rPr>
          <w:b/>
          <w:bCs/>
        </w:rPr>
        <w:t xml:space="preserve"> </w:t>
      </w:r>
      <w:r w:rsidR="00B02828" w:rsidRPr="00591919">
        <w:rPr>
          <w:b/>
          <w:bCs/>
        </w:rPr>
        <w:t>земельных участков, в аренду, доверительное управление, безвозмездное пользование</w:t>
      </w:r>
      <w:r w:rsidR="003C7F5A" w:rsidRPr="00591919">
        <w:rPr>
          <w:b/>
        </w:rPr>
        <w:t xml:space="preserve">» </w:t>
      </w:r>
    </w:p>
    <w:p w14:paraId="20EE0150" w14:textId="77777777" w:rsidR="00962012" w:rsidRPr="00591919" w:rsidRDefault="00962012" w:rsidP="00591919">
      <w:pPr>
        <w:tabs>
          <w:tab w:val="left" w:pos="3645"/>
        </w:tabs>
        <w:suppressAutoHyphens w:val="0"/>
        <w:jc w:val="center"/>
        <w:rPr>
          <w:b/>
        </w:rPr>
      </w:pPr>
    </w:p>
    <w:p w14:paraId="65B50DD6" w14:textId="1B3DE6CC" w:rsidR="003C7F5A" w:rsidRPr="00591919" w:rsidRDefault="003C7F5A" w:rsidP="00591919">
      <w:pPr>
        <w:suppressAutoHyphens w:val="0"/>
        <w:autoSpaceDE w:val="0"/>
        <w:autoSpaceDN w:val="0"/>
        <w:adjustRightInd w:val="0"/>
        <w:ind w:firstLine="709"/>
        <w:rPr>
          <w:lang w:eastAsia="en-US"/>
        </w:rPr>
      </w:pPr>
      <w:r w:rsidRPr="00591919">
        <w:rPr>
          <w:lang w:eastAsia="en-US"/>
        </w:rPr>
        <w:t xml:space="preserve">5.1. Заявитель (его представитель) имеет право обжаловать решения и действия (бездействие) </w:t>
      </w:r>
      <w:r w:rsidRPr="00591919">
        <w:t>администрации</w:t>
      </w:r>
      <w:r w:rsidR="008029D4" w:rsidRPr="00591919">
        <w:t xml:space="preserve"> </w:t>
      </w:r>
      <w:r w:rsidR="005D4220" w:rsidRPr="00591919">
        <w:t>Северского</w:t>
      </w:r>
      <w:r w:rsidR="008029D4" w:rsidRPr="00591919">
        <w:t xml:space="preserve"> </w:t>
      </w:r>
      <w:r w:rsidRPr="00591919">
        <w:t>сельсовета Ключевского района Алтайского края,</w:t>
      </w:r>
      <w:r w:rsidRPr="00591919">
        <w:rPr>
          <w:lang w:eastAsia="en-US"/>
        </w:rPr>
        <w:t xml:space="preserve">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6DE0B849" w14:textId="77777777" w:rsidR="003C7F5A" w:rsidRPr="00591919" w:rsidRDefault="003C7F5A" w:rsidP="00591919">
      <w:pPr>
        <w:suppressAutoHyphens w:val="0"/>
        <w:autoSpaceDE w:val="0"/>
        <w:autoSpaceDN w:val="0"/>
        <w:adjustRightInd w:val="0"/>
        <w:ind w:firstLine="709"/>
        <w:rPr>
          <w:lang w:eastAsia="en-US"/>
        </w:rPr>
      </w:pPr>
      <w:r w:rsidRPr="00591919">
        <w:rPr>
          <w:color w:val="000000"/>
          <w:lang w:eastAsia="en-US"/>
        </w:rPr>
        <w:t xml:space="preserve">5.2. Заявитель может обратиться с </w:t>
      </w:r>
      <w:r w:rsidRPr="00591919">
        <w:rPr>
          <w:lang w:eastAsia="en-US"/>
        </w:rPr>
        <w:t>жалобой, в том числе в следующих случаях:</w:t>
      </w:r>
    </w:p>
    <w:p w14:paraId="610AB7C9" w14:textId="0AAF04C8" w:rsidR="003C7F5A" w:rsidRPr="00591919" w:rsidRDefault="003C7F5A" w:rsidP="00591919">
      <w:pPr>
        <w:shd w:val="clear" w:color="auto" w:fill="FFFFFF"/>
        <w:suppressAutoHyphens w:val="0"/>
        <w:ind w:firstLine="709"/>
      </w:pPr>
      <w:r w:rsidRPr="00591919">
        <w:rPr>
          <w:rStyle w:val="blk"/>
        </w:rPr>
        <w:t>1) нарушение срока регистрации запроса о предоставлении государственной или муниципальной услуги, запроса, указанного в</w:t>
      </w:r>
      <w:r w:rsidR="008029D4" w:rsidRPr="00591919">
        <w:rPr>
          <w:rStyle w:val="blk"/>
        </w:rPr>
        <w:t xml:space="preserve"> </w:t>
      </w:r>
      <w:hyperlink r:id="rId18" w:anchor="dst244" w:history="1">
        <w:r w:rsidRPr="00591919">
          <w:rPr>
            <w:rStyle w:val="ac"/>
          </w:rPr>
          <w:t>статье 15.1</w:t>
        </w:r>
      </w:hyperlink>
      <w:r w:rsidRPr="00591919">
        <w:rPr>
          <w:rStyle w:val="blk"/>
        </w:rPr>
        <w:t xml:space="preserve"> Федерального закона </w:t>
      </w:r>
      <w:hyperlink r:id="rId19" w:history="1">
        <w:r w:rsidRPr="00591919">
          <w:rPr>
            <w:rStyle w:val="ac"/>
            <w:shd w:val="clear" w:color="auto" w:fill="FFFFFF"/>
          </w:rPr>
          <w:t>от 27.07.2010 N 210-ФЗ</w:t>
        </w:r>
      </w:hyperlink>
      <w:r w:rsidRPr="00591919">
        <w:rPr>
          <w:rStyle w:val="blk"/>
        </w:rPr>
        <w:t>;</w:t>
      </w:r>
    </w:p>
    <w:p w14:paraId="7339902E" w14:textId="40F2639A" w:rsidR="003C7F5A" w:rsidRPr="00591919" w:rsidRDefault="003C7F5A" w:rsidP="00591919">
      <w:pPr>
        <w:shd w:val="clear" w:color="auto" w:fill="FFFFFF"/>
        <w:suppressAutoHyphens w:val="0"/>
        <w:ind w:firstLine="709"/>
      </w:pPr>
      <w:bookmarkStart w:id="7" w:name="dst221"/>
      <w:bookmarkEnd w:id="7"/>
      <w:r w:rsidRPr="00591919">
        <w:rPr>
          <w:rStyle w:val="blk"/>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8029D4" w:rsidRPr="00591919">
        <w:rPr>
          <w:rStyle w:val="blk"/>
        </w:rPr>
        <w:t xml:space="preserve"> </w:t>
      </w:r>
      <w:hyperlink r:id="rId20" w:anchor="dst100354" w:history="1">
        <w:r w:rsidRPr="00591919">
          <w:rPr>
            <w:rStyle w:val="ac"/>
          </w:rPr>
          <w:t>частью 1.3 статьи 16</w:t>
        </w:r>
      </w:hyperlink>
      <w:r w:rsidR="008029D4" w:rsidRPr="00591919">
        <w:rPr>
          <w:rStyle w:val="blk"/>
        </w:rPr>
        <w:t xml:space="preserve"> </w:t>
      </w:r>
      <w:r w:rsidRPr="00591919">
        <w:rPr>
          <w:rStyle w:val="blk"/>
        </w:rPr>
        <w:t xml:space="preserve">Федерального закона </w:t>
      </w:r>
      <w:hyperlink r:id="rId21" w:history="1">
        <w:r w:rsidRPr="00591919">
          <w:rPr>
            <w:rStyle w:val="ac"/>
            <w:shd w:val="clear" w:color="auto" w:fill="FFFFFF"/>
          </w:rPr>
          <w:t>от 27.07.2010 N 210-ФЗ</w:t>
        </w:r>
      </w:hyperlink>
      <w:r w:rsidRPr="00591919">
        <w:rPr>
          <w:rStyle w:val="blk"/>
        </w:rPr>
        <w:t>;</w:t>
      </w:r>
    </w:p>
    <w:p w14:paraId="025D1FB6" w14:textId="77777777" w:rsidR="003C7F5A" w:rsidRPr="00591919" w:rsidRDefault="003C7F5A" w:rsidP="00591919">
      <w:pPr>
        <w:shd w:val="clear" w:color="auto" w:fill="FFFFFF"/>
        <w:suppressAutoHyphens w:val="0"/>
        <w:ind w:firstLine="709"/>
      </w:pPr>
      <w:bookmarkStart w:id="8" w:name="dst295"/>
      <w:bookmarkEnd w:id="8"/>
      <w:r w:rsidRPr="00591919">
        <w:rPr>
          <w:rStyle w:val="blk"/>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49964B47" w14:textId="77777777" w:rsidR="003C7F5A" w:rsidRPr="00591919" w:rsidRDefault="003C7F5A" w:rsidP="00591919">
      <w:pPr>
        <w:shd w:val="clear" w:color="auto" w:fill="FFFFFF"/>
        <w:suppressAutoHyphens w:val="0"/>
        <w:ind w:firstLine="709"/>
      </w:pPr>
      <w:bookmarkStart w:id="9" w:name="dst103"/>
      <w:bookmarkEnd w:id="9"/>
      <w:r w:rsidRPr="00591919">
        <w:rPr>
          <w:rStyle w:val="blk"/>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25D2CB8C" w14:textId="57FDD568" w:rsidR="003C7F5A" w:rsidRPr="00591919" w:rsidRDefault="003C7F5A" w:rsidP="00591919">
      <w:pPr>
        <w:shd w:val="clear" w:color="auto" w:fill="FFFFFF"/>
        <w:suppressAutoHyphens w:val="0"/>
        <w:ind w:firstLine="709"/>
      </w:pPr>
      <w:bookmarkStart w:id="10" w:name="dst222"/>
      <w:bookmarkEnd w:id="10"/>
      <w:r w:rsidRPr="00591919">
        <w:rPr>
          <w:rStyle w:val="blk"/>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8029D4" w:rsidRPr="00591919">
        <w:rPr>
          <w:rStyle w:val="blk"/>
        </w:rPr>
        <w:t xml:space="preserve"> </w:t>
      </w:r>
      <w:hyperlink r:id="rId22" w:anchor="dst100354" w:history="1">
        <w:r w:rsidRPr="00591919">
          <w:rPr>
            <w:rStyle w:val="ac"/>
          </w:rPr>
          <w:t>частью 1.3 статьи 16</w:t>
        </w:r>
      </w:hyperlink>
      <w:r w:rsidR="008029D4" w:rsidRPr="00591919">
        <w:rPr>
          <w:rStyle w:val="blk"/>
        </w:rPr>
        <w:t xml:space="preserve"> </w:t>
      </w:r>
      <w:r w:rsidRPr="00591919">
        <w:rPr>
          <w:rStyle w:val="blk"/>
        </w:rPr>
        <w:t xml:space="preserve">Федерального закона </w:t>
      </w:r>
      <w:hyperlink r:id="rId23" w:history="1">
        <w:r w:rsidRPr="00591919">
          <w:rPr>
            <w:rStyle w:val="ac"/>
            <w:shd w:val="clear" w:color="auto" w:fill="FFFFFF"/>
          </w:rPr>
          <w:t>от 27.07.2010 N 210-ФЗ</w:t>
        </w:r>
      </w:hyperlink>
      <w:r w:rsidRPr="00591919">
        <w:rPr>
          <w:rStyle w:val="blk"/>
        </w:rPr>
        <w:t>;</w:t>
      </w:r>
    </w:p>
    <w:p w14:paraId="22D781CB" w14:textId="77777777" w:rsidR="003C7F5A" w:rsidRPr="00591919" w:rsidRDefault="003C7F5A" w:rsidP="00591919">
      <w:pPr>
        <w:shd w:val="clear" w:color="auto" w:fill="FFFFFF"/>
        <w:suppressAutoHyphens w:val="0"/>
        <w:ind w:firstLine="709"/>
      </w:pPr>
      <w:bookmarkStart w:id="11" w:name="dst105"/>
      <w:bookmarkEnd w:id="11"/>
      <w:r w:rsidRPr="00591919">
        <w:rPr>
          <w:rStyle w:val="blk"/>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09B0A9C" w14:textId="442487C1" w:rsidR="003C7F5A" w:rsidRPr="00591919" w:rsidRDefault="003C7F5A" w:rsidP="00591919">
      <w:pPr>
        <w:shd w:val="clear" w:color="auto" w:fill="FFFFFF"/>
        <w:suppressAutoHyphens w:val="0"/>
        <w:ind w:firstLine="709"/>
      </w:pPr>
      <w:bookmarkStart w:id="12" w:name="dst223"/>
      <w:bookmarkEnd w:id="12"/>
      <w:r w:rsidRPr="00591919">
        <w:rPr>
          <w:rStyle w:val="blk"/>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8029D4" w:rsidRPr="00591919">
        <w:rPr>
          <w:rStyle w:val="blk"/>
        </w:rPr>
        <w:t xml:space="preserve"> </w:t>
      </w:r>
      <w:hyperlink r:id="rId24" w:anchor="dst100352" w:history="1">
        <w:r w:rsidRPr="00591919">
          <w:rPr>
            <w:rStyle w:val="ac"/>
          </w:rPr>
          <w:t>частью 1.1 статьи 16</w:t>
        </w:r>
      </w:hyperlink>
      <w:r w:rsidR="008029D4" w:rsidRPr="00591919">
        <w:rPr>
          <w:rStyle w:val="blk"/>
        </w:rPr>
        <w:t xml:space="preserve"> </w:t>
      </w:r>
      <w:r w:rsidRPr="00591919">
        <w:rPr>
          <w:rStyle w:val="blk"/>
        </w:rPr>
        <w:t xml:space="preserve">Федерального закона </w:t>
      </w:r>
      <w:hyperlink r:id="rId25" w:history="1">
        <w:r w:rsidRPr="00591919">
          <w:rPr>
            <w:rStyle w:val="ac"/>
            <w:shd w:val="clear" w:color="auto" w:fill="FFFFFF"/>
          </w:rPr>
          <w:t>от 27.07.2010 N 210-ФЗ</w:t>
        </w:r>
      </w:hyperlink>
      <w:r w:rsidRPr="00591919">
        <w:rPr>
          <w:rStyle w:val="blk"/>
        </w:rPr>
        <w:t xml:space="preserve"> закона, </w:t>
      </w:r>
      <w:r w:rsidRPr="00591919">
        <w:rPr>
          <w:rStyle w:val="blk"/>
        </w:rPr>
        <w:lastRenderedPageBreak/>
        <w:t>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8029D4" w:rsidRPr="00591919">
        <w:rPr>
          <w:rStyle w:val="blk"/>
        </w:rPr>
        <w:t xml:space="preserve"> </w:t>
      </w:r>
      <w:hyperlink r:id="rId26" w:anchor="dst100354" w:history="1">
        <w:r w:rsidRPr="00591919">
          <w:rPr>
            <w:rStyle w:val="ac"/>
          </w:rPr>
          <w:t>частью 1.3 статьи 16</w:t>
        </w:r>
      </w:hyperlink>
      <w:r w:rsidR="008029D4" w:rsidRPr="00591919">
        <w:rPr>
          <w:rStyle w:val="blk"/>
        </w:rPr>
        <w:t xml:space="preserve"> </w:t>
      </w:r>
      <w:r w:rsidRPr="00591919">
        <w:rPr>
          <w:rStyle w:val="blk"/>
        </w:rPr>
        <w:t xml:space="preserve">Федерального закона </w:t>
      </w:r>
      <w:hyperlink r:id="rId27" w:history="1">
        <w:r w:rsidRPr="00591919">
          <w:rPr>
            <w:rStyle w:val="ac"/>
            <w:shd w:val="clear" w:color="auto" w:fill="FFFFFF"/>
          </w:rPr>
          <w:t>от 27.07.2010 N 210-ФЗ</w:t>
        </w:r>
      </w:hyperlink>
      <w:r w:rsidRPr="00591919">
        <w:rPr>
          <w:rStyle w:val="blk"/>
        </w:rPr>
        <w:t>;</w:t>
      </w:r>
    </w:p>
    <w:p w14:paraId="16F2CF8D" w14:textId="77777777" w:rsidR="003C7F5A" w:rsidRPr="00591919" w:rsidRDefault="003C7F5A" w:rsidP="00591919">
      <w:pPr>
        <w:shd w:val="clear" w:color="auto" w:fill="FFFFFF"/>
        <w:suppressAutoHyphens w:val="0"/>
        <w:ind w:firstLine="709"/>
      </w:pPr>
      <w:bookmarkStart w:id="13" w:name="dst224"/>
      <w:bookmarkEnd w:id="13"/>
      <w:r w:rsidRPr="00591919">
        <w:rPr>
          <w:rStyle w:val="blk"/>
        </w:rPr>
        <w:t>8) нарушение срока или порядка выдачи документов по результатам предоставления государственной или муниципальной услуги;</w:t>
      </w:r>
    </w:p>
    <w:p w14:paraId="7C1115A2" w14:textId="5F92DFB0" w:rsidR="003C7F5A" w:rsidRPr="00591919" w:rsidRDefault="003C7F5A" w:rsidP="00591919">
      <w:pPr>
        <w:shd w:val="clear" w:color="auto" w:fill="FFFFFF"/>
        <w:suppressAutoHyphens w:val="0"/>
        <w:ind w:firstLine="709"/>
      </w:pPr>
      <w:bookmarkStart w:id="14" w:name="dst225"/>
      <w:bookmarkEnd w:id="14"/>
      <w:r w:rsidRPr="00591919">
        <w:rPr>
          <w:rStyle w:val="blk"/>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8029D4" w:rsidRPr="00591919">
        <w:rPr>
          <w:rStyle w:val="blk"/>
        </w:rPr>
        <w:t xml:space="preserve"> </w:t>
      </w:r>
      <w:hyperlink r:id="rId28" w:anchor="dst100354" w:history="1">
        <w:r w:rsidRPr="00591919">
          <w:rPr>
            <w:rStyle w:val="ac"/>
          </w:rPr>
          <w:t>частью 1.3 статьи 16</w:t>
        </w:r>
      </w:hyperlink>
      <w:r w:rsidRPr="00591919">
        <w:rPr>
          <w:rStyle w:val="blk"/>
        </w:rPr>
        <w:t xml:space="preserve"> Федерального закона </w:t>
      </w:r>
      <w:hyperlink r:id="rId29" w:history="1">
        <w:r w:rsidRPr="00591919">
          <w:rPr>
            <w:rStyle w:val="ac"/>
            <w:shd w:val="clear" w:color="auto" w:fill="FFFFFF"/>
          </w:rPr>
          <w:t>от 27.07.2010 N 210-ФЗ</w:t>
        </w:r>
      </w:hyperlink>
      <w:r w:rsidRPr="00591919">
        <w:rPr>
          <w:rStyle w:val="blk"/>
        </w:rPr>
        <w:t>.</w:t>
      </w:r>
    </w:p>
    <w:p w14:paraId="3677D7A5" w14:textId="7E4C4046" w:rsidR="003C7F5A" w:rsidRPr="00591919" w:rsidRDefault="003C7F5A" w:rsidP="00591919">
      <w:pPr>
        <w:shd w:val="clear" w:color="auto" w:fill="FFFFFF"/>
        <w:suppressAutoHyphens w:val="0"/>
        <w:ind w:firstLine="709"/>
      </w:pPr>
      <w:bookmarkStart w:id="15" w:name="dst296"/>
      <w:bookmarkEnd w:id="15"/>
      <w:r w:rsidRPr="00591919">
        <w:rPr>
          <w:rStyle w:val="blk"/>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8029D4" w:rsidRPr="00591919">
        <w:rPr>
          <w:rStyle w:val="blk"/>
        </w:rPr>
        <w:t xml:space="preserve"> </w:t>
      </w:r>
      <w:hyperlink r:id="rId30" w:anchor="dst290" w:history="1">
        <w:r w:rsidRPr="00591919">
          <w:rPr>
            <w:rStyle w:val="ac"/>
          </w:rPr>
          <w:t>пунктом 4 части 1 статьи 7</w:t>
        </w:r>
      </w:hyperlink>
      <w:r w:rsidR="008029D4" w:rsidRPr="00591919">
        <w:rPr>
          <w:rStyle w:val="blk"/>
        </w:rPr>
        <w:t xml:space="preserve"> </w:t>
      </w:r>
      <w:r w:rsidRPr="00591919">
        <w:rPr>
          <w:rStyle w:val="blk"/>
        </w:rPr>
        <w:t xml:space="preserve">Федерального закона </w:t>
      </w:r>
      <w:hyperlink r:id="rId31" w:history="1">
        <w:r w:rsidRPr="00591919">
          <w:rPr>
            <w:rStyle w:val="ac"/>
            <w:shd w:val="clear" w:color="auto" w:fill="FFFFFF"/>
          </w:rPr>
          <w:t>от 27.07.2010 N 210-ФЗ</w:t>
        </w:r>
      </w:hyperlink>
      <w:r w:rsidRPr="00591919">
        <w:rPr>
          <w:rStyle w:val="blk"/>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8029D4" w:rsidRPr="00591919">
        <w:rPr>
          <w:rStyle w:val="blk"/>
        </w:rPr>
        <w:t xml:space="preserve"> </w:t>
      </w:r>
      <w:hyperlink r:id="rId32" w:anchor="dst100354" w:history="1">
        <w:r w:rsidRPr="00591919">
          <w:rPr>
            <w:rStyle w:val="ac"/>
          </w:rPr>
          <w:t>частью 1.3 статьи 16</w:t>
        </w:r>
      </w:hyperlink>
      <w:r w:rsidR="008029D4" w:rsidRPr="00591919">
        <w:rPr>
          <w:rStyle w:val="blk"/>
        </w:rPr>
        <w:t xml:space="preserve"> </w:t>
      </w:r>
      <w:r w:rsidRPr="00591919">
        <w:rPr>
          <w:rStyle w:val="blk"/>
        </w:rPr>
        <w:t xml:space="preserve">Федерального закона </w:t>
      </w:r>
      <w:hyperlink r:id="rId33" w:history="1">
        <w:r w:rsidRPr="00591919">
          <w:rPr>
            <w:rStyle w:val="ac"/>
            <w:shd w:val="clear" w:color="auto" w:fill="FFFFFF"/>
          </w:rPr>
          <w:t>от 27.07.2010 N 210-ФЗ</w:t>
        </w:r>
      </w:hyperlink>
      <w:r w:rsidRPr="00591919">
        <w:rPr>
          <w:rStyle w:val="blk"/>
        </w:rPr>
        <w:t>.</w:t>
      </w:r>
    </w:p>
    <w:p w14:paraId="32817FD0" w14:textId="77777777" w:rsidR="003C7F5A" w:rsidRPr="00591919" w:rsidRDefault="003C7F5A" w:rsidP="00591919">
      <w:pPr>
        <w:suppressAutoHyphens w:val="0"/>
        <w:autoSpaceDE w:val="0"/>
        <w:autoSpaceDN w:val="0"/>
        <w:adjustRightInd w:val="0"/>
        <w:ind w:firstLine="709"/>
        <w:rPr>
          <w:lang w:eastAsia="en-US"/>
        </w:rPr>
      </w:pPr>
      <w:r w:rsidRPr="00591919">
        <w:rPr>
          <w:lang w:eastAsia="en-US"/>
        </w:rPr>
        <w:t>5.3. Общие требования к порядку подачи и рассмотрения жалобы</w:t>
      </w:r>
    </w:p>
    <w:p w14:paraId="03BE2652" w14:textId="16391666" w:rsidR="003C7F5A" w:rsidRPr="00591919" w:rsidRDefault="003C7F5A" w:rsidP="00591919">
      <w:pPr>
        <w:suppressAutoHyphens w:val="0"/>
        <w:autoSpaceDE w:val="0"/>
        <w:autoSpaceDN w:val="0"/>
        <w:adjustRightInd w:val="0"/>
        <w:ind w:firstLine="709"/>
      </w:pPr>
      <w:r w:rsidRPr="00591919">
        <w:rPr>
          <w:lang w:eastAsia="en-US"/>
        </w:rPr>
        <w:t xml:space="preserve">5.3.1. </w:t>
      </w:r>
      <w:r w:rsidRPr="00591919">
        <w:t xml:space="preserve">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w:t>
      </w:r>
      <w:r w:rsidR="005D4220" w:rsidRPr="00591919">
        <w:t>Северского</w:t>
      </w:r>
      <w:r w:rsidR="008029D4" w:rsidRPr="00591919">
        <w:t xml:space="preserve"> </w:t>
      </w:r>
      <w:r w:rsidRPr="00591919">
        <w:t>сельсовета Ключевского района Алтайского края.</w:t>
      </w:r>
    </w:p>
    <w:p w14:paraId="30D0D575" w14:textId="21A3B876" w:rsidR="003C7F5A" w:rsidRPr="00591919" w:rsidRDefault="003C7F5A" w:rsidP="00591919">
      <w:pPr>
        <w:suppressAutoHyphens w:val="0"/>
        <w:ind w:firstLine="709"/>
      </w:pPr>
      <w:r w:rsidRPr="00591919">
        <w:t xml:space="preserve">Жалоба на действия (бездействие) или решения, подаются главе </w:t>
      </w:r>
      <w:r w:rsidR="005D4220" w:rsidRPr="00591919">
        <w:t>Северского</w:t>
      </w:r>
      <w:r w:rsidR="008029D4" w:rsidRPr="00591919">
        <w:t xml:space="preserve"> </w:t>
      </w:r>
      <w:r w:rsidRPr="00591919">
        <w:t>сельсовета Ключевского района Алтайского края.</w:t>
      </w:r>
    </w:p>
    <w:p w14:paraId="5699AFC9" w14:textId="77777777" w:rsidR="003C7F5A" w:rsidRPr="00591919" w:rsidRDefault="003C7F5A" w:rsidP="00591919">
      <w:pPr>
        <w:suppressAutoHyphens w:val="0"/>
        <w:autoSpaceDE w:val="0"/>
        <w:autoSpaceDN w:val="0"/>
        <w:adjustRightInd w:val="0"/>
        <w:ind w:firstLine="709"/>
        <w:rPr>
          <w:lang w:eastAsia="en-US"/>
        </w:rPr>
      </w:pPr>
      <w:r w:rsidRPr="00591919">
        <w:rPr>
          <w:lang w:eastAsia="en-US"/>
        </w:rPr>
        <w:t xml:space="preserve">5.3.2. Жалоба может быть направлена по почте, через Многофункциональный центр, официальный сайт </w:t>
      </w:r>
      <w:r w:rsidR="006B24FA" w:rsidRPr="00591919">
        <w:t>а</w:t>
      </w:r>
      <w:r w:rsidRPr="00591919">
        <w:t>дминистрации Ключевского района Алтайского края</w:t>
      </w:r>
      <w:r w:rsidRPr="00591919">
        <w:rPr>
          <w:lang w:eastAsia="en-US"/>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14:paraId="60F99A65" w14:textId="77777777" w:rsidR="003C7F5A" w:rsidRPr="00591919" w:rsidRDefault="003C7F5A" w:rsidP="00591919">
      <w:pPr>
        <w:suppressAutoHyphens w:val="0"/>
        <w:autoSpaceDE w:val="0"/>
        <w:autoSpaceDN w:val="0"/>
        <w:adjustRightInd w:val="0"/>
        <w:ind w:firstLine="709"/>
        <w:rPr>
          <w:lang w:eastAsia="en-US"/>
        </w:rPr>
      </w:pPr>
      <w:r w:rsidRPr="00591919">
        <w:rPr>
          <w:lang w:eastAsia="en-US"/>
        </w:rPr>
        <w:t>5.4. Жалоба должна содержать:</w:t>
      </w:r>
    </w:p>
    <w:p w14:paraId="62A4EF81" w14:textId="77777777" w:rsidR="003C7F5A" w:rsidRPr="00591919" w:rsidRDefault="003C7F5A" w:rsidP="00591919">
      <w:pPr>
        <w:suppressAutoHyphens w:val="0"/>
        <w:autoSpaceDE w:val="0"/>
        <w:autoSpaceDN w:val="0"/>
        <w:adjustRightInd w:val="0"/>
        <w:ind w:firstLine="709"/>
        <w:rPr>
          <w:lang w:eastAsia="en-US"/>
        </w:rPr>
      </w:pPr>
      <w:r w:rsidRPr="00591919">
        <w:rPr>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6C850765" w14:textId="77777777" w:rsidR="003C7F5A" w:rsidRPr="00591919" w:rsidRDefault="003C7F5A" w:rsidP="00591919">
      <w:pPr>
        <w:suppressAutoHyphens w:val="0"/>
        <w:autoSpaceDE w:val="0"/>
        <w:autoSpaceDN w:val="0"/>
        <w:adjustRightInd w:val="0"/>
        <w:ind w:firstLine="709"/>
        <w:rPr>
          <w:lang w:eastAsia="en-US"/>
        </w:rPr>
      </w:pPr>
      <w:r w:rsidRPr="00591919">
        <w:rPr>
          <w:lang w:eastAsia="en-US"/>
        </w:rPr>
        <w:t xml:space="preserve">2) фамилию, имя, отчество (при наличии), сведения о месте жительства заявителя - физического лица, а также номер (номера) контактного телефона, адрес (адреса) </w:t>
      </w:r>
      <w:r w:rsidRPr="00591919">
        <w:rPr>
          <w:lang w:eastAsia="en-US"/>
        </w:rPr>
        <w:lastRenderedPageBreak/>
        <w:t>электронной почты (при наличии) и почтовый адрес, по которым должен быть направлен ответ заявителю;</w:t>
      </w:r>
    </w:p>
    <w:p w14:paraId="46799E3C" w14:textId="77777777" w:rsidR="003C7F5A" w:rsidRPr="00591919" w:rsidRDefault="003C7F5A" w:rsidP="00591919">
      <w:pPr>
        <w:suppressAutoHyphens w:val="0"/>
        <w:autoSpaceDE w:val="0"/>
        <w:autoSpaceDN w:val="0"/>
        <w:adjustRightInd w:val="0"/>
        <w:ind w:firstLine="709"/>
        <w:rPr>
          <w:lang w:eastAsia="en-US"/>
        </w:rPr>
      </w:pPr>
      <w:r w:rsidRPr="00591919">
        <w:rPr>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42B8370B" w14:textId="77777777" w:rsidR="003C7F5A" w:rsidRPr="00591919" w:rsidRDefault="003C7F5A" w:rsidP="00591919">
      <w:pPr>
        <w:suppressAutoHyphens w:val="0"/>
        <w:autoSpaceDE w:val="0"/>
        <w:autoSpaceDN w:val="0"/>
        <w:adjustRightInd w:val="0"/>
        <w:ind w:firstLine="709"/>
        <w:rPr>
          <w:lang w:eastAsia="en-US"/>
        </w:rPr>
      </w:pPr>
      <w:r w:rsidRPr="00591919">
        <w:rPr>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0166E27B" w14:textId="1EE51085" w:rsidR="003C7F5A" w:rsidRPr="00591919" w:rsidRDefault="003C7F5A" w:rsidP="00591919">
      <w:pPr>
        <w:suppressAutoHyphens w:val="0"/>
        <w:autoSpaceDE w:val="0"/>
        <w:autoSpaceDN w:val="0"/>
        <w:adjustRightInd w:val="0"/>
        <w:ind w:firstLine="709"/>
        <w:rPr>
          <w:lang w:eastAsia="en-US"/>
        </w:rPr>
      </w:pPr>
      <w:r w:rsidRPr="00591919">
        <w:rPr>
          <w:lang w:eastAsia="en-US"/>
        </w:rPr>
        <w:t xml:space="preserve">5.5. Жалоба подлежит рассмотрению в течение пятнадцати рабочих дней со дня ее регистрации, а в случае обжалования отказа </w:t>
      </w:r>
      <w:r w:rsidRPr="00591919">
        <w:t xml:space="preserve">Администрации </w:t>
      </w:r>
      <w:r w:rsidR="005D4220" w:rsidRPr="00591919">
        <w:t>Северского</w:t>
      </w:r>
      <w:r w:rsidR="008029D4" w:rsidRPr="00591919">
        <w:t xml:space="preserve"> </w:t>
      </w:r>
      <w:r w:rsidRPr="00591919">
        <w:t>сельсовета Ключевского района Алтайского края</w:t>
      </w:r>
      <w:r w:rsidRPr="00591919">
        <w:rPr>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30B35F0" w14:textId="77777777" w:rsidR="003C7F5A" w:rsidRPr="00591919" w:rsidRDefault="003C7F5A" w:rsidP="00591919">
      <w:pPr>
        <w:suppressAutoHyphens w:val="0"/>
        <w:autoSpaceDE w:val="0"/>
        <w:autoSpaceDN w:val="0"/>
        <w:adjustRightInd w:val="0"/>
        <w:ind w:firstLine="709"/>
        <w:rPr>
          <w:lang w:eastAsia="en-US"/>
        </w:rPr>
      </w:pPr>
      <w:r w:rsidRPr="00591919">
        <w:rPr>
          <w:lang w:eastAsia="en-US"/>
        </w:rPr>
        <w:t xml:space="preserve">5.6. По результатам рассмотрения жалобы глава </w:t>
      </w:r>
      <w:r w:rsidR="00962012" w:rsidRPr="00591919">
        <w:rPr>
          <w:lang w:eastAsia="en-US"/>
        </w:rPr>
        <w:t xml:space="preserve">администрации </w:t>
      </w:r>
      <w:r w:rsidR="005D4220" w:rsidRPr="00591919">
        <w:rPr>
          <w:lang w:eastAsia="en-US"/>
        </w:rPr>
        <w:t>Северского</w:t>
      </w:r>
      <w:r w:rsidRPr="00591919">
        <w:rPr>
          <w:lang w:eastAsia="en-US"/>
        </w:rPr>
        <w:t xml:space="preserve"> сельсовета Ключевского района Алтайского края принимает одно из следующих решений:</w:t>
      </w:r>
    </w:p>
    <w:p w14:paraId="40212D4D" w14:textId="3D6BEFA2" w:rsidR="003C7F5A" w:rsidRPr="00591919" w:rsidRDefault="003C7F5A" w:rsidP="00591919">
      <w:pPr>
        <w:suppressAutoHyphens w:val="0"/>
        <w:autoSpaceDE w:val="0"/>
        <w:autoSpaceDN w:val="0"/>
        <w:adjustRightInd w:val="0"/>
        <w:ind w:firstLine="709"/>
        <w:rPr>
          <w:lang w:eastAsia="en-US"/>
        </w:rPr>
      </w:pPr>
      <w:r w:rsidRPr="00591919">
        <w:rPr>
          <w:lang w:eastAsia="en-US"/>
        </w:rPr>
        <w:t xml:space="preserve">1) удовлетворяет жалобу, в том числе в форме отмены принятого решения, исправления допущенных </w:t>
      </w:r>
      <w:r w:rsidRPr="00591919">
        <w:t xml:space="preserve">администрацией </w:t>
      </w:r>
      <w:r w:rsidR="005D4220" w:rsidRPr="00591919">
        <w:t>Северского</w:t>
      </w:r>
      <w:r w:rsidR="008029D4" w:rsidRPr="00591919">
        <w:t xml:space="preserve"> </w:t>
      </w:r>
      <w:r w:rsidRPr="00591919">
        <w:t xml:space="preserve">сельсовета </w:t>
      </w:r>
      <w:r w:rsidRPr="00591919">
        <w:rPr>
          <w:lang w:eastAsia="en-US"/>
        </w:rPr>
        <w:t>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53D3C49A" w14:textId="77777777" w:rsidR="003C7F5A" w:rsidRPr="00591919" w:rsidRDefault="003C7F5A" w:rsidP="00591919">
      <w:pPr>
        <w:suppressAutoHyphens w:val="0"/>
        <w:autoSpaceDE w:val="0"/>
        <w:autoSpaceDN w:val="0"/>
        <w:adjustRightInd w:val="0"/>
        <w:ind w:firstLine="709"/>
        <w:rPr>
          <w:lang w:eastAsia="en-US"/>
        </w:rPr>
      </w:pPr>
      <w:r w:rsidRPr="00591919">
        <w:rPr>
          <w:lang w:eastAsia="en-US"/>
        </w:rPr>
        <w:t>2) отказывает в удовлетворении жалобы.</w:t>
      </w:r>
    </w:p>
    <w:p w14:paraId="7E2A3BC8" w14:textId="77777777" w:rsidR="003C7F5A" w:rsidRPr="00591919" w:rsidRDefault="003C7F5A" w:rsidP="00591919">
      <w:pPr>
        <w:suppressAutoHyphens w:val="0"/>
        <w:autoSpaceDE w:val="0"/>
        <w:autoSpaceDN w:val="0"/>
        <w:adjustRightInd w:val="0"/>
        <w:ind w:firstLine="709"/>
        <w:rPr>
          <w:lang w:eastAsia="en-US"/>
        </w:rPr>
      </w:pPr>
      <w:r w:rsidRPr="00591919">
        <w:rPr>
          <w:lang w:eastAsia="en-US"/>
        </w:rPr>
        <w:t>5.7. Не позднее дня, следующего за днем принятия решения, указанного в п.5.6.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54460D1" w14:textId="77777777" w:rsidR="003C7F5A" w:rsidRPr="00591919" w:rsidRDefault="003C7F5A" w:rsidP="00591919">
      <w:pPr>
        <w:suppressAutoHyphens w:val="0"/>
        <w:autoSpaceDE w:val="0"/>
        <w:autoSpaceDN w:val="0"/>
        <w:adjustRightInd w:val="0"/>
        <w:ind w:firstLine="709"/>
        <w:rPr>
          <w:lang w:eastAsia="en-US"/>
        </w:rPr>
      </w:pPr>
      <w:r w:rsidRPr="00591919">
        <w:rPr>
          <w:lang w:eastAsia="en-US"/>
        </w:rPr>
        <w:t>5.8. В ответе по результатам рассмотрения жалобы указываются:</w:t>
      </w:r>
    </w:p>
    <w:p w14:paraId="1B4300D4" w14:textId="21ADA061" w:rsidR="003C7F5A" w:rsidRPr="00591919" w:rsidRDefault="003C7F5A" w:rsidP="00591919">
      <w:pPr>
        <w:suppressAutoHyphens w:val="0"/>
        <w:autoSpaceDE w:val="0"/>
        <w:autoSpaceDN w:val="0"/>
        <w:adjustRightInd w:val="0"/>
        <w:ind w:firstLine="709"/>
        <w:rPr>
          <w:lang w:eastAsia="en-US"/>
        </w:rPr>
      </w:pPr>
      <w:r w:rsidRPr="00591919">
        <w:rPr>
          <w:lang w:eastAsia="en-US"/>
        </w:rPr>
        <w:t>а)</w:t>
      </w:r>
      <w:r w:rsidR="008029D4" w:rsidRPr="00591919">
        <w:rPr>
          <w:lang w:eastAsia="en-US"/>
        </w:rPr>
        <w:t xml:space="preserve"> </w:t>
      </w:r>
      <w:r w:rsidRPr="00591919">
        <w:rPr>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748382C1" w14:textId="03A35967" w:rsidR="003C7F5A" w:rsidRPr="00591919" w:rsidRDefault="003C7F5A" w:rsidP="00591919">
      <w:pPr>
        <w:suppressAutoHyphens w:val="0"/>
        <w:autoSpaceDE w:val="0"/>
        <w:autoSpaceDN w:val="0"/>
        <w:adjustRightInd w:val="0"/>
        <w:ind w:firstLine="709"/>
        <w:rPr>
          <w:lang w:eastAsia="en-US"/>
        </w:rPr>
      </w:pPr>
      <w:r w:rsidRPr="00591919">
        <w:rPr>
          <w:lang w:eastAsia="en-US"/>
        </w:rPr>
        <w:t>б)</w:t>
      </w:r>
      <w:r w:rsidR="008029D4" w:rsidRPr="00591919">
        <w:rPr>
          <w:lang w:eastAsia="en-US"/>
        </w:rPr>
        <w:t xml:space="preserve"> </w:t>
      </w:r>
      <w:r w:rsidRPr="00591919">
        <w:rPr>
          <w:lang w:eastAsia="en-US"/>
        </w:rPr>
        <w:t>номер, дата, место принятия решения, включая сведения о должностном лице, решение или действие (бездействие) которого обжалуется;</w:t>
      </w:r>
    </w:p>
    <w:p w14:paraId="743C19BA" w14:textId="797B1F9D" w:rsidR="003C7F5A" w:rsidRPr="00591919" w:rsidRDefault="003C7F5A" w:rsidP="00591919">
      <w:pPr>
        <w:suppressAutoHyphens w:val="0"/>
        <w:autoSpaceDE w:val="0"/>
        <w:autoSpaceDN w:val="0"/>
        <w:adjustRightInd w:val="0"/>
        <w:ind w:firstLine="709"/>
        <w:rPr>
          <w:lang w:eastAsia="en-US"/>
        </w:rPr>
      </w:pPr>
      <w:r w:rsidRPr="00591919">
        <w:rPr>
          <w:lang w:eastAsia="en-US"/>
        </w:rPr>
        <w:t>в)</w:t>
      </w:r>
      <w:r w:rsidR="008029D4" w:rsidRPr="00591919">
        <w:rPr>
          <w:lang w:eastAsia="en-US"/>
        </w:rPr>
        <w:t xml:space="preserve"> </w:t>
      </w:r>
      <w:r w:rsidRPr="00591919">
        <w:rPr>
          <w:lang w:eastAsia="en-US"/>
        </w:rPr>
        <w:t>фамилия, имя, отчество (при наличии) или наименование заявителя;</w:t>
      </w:r>
    </w:p>
    <w:p w14:paraId="40B3D8E6" w14:textId="4C18B626" w:rsidR="003C7F5A" w:rsidRPr="00591919" w:rsidRDefault="003C7F5A" w:rsidP="00591919">
      <w:pPr>
        <w:suppressAutoHyphens w:val="0"/>
        <w:autoSpaceDE w:val="0"/>
        <w:autoSpaceDN w:val="0"/>
        <w:adjustRightInd w:val="0"/>
        <w:ind w:firstLine="709"/>
        <w:rPr>
          <w:lang w:eastAsia="en-US"/>
        </w:rPr>
      </w:pPr>
      <w:r w:rsidRPr="00591919">
        <w:rPr>
          <w:lang w:eastAsia="en-US"/>
        </w:rPr>
        <w:t>г)</w:t>
      </w:r>
      <w:r w:rsidR="008029D4" w:rsidRPr="00591919">
        <w:rPr>
          <w:lang w:eastAsia="en-US"/>
        </w:rPr>
        <w:t xml:space="preserve"> </w:t>
      </w:r>
      <w:r w:rsidRPr="00591919">
        <w:rPr>
          <w:lang w:eastAsia="en-US"/>
        </w:rPr>
        <w:t>основания для принятия решения по жалобе;</w:t>
      </w:r>
    </w:p>
    <w:p w14:paraId="4E94D1C9" w14:textId="7CAFE96D" w:rsidR="003C7F5A" w:rsidRPr="00591919" w:rsidRDefault="003C7F5A" w:rsidP="00591919">
      <w:pPr>
        <w:suppressAutoHyphens w:val="0"/>
        <w:autoSpaceDE w:val="0"/>
        <w:autoSpaceDN w:val="0"/>
        <w:adjustRightInd w:val="0"/>
        <w:ind w:firstLine="709"/>
        <w:rPr>
          <w:lang w:eastAsia="en-US"/>
        </w:rPr>
      </w:pPr>
      <w:r w:rsidRPr="00591919">
        <w:rPr>
          <w:lang w:eastAsia="en-US"/>
        </w:rPr>
        <w:t>д)</w:t>
      </w:r>
      <w:r w:rsidR="008029D4" w:rsidRPr="00591919">
        <w:rPr>
          <w:lang w:eastAsia="en-US"/>
        </w:rPr>
        <w:t xml:space="preserve"> </w:t>
      </w:r>
      <w:r w:rsidRPr="00591919">
        <w:rPr>
          <w:lang w:eastAsia="en-US"/>
        </w:rPr>
        <w:t>принятое по жалобе решение;</w:t>
      </w:r>
    </w:p>
    <w:p w14:paraId="3E40EAE1" w14:textId="685E4134" w:rsidR="003C7F5A" w:rsidRPr="00591919" w:rsidRDefault="003C7F5A" w:rsidP="00591919">
      <w:pPr>
        <w:suppressAutoHyphens w:val="0"/>
        <w:autoSpaceDE w:val="0"/>
        <w:autoSpaceDN w:val="0"/>
        <w:adjustRightInd w:val="0"/>
        <w:ind w:firstLine="709"/>
        <w:rPr>
          <w:lang w:eastAsia="en-US"/>
        </w:rPr>
      </w:pPr>
      <w:r w:rsidRPr="00591919">
        <w:rPr>
          <w:lang w:eastAsia="en-US"/>
        </w:rPr>
        <w:t>е)</w:t>
      </w:r>
      <w:r w:rsidR="008029D4" w:rsidRPr="00591919">
        <w:rPr>
          <w:lang w:eastAsia="en-US"/>
        </w:rPr>
        <w:t xml:space="preserve"> </w:t>
      </w:r>
      <w:r w:rsidRPr="00591919">
        <w:rPr>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5B7F91ED" w14:textId="0E201982" w:rsidR="003C7F5A" w:rsidRPr="00591919" w:rsidRDefault="003C7F5A" w:rsidP="00591919">
      <w:pPr>
        <w:suppressAutoHyphens w:val="0"/>
        <w:autoSpaceDE w:val="0"/>
        <w:autoSpaceDN w:val="0"/>
        <w:adjustRightInd w:val="0"/>
        <w:ind w:firstLine="709"/>
        <w:rPr>
          <w:lang w:eastAsia="en-US"/>
        </w:rPr>
      </w:pPr>
      <w:r w:rsidRPr="00591919">
        <w:rPr>
          <w:lang w:eastAsia="en-US"/>
        </w:rPr>
        <w:t>ж)</w:t>
      </w:r>
      <w:r w:rsidR="008029D4" w:rsidRPr="00591919">
        <w:rPr>
          <w:lang w:eastAsia="en-US"/>
        </w:rPr>
        <w:t xml:space="preserve"> </w:t>
      </w:r>
      <w:r w:rsidRPr="00591919">
        <w:rPr>
          <w:lang w:eastAsia="en-US"/>
        </w:rPr>
        <w:t>сведения о порядке обжалования принятого по жалобе решения.</w:t>
      </w:r>
    </w:p>
    <w:p w14:paraId="480E2948" w14:textId="2CBCDFEC" w:rsidR="003C7F5A" w:rsidRPr="00591919" w:rsidRDefault="003C7F5A" w:rsidP="00591919">
      <w:pPr>
        <w:suppressAutoHyphens w:val="0"/>
        <w:autoSpaceDE w:val="0"/>
        <w:autoSpaceDN w:val="0"/>
        <w:adjustRightInd w:val="0"/>
        <w:ind w:firstLine="709"/>
        <w:rPr>
          <w:lang w:eastAsia="en-US"/>
        </w:rPr>
      </w:pPr>
      <w:r w:rsidRPr="00591919">
        <w:rPr>
          <w:lang w:eastAsia="en-US"/>
        </w:rPr>
        <w:t>5.9.</w:t>
      </w:r>
      <w:r w:rsidR="008029D4" w:rsidRPr="00591919">
        <w:rPr>
          <w:lang w:eastAsia="en-US"/>
        </w:rPr>
        <w:t xml:space="preserve"> </w:t>
      </w:r>
      <w:r w:rsidRPr="00591919">
        <w:rPr>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6252967B" w14:textId="54B77EFB" w:rsidR="003C7F5A" w:rsidRPr="00591919" w:rsidRDefault="003C7F5A" w:rsidP="00591919">
      <w:pPr>
        <w:shd w:val="clear" w:color="auto" w:fill="FFFFFF"/>
        <w:suppressAutoHyphens w:val="0"/>
        <w:ind w:firstLine="709"/>
        <w:rPr>
          <w:rStyle w:val="ac"/>
        </w:rPr>
      </w:pPr>
      <w:r w:rsidRPr="00591919">
        <w:rPr>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1563D908" w14:textId="34C39CE8" w:rsidR="003C7F5A" w:rsidRPr="00591919" w:rsidRDefault="003C7F5A" w:rsidP="00591919">
      <w:pPr>
        <w:shd w:val="clear" w:color="auto" w:fill="FFFFFF"/>
        <w:suppressAutoHyphens w:val="0"/>
        <w:ind w:firstLine="709"/>
      </w:pPr>
      <w:r w:rsidRPr="00591919">
        <w:rPr>
          <w:rStyle w:val="blk"/>
        </w:rPr>
        <w:t>5.10. В случае признания жалобы подлежащей удовлетворению в ответе заявителю, указанном в</w:t>
      </w:r>
      <w:r w:rsidR="008029D4" w:rsidRPr="00591919">
        <w:rPr>
          <w:rStyle w:val="blk"/>
        </w:rPr>
        <w:t xml:space="preserve"> </w:t>
      </w:r>
      <w:hyperlink r:id="rId34" w:anchor="dst121" w:history="1">
        <w:r w:rsidRPr="00591919">
          <w:rPr>
            <w:rStyle w:val="ac"/>
          </w:rPr>
          <w:t>части 8</w:t>
        </w:r>
      </w:hyperlink>
      <w:r w:rsidRPr="00591919">
        <w:rPr>
          <w:rStyle w:val="blk"/>
        </w:rPr>
        <w:t xml:space="preserve"> статьи 11.2</w:t>
      </w:r>
      <w:r w:rsidR="008029D4" w:rsidRPr="00591919">
        <w:rPr>
          <w:rStyle w:val="blk"/>
        </w:rPr>
        <w:t xml:space="preserve"> </w:t>
      </w:r>
      <w:r w:rsidRPr="00591919">
        <w:rPr>
          <w:rStyle w:val="blk"/>
        </w:rPr>
        <w:t xml:space="preserve">Федерального закона </w:t>
      </w:r>
      <w:hyperlink r:id="rId35" w:history="1">
        <w:r w:rsidRPr="00591919">
          <w:rPr>
            <w:rStyle w:val="ac"/>
            <w:shd w:val="clear" w:color="auto" w:fill="FFFFFF"/>
          </w:rPr>
          <w:t>от 27.07.2010 N 210-ФЗ</w:t>
        </w:r>
      </w:hyperlink>
      <w:r w:rsidRPr="00591919">
        <w:rPr>
          <w:rStyle w:val="blk"/>
        </w:rPr>
        <w:t xml:space="preserve">,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w:t>
      </w:r>
      <w:r w:rsidRPr="00591919">
        <w:rPr>
          <w:rStyle w:val="blk"/>
        </w:rPr>
        <w:lastRenderedPageBreak/>
        <w:t>центром либо организацией, предусмотренной</w:t>
      </w:r>
      <w:r w:rsidR="008029D4" w:rsidRPr="00591919">
        <w:rPr>
          <w:rStyle w:val="blk"/>
        </w:rPr>
        <w:t xml:space="preserve"> </w:t>
      </w:r>
      <w:hyperlink r:id="rId36" w:anchor="dst100352" w:history="1">
        <w:r w:rsidRPr="00591919">
          <w:rPr>
            <w:rStyle w:val="ac"/>
          </w:rPr>
          <w:t>частью 1.1 статьи 16</w:t>
        </w:r>
      </w:hyperlink>
      <w:r w:rsidR="008029D4" w:rsidRPr="00591919">
        <w:rPr>
          <w:rStyle w:val="blk"/>
        </w:rPr>
        <w:t xml:space="preserve"> </w:t>
      </w:r>
      <w:r w:rsidRPr="00591919">
        <w:rPr>
          <w:rStyle w:val="blk"/>
        </w:rPr>
        <w:t xml:space="preserve">Федерального закона </w:t>
      </w:r>
      <w:hyperlink r:id="rId37" w:history="1">
        <w:r w:rsidRPr="00591919">
          <w:rPr>
            <w:rStyle w:val="ac"/>
            <w:shd w:val="clear" w:color="auto" w:fill="FFFFFF"/>
          </w:rPr>
          <w:t>от 27.07.2010 N 210-ФЗ</w:t>
        </w:r>
      </w:hyperlink>
      <w:r w:rsidRPr="00591919">
        <w:rPr>
          <w:rStyle w:val="blk"/>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3289D469" w14:textId="4466090B" w:rsidR="003C7F5A" w:rsidRPr="00591919" w:rsidRDefault="003C7F5A" w:rsidP="00591919">
      <w:pPr>
        <w:shd w:val="clear" w:color="auto" w:fill="FFFFFF"/>
        <w:suppressAutoHyphens w:val="0"/>
        <w:ind w:firstLine="709"/>
      </w:pPr>
      <w:bookmarkStart w:id="16" w:name="dst298"/>
      <w:bookmarkEnd w:id="16"/>
      <w:r w:rsidRPr="00591919">
        <w:rPr>
          <w:rStyle w:val="blk"/>
        </w:rPr>
        <w:t>5.11. В случае признания жалобы не подлежащей удовлетворению в ответе заявителю, указанном в</w:t>
      </w:r>
      <w:r w:rsidR="008029D4" w:rsidRPr="00591919">
        <w:rPr>
          <w:rStyle w:val="blk"/>
        </w:rPr>
        <w:t xml:space="preserve"> </w:t>
      </w:r>
      <w:hyperlink r:id="rId38" w:anchor="dst121" w:history="1">
        <w:r w:rsidRPr="00591919">
          <w:rPr>
            <w:rStyle w:val="ac"/>
          </w:rPr>
          <w:t>части 8</w:t>
        </w:r>
      </w:hyperlink>
      <w:r w:rsidR="008029D4" w:rsidRPr="00591919">
        <w:rPr>
          <w:rStyle w:val="blk"/>
        </w:rPr>
        <w:t xml:space="preserve"> </w:t>
      </w:r>
      <w:r w:rsidRPr="00591919">
        <w:rPr>
          <w:rStyle w:val="blk"/>
        </w:rPr>
        <w:t>статьи 11.2</w:t>
      </w:r>
      <w:r w:rsidR="008029D4" w:rsidRPr="00591919">
        <w:rPr>
          <w:rStyle w:val="blk"/>
        </w:rPr>
        <w:t xml:space="preserve"> </w:t>
      </w:r>
      <w:r w:rsidRPr="00591919">
        <w:rPr>
          <w:rStyle w:val="blk"/>
        </w:rPr>
        <w:t xml:space="preserve">Федерального закона </w:t>
      </w:r>
      <w:hyperlink r:id="rId39" w:history="1">
        <w:r w:rsidRPr="00591919">
          <w:rPr>
            <w:rStyle w:val="ac"/>
            <w:shd w:val="clear" w:color="auto" w:fill="FFFFFF"/>
          </w:rPr>
          <w:t>от 27.07.2010 N 210-ФЗ</w:t>
        </w:r>
      </w:hyperlink>
      <w:r w:rsidRPr="00591919">
        <w:rPr>
          <w:rStyle w:val="blk"/>
        </w:rPr>
        <w:t>, даются аргументированные разъяснения о причинах принятого решения, а также информация о порядке обжалования принятого решения.</w:t>
      </w:r>
    </w:p>
    <w:p w14:paraId="6CA68513" w14:textId="30DD059E" w:rsidR="003C7F5A" w:rsidRPr="00591919" w:rsidRDefault="003C7F5A" w:rsidP="00591919">
      <w:pPr>
        <w:suppressAutoHyphens w:val="0"/>
        <w:autoSpaceDE w:val="0"/>
        <w:autoSpaceDN w:val="0"/>
        <w:adjustRightInd w:val="0"/>
        <w:ind w:firstLine="709"/>
        <w:rPr>
          <w:lang w:eastAsia="en-US"/>
        </w:rPr>
      </w:pPr>
      <w:bookmarkStart w:id="17" w:name="sub_1020"/>
      <w:r w:rsidRPr="00591919">
        <w:rPr>
          <w:lang w:eastAsia="en-US"/>
        </w:rPr>
        <w:t>5.12.</w:t>
      </w:r>
      <w:r w:rsidR="008029D4" w:rsidRPr="00591919">
        <w:rPr>
          <w:lang w:eastAsia="en-US"/>
        </w:rPr>
        <w:t xml:space="preserve"> </w:t>
      </w:r>
      <w:r w:rsidRPr="00591919">
        <w:rPr>
          <w:lang w:eastAsia="en-US"/>
        </w:rPr>
        <w:t>Основания для отказа в удовлетворении жалобы:</w:t>
      </w:r>
    </w:p>
    <w:p w14:paraId="4B4C2E4D" w14:textId="2911E8A9" w:rsidR="003C7F5A" w:rsidRPr="00591919" w:rsidRDefault="003C7F5A" w:rsidP="00591919">
      <w:pPr>
        <w:suppressAutoHyphens w:val="0"/>
        <w:autoSpaceDE w:val="0"/>
        <w:autoSpaceDN w:val="0"/>
        <w:adjustRightInd w:val="0"/>
        <w:ind w:firstLine="709"/>
        <w:rPr>
          <w:lang w:eastAsia="en-US"/>
        </w:rPr>
      </w:pPr>
      <w:bookmarkStart w:id="18" w:name="sub_10201"/>
      <w:bookmarkEnd w:id="17"/>
      <w:r w:rsidRPr="00591919">
        <w:rPr>
          <w:lang w:eastAsia="en-US"/>
        </w:rPr>
        <w:t>а)</w:t>
      </w:r>
      <w:r w:rsidR="008029D4" w:rsidRPr="00591919">
        <w:rPr>
          <w:lang w:eastAsia="en-US"/>
        </w:rPr>
        <w:t xml:space="preserve"> </w:t>
      </w:r>
      <w:r w:rsidRPr="00591919">
        <w:rPr>
          <w:lang w:eastAsia="en-US"/>
        </w:rPr>
        <w:t>наличие вступившего в законную силу решения суда, арбитражного суда по жалобе о том же предмете и по тем же основаниям;</w:t>
      </w:r>
    </w:p>
    <w:p w14:paraId="44991850" w14:textId="303324E7" w:rsidR="003C7F5A" w:rsidRPr="00591919" w:rsidRDefault="003C7F5A" w:rsidP="00591919">
      <w:pPr>
        <w:suppressAutoHyphens w:val="0"/>
        <w:autoSpaceDE w:val="0"/>
        <w:autoSpaceDN w:val="0"/>
        <w:adjustRightInd w:val="0"/>
        <w:ind w:firstLine="709"/>
        <w:rPr>
          <w:lang w:eastAsia="en-US"/>
        </w:rPr>
      </w:pPr>
      <w:bookmarkStart w:id="19" w:name="sub_10202"/>
      <w:bookmarkEnd w:id="18"/>
      <w:r w:rsidRPr="00591919">
        <w:rPr>
          <w:lang w:eastAsia="en-US"/>
        </w:rPr>
        <w:t>б)</w:t>
      </w:r>
      <w:r w:rsidR="008029D4" w:rsidRPr="00591919">
        <w:rPr>
          <w:lang w:eastAsia="en-US"/>
        </w:rPr>
        <w:t xml:space="preserve"> </w:t>
      </w:r>
      <w:r w:rsidRPr="00591919">
        <w:rPr>
          <w:lang w:eastAsia="en-US"/>
        </w:rPr>
        <w:t>подача жалобы лицом, полномочия которого не подтверждены в порядке, установленном законодательством Российской Федерации;</w:t>
      </w:r>
    </w:p>
    <w:p w14:paraId="404694D2" w14:textId="7C93E5BB" w:rsidR="003C7F5A" w:rsidRPr="00591919" w:rsidRDefault="003C7F5A" w:rsidP="00591919">
      <w:pPr>
        <w:suppressAutoHyphens w:val="0"/>
        <w:autoSpaceDE w:val="0"/>
        <w:autoSpaceDN w:val="0"/>
        <w:adjustRightInd w:val="0"/>
        <w:ind w:firstLine="709"/>
        <w:rPr>
          <w:lang w:eastAsia="en-US"/>
        </w:rPr>
      </w:pPr>
      <w:bookmarkStart w:id="20" w:name="sub_10203"/>
      <w:bookmarkEnd w:id="19"/>
      <w:r w:rsidRPr="00591919">
        <w:rPr>
          <w:lang w:eastAsia="en-US"/>
        </w:rPr>
        <w:t>в)</w:t>
      </w:r>
      <w:r w:rsidR="008029D4" w:rsidRPr="00591919">
        <w:rPr>
          <w:lang w:eastAsia="en-US"/>
        </w:rPr>
        <w:t xml:space="preserve"> </w:t>
      </w:r>
      <w:r w:rsidRPr="00591919">
        <w:rPr>
          <w:lang w:eastAsia="en-US"/>
        </w:rPr>
        <w:t>наличие решения по жалобе, принятого ранее в отношении того же заявителя и по тому же предмету жалобы.</w:t>
      </w:r>
    </w:p>
    <w:bookmarkEnd w:id="20"/>
    <w:p w14:paraId="6EC81B5F" w14:textId="45E31E82" w:rsidR="003C7F5A" w:rsidRPr="00591919" w:rsidRDefault="003C7F5A" w:rsidP="00591919">
      <w:pPr>
        <w:suppressAutoHyphens w:val="0"/>
        <w:autoSpaceDE w:val="0"/>
        <w:autoSpaceDN w:val="0"/>
        <w:adjustRightInd w:val="0"/>
        <w:ind w:firstLine="709"/>
        <w:rPr>
          <w:lang w:eastAsia="en-US"/>
        </w:rPr>
      </w:pPr>
      <w:r w:rsidRPr="00591919">
        <w:rPr>
          <w:lang w:eastAsia="en-US"/>
        </w:rPr>
        <w:t>5.13.</w:t>
      </w:r>
      <w:r w:rsidR="008029D4" w:rsidRPr="00591919">
        <w:rPr>
          <w:lang w:eastAsia="en-US"/>
        </w:rPr>
        <w:t xml:space="preserve"> </w:t>
      </w:r>
      <w:r w:rsidRPr="00591919">
        <w:t>Администрация</w:t>
      </w:r>
      <w:r w:rsidR="008029D4" w:rsidRPr="00591919">
        <w:t xml:space="preserve"> </w:t>
      </w:r>
      <w:r w:rsidR="005D4220" w:rsidRPr="00591919">
        <w:t>Северского</w:t>
      </w:r>
      <w:r w:rsidR="008029D4" w:rsidRPr="00591919">
        <w:t xml:space="preserve"> </w:t>
      </w:r>
      <w:r w:rsidRPr="00591919">
        <w:t>сельсовета Ключевского района Алтайского края</w:t>
      </w:r>
      <w:r w:rsidRPr="00591919">
        <w:rPr>
          <w:lang w:eastAsia="en-US"/>
        </w:rPr>
        <w:t xml:space="preserve"> вправе оставить жалобу без ответа в следующих случаях:</w:t>
      </w:r>
    </w:p>
    <w:p w14:paraId="0DCEF89C" w14:textId="51BAD73A" w:rsidR="003C7F5A" w:rsidRPr="00591919" w:rsidRDefault="003C7F5A" w:rsidP="00591919">
      <w:pPr>
        <w:suppressAutoHyphens w:val="0"/>
        <w:autoSpaceDE w:val="0"/>
        <w:autoSpaceDN w:val="0"/>
        <w:adjustRightInd w:val="0"/>
        <w:ind w:firstLine="709"/>
        <w:rPr>
          <w:lang w:eastAsia="en-US"/>
        </w:rPr>
      </w:pPr>
      <w:bookmarkStart w:id="21" w:name="sub_10211"/>
      <w:r w:rsidRPr="00591919">
        <w:rPr>
          <w:lang w:eastAsia="en-US"/>
        </w:rPr>
        <w:t>а)</w:t>
      </w:r>
      <w:r w:rsidR="008029D4" w:rsidRPr="00591919">
        <w:rPr>
          <w:lang w:eastAsia="en-US"/>
        </w:rPr>
        <w:t xml:space="preserve"> </w:t>
      </w:r>
      <w:r w:rsidRPr="00591919">
        <w:rPr>
          <w:lang w:eastAsia="en-US"/>
        </w:rPr>
        <w:t>наличие в жалобе нецензурных либо оскорбительных выражений, угроз жизни, здоровью и имуществу должностного лица, а также членов его семьи;</w:t>
      </w:r>
    </w:p>
    <w:bookmarkEnd w:id="21"/>
    <w:p w14:paraId="58243E21" w14:textId="4F0AD7D7" w:rsidR="003C7F5A" w:rsidRPr="00591919" w:rsidRDefault="003C7F5A" w:rsidP="00591919">
      <w:pPr>
        <w:suppressAutoHyphens w:val="0"/>
        <w:autoSpaceDE w:val="0"/>
        <w:autoSpaceDN w:val="0"/>
        <w:adjustRightInd w:val="0"/>
        <w:ind w:firstLine="709"/>
        <w:rPr>
          <w:lang w:eastAsia="en-US"/>
        </w:rPr>
      </w:pPr>
      <w:r w:rsidRPr="00591919">
        <w:rPr>
          <w:lang w:eastAsia="en-US"/>
        </w:rPr>
        <w:t>б)</w:t>
      </w:r>
      <w:r w:rsidR="008029D4" w:rsidRPr="00591919">
        <w:rPr>
          <w:lang w:eastAsia="en-US"/>
        </w:rPr>
        <w:t xml:space="preserve"> </w:t>
      </w:r>
      <w:r w:rsidRPr="00591919">
        <w:rPr>
          <w:lang w:eastAsia="en-US"/>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01706071" w14:textId="1E8F33A9" w:rsidR="003C7F5A" w:rsidRPr="00591919" w:rsidRDefault="003C7F5A" w:rsidP="00591919">
      <w:pPr>
        <w:suppressAutoHyphens w:val="0"/>
        <w:ind w:firstLine="709"/>
      </w:pPr>
      <w:r w:rsidRPr="00591919">
        <w:rPr>
          <w:lang w:eastAsia="en-US"/>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AE9F3A4" w14:textId="66BE9C85" w:rsidR="00D05CA5" w:rsidRPr="00F83696" w:rsidRDefault="0059310D" w:rsidP="00F83696">
      <w:pPr>
        <w:suppressAutoHyphens w:val="0"/>
        <w:jc w:val="right"/>
      </w:pPr>
      <w:r>
        <w:rPr>
          <w:rFonts w:ascii="Arial" w:hAnsi="Arial" w:cs="Arial"/>
        </w:rPr>
        <w:br w:type="page"/>
      </w:r>
      <w:r w:rsidR="00D05CA5" w:rsidRPr="00F83696">
        <w:lastRenderedPageBreak/>
        <w:t>Приложение 1</w:t>
      </w:r>
    </w:p>
    <w:p w14:paraId="39878FE1" w14:textId="77777777" w:rsidR="00F83696" w:rsidRPr="00F83696" w:rsidRDefault="00F83696" w:rsidP="00F83696">
      <w:pPr>
        <w:suppressAutoHyphens w:val="0"/>
        <w:jc w:val="right"/>
      </w:pPr>
    </w:p>
    <w:p w14:paraId="2C34C953" w14:textId="77777777" w:rsidR="00D05CA5" w:rsidRPr="00F83696" w:rsidRDefault="00D05CA5" w:rsidP="00F83696">
      <w:pPr>
        <w:suppressAutoHyphens w:val="0"/>
        <w:autoSpaceDE w:val="0"/>
        <w:autoSpaceDN w:val="0"/>
        <w:adjustRightInd w:val="0"/>
        <w:jc w:val="center"/>
        <w:rPr>
          <w:b/>
        </w:rPr>
      </w:pPr>
      <w:r w:rsidRPr="00F83696">
        <w:rPr>
          <w:b/>
        </w:rPr>
        <w:t>Информация</w:t>
      </w:r>
    </w:p>
    <w:p w14:paraId="001C3A9D" w14:textId="77777777" w:rsidR="00D05CA5" w:rsidRPr="00F83696" w:rsidRDefault="00D05CA5" w:rsidP="00F83696">
      <w:pPr>
        <w:suppressAutoHyphens w:val="0"/>
        <w:autoSpaceDE w:val="0"/>
        <w:autoSpaceDN w:val="0"/>
        <w:adjustRightInd w:val="0"/>
        <w:jc w:val="center"/>
        <w:rPr>
          <w:b/>
        </w:rPr>
      </w:pPr>
      <w:r w:rsidRPr="00F83696">
        <w:rPr>
          <w:b/>
        </w:rPr>
        <w:t xml:space="preserve">об </w:t>
      </w:r>
      <w:r w:rsidR="0059310D" w:rsidRPr="00F83696">
        <w:rPr>
          <w:b/>
        </w:rPr>
        <w:t>а</w:t>
      </w:r>
      <w:r w:rsidRPr="00F83696">
        <w:rPr>
          <w:b/>
        </w:rPr>
        <w:t xml:space="preserve">дминистрации </w:t>
      </w:r>
      <w:r w:rsidR="005D4220" w:rsidRPr="00F83696">
        <w:rPr>
          <w:b/>
        </w:rPr>
        <w:t>Северского</w:t>
      </w:r>
      <w:r w:rsidRPr="00F83696">
        <w:rPr>
          <w:b/>
        </w:rPr>
        <w:t xml:space="preserve"> сельсовета Ключевского района Алтайского края, предоставляющей муниципальную услугу</w:t>
      </w:r>
    </w:p>
    <w:p w14:paraId="56015B1F" w14:textId="77777777" w:rsidR="00D05CA5" w:rsidRPr="00F83696" w:rsidRDefault="00D05CA5" w:rsidP="00F83696">
      <w:pPr>
        <w:suppressAutoHyphens w:val="0"/>
        <w:autoSpaceDE w:val="0"/>
        <w:autoSpaceDN w:val="0"/>
        <w:adjustRightInd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6"/>
        <w:gridCol w:w="4689"/>
      </w:tblGrid>
      <w:tr w:rsidR="00F83696" w:rsidRPr="00F83696" w14:paraId="413C10DE" w14:textId="77777777" w:rsidTr="00F83696">
        <w:tc>
          <w:tcPr>
            <w:tcW w:w="2491" w:type="pct"/>
            <w:vAlign w:val="center"/>
          </w:tcPr>
          <w:p w14:paraId="0D11960C" w14:textId="77777777" w:rsidR="00D05CA5" w:rsidRPr="00F83696" w:rsidRDefault="00D05CA5" w:rsidP="00F83696">
            <w:pPr>
              <w:autoSpaceDE w:val="0"/>
              <w:autoSpaceDN w:val="0"/>
              <w:adjustRightInd w:val="0"/>
              <w:jc w:val="left"/>
              <w:outlineLvl w:val="2"/>
            </w:pPr>
            <w:r w:rsidRPr="00F83696">
              <w:t>Наименование органа местного самоуправления, предоставляющего муниципальную услугу</w:t>
            </w:r>
          </w:p>
        </w:tc>
        <w:tc>
          <w:tcPr>
            <w:tcW w:w="2509" w:type="pct"/>
            <w:vAlign w:val="center"/>
          </w:tcPr>
          <w:p w14:paraId="76B60DCB" w14:textId="2673DC6E" w:rsidR="00D05CA5" w:rsidRPr="00F83696" w:rsidRDefault="00D05CA5" w:rsidP="00F83696">
            <w:pPr>
              <w:autoSpaceDE w:val="0"/>
              <w:autoSpaceDN w:val="0"/>
              <w:adjustRightInd w:val="0"/>
              <w:jc w:val="center"/>
              <w:outlineLvl w:val="2"/>
            </w:pPr>
            <w:r w:rsidRPr="00F83696">
              <w:t>Администрация</w:t>
            </w:r>
            <w:r w:rsidR="008029D4" w:rsidRPr="00F83696">
              <w:t xml:space="preserve"> </w:t>
            </w:r>
            <w:r w:rsidR="005D4220" w:rsidRPr="00F83696">
              <w:t>Северского</w:t>
            </w:r>
            <w:r w:rsidR="008029D4" w:rsidRPr="00F83696">
              <w:t xml:space="preserve"> </w:t>
            </w:r>
            <w:r w:rsidRPr="00F83696">
              <w:t>сельсовета Ключевского района Алтайского края</w:t>
            </w:r>
          </w:p>
        </w:tc>
      </w:tr>
      <w:tr w:rsidR="00F83696" w:rsidRPr="00F83696" w14:paraId="08171766" w14:textId="77777777" w:rsidTr="00F83696">
        <w:tc>
          <w:tcPr>
            <w:tcW w:w="2491" w:type="pct"/>
            <w:vAlign w:val="center"/>
          </w:tcPr>
          <w:p w14:paraId="385FF2AF" w14:textId="77777777" w:rsidR="00D05CA5" w:rsidRPr="00F83696" w:rsidRDefault="00D05CA5" w:rsidP="00F83696">
            <w:pPr>
              <w:autoSpaceDE w:val="0"/>
              <w:autoSpaceDN w:val="0"/>
              <w:adjustRightInd w:val="0"/>
              <w:jc w:val="left"/>
              <w:outlineLvl w:val="2"/>
            </w:pPr>
            <w:r w:rsidRPr="00F83696">
              <w:t>Руководитель органа местного самоуправления, предоставляющего муниципальную услугу</w:t>
            </w:r>
          </w:p>
        </w:tc>
        <w:tc>
          <w:tcPr>
            <w:tcW w:w="2509" w:type="pct"/>
            <w:vAlign w:val="center"/>
          </w:tcPr>
          <w:p w14:paraId="53EDFBD7" w14:textId="77777777" w:rsidR="00D05CA5" w:rsidRPr="00F83696" w:rsidRDefault="00D05CA5" w:rsidP="00F83696">
            <w:pPr>
              <w:autoSpaceDE w:val="0"/>
              <w:autoSpaceDN w:val="0"/>
              <w:adjustRightInd w:val="0"/>
              <w:jc w:val="center"/>
              <w:outlineLvl w:val="1"/>
            </w:pPr>
            <w:r w:rsidRPr="00F83696">
              <w:t xml:space="preserve">Глава </w:t>
            </w:r>
            <w:r w:rsidR="0059310D" w:rsidRPr="00F83696">
              <w:t xml:space="preserve">администрации </w:t>
            </w:r>
            <w:r w:rsidRPr="00F83696">
              <w:t xml:space="preserve">сельсовета </w:t>
            </w:r>
          </w:p>
          <w:p w14:paraId="6BE33FE5" w14:textId="77777777" w:rsidR="00D05CA5" w:rsidRPr="00F83696" w:rsidRDefault="0059310D" w:rsidP="00F83696">
            <w:pPr>
              <w:autoSpaceDE w:val="0"/>
              <w:autoSpaceDN w:val="0"/>
              <w:adjustRightInd w:val="0"/>
              <w:jc w:val="center"/>
              <w:outlineLvl w:val="2"/>
            </w:pPr>
            <w:r w:rsidRPr="00F83696">
              <w:t xml:space="preserve">Мамукаева Анжела Матвеевна </w:t>
            </w:r>
          </w:p>
        </w:tc>
      </w:tr>
      <w:tr w:rsidR="00F83696" w:rsidRPr="00F83696" w14:paraId="0E71EB41" w14:textId="77777777" w:rsidTr="00F83696">
        <w:tc>
          <w:tcPr>
            <w:tcW w:w="2491" w:type="pct"/>
            <w:vAlign w:val="center"/>
          </w:tcPr>
          <w:p w14:paraId="78E96A69" w14:textId="77777777" w:rsidR="00D05CA5" w:rsidRPr="00F83696" w:rsidRDefault="00D05CA5" w:rsidP="00F83696">
            <w:pPr>
              <w:autoSpaceDE w:val="0"/>
              <w:autoSpaceDN w:val="0"/>
              <w:adjustRightInd w:val="0"/>
              <w:jc w:val="left"/>
              <w:outlineLvl w:val="2"/>
            </w:pPr>
            <w:r w:rsidRPr="00F83696">
              <w:t>Наименование структурного подразделения, осуществляющего рассмотрение заявления</w:t>
            </w:r>
          </w:p>
        </w:tc>
        <w:tc>
          <w:tcPr>
            <w:tcW w:w="2509" w:type="pct"/>
            <w:vAlign w:val="center"/>
          </w:tcPr>
          <w:p w14:paraId="2DA42D7D" w14:textId="77777777" w:rsidR="00D05CA5" w:rsidRPr="00F83696" w:rsidRDefault="00D05CA5" w:rsidP="00F83696">
            <w:pPr>
              <w:autoSpaceDE w:val="0"/>
              <w:autoSpaceDN w:val="0"/>
              <w:adjustRightInd w:val="0"/>
              <w:jc w:val="center"/>
              <w:outlineLvl w:val="2"/>
            </w:pPr>
          </w:p>
        </w:tc>
      </w:tr>
      <w:tr w:rsidR="00F83696" w:rsidRPr="00F83696" w14:paraId="7B5C5ABC" w14:textId="77777777" w:rsidTr="00F83696">
        <w:tc>
          <w:tcPr>
            <w:tcW w:w="2491" w:type="pct"/>
            <w:vAlign w:val="center"/>
          </w:tcPr>
          <w:p w14:paraId="435AE418" w14:textId="77777777" w:rsidR="00D05CA5" w:rsidRPr="00F83696" w:rsidRDefault="00D05CA5" w:rsidP="00F83696">
            <w:pPr>
              <w:autoSpaceDE w:val="0"/>
              <w:autoSpaceDN w:val="0"/>
              <w:adjustRightInd w:val="0"/>
              <w:jc w:val="left"/>
              <w:outlineLvl w:val="2"/>
            </w:pPr>
            <w:r w:rsidRPr="00F83696">
              <w:t>Руководитель структурного подразделения, осуществляющего рассмотрение заявления</w:t>
            </w:r>
          </w:p>
        </w:tc>
        <w:tc>
          <w:tcPr>
            <w:tcW w:w="2509" w:type="pct"/>
            <w:vAlign w:val="center"/>
          </w:tcPr>
          <w:p w14:paraId="10ED5180" w14:textId="77777777" w:rsidR="00D05CA5" w:rsidRPr="00F83696" w:rsidRDefault="00D05CA5" w:rsidP="00F83696">
            <w:pPr>
              <w:autoSpaceDE w:val="0"/>
              <w:autoSpaceDN w:val="0"/>
              <w:adjustRightInd w:val="0"/>
              <w:jc w:val="center"/>
              <w:outlineLvl w:val="2"/>
            </w:pPr>
          </w:p>
        </w:tc>
      </w:tr>
      <w:tr w:rsidR="00F83696" w:rsidRPr="00F83696" w14:paraId="328C2630" w14:textId="77777777" w:rsidTr="00F83696">
        <w:tc>
          <w:tcPr>
            <w:tcW w:w="2491" w:type="pct"/>
            <w:vAlign w:val="center"/>
          </w:tcPr>
          <w:p w14:paraId="2111EA31" w14:textId="77777777" w:rsidR="00D05CA5" w:rsidRPr="00F83696" w:rsidRDefault="00D05CA5" w:rsidP="00F83696">
            <w:pPr>
              <w:autoSpaceDE w:val="0"/>
              <w:autoSpaceDN w:val="0"/>
              <w:adjustRightInd w:val="0"/>
              <w:jc w:val="left"/>
              <w:outlineLvl w:val="2"/>
            </w:pPr>
            <w:r w:rsidRPr="00F83696">
              <w:t>Место нахождения и почтовый адрес</w:t>
            </w:r>
          </w:p>
        </w:tc>
        <w:tc>
          <w:tcPr>
            <w:tcW w:w="2509" w:type="pct"/>
            <w:vAlign w:val="center"/>
          </w:tcPr>
          <w:p w14:paraId="47521212" w14:textId="77777777" w:rsidR="00D05CA5" w:rsidRPr="00F83696" w:rsidRDefault="00D05CA5" w:rsidP="00F83696">
            <w:pPr>
              <w:autoSpaceDE w:val="0"/>
              <w:autoSpaceDN w:val="0"/>
              <w:adjustRightInd w:val="0"/>
              <w:jc w:val="center"/>
              <w:outlineLvl w:val="2"/>
            </w:pPr>
            <w:r w:rsidRPr="00F83696">
              <w:t>6589</w:t>
            </w:r>
            <w:r w:rsidR="0059310D" w:rsidRPr="00F83696">
              <w:t>88</w:t>
            </w:r>
            <w:r w:rsidRPr="00F83696">
              <w:t xml:space="preserve">, Алтайский край, Ключевский район, </w:t>
            </w:r>
            <w:r w:rsidR="0059310D" w:rsidRPr="00F83696">
              <w:t>с. Северка</w:t>
            </w:r>
            <w:r w:rsidRPr="00F83696">
              <w:t xml:space="preserve">, ул. </w:t>
            </w:r>
            <w:r w:rsidR="0059310D" w:rsidRPr="00F83696">
              <w:t>Октябрьская, 2</w:t>
            </w:r>
          </w:p>
        </w:tc>
      </w:tr>
      <w:tr w:rsidR="00F83696" w:rsidRPr="00F83696" w14:paraId="4354333B" w14:textId="77777777" w:rsidTr="00F83696">
        <w:tc>
          <w:tcPr>
            <w:tcW w:w="2491" w:type="pct"/>
            <w:vAlign w:val="center"/>
          </w:tcPr>
          <w:p w14:paraId="45A1DD9F" w14:textId="77777777" w:rsidR="00D05CA5" w:rsidRPr="00F83696" w:rsidRDefault="00D05CA5" w:rsidP="00F83696">
            <w:pPr>
              <w:autoSpaceDE w:val="0"/>
              <w:autoSpaceDN w:val="0"/>
              <w:adjustRightInd w:val="0"/>
              <w:jc w:val="left"/>
              <w:outlineLvl w:val="2"/>
            </w:pPr>
            <w:r w:rsidRPr="00F83696">
              <w:t>График работы (приема заявителей)</w:t>
            </w:r>
          </w:p>
        </w:tc>
        <w:tc>
          <w:tcPr>
            <w:tcW w:w="2509" w:type="pct"/>
            <w:vAlign w:val="center"/>
          </w:tcPr>
          <w:p w14:paraId="6DC002F6" w14:textId="686DAFA3" w:rsidR="00D05CA5" w:rsidRPr="00F83696" w:rsidRDefault="00D05CA5" w:rsidP="00F83696">
            <w:pPr>
              <w:jc w:val="center"/>
            </w:pPr>
            <w:r w:rsidRPr="00F83696">
              <w:t>График работы: ежедневно, кроме пятницы,</w:t>
            </w:r>
            <w:r w:rsidR="008029D4" w:rsidRPr="00F83696">
              <w:t xml:space="preserve"> </w:t>
            </w:r>
            <w:r w:rsidRPr="00F83696">
              <w:t>субботы и воскресенья,</w:t>
            </w:r>
          </w:p>
          <w:p w14:paraId="7A3E8E46" w14:textId="77777777" w:rsidR="00D05CA5" w:rsidRPr="00F83696" w:rsidRDefault="00D05CA5" w:rsidP="00F83696">
            <w:pPr>
              <w:jc w:val="center"/>
            </w:pPr>
            <w:r w:rsidRPr="00F83696">
              <w:t>с 8.30ч. до 17.00ч.</w:t>
            </w:r>
          </w:p>
          <w:p w14:paraId="4CE51DD2" w14:textId="77777777" w:rsidR="00D05CA5" w:rsidRPr="00F83696" w:rsidRDefault="00D05CA5" w:rsidP="00F83696">
            <w:pPr>
              <w:ind w:firstLine="540"/>
              <w:jc w:val="center"/>
            </w:pPr>
            <w:r w:rsidRPr="00F83696">
              <w:t>Обед с 12.30ч. до 14.00ч.</w:t>
            </w:r>
          </w:p>
          <w:p w14:paraId="0CB5EE03" w14:textId="77777777" w:rsidR="00D05CA5" w:rsidRPr="00F83696" w:rsidRDefault="00D05CA5" w:rsidP="00F83696">
            <w:pPr>
              <w:autoSpaceDE w:val="0"/>
              <w:autoSpaceDN w:val="0"/>
              <w:adjustRightInd w:val="0"/>
              <w:jc w:val="center"/>
              <w:outlineLvl w:val="2"/>
            </w:pPr>
            <w:r w:rsidRPr="00F83696">
              <w:t>Прием граждан и юридических лиц: четверг с 9.00ч. до 17.00ч. (обед с 12.30ч до 14.00 ч), понедельник с 14.00ч до 17.00ч. (юридические лица)</w:t>
            </w:r>
          </w:p>
          <w:p w14:paraId="3A78B212" w14:textId="77777777" w:rsidR="00D05CA5" w:rsidRPr="00F83696" w:rsidRDefault="00D05CA5" w:rsidP="00F83696">
            <w:pPr>
              <w:autoSpaceDE w:val="0"/>
              <w:autoSpaceDN w:val="0"/>
              <w:adjustRightInd w:val="0"/>
              <w:jc w:val="center"/>
              <w:outlineLvl w:val="2"/>
            </w:pPr>
          </w:p>
        </w:tc>
      </w:tr>
      <w:tr w:rsidR="00F83696" w:rsidRPr="00F83696" w14:paraId="78326563" w14:textId="77777777" w:rsidTr="00F83696">
        <w:tc>
          <w:tcPr>
            <w:tcW w:w="2491" w:type="pct"/>
            <w:vAlign w:val="center"/>
          </w:tcPr>
          <w:p w14:paraId="103E3E58" w14:textId="77777777" w:rsidR="00D05CA5" w:rsidRPr="00F83696" w:rsidRDefault="00D05CA5" w:rsidP="00F83696">
            <w:pPr>
              <w:autoSpaceDE w:val="0"/>
              <w:autoSpaceDN w:val="0"/>
              <w:adjustRightInd w:val="0"/>
              <w:jc w:val="left"/>
              <w:outlineLvl w:val="2"/>
            </w:pPr>
            <w:r w:rsidRPr="00F83696">
              <w:t>Телефон, адрес электронной почты</w:t>
            </w:r>
          </w:p>
        </w:tc>
        <w:tc>
          <w:tcPr>
            <w:tcW w:w="2509" w:type="pct"/>
            <w:vAlign w:val="center"/>
          </w:tcPr>
          <w:p w14:paraId="3EEA7CA0" w14:textId="77777777" w:rsidR="00D05CA5" w:rsidRPr="00F83696" w:rsidRDefault="00D05CA5" w:rsidP="00F83696">
            <w:pPr>
              <w:ind w:firstLine="540"/>
              <w:jc w:val="center"/>
            </w:pPr>
            <w:r w:rsidRPr="00F83696">
              <w:rPr>
                <w:lang w:val="en-US"/>
              </w:rPr>
              <w:t xml:space="preserve">8 (38578) </w:t>
            </w:r>
            <w:r w:rsidR="00DF3DD0" w:rsidRPr="00F83696">
              <w:t>29-3-24, 29-4-38</w:t>
            </w:r>
          </w:p>
          <w:p w14:paraId="44BBEAFB" w14:textId="2951B26B" w:rsidR="00D05CA5" w:rsidRPr="00F83696" w:rsidRDefault="00F83696" w:rsidP="00F83696">
            <w:pPr>
              <w:autoSpaceDE w:val="0"/>
              <w:autoSpaceDN w:val="0"/>
              <w:adjustRightInd w:val="0"/>
              <w:jc w:val="center"/>
              <w:outlineLvl w:val="2"/>
              <w:rPr>
                <w:lang w:val="en-US"/>
              </w:rPr>
            </w:pPr>
            <w:hyperlink r:id="rId40" w:history="1">
              <w:r w:rsidRPr="00FF1BBC">
                <w:rPr>
                  <w:rStyle w:val="ac"/>
                  <w:bCs/>
                  <w:shd w:val="clear" w:color="auto" w:fill="FFFFFF"/>
                  <w:lang w:val="en-US"/>
                </w:rPr>
                <w:t>severka</w:t>
              </w:r>
              <w:r w:rsidRPr="00FF1BBC">
                <w:rPr>
                  <w:rStyle w:val="ac"/>
                  <w:lang w:val="en-US"/>
                </w:rPr>
                <w:t>-ss@mail.ru</w:t>
              </w:r>
            </w:hyperlink>
          </w:p>
        </w:tc>
      </w:tr>
      <w:tr w:rsidR="00F83696" w:rsidRPr="00F83696" w14:paraId="458E3398" w14:textId="77777777" w:rsidTr="00F83696">
        <w:tc>
          <w:tcPr>
            <w:tcW w:w="2491" w:type="pct"/>
            <w:vAlign w:val="center"/>
          </w:tcPr>
          <w:p w14:paraId="40688EBC" w14:textId="77777777" w:rsidR="00D05CA5" w:rsidRPr="00F83696" w:rsidRDefault="00D05CA5" w:rsidP="00F83696">
            <w:pPr>
              <w:autoSpaceDE w:val="0"/>
              <w:autoSpaceDN w:val="0"/>
              <w:adjustRightInd w:val="0"/>
              <w:jc w:val="left"/>
              <w:outlineLvl w:val="2"/>
            </w:pPr>
            <w:r w:rsidRPr="00F83696">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2509" w:type="pct"/>
            <w:vAlign w:val="center"/>
          </w:tcPr>
          <w:p w14:paraId="0638A13C" w14:textId="01C3293E" w:rsidR="00D05CA5" w:rsidRPr="00F83696" w:rsidRDefault="00F83696" w:rsidP="00F83696">
            <w:pPr>
              <w:autoSpaceDE w:val="0"/>
              <w:autoSpaceDN w:val="0"/>
              <w:adjustRightInd w:val="0"/>
              <w:jc w:val="center"/>
              <w:outlineLvl w:val="2"/>
            </w:pPr>
            <w:hyperlink r:id="rId41" w:history="1">
              <w:r w:rsidRPr="00FF1BBC">
                <w:rPr>
                  <w:rStyle w:val="ac"/>
                  <w:lang w:val="en-US"/>
                </w:rPr>
                <w:t>severka-ss@mail.ru</w:t>
              </w:r>
            </w:hyperlink>
          </w:p>
        </w:tc>
      </w:tr>
    </w:tbl>
    <w:p w14:paraId="7B5E1BEB" w14:textId="77777777" w:rsidR="00D05CA5" w:rsidRPr="00F63125" w:rsidRDefault="00D05CA5" w:rsidP="006F2B12">
      <w:pPr>
        <w:autoSpaceDE w:val="0"/>
        <w:autoSpaceDN w:val="0"/>
        <w:adjustRightInd w:val="0"/>
        <w:ind w:firstLine="540"/>
        <w:jc w:val="center"/>
        <w:outlineLvl w:val="2"/>
        <w:rPr>
          <w:rFonts w:ascii="Arial" w:hAnsi="Arial" w:cs="Arial"/>
        </w:rPr>
      </w:pPr>
    </w:p>
    <w:p w14:paraId="6461EE12" w14:textId="1D3D983C" w:rsidR="00D05CA5" w:rsidRPr="00F63125" w:rsidRDefault="00D05CA5" w:rsidP="006F2B12">
      <w:pPr>
        <w:autoSpaceDE w:val="0"/>
        <w:autoSpaceDN w:val="0"/>
        <w:adjustRightInd w:val="0"/>
        <w:ind w:firstLine="540"/>
        <w:outlineLvl w:val="2"/>
        <w:rPr>
          <w:rFonts w:ascii="Arial" w:hAnsi="Arial" w:cs="Arial"/>
        </w:rPr>
      </w:pPr>
      <w:r w:rsidRPr="00F63125">
        <w:rPr>
          <w:rFonts w:ascii="Arial" w:hAnsi="Arial" w:cs="Arial"/>
        </w:rPr>
        <w:t xml:space="preserve">Единый портал государственных и муниципальных услуг (функций) – </w:t>
      </w:r>
      <w:hyperlink r:id="rId42" w:history="1">
        <w:r w:rsidRPr="00F63125">
          <w:rPr>
            <w:rStyle w:val="ac"/>
            <w:rFonts w:ascii="Arial" w:hAnsi="Arial" w:cs="Arial"/>
            <w:lang w:val="en-US"/>
          </w:rPr>
          <w:t>www</w:t>
        </w:r>
        <w:r w:rsidRPr="00F63125">
          <w:rPr>
            <w:rStyle w:val="ac"/>
            <w:rFonts w:ascii="Arial" w:hAnsi="Arial" w:cs="Arial"/>
          </w:rPr>
          <w:t>.22.</w:t>
        </w:r>
        <w:proofErr w:type="spellStart"/>
        <w:r w:rsidRPr="00F63125">
          <w:rPr>
            <w:rStyle w:val="ac"/>
            <w:rFonts w:ascii="Arial" w:hAnsi="Arial" w:cs="Arial"/>
            <w:lang w:val="en-US"/>
          </w:rPr>
          <w:t>gosuslugi</w:t>
        </w:r>
        <w:proofErr w:type="spellEnd"/>
        <w:r w:rsidRPr="00F63125">
          <w:rPr>
            <w:rStyle w:val="ac"/>
            <w:rFonts w:ascii="Arial" w:hAnsi="Arial" w:cs="Arial"/>
          </w:rPr>
          <w:t>.</w:t>
        </w:r>
        <w:proofErr w:type="spellStart"/>
        <w:r w:rsidRPr="00F63125">
          <w:rPr>
            <w:rStyle w:val="ac"/>
            <w:rFonts w:ascii="Arial" w:hAnsi="Arial" w:cs="Arial"/>
            <w:lang w:val="en-US"/>
          </w:rPr>
          <w:t>ru</w:t>
        </w:r>
        <w:proofErr w:type="spellEnd"/>
        <w:r w:rsidRPr="00F63125">
          <w:rPr>
            <w:rStyle w:val="ac"/>
            <w:rFonts w:ascii="Arial" w:hAnsi="Arial" w:cs="Arial"/>
          </w:rPr>
          <w:t>/</w:t>
        </w:r>
        <w:proofErr w:type="spellStart"/>
        <w:r w:rsidRPr="00F63125">
          <w:rPr>
            <w:rStyle w:val="ac"/>
            <w:rFonts w:ascii="Arial" w:hAnsi="Arial" w:cs="Arial"/>
            <w:lang w:val="en-US"/>
          </w:rPr>
          <w:t>pgu</w:t>
        </w:r>
        <w:proofErr w:type="spellEnd"/>
        <w:r w:rsidRPr="00F63125">
          <w:rPr>
            <w:rStyle w:val="ac"/>
            <w:rFonts w:ascii="Arial" w:hAnsi="Arial" w:cs="Arial"/>
          </w:rPr>
          <w:t>/</w:t>
        </w:r>
      </w:hyperlink>
      <w:r w:rsidRPr="00F63125">
        <w:rPr>
          <w:rFonts w:ascii="Arial" w:hAnsi="Arial" w:cs="Arial"/>
        </w:rPr>
        <w:t>;</w:t>
      </w:r>
    </w:p>
    <w:p w14:paraId="1BF7115E" w14:textId="77777777" w:rsidR="00D05CA5" w:rsidRPr="00F63125" w:rsidRDefault="00D05CA5" w:rsidP="006F2B12">
      <w:pPr>
        <w:autoSpaceDE w:val="0"/>
        <w:autoSpaceDN w:val="0"/>
        <w:adjustRightInd w:val="0"/>
        <w:ind w:firstLine="540"/>
        <w:outlineLvl w:val="2"/>
        <w:rPr>
          <w:rFonts w:ascii="Arial" w:hAnsi="Arial" w:cs="Arial"/>
        </w:rPr>
      </w:pPr>
      <w:r w:rsidRPr="00F63125">
        <w:rPr>
          <w:rFonts w:ascii="Arial" w:hAnsi="Arial" w:cs="Arial"/>
        </w:rPr>
        <w:br w:type="page"/>
      </w:r>
    </w:p>
    <w:p w14:paraId="7061FB0B" w14:textId="77777777" w:rsidR="00D05CA5" w:rsidRPr="00153646" w:rsidRDefault="00D05CA5" w:rsidP="00153646">
      <w:pPr>
        <w:suppressAutoHyphens w:val="0"/>
        <w:autoSpaceDE w:val="0"/>
        <w:autoSpaceDN w:val="0"/>
        <w:adjustRightInd w:val="0"/>
        <w:jc w:val="right"/>
        <w:rPr>
          <w:bCs/>
        </w:rPr>
      </w:pPr>
      <w:r w:rsidRPr="00153646">
        <w:rPr>
          <w:bCs/>
        </w:rPr>
        <w:lastRenderedPageBreak/>
        <w:t>Приложение 2</w:t>
      </w:r>
    </w:p>
    <w:p w14:paraId="79E8C22A" w14:textId="77777777" w:rsidR="00D05CA5" w:rsidRPr="00153646" w:rsidRDefault="00D05CA5" w:rsidP="00153646">
      <w:pPr>
        <w:suppressAutoHyphens w:val="0"/>
        <w:autoSpaceDE w:val="0"/>
        <w:autoSpaceDN w:val="0"/>
        <w:adjustRightInd w:val="0"/>
        <w:jc w:val="center"/>
        <w:rPr>
          <w:b/>
        </w:rPr>
      </w:pPr>
      <w:r w:rsidRPr="00153646">
        <w:rPr>
          <w:b/>
        </w:rPr>
        <w:t>Информация</w:t>
      </w:r>
    </w:p>
    <w:p w14:paraId="716DB81F" w14:textId="77777777" w:rsidR="00D05CA5" w:rsidRPr="00153646" w:rsidRDefault="00D05CA5" w:rsidP="00153646">
      <w:pPr>
        <w:suppressAutoHyphens w:val="0"/>
        <w:jc w:val="center"/>
        <w:rPr>
          <w:b/>
        </w:rPr>
      </w:pPr>
      <w:r w:rsidRPr="00153646">
        <w:rPr>
          <w:b/>
        </w:rPr>
        <w:t xml:space="preserve">о федеральных органах исполнительной власти, органах исполнительной власти Алтайского края, участвующих в предоставлении </w:t>
      </w:r>
    </w:p>
    <w:p w14:paraId="193D68A3" w14:textId="77777777" w:rsidR="00D05CA5" w:rsidRPr="00153646" w:rsidRDefault="00D05CA5" w:rsidP="00153646">
      <w:pPr>
        <w:suppressAutoHyphens w:val="0"/>
        <w:jc w:val="center"/>
        <w:rPr>
          <w:b/>
        </w:rPr>
      </w:pPr>
      <w:r w:rsidRPr="00153646">
        <w:rPr>
          <w:b/>
        </w:rPr>
        <w:t>муниципальной услуги</w:t>
      </w:r>
    </w:p>
    <w:tbl>
      <w:tblPr>
        <w:tblW w:w="5000" w:type="pct"/>
        <w:tblLook w:val="00A0" w:firstRow="1" w:lastRow="0" w:firstColumn="1" w:lastColumn="0" w:noHBand="0" w:noVBand="0"/>
      </w:tblPr>
      <w:tblGrid>
        <w:gridCol w:w="2501"/>
        <w:gridCol w:w="1793"/>
        <w:gridCol w:w="2836"/>
        <w:gridCol w:w="2210"/>
      </w:tblGrid>
      <w:tr w:rsidR="00D05CA5" w:rsidRPr="009E76A1" w14:paraId="48E2AF8D" w14:textId="77777777" w:rsidTr="009E76A1">
        <w:trPr>
          <w:trHeight w:val="477"/>
        </w:trPr>
        <w:tc>
          <w:tcPr>
            <w:tcW w:w="1339" w:type="pct"/>
            <w:tcBorders>
              <w:top w:val="single" w:sz="8" w:space="0" w:color="auto"/>
              <w:left w:val="single" w:sz="8" w:space="0" w:color="auto"/>
              <w:bottom w:val="single" w:sz="4" w:space="0" w:color="auto"/>
              <w:right w:val="single" w:sz="4" w:space="0" w:color="auto"/>
            </w:tcBorders>
            <w:vAlign w:val="center"/>
          </w:tcPr>
          <w:p w14:paraId="63E3F3EE" w14:textId="77777777" w:rsidR="00D05CA5" w:rsidRPr="009E76A1" w:rsidRDefault="00D05CA5" w:rsidP="009E76A1">
            <w:pPr>
              <w:jc w:val="center"/>
            </w:pPr>
            <w:r w:rsidRPr="009E76A1">
              <w:t>Наименование органа:</w:t>
            </w:r>
          </w:p>
        </w:tc>
        <w:tc>
          <w:tcPr>
            <w:tcW w:w="960" w:type="pct"/>
            <w:tcBorders>
              <w:top w:val="single" w:sz="4" w:space="0" w:color="auto"/>
              <w:left w:val="single" w:sz="4" w:space="0" w:color="auto"/>
              <w:bottom w:val="single" w:sz="4" w:space="0" w:color="auto"/>
              <w:right w:val="single" w:sz="4" w:space="0" w:color="auto"/>
            </w:tcBorders>
            <w:vAlign w:val="center"/>
          </w:tcPr>
          <w:p w14:paraId="3B11CC93" w14:textId="77777777" w:rsidR="00D05CA5" w:rsidRPr="009E76A1" w:rsidRDefault="00D05CA5" w:rsidP="009E76A1">
            <w:pPr>
              <w:jc w:val="center"/>
            </w:pPr>
            <w:r w:rsidRPr="009E76A1">
              <w:t>Телефон</w:t>
            </w:r>
          </w:p>
        </w:tc>
        <w:tc>
          <w:tcPr>
            <w:tcW w:w="1518" w:type="pct"/>
            <w:tcBorders>
              <w:top w:val="single" w:sz="4" w:space="0" w:color="auto"/>
              <w:left w:val="single" w:sz="4" w:space="0" w:color="auto"/>
              <w:bottom w:val="single" w:sz="4" w:space="0" w:color="auto"/>
              <w:right w:val="single" w:sz="4" w:space="0" w:color="auto"/>
            </w:tcBorders>
            <w:vAlign w:val="center"/>
          </w:tcPr>
          <w:p w14:paraId="34E1F872" w14:textId="77777777" w:rsidR="00D05CA5" w:rsidRPr="009E76A1" w:rsidRDefault="00D05CA5" w:rsidP="009E76A1">
            <w:pPr>
              <w:jc w:val="center"/>
            </w:pPr>
            <w:r w:rsidRPr="009E76A1">
              <w:t>Адрес официального сайта</w:t>
            </w:r>
          </w:p>
        </w:tc>
        <w:tc>
          <w:tcPr>
            <w:tcW w:w="1183" w:type="pct"/>
            <w:tcBorders>
              <w:top w:val="single" w:sz="4" w:space="0" w:color="auto"/>
              <w:left w:val="single" w:sz="4" w:space="0" w:color="auto"/>
              <w:bottom w:val="single" w:sz="4" w:space="0" w:color="auto"/>
              <w:right w:val="single" w:sz="4" w:space="0" w:color="auto"/>
            </w:tcBorders>
            <w:vAlign w:val="center"/>
          </w:tcPr>
          <w:p w14:paraId="5C050D79" w14:textId="77777777" w:rsidR="00D05CA5" w:rsidRPr="009E76A1" w:rsidRDefault="00D05CA5" w:rsidP="009E76A1">
            <w:pPr>
              <w:jc w:val="center"/>
            </w:pPr>
            <w:r w:rsidRPr="009E76A1">
              <w:t>Адрес электронной почты</w:t>
            </w:r>
          </w:p>
        </w:tc>
      </w:tr>
      <w:tr w:rsidR="00D05CA5" w:rsidRPr="009E76A1" w14:paraId="532BE55B" w14:textId="77777777" w:rsidTr="009E76A1">
        <w:trPr>
          <w:trHeight w:val="641"/>
        </w:trPr>
        <w:tc>
          <w:tcPr>
            <w:tcW w:w="1339" w:type="pct"/>
            <w:tcBorders>
              <w:top w:val="single" w:sz="4" w:space="0" w:color="auto"/>
              <w:left w:val="single" w:sz="4" w:space="0" w:color="auto"/>
              <w:bottom w:val="single" w:sz="4" w:space="0" w:color="auto"/>
              <w:right w:val="single" w:sz="4" w:space="0" w:color="auto"/>
            </w:tcBorders>
            <w:vAlign w:val="center"/>
          </w:tcPr>
          <w:p w14:paraId="3B7590D6" w14:textId="77777777" w:rsidR="00D05CA5" w:rsidRPr="009E76A1" w:rsidRDefault="00D05CA5" w:rsidP="009E76A1">
            <w:pPr>
              <w:jc w:val="center"/>
            </w:pPr>
            <w:r w:rsidRPr="009E76A1">
              <w:t>Управление Федеральной службы государственной регистрации, кадастра и картографии</w:t>
            </w:r>
          </w:p>
        </w:tc>
        <w:tc>
          <w:tcPr>
            <w:tcW w:w="960" w:type="pct"/>
            <w:tcBorders>
              <w:top w:val="single" w:sz="4" w:space="0" w:color="auto"/>
              <w:left w:val="single" w:sz="4" w:space="0" w:color="auto"/>
              <w:bottom w:val="single" w:sz="4" w:space="0" w:color="auto"/>
              <w:right w:val="single" w:sz="8" w:space="0" w:color="auto"/>
            </w:tcBorders>
            <w:vAlign w:val="center"/>
          </w:tcPr>
          <w:p w14:paraId="284228B3" w14:textId="77777777" w:rsidR="00D05CA5" w:rsidRPr="009E76A1" w:rsidRDefault="00D05CA5" w:rsidP="009E76A1">
            <w:pPr>
              <w:ind w:left="-108"/>
              <w:jc w:val="center"/>
              <w:rPr>
                <w:bCs/>
                <w:lang w:val="en-US"/>
              </w:rPr>
            </w:pPr>
            <w:r w:rsidRPr="009E76A1">
              <w:rPr>
                <w:bCs/>
              </w:rPr>
              <w:t>Справочная служба:</w:t>
            </w:r>
          </w:p>
          <w:p w14:paraId="0D203565" w14:textId="77777777" w:rsidR="00D05CA5" w:rsidRPr="009E76A1" w:rsidRDefault="00D05CA5" w:rsidP="009E76A1">
            <w:pPr>
              <w:ind w:left="-108"/>
              <w:jc w:val="center"/>
            </w:pPr>
            <w:r w:rsidRPr="009E76A1">
              <w:t>8 (3852) 29-17-20</w:t>
            </w:r>
          </w:p>
        </w:tc>
        <w:tc>
          <w:tcPr>
            <w:tcW w:w="1518" w:type="pct"/>
            <w:tcBorders>
              <w:top w:val="single" w:sz="4" w:space="0" w:color="auto"/>
              <w:left w:val="nil"/>
              <w:bottom w:val="single" w:sz="4" w:space="0" w:color="auto"/>
              <w:right w:val="single" w:sz="8" w:space="0" w:color="auto"/>
            </w:tcBorders>
            <w:vAlign w:val="center"/>
          </w:tcPr>
          <w:p w14:paraId="27AD196B" w14:textId="77777777" w:rsidR="00D05CA5" w:rsidRPr="009E76A1" w:rsidRDefault="00D05CA5" w:rsidP="009E76A1">
            <w:pPr>
              <w:ind w:left="-108"/>
              <w:jc w:val="center"/>
              <w:rPr>
                <w:u w:val="single"/>
              </w:rPr>
            </w:pPr>
            <w:r w:rsidRPr="009E76A1">
              <w:rPr>
                <w:u w:val="single"/>
                <w:lang w:val="en-US"/>
              </w:rPr>
              <w:t>http</w:t>
            </w:r>
            <w:r w:rsidRPr="009E76A1">
              <w:rPr>
                <w:u w:val="single"/>
              </w:rPr>
              <w:t>://</w:t>
            </w:r>
            <w:hyperlink r:id="rId43" w:history="1">
              <w:r w:rsidRPr="009E76A1">
                <w:rPr>
                  <w:rStyle w:val="ac"/>
                </w:rPr>
                <w:t>www.to22.rosreestr.ru</w:t>
              </w:r>
            </w:hyperlink>
          </w:p>
        </w:tc>
        <w:tc>
          <w:tcPr>
            <w:tcW w:w="1183" w:type="pct"/>
            <w:tcBorders>
              <w:top w:val="single" w:sz="4" w:space="0" w:color="auto"/>
              <w:left w:val="nil"/>
              <w:bottom w:val="single" w:sz="4" w:space="0" w:color="auto"/>
              <w:right w:val="single" w:sz="8" w:space="0" w:color="auto"/>
            </w:tcBorders>
            <w:vAlign w:val="center"/>
          </w:tcPr>
          <w:p w14:paraId="36B4DA6A" w14:textId="77777777" w:rsidR="00D05CA5" w:rsidRPr="009E76A1" w:rsidRDefault="00072138" w:rsidP="009E76A1">
            <w:pPr>
              <w:jc w:val="center"/>
              <w:rPr>
                <w:u w:val="single"/>
              </w:rPr>
            </w:pPr>
            <w:hyperlink r:id="rId44" w:history="1">
              <w:r w:rsidR="00D05CA5" w:rsidRPr="009E76A1">
                <w:rPr>
                  <w:rStyle w:val="ac"/>
                </w:rPr>
                <w:t>22_upr@rosreestr.ru</w:t>
              </w:r>
            </w:hyperlink>
          </w:p>
        </w:tc>
      </w:tr>
      <w:tr w:rsidR="00D05CA5" w:rsidRPr="009E76A1" w14:paraId="0B488C68" w14:textId="77777777" w:rsidTr="009E76A1">
        <w:trPr>
          <w:trHeight w:val="641"/>
        </w:trPr>
        <w:tc>
          <w:tcPr>
            <w:tcW w:w="1339" w:type="pct"/>
            <w:tcBorders>
              <w:top w:val="single" w:sz="4" w:space="0" w:color="auto"/>
              <w:left w:val="single" w:sz="4" w:space="0" w:color="auto"/>
              <w:bottom w:val="single" w:sz="4" w:space="0" w:color="auto"/>
              <w:right w:val="single" w:sz="4" w:space="0" w:color="auto"/>
            </w:tcBorders>
            <w:vAlign w:val="center"/>
          </w:tcPr>
          <w:p w14:paraId="560AAD86" w14:textId="77777777" w:rsidR="00D05CA5" w:rsidRPr="009E76A1" w:rsidRDefault="00D05CA5" w:rsidP="009E76A1">
            <w:pPr>
              <w:jc w:val="center"/>
            </w:pPr>
            <w:r w:rsidRPr="009E76A1">
              <w:t>ФГБУ «ФКП Росреестра по Алтайскому краю»</w:t>
            </w:r>
          </w:p>
        </w:tc>
        <w:tc>
          <w:tcPr>
            <w:tcW w:w="960" w:type="pct"/>
            <w:tcBorders>
              <w:top w:val="single" w:sz="4" w:space="0" w:color="auto"/>
              <w:left w:val="single" w:sz="4" w:space="0" w:color="auto"/>
              <w:bottom w:val="single" w:sz="4" w:space="0" w:color="auto"/>
              <w:right w:val="single" w:sz="8" w:space="0" w:color="auto"/>
            </w:tcBorders>
            <w:vAlign w:val="center"/>
          </w:tcPr>
          <w:p w14:paraId="72AFC2DF" w14:textId="77777777" w:rsidR="00D05CA5" w:rsidRPr="009E76A1" w:rsidRDefault="00D05CA5" w:rsidP="009E76A1">
            <w:pPr>
              <w:ind w:left="-108"/>
              <w:jc w:val="center"/>
            </w:pPr>
            <w:r w:rsidRPr="009E76A1">
              <w:t>8 (3852) 63-25-69</w:t>
            </w:r>
          </w:p>
        </w:tc>
        <w:tc>
          <w:tcPr>
            <w:tcW w:w="1518" w:type="pct"/>
            <w:tcBorders>
              <w:top w:val="single" w:sz="4" w:space="0" w:color="auto"/>
              <w:left w:val="nil"/>
              <w:bottom w:val="single" w:sz="4" w:space="0" w:color="auto"/>
              <w:right w:val="single" w:sz="8" w:space="0" w:color="auto"/>
            </w:tcBorders>
            <w:vAlign w:val="center"/>
          </w:tcPr>
          <w:p w14:paraId="5BD3D301" w14:textId="77777777" w:rsidR="00D05CA5" w:rsidRPr="009E76A1" w:rsidRDefault="00072138" w:rsidP="009E76A1">
            <w:pPr>
              <w:jc w:val="center"/>
              <w:rPr>
                <w:u w:val="single"/>
              </w:rPr>
            </w:pPr>
            <w:hyperlink r:id="rId45" w:history="1">
              <w:r w:rsidR="00D05CA5" w:rsidRPr="009E76A1">
                <w:rPr>
                  <w:rStyle w:val="ac"/>
                </w:rPr>
                <w:t>http://kadastr.ru/</w:t>
              </w:r>
            </w:hyperlink>
          </w:p>
        </w:tc>
        <w:tc>
          <w:tcPr>
            <w:tcW w:w="1183" w:type="pct"/>
            <w:tcBorders>
              <w:top w:val="single" w:sz="4" w:space="0" w:color="auto"/>
              <w:left w:val="nil"/>
              <w:bottom w:val="single" w:sz="4" w:space="0" w:color="auto"/>
              <w:right w:val="single" w:sz="8" w:space="0" w:color="auto"/>
            </w:tcBorders>
            <w:vAlign w:val="center"/>
          </w:tcPr>
          <w:p w14:paraId="6852C014" w14:textId="77777777" w:rsidR="00D05CA5" w:rsidRPr="009E76A1" w:rsidRDefault="00D05CA5" w:rsidP="009E76A1">
            <w:pPr>
              <w:jc w:val="center"/>
            </w:pPr>
            <w:r w:rsidRPr="009E76A1">
              <w:t>fgu220710@u22.</w:t>
            </w:r>
          </w:p>
          <w:p w14:paraId="499F9CA0" w14:textId="77777777" w:rsidR="00D05CA5" w:rsidRPr="009E76A1" w:rsidRDefault="00D05CA5" w:rsidP="009E76A1">
            <w:pPr>
              <w:jc w:val="center"/>
              <w:rPr>
                <w:u w:val="single"/>
              </w:rPr>
            </w:pPr>
            <w:r w:rsidRPr="009E76A1">
              <w:t>rosreestr.ru</w:t>
            </w:r>
          </w:p>
        </w:tc>
      </w:tr>
    </w:tbl>
    <w:p w14:paraId="793F22EE" w14:textId="77777777" w:rsidR="00D05CA5" w:rsidRPr="009E76A1" w:rsidRDefault="00D05CA5" w:rsidP="009E76A1">
      <w:pPr>
        <w:suppressAutoHyphens w:val="0"/>
        <w:autoSpaceDE w:val="0"/>
        <w:autoSpaceDN w:val="0"/>
        <w:adjustRightInd w:val="0"/>
        <w:jc w:val="right"/>
        <w:rPr>
          <w:bCs/>
        </w:rPr>
      </w:pPr>
      <w:r w:rsidRPr="00F63125">
        <w:rPr>
          <w:rFonts w:ascii="Arial" w:hAnsi="Arial" w:cs="Arial"/>
        </w:rPr>
        <w:br w:type="page"/>
      </w:r>
      <w:r w:rsidRPr="009E76A1">
        <w:rPr>
          <w:bCs/>
        </w:rPr>
        <w:lastRenderedPageBreak/>
        <w:t>Приложение 3</w:t>
      </w:r>
    </w:p>
    <w:p w14:paraId="062C0AA9" w14:textId="77777777" w:rsidR="00D05CA5" w:rsidRPr="009E76A1" w:rsidRDefault="00D05CA5" w:rsidP="009E76A1">
      <w:pPr>
        <w:suppressAutoHyphens w:val="0"/>
        <w:autoSpaceDE w:val="0"/>
        <w:autoSpaceDN w:val="0"/>
        <w:adjustRightInd w:val="0"/>
        <w:jc w:val="center"/>
        <w:rPr>
          <w:b/>
        </w:rPr>
      </w:pPr>
    </w:p>
    <w:p w14:paraId="62A1B528" w14:textId="77777777" w:rsidR="00D05CA5" w:rsidRPr="009E76A1" w:rsidRDefault="00D05CA5" w:rsidP="009E76A1">
      <w:pPr>
        <w:suppressAutoHyphens w:val="0"/>
        <w:autoSpaceDE w:val="0"/>
        <w:autoSpaceDN w:val="0"/>
        <w:adjustRightInd w:val="0"/>
        <w:jc w:val="center"/>
        <w:rPr>
          <w:b/>
        </w:rPr>
      </w:pPr>
      <w:r w:rsidRPr="009E76A1">
        <w:rPr>
          <w:b/>
        </w:rPr>
        <w:t xml:space="preserve">Сведения о многофункциональных центрах </w:t>
      </w:r>
    </w:p>
    <w:p w14:paraId="70AFAF79" w14:textId="77777777" w:rsidR="00D05CA5" w:rsidRPr="009E76A1" w:rsidRDefault="00D05CA5" w:rsidP="009E76A1">
      <w:pPr>
        <w:suppressAutoHyphens w:val="0"/>
        <w:autoSpaceDE w:val="0"/>
        <w:autoSpaceDN w:val="0"/>
        <w:adjustRightInd w:val="0"/>
        <w:jc w:val="center"/>
        <w:rPr>
          <w:b/>
        </w:rPr>
      </w:pPr>
      <w:r w:rsidRPr="009E76A1">
        <w:rPr>
          <w:b/>
        </w:rPr>
        <w:t>предоставления государственных и муниципальных услуг</w:t>
      </w:r>
    </w:p>
    <w:p w14:paraId="1EEB9D09" w14:textId="77777777" w:rsidR="00D05CA5" w:rsidRPr="009E76A1" w:rsidRDefault="00D05CA5" w:rsidP="009E76A1">
      <w:pPr>
        <w:suppressAutoHyphens w:val="0"/>
        <w:autoSpaceDE w:val="0"/>
        <w:autoSpaceDN w:val="0"/>
        <w:adjustRightInd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9"/>
        <w:gridCol w:w="6566"/>
      </w:tblGrid>
      <w:tr w:rsidR="00D05CA5" w:rsidRPr="009E76A1" w14:paraId="1B645601" w14:textId="77777777" w:rsidTr="009E76A1">
        <w:tc>
          <w:tcPr>
            <w:tcW w:w="1487" w:type="pct"/>
            <w:vAlign w:val="center"/>
          </w:tcPr>
          <w:p w14:paraId="4FF42149" w14:textId="77777777" w:rsidR="00D05CA5" w:rsidRPr="009E76A1" w:rsidRDefault="00D05CA5" w:rsidP="009E76A1">
            <w:pPr>
              <w:autoSpaceDE w:val="0"/>
              <w:autoSpaceDN w:val="0"/>
              <w:adjustRightInd w:val="0"/>
              <w:jc w:val="left"/>
              <w:outlineLvl w:val="2"/>
            </w:pPr>
            <w:r w:rsidRPr="009E76A1">
              <w:t>Место нахождения и почтовый адрес</w:t>
            </w:r>
          </w:p>
        </w:tc>
        <w:tc>
          <w:tcPr>
            <w:tcW w:w="3513" w:type="pct"/>
            <w:vAlign w:val="center"/>
          </w:tcPr>
          <w:p w14:paraId="63ADBE24" w14:textId="77777777" w:rsidR="00D05CA5" w:rsidRPr="009E76A1" w:rsidRDefault="00D05CA5" w:rsidP="009E76A1">
            <w:pPr>
              <w:autoSpaceDE w:val="0"/>
              <w:autoSpaceDN w:val="0"/>
              <w:adjustRightInd w:val="0"/>
              <w:jc w:val="center"/>
              <w:outlineLvl w:val="2"/>
            </w:pPr>
            <w:smartTag w:uri="urn:schemas-microsoft-com:office:smarttags" w:element="metricconverter">
              <w:smartTagPr>
                <w:attr w:name="ProductID" w:val="656064, г"/>
              </w:smartTagPr>
              <w:r w:rsidRPr="009E76A1">
                <w:t>656064, г</w:t>
              </w:r>
            </w:smartTag>
            <w:r w:rsidRPr="009E76A1">
              <w:t>. Барнаул, Павловский тракт, 58г</w:t>
            </w:r>
          </w:p>
        </w:tc>
      </w:tr>
      <w:tr w:rsidR="00D05CA5" w:rsidRPr="009E76A1" w14:paraId="47E0571F" w14:textId="77777777" w:rsidTr="009E76A1">
        <w:tc>
          <w:tcPr>
            <w:tcW w:w="1487" w:type="pct"/>
            <w:vAlign w:val="center"/>
          </w:tcPr>
          <w:p w14:paraId="73441F8E" w14:textId="77777777" w:rsidR="00D05CA5" w:rsidRPr="009E76A1" w:rsidRDefault="00D05CA5" w:rsidP="009E76A1">
            <w:pPr>
              <w:autoSpaceDE w:val="0"/>
              <w:autoSpaceDN w:val="0"/>
              <w:adjustRightInd w:val="0"/>
              <w:jc w:val="left"/>
              <w:outlineLvl w:val="2"/>
            </w:pPr>
            <w:r w:rsidRPr="009E76A1">
              <w:t>График работы</w:t>
            </w:r>
          </w:p>
        </w:tc>
        <w:tc>
          <w:tcPr>
            <w:tcW w:w="3513" w:type="pct"/>
            <w:vAlign w:val="center"/>
          </w:tcPr>
          <w:p w14:paraId="177B7776" w14:textId="77777777" w:rsidR="00D05CA5" w:rsidRPr="009E76A1" w:rsidRDefault="00D05CA5" w:rsidP="009E76A1">
            <w:pPr>
              <w:autoSpaceDE w:val="0"/>
              <w:autoSpaceDN w:val="0"/>
              <w:adjustRightInd w:val="0"/>
              <w:jc w:val="center"/>
              <w:outlineLvl w:val="2"/>
            </w:pPr>
            <w:r w:rsidRPr="009E76A1">
              <w:t xml:space="preserve">пн., вт., ср., чт. - с 8.00-20.00 </w:t>
            </w:r>
          </w:p>
          <w:p w14:paraId="76A29A7E" w14:textId="77777777" w:rsidR="00D05CA5" w:rsidRPr="009E76A1" w:rsidRDefault="00D05CA5" w:rsidP="009E76A1">
            <w:pPr>
              <w:autoSpaceDE w:val="0"/>
              <w:autoSpaceDN w:val="0"/>
              <w:adjustRightInd w:val="0"/>
              <w:jc w:val="center"/>
              <w:outlineLvl w:val="2"/>
            </w:pPr>
            <w:r w:rsidRPr="009E76A1">
              <w:t>пт. - с 8.00-17.00</w:t>
            </w:r>
          </w:p>
          <w:p w14:paraId="570DCF8E" w14:textId="77777777" w:rsidR="00D05CA5" w:rsidRPr="009E76A1" w:rsidRDefault="00D05CA5" w:rsidP="009E76A1">
            <w:pPr>
              <w:autoSpaceDE w:val="0"/>
              <w:autoSpaceDN w:val="0"/>
              <w:adjustRightInd w:val="0"/>
              <w:jc w:val="center"/>
              <w:outlineLvl w:val="2"/>
            </w:pPr>
            <w:r w:rsidRPr="009E76A1">
              <w:t>сб. – с 9.00-14.00</w:t>
            </w:r>
          </w:p>
        </w:tc>
      </w:tr>
      <w:tr w:rsidR="00D05CA5" w:rsidRPr="009E76A1" w14:paraId="28165108" w14:textId="77777777" w:rsidTr="009E76A1">
        <w:tc>
          <w:tcPr>
            <w:tcW w:w="1487" w:type="pct"/>
            <w:vAlign w:val="center"/>
          </w:tcPr>
          <w:p w14:paraId="047B269E" w14:textId="77777777" w:rsidR="00D05CA5" w:rsidRPr="009E76A1" w:rsidRDefault="00D05CA5" w:rsidP="009E76A1">
            <w:pPr>
              <w:autoSpaceDE w:val="0"/>
              <w:autoSpaceDN w:val="0"/>
              <w:adjustRightInd w:val="0"/>
              <w:jc w:val="left"/>
              <w:outlineLvl w:val="2"/>
            </w:pPr>
            <w:r w:rsidRPr="009E76A1">
              <w:t>Единый центр телефонного обслуживания</w:t>
            </w:r>
          </w:p>
        </w:tc>
        <w:tc>
          <w:tcPr>
            <w:tcW w:w="3513" w:type="pct"/>
            <w:vAlign w:val="center"/>
          </w:tcPr>
          <w:p w14:paraId="03853386" w14:textId="77777777" w:rsidR="00D05CA5" w:rsidRPr="009E76A1" w:rsidRDefault="00D05CA5" w:rsidP="009E76A1">
            <w:pPr>
              <w:autoSpaceDE w:val="0"/>
              <w:autoSpaceDN w:val="0"/>
              <w:adjustRightInd w:val="0"/>
              <w:jc w:val="center"/>
              <w:outlineLvl w:val="2"/>
            </w:pPr>
            <w:r w:rsidRPr="009E76A1">
              <w:t>8-800-775-00-25</w:t>
            </w:r>
          </w:p>
        </w:tc>
      </w:tr>
      <w:tr w:rsidR="00D05CA5" w:rsidRPr="009E76A1" w14:paraId="7CDFDC99" w14:textId="77777777" w:rsidTr="009E76A1">
        <w:tc>
          <w:tcPr>
            <w:tcW w:w="1487" w:type="pct"/>
            <w:vAlign w:val="center"/>
          </w:tcPr>
          <w:p w14:paraId="7B2F5FF7" w14:textId="77777777" w:rsidR="00D05CA5" w:rsidRPr="009E76A1" w:rsidRDefault="00D05CA5" w:rsidP="009E76A1">
            <w:pPr>
              <w:autoSpaceDE w:val="0"/>
              <w:autoSpaceDN w:val="0"/>
              <w:adjustRightInd w:val="0"/>
              <w:jc w:val="left"/>
              <w:outlineLvl w:val="2"/>
            </w:pPr>
            <w:r w:rsidRPr="009E76A1">
              <w:t>Телефон центра телефонного обслуживания</w:t>
            </w:r>
          </w:p>
        </w:tc>
        <w:tc>
          <w:tcPr>
            <w:tcW w:w="3513" w:type="pct"/>
            <w:vAlign w:val="center"/>
          </w:tcPr>
          <w:p w14:paraId="6381928B" w14:textId="77777777" w:rsidR="00D05CA5" w:rsidRPr="009E76A1" w:rsidRDefault="00D05CA5" w:rsidP="009E76A1">
            <w:pPr>
              <w:autoSpaceDE w:val="0"/>
              <w:autoSpaceDN w:val="0"/>
              <w:adjustRightInd w:val="0"/>
              <w:jc w:val="center"/>
              <w:outlineLvl w:val="2"/>
            </w:pPr>
            <w:r w:rsidRPr="009E76A1">
              <w:t>8 (3852) 200-550</w:t>
            </w:r>
          </w:p>
        </w:tc>
      </w:tr>
      <w:tr w:rsidR="00D05CA5" w:rsidRPr="009E76A1" w14:paraId="41BE6729" w14:textId="77777777" w:rsidTr="009E76A1">
        <w:tc>
          <w:tcPr>
            <w:tcW w:w="1487" w:type="pct"/>
            <w:vAlign w:val="center"/>
          </w:tcPr>
          <w:p w14:paraId="331ECE52" w14:textId="77777777" w:rsidR="00D05CA5" w:rsidRPr="009E76A1" w:rsidRDefault="00D05CA5" w:rsidP="009E76A1">
            <w:pPr>
              <w:autoSpaceDE w:val="0"/>
              <w:autoSpaceDN w:val="0"/>
              <w:adjustRightInd w:val="0"/>
              <w:jc w:val="left"/>
              <w:outlineLvl w:val="2"/>
            </w:pPr>
            <w:r w:rsidRPr="009E76A1">
              <w:t>Интернет – сайт МФЦ</w:t>
            </w:r>
          </w:p>
        </w:tc>
        <w:tc>
          <w:tcPr>
            <w:tcW w:w="3513" w:type="pct"/>
            <w:vAlign w:val="center"/>
          </w:tcPr>
          <w:p w14:paraId="3FDDF9A1" w14:textId="77777777" w:rsidR="00D05CA5" w:rsidRPr="009E76A1" w:rsidRDefault="00D05CA5" w:rsidP="009E76A1">
            <w:pPr>
              <w:autoSpaceDE w:val="0"/>
              <w:autoSpaceDN w:val="0"/>
              <w:adjustRightInd w:val="0"/>
              <w:jc w:val="center"/>
              <w:outlineLvl w:val="2"/>
              <w:rPr>
                <w:lang w:val="en-US"/>
              </w:rPr>
            </w:pPr>
            <w:r w:rsidRPr="009E76A1">
              <w:rPr>
                <w:lang w:val="en-US"/>
              </w:rPr>
              <w:t>www.mfc22.ru</w:t>
            </w:r>
          </w:p>
        </w:tc>
      </w:tr>
      <w:tr w:rsidR="00D05CA5" w:rsidRPr="009E76A1" w14:paraId="309CE224" w14:textId="77777777" w:rsidTr="009E76A1">
        <w:tc>
          <w:tcPr>
            <w:tcW w:w="1487" w:type="pct"/>
            <w:vAlign w:val="center"/>
          </w:tcPr>
          <w:p w14:paraId="40886949" w14:textId="77777777" w:rsidR="00D05CA5" w:rsidRPr="009E76A1" w:rsidRDefault="00D05CA5" w:rsidP="009E76A1">
            <w:pPr>
              <w:autoSpaceDE w:val="0"/>
              <w:autoSpaceDN w:val="0"/>
              <w:adjustRightInd w:val="0"/>
              <w:jc w:val="left"/>
              <w:outlineLvl w:val="2"/>
            </w:pPr>
            <w:r w:rsidRPr="009E76A1">
              <w:t>Адрес электронной почты</w:t>
            </w:r>
          </w:p>
        </w:tc>
        <w:tc>
          <w:tcPr>
            <w:tcW w:w="3513" w:type="pct"/>
            <w:vAlign w:val="center"/>
          </w:tcPr>
          <w:p w14:paraId="4C3BE3BF" w14:textId="77777777" w:rsidR="00D05CA5" w:rsidRPr="009E76A1" w:rsidRDefault="00D05CA5" w:rsidP="009E76A1">
            <w:pPr>
              <w:autoSpaceDE w:val="0"/>
              <w:autoSpaceDN w:val="0"/>
              <w:adjustRightInd w:val="0"/>
              <w:jc w:val="center"/>
              <w:outlineLvl w:val="2"/>
              <w:rPr>
                <w:lang w:val="en-US"/>
              </w:rPr>
            </w:pPr>
            <w:r w:rsidRPr="009E76A1">
              <w:rPr>
                <w:lang w:val="en-US"/>
              </w:rPr>
              <w:t>mfc@mfc22.ru</w:t>
            </w:r>
          </w:p>
        </w:tc>
      </w:tr>
    </w:tbl>
    <w:p w14:paraId="0D9C4B0F" w14:textId="77777777" w:rsidR="00D05CA5" w:rsidRPr="009E76A1" w:rsidRDefault="00D05CA5" w:rsidP="009E76A1">
      <w:pPr>
        <w:suppressAutoHyphens w:val="0"/>
        <w:autoSpaceDE w:val="0"/>
        <w:autoSpaceDN w:val="0"/>
        <w:adjustRightInd w:val="0"/>
        <w:jc w:val="center"/>
        <w:rPr>
          <w:b/>
        </w:rPr>
      </w:pPr>
    </w:p>
    <w:p w14:paraId="3FF838F8" w14:textId="77777777" w:rsidR="00D05CA5" w:rsidRPr="009E76A1" w:rsidRDefault="00D05CA5" w:rsidP="009E76A1">
      <w:pPr>
        <w:suppressAutoHyphens w:val="0"/>
        <w:autoSpaceDE w:val="0"/>
        <w:autoSpaceDN w:val="0"/>
        <w:adjustRightInd w:val="0"/>
        <w:jc w:val="center"/>
        <w:rPr>
          <w:b/>
        </w:rPr>
      </w:pPr>
      <w:r w:rsidRPr="009E76A1">
        <w:rPr>
          <w:b/>
        </w:rPr>
        <w:t>Сведения о филиалах МФЦ</w:t>
      </w:r>
    </w:p>
    <w:p w14:paraId="30AE569D" w14:textId="77777777" w:rsidR="00D05CA5" w:rsidRPr="009E76A1" w:rsidRDefault="00D05CA5" w:rsidP="009E76A1">
      <w:pPr>
        <w:suppressAutoHyphens w:val="0"/>
        <w:autoSpaceDE w:val="0"/>
        <w:autoSpaceDN w:val="0"/>
        <w:adjustRightInd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9"/>
        <w:gridCol w:w="6566"/>
      </w:tblGrid>
      <w:tr w:rsidR="00D05CA5" w:rsidRPr="009E76A1" w14:paraId="7563D049" w14:textId="77777777" w:rsidTr="009E76A1">
        <w:tc>
          <w:tcPr>
            <w:tcW w:w="5000" w:type="pct"/>
            <w:gridSpan w:val="2"/>
            <w:vAlign w:val="center"/>
          </w:tcPr>
          <w:p w14:paraId="2B3D9AAE" w14:textId="77777777" w:rsidR="00D05CA5" w:rsidRPr="009E76A1" w:rsidRDefault="00D05CA5" w:rsidP="009E76A1">
            <w:pPr>
              <w:autoSpaceDE w:val="0"/>
              <w:autoSpaceDN w:val="0"/>
              <w:adjustRightInd w:val="0"/>
              <w:jc w:val="center"/>
              <w:outlineLvl w:val="2"/>
            </w:pPr>
            <w:r w:rsidRPr="009E76A1">
              <w:t>Ключевский филиал МФЦ</w:t>
            </w:r>
          </w:p>
        </w:tc>
      </w:tr>
      <w:tr w:rsidR="00D05CA5" w:rsidRPr="009E76A1" w14:paraId="1162E6C8" w14:textId="77777777" w:rsidTr="009E76A1">
        <w:tc>
          <w:tcPr>
            <w:tcW w:w="1487" w:type="pct"/>
            <w:vAlign w:val="center"/>
          </w:tcPr>
          <w:p w14:paraId="113A80E0" w14:textId="77777777" w:rsidR="00D05CA5" w:rsidRPr="009E76A1" w:rsidRDefault="00D05CA5" w:rsidP="009E76A1">
            <w:pPr>
              <w:autoSpaceDE w:val="0"/>
              <w:autoSpaceDN w:val="0"/>
              <w:adjustRightInd w:val="0"/>
              <w:jc w:val="left"/>
              <w:outlineLvl w:val="2"/>
            </w:pPr>
            <w:r w:rsidRPr="009E76A1">
              <w:t>Место нахождения и почтовый адрес</w:t>
            </w:r>
          </w:p>
        </w:tc>
        <w:tc>
          <w:tcPr>
            <w:tcW w:w="3513" w:type="pct"/>
            <w:vAlign w:val="center"/>
          </w:tcPr>
          <w:p w14:paraId="0C6ECAB3" w14:textId="77777777" w:rsidR="00D05CA5" w:rsidRPr="009E76A1" w:rsidRDefault="00D05CA5" w:rsidP="009E76A1">
            <w:pPr>
              <w:autoSpaceDE w:val="0"/>
              <w:autoSpaceDN w:val="0"/>
              <w:adjustRightInd w:val="0"/>
              <w:jc w:val="center"/>
              <w:outlineLvl w:val="2"/>
            </w:pPr>
            <w:r w:rsidRPr="009E76A1">
              <w:t>658980, с. Ключи, ул. Центральная, д. 21</w:t>
            </w:r>
          </w:p>
        </w:tc>
      </w:tr>
      <w:tr w:rsidR="00D05CA5" w:rsidRPr="009E76A1" w14:paraId="6DCCAD86" w14:textId="77777777" w:rsidTr="009E76A1">
        <w:tc>
          <w:tcPr>
            <w:tcW w:w="1487" w:type="pct"/>
            <w:vAlign w:val="center"/>
          </w:tcPr>
          <w:p w14:paraId="1A3C5183" w14:textId="77777777" w:rsidR="00D05CA5" w:rsidRPr="009E76A1" w:rsidRDefault="00D05CA5" w:rsidP="009E76A1">
            <w:pPr>
              <w:autoSpaceDE w:val="0"/>
              <w:autoSpaceDN w:val="0"/>
              <w:adjustRightInd w:val="0"/>
              <w:jc w:val="left"/>
              <w:outlineLvl w:val="2"/>
            </w:pPr>
            <w:r w:rsidRPr="009E76A1">
              <w:t>График работы</w:t>
            </w:r>
          </w:p>
        </w:tc>
        <w:tc>
          <w:tcPr>
            <w:tcW w:w="3513" w:type="pct"/>
            <w:vAlign w:val="center"/>
          </w:tcPr>
          <w:p w14:paraId="170FD3AD" w14:textId="77777777" w:rsidR="00D05CA5" w:rsidRPr="009E76A1" w:rsidRDefault="00D05CA5" w:rsidP="009E76A1">
            <w:pPr>
              <w:autoSpaceDE w:val="0"/>
              <w:autoSpaceDN w:val="0"/>
              <w:adjustRightInd w:val="0"/>
              <w:jc w:val="center"/>
              <w:outlineLvl w:val="2"/>
            </w:pPr>
            <w:r w:rsidRPr="009E76A1">
              <w:t xml:space="preserve">пн., вт., ср., чт., пт. - с 9.00-17.00 </w:t>
            </w:r>
          </w:p>
          <w:p w14:paraId="55385974" w14:textId="77777777" w:rsidR="00D05CA5" w:rsidRPr="009E76A1" w:rsidRDefault="00D05CA5" w:rsidP="009E76A1">
            <w:pPr>
              <w:autoSpaceDE w:val="0"/>
              <w:autoSpaceDN w:val="0"/>
              <w:adjustRightInd w:val="0"/>
              <w:jc w:val="center"/>
              <w:outlineLvl w:val="2"/>
            </w:pPr>
            <w:r w:rsidRPr="009E76A1">
              <w:t>сб., вс. - выходной</w:t>
            </w:r>
          </w:p>
        </w:tc>
      </w:tr>
      <w:tr w:rsidR="00D05CA5" w:rsidRPr="009E76A1" w14:paraId="77E765A0" w14:textId="77777777" w:rsidTr="009E76A1">
        <w:tc>
          <w:tcPr>
            <w:tcW w:w="1487" w:type="pct"/>
            <w:vAlign w:val="center"/>
          </w:tcPr>
          <w:p w14:paraId="6029ED95" w14:textId="77777777" w:rsidR="00D05CA5" w:rsidRPr="009E76A1" w:rsidRDefault="00D05CA5" w:rsidP="009E76A1">
            <w:pPr>
              <w:autoSpaceDE w:val="0"/>
              <w:autoSpaceDN w:val="0"/>
              <w:adjustRightInd w:val="0"/>
              <w:jc w:val="left"/>
              <w:outlineLvl w:val="2"/>
            </w:pPr>
            <w:r w:rsidRPr="009E76A1">
              <w:t>Единый центр телефонного обслуживания</w:t>
            </w:r>
          </w:p>
        </w:tc>
        <w:tc>
          <w:tcPr>
            <w:tcW w:w="3513" w:type="pct"/>
            <w:vAlign w:val="center"/>
          </w:tcPr>
          <w:p w14:paraId="438C495E" w14:textId="77777777" w:rsidR="00D05CA5" w:rsidRPr="009E76A1" w:rsidRDefault="00D05CA5" w:rsidP="009E76A1">
            <w:pPr>
              <w:autoSpaceDE w:val="0"/>
              <w:autoSpaceDN w:val="0"/>
              <w:adjustRightInd w:val="0"/>
              <w:jc w:val="center"/>
              <w:outlineLvl w:val="2"/>
            </w:pPr>
            <w:r w:rsidRPr="009E76A1">
              <w:t>8-800-775-00-25</w:t>
            </w:r>
          </w:p>
        </w:tc>
      </w:tr>
      <w:tr w:rsidR="00D05CA5" w:rsidRPr="009E76A1" w14:paraId="19F6A680" w14:textId="77777777" w:rsidTr="009E76A1">
        <w:tc>
          <w:tcPr>
            <w:tcW w:w="1487" w:type="pct"/>
            <w:vAlign w:val="center"/>
          </w:tcPr>
          <w:p w14:paraId="03329A19" w14:textId="77777777" w:rsidR="00D05CA5" w:rsidRPr="009E76A1" w:rsidRDefault="00D05CA5" w:rsidP="009E76A1">
            <w:pPr>
              <w:autoSpaceDE w:val="0"/>
              <w:autoSpaceDN w:val="0"/>
              <w:adjustRightInd w:val="0"/>
              <w:jc w:val="left"/>
              <w:outlineLvl w:val="2"/>
            </w:pPr>
            <w:r w:rsidRPr="009E76A1">
              <w:t>Телефон центра телефонного обслуживания</w:t>
            </w:r>
          </w:p>
        </w:tc>
        <w:tc>
          <w:tcPr>
            <w:tcW w:w="3513" w:type="pct"/>
            <w:vAlign w:val="center"/>
          </w:tcPr>
          <w:p w14:paraId="2585D2D9" w14:textId="46C07163" w:rsidR="00D05CA5" w:rsidRPr="009E76A1" w:rsidRDefault="00D05CA5" w:rsidP="009E76A1">
            <w:pPr>
              <w:autoSpaceDE w:val="0"/>
              <w:autoSpaceDN w:val="0"/>
              <w:adjustRightInd w:val="0"/>
              <w:jc w:val="center"/>
              <w:outlineLvl w:val="2"/>
            </w:pPr>
            <w:r w:rsidRPr="009E76A1">
              <w:t>8 (38578) 21-9-19</w:t>
            </w:r>
          </w:p>
        </w:tc>
      </w:tr>
    </w:tbl>
    <w:p w14:paraId="095FF918" w14:textId="77777777" w:rsidR="00D05CA5" w:rsidRPr="009E76A1" w:rsidRDefault="00D05CA5" w:rsidP="009E76A1">
      <w:pPr>
        <w:autoSpaceDE w:val="0"/>
        <w:autoSpaceDN w:val="0"/>
        <w:adjustRightInd w:val="0"/>
        <w:jc w:val="right"/>
        <w:outlineLvl w:val="2"/>
      </w:pPr>
      <w:r w:rsidRPr="00F63125">
        <w:rPr>
          <w:rFonts w:ascii="Arial" w:hAnsi="Arial" w:cs="Arial"/>
        </w:rPr>
        <w:br w:type="page"/>
      </w:r>
      <w:r w:rsidRPr="009E76A1">
        <w:lastRenderedPageBreak/>
        <w:t>Приложение 4</w:t>
      </w:r>
    </w:p>
    <w:p w14:paraId="41E3D114" w14:textId="77777777" w:rsidR="00D05CA5" w:rsidRPr="00F63125" w:rsidRDefault="00D05CA5" w:rsidP="006F2B12">
      <w:pPr>
        <w:autoSpaceDE w:val="0"/>
        <w:autoSpaceDN w:val="0"/>
        <w:adjustRightInd w:val="0"/>
        <w:ind w:firstLine="540"/>
        <w:jc w:val="right"/>
        <w:outlineLvl w:val="2"/>
        <w:rPr>
          <w:rFonts w:ascii="Arial" w:hAnsi="Arial" w:cs="Arial"/>
        </w:rPr>
      </w:pPr>
    </w:p>
    <w:p w14:paraId="5DF77C90" w14:textId="60BF474D" w:rsidR="00D05CA5" w:rsidRPr="009D4A56" w:rsidRDefault="00D05CA5" w:rsidP="009D4A56">
      <w:pPr>
        <w:suppressAutoHyphens w:val="0"/>
        <w:jc w:val="center"/>
        <w:rPr>
          <w:b/>
        </w:rPr>
      </w:pPr>
      <w:r w:rsidRPr="009D4A56">
        <w:rPr>
          <w:rStyle w:val="aa"/>
          <w:bCs w:val="0"/>
        </w:rPr>
        <w:t>Блок-схема последовательности административных процедур при предоставлении муниципальной услуги</w:t>
      </w:r>
      <w:r w:rsidRPr="009D4A56">
        <w:rPr>
          <w:b/>
        </w:rPr>
        <w:t xml:space="preserve"> «Предоставление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w:t>
      </w:r>
    </w:p>
    <w:p w14:paraId="7A7280BE" w14:textId="7274900F" w:rsidR="00D05CA5" w:rsidRPr="00840F76" w:rsidRDefault="00D05CA5" w:rsidP="006F2B12">
      <w:pPr>
        <w:jc w:val="center"/>
        <w:rPr>
          <w:rFonts w:ascii="Arial" w:hAnsi="Arial" w:cs="Arial"/>
          <w:b/>
          <w:sz w:val="18"/>
          <w:szCs w:val="18"/>
        </w:rPr>
      </w:pPr>
    </w:p>
    <w:p w14:paraId="15C1F076" w14:textId="1C97EAD8" w:rsidR="00D05CA5" w:rsidRPr="00F63125" w:rsidRDefault="009D4A56" w:rsidP="006F2B12">
      <w:pPr>
        <w:autoSpaceDE w:val="0"/>
        <w:autoSpaceDN w:val="0"/>
        <w:adjustRightInd w:val="0"/>
        <w:ind w:firstLine="540"/>
        <w:jc w:val="right"/>
        <w:outlineLvl w:val="2"/>
        <w:rPr>
          <w:rFonts w:ascii="Arial" w:hAnsi="Arial" w:cs="Arial"/>
        </w:rPr>
      </w:pPr>
      <w:r>
        <w:rPr>
          <w:noProof/>
          <w:lang w:eastAsia="ru-RU"/>
        </w:rPr>
        <mc:AlternateContent>
          <mc:Choice Requires="wps">
            <w:drawing>
              <wp:anchor distT="0" distB="0" distL="114300" distR="114300" simplePos="0" relativeHeight="251660800" behindDoc="0" locked="0" layoutInCell="1" allowOverlap="1" wp14:anchorId="013B96ED" wp14:editId="53F5BE8D">
                <wp:simplePos x="0" y="0"/>
                <wp:positionH relativeFrom="column">
                  <wp:posOffset>2019935</wp:posOffset>
                </wp:positionH>
                <wp:positionV relativeFrom="paragraph">
                  <wp:posOffset>5715</wp:posOffset>
                </wp:positionV>
                <wp:extent cx="1756410" cy="541020"/>
                <wp:effectExtent l="13970" t="9525" r="10795" b="11430"/>
                <wp:wrapNone/>
                <wp:docPr id="3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6410" cy="541020"/>
                        </a:xfrm>
                        <a:prstGeom prst="rect">
                          <a:avLst/>
                        </a:prstGeom>
                        <a:solidFill>
                          <a:srgbClr val="FFFFFF"/>
                        </a:solidFill>
                        <a:ln w="9525">
                          <a:solidFill>
                            <a:srgbClr val="000000"/>
                          </a:solidFill>
                          <a:miter lim="800000"/>
                          <a:headEnd/>
                          <a:tailEnd/>
                        </a:ln>
                      </wps:spPr>
                      <wps:txbx>
                        <w:txbxContent>
                          <w:p w14:paraId="00E0D306" w14:textId="77777777" w:rsidR="00072138" w:rsidRPr="00967DC5" w:rsidRDefault="00072138" w:rsidP="0054787C">
                            <w:pPr>
                              <w:jc w:val="center"/>
                              <w:rPr>
                                <w:sz w:val="20"/>
                                <w:szCs w:val="20"/>
                              </w:rPr>
                            </w:pPr>
                            <w:r w:rsidRPr="00967DC5">
                              <w:rPr>
                                <w:sz w:val="20"/>
                                <w:szCs w:val="20"/>
                              </w:rPr>
                              <w:t>Подача заявления при личном обращении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B96ED" id="Rectangle 2" o:spid="_x0000_s1026" style="position:absolute;left:0;text-align:left;margin-left:159.05pt;margin-top:.45pt;width:138.3pt;height:42.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">
                <v:textbox>
                  <w:txbxContent>
                    <w:p w14:paraId="00E0D306" w14:textId="77777777" w:rsidR="00072138" w:rsidRPr="00967DC5" w:rsidRDefault="00072138" w:rsidP="0054787C">
                      <w:pPr>
                        <w:jc w:val="center"/>
                        <w:rPr>
                          <w:sz w:val="20"/>
                          <w:szCs w:val="20"/>
                        </w:rPr>
                      </w:pPr>
                      <w:r w:rsidRPr="00967DC5">
                        <w:rPr>
                          <w:sz w:val="20"/>
                          <w:szCs w:val="20"/>
                        </w:rPr>
                        <w:t>Подача заявления при личном обращении</w:t>
                      </w:r>
                    </w:p>
                  </w:txbxContent>
                </v:textbox>
              </v:rect>
            </w:pict>
          </mc:Fallback>
        </mc:AlternateContent>
      </w:r>
      <w:r w:rsidR="008029D4">
        <w:rPr>
          <w:noProof/>
          <w:lang w:eastAsia="ru-RU"/>
        </w:rPr>
        <mc:AlternateContent>
          <mc:Choice Requires="wps">
            <w:drawing>
              <wp:anchor distT="0" distB="0" distL="114300" distR="114300" simplePos="0" relativeHeight="251661824" behindDoc="0" locked="0" layoutInCell="1" allowOverlap="1" wp14:anchorId="6619BD10" wp14:editId="537BD5CD">
                <wp:simplePos x="0" y="0"/>
                <wp:positionH relativeFrom="column">
                  <wp:posOffset>4076065</wp:posOffset>
                </wp:positionH>
                <wp:positionV relativeFrom="paragraph">
                  <wp:posOffset>17780</wp:posOffset>
                </wp:positionV>
                <wp:extent cx="1786255" cy="519430"/>
                <wp:effectExtent l="12700" t="12065" r="10795" b="11430"/>
                <wp:wrapNone/>
                <wp:docPr id="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6255" cy="519430"/>
                        </a:xfrm>
                        <a:prstGeom prst="rect">
                          <a:avLst/>
                        </a:prstGeom>
                        <a:solidFill>
                          <a:srgbClr val="FFFFFF"/>
                        </a:solidFill>
                        <a:ln w="9525">
                          <a:solidFill>
                            <a:srgbClr val="000000"/>
                          </a:solidFill>
                          <a:miter lim="800000"/>
                          <a:headEnd/>
                          <a:tailEnd/>
                        </a:ln>
                      </wps:spPr>
                      <wps:txbx>
                        <w:txbxContent>
                          <w:p w14:paraId="0CF3E064" w14:textId="77777777" w:rsidR="00072138" w:rsidRPr="00967DC5" w:rsidRDefault="00072138" w:rsidP="0054787C">
                            <w:pPr>
                              <w:jc w:val="center"/>
                              <w:rPr>
                                <w:sz w:val="20"/>
                                <w:szCs w:val="20"/>
                              </w:rPr>
                            </w:pPr>
                            <w:r>
                              <w:rPr>
                                <w:sz w:val="20"/>
                                <w:szCs w:val="20"/>
                              </w:rPr>
                              <w:t>Подача заявления через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9BD10" id="Rectangle 3" o:spid="_x0000_s1027" style="position:absolute;left:0;text-align:left;margin-left:320.95pt;margin-top:1.4pt;width:140.65pt;height:40.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">
                <v:textbox>
                  <w:txbxContent>
                    <w:p w14:paraId="0CF3E064" w14:textId="77777777" w:rsidR="00072138" w:rsidRPr="00967DC5" w:rsidRDefault="00072138" w:rsidP="0054787C">
                      <w:pPr>
                        <w:jc w:val="center"/>
                        <w:rPr>
                          <w:sz w:val="20"/>
                          <w:szCs w:val="20"/>
                        </w:rPr>
                      </w:pPr>
                      <w:r>
                        <w:rPr>
                          <w:sz w:val="20"/>
                          <w:szCs w:val="20"/>
                        </w:rPr>
                        <w:t>Подача заявления через МФЦ</w:t>
                      </w:r>
                    </w:p>
                  </w:txbxContent>
                </v:textbox>
              </v:rect>
            </w:pict>
          </mc:Fallback>
        </mc:AlternateContent>
      </w:r>
      <w:r w:rsidR="008029D4">
        <w:rPr>
          <w:noProof/>
          <w:lang w:eastAsia="ru-RU"/>
        </w:rPr>
        <mc:AlternateContent>
          <mc:Choice Requires="wps">
            <w:drawing>
              <wp:anchor distT="0" distB="0" distL="114300" distR="114300" simplePos="0" relativeHeight="251659776" behindDoc="0" locked="0" layoutInCell="1" allowOverlap="1" wp14:anchorId="04770D26" wp14:editId="41959305">
                <wp:simplePos x="0" y="0"/>
                <wp:positionH relativeFrom="column">
                  <wp:posOffset>-114300</wp:posOffset>
                </wp:positionH>
                <wp:positionV relativeFrom="paragraph">
                  <wp:posOffset>17780</wp:posOffset>
                </wp:positionV>
                <wp:extent cx="1934845" cy="519430"/>
                <wp:effectExtent l="13335" t="12065" r="13970" b="11430"/>
                <wp:wrapNone/>
                <wp:docPr id="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4845" cy="519430"/>
                        </a:xfrm>
                        <a:prstGeom prst="rect">
                          <a:avLst/>
                        </a:prstGeom>
                        <a:solidFill>
                          <a:srgbClr val="FFFFFF"/>
                        </a:solidFill>
                        <a:ln w="9525">
                          <a:solidFill>
                            <a:srgbClr val="000000"/>
                          </a:solidFill>
                          <a:miter lim="800000"/>
                          <a:headEnd/>
                          <a:tailEnd/>
                        </a:ln>
                      </wps:spPr>
                      <wps:txbx>
                        <w:txbxContent>
                          <w:p w14:paraId="663D7875" w14:textId="77777777" w:rsidR="00072138" w:rsidRPr="00967DC5" w:rsidRDefault="00072138" w:rsidP="0054787C">
                            <w:pPr>
                              <w:jc w:val="center"/>
                              <w:rPr>
                                <w:sz w:val="20"/>
                                <w:szCs w:val="20"/>
                              </w:rPr>
                            </w:pPr>
                            <w:r>
                              <w:rPr>
                                <w:sz w:val="20"/>
                                <w:szCs w:val="20"/>
                              </w:rPr>
                              <w:t>Заполнение заявления через Е</w:t>
                            </w:r>
                            <w:r w:rsidRPr="00967DC5">
                              <w:rPr>
                                <w:sz w:val="20"/>
                                <w:szCs w:val="20"/>
                              </w:rPr>
                              <w:t>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70D26" id="Rectangle 4" o:spid="_x0000_s1028" style="position:absolute;left:0;text-align:left;margin-left:-9pt;margin-top:1.4pt;width:152.35pt;height:40.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">
                <v:textbox>
                  <w:txbxContent>
                    <w:p w14:paraId="663D7875" w14:textId="77777777" w:rsidR="00072138" w:rsidRPr="00967DC5" w:rsidRDefault="00072138" w:rsidP="0054787C">
                      <w:pPr>
                        <w:jc w:val="center"/>
                        <w:rPr>
                          <w:sz w:val="20"/>
                          <w:szCs w:val="20"/>
                        </w:rPr>
                      </w:pPr>
                      <w:r>
                        <w:rPr>
                          <w:sz w:val="20"/>
                          <w:szCs w:val="20"/>
                        </w:rPr>
                        <w:t>Заполнение заявления через Е</w:t>
                      </w:r>
                      <w:r w:rsidRPr="00967DC5">
                        <w:rPr>
                          <w:sz w:val="20"/>
                          <w:szCs w:val="20"/>
                        </w:rPr>
                        <w:t>ПГУ</w:t>
                      </w:r>
                    </w:p>
                  </w:txbxContent>
                </v:textbox>
              </v:rect>
            </w:pict>
          </mc:Fallback>
        </mc:AlternateContent>
      </w:r>
      <w:r w:rsidR="008029D4">
        <w:rPr>
          <w:noProof/>
          <w:lang w:eastAsia="ru-RU"/>
        </w:rPr>
        <mc:AlternateContent>
          <mc:Choice Requires="wps">
            <w:drawing>
              <wp:anchor distT="0" distB="0" distL="114300" distR="114300" simplePos="0" relativeHeight="251640320" behindDoc="0" locked="0" layoutInCell="1" allowOverlap="1" wp14:anchorId="66400CD2" wp14:editId="777622B4">
                <wp:simplePos x="0" y="0"/>
                <wp:positionH relativeFrom="column">
                  <wp:posOffset>734060</wp:posOffset>
                </wp:positionH>
                <wp:positionV relativeFrom="paragraph">
                  <wp:posOffset>426085</wp:posOffset>
                </wp:positionV>
                <wp:extent cx="635" cy="635"/>
                <wp:effectExtent l="13970" t="10795" r="13970" b="7620"/>
                <wp:wrapNone/>
                <wp:docPr id="3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C58B12" id="_x0000_t32" coordsize="21600,21600" o:spt="32" o:oned="t" path="m,l21600,21600e" filled="f">
                <v:path arrowok="t" fillok="f" o:connecttype="none"/>
                <o:lock v:ext="edit" shapetype="t"/>
              </v:shapetype>
              <v:shape id="AutoShape 5" o:spid="_x0000_s1026" type="#_x0000_t32" style="position:absolute;margin-left:57.8pt;margin-top:33.55pt;width:.05pt;height:.0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"/>
            </w:pict>
          </mc:Fallback>
        </mc:AlternateContent>
      </w:r>
    </w:p>
    <w:p w14:paraId="4C32A706" w14:textId="77777777" w:rsidR="00D05CA5" w:rsidRPr="00F63125" w:rsidRDefault="00D05CA5" w:rsidP="006F2B12">
      <w:pPr>
        <w:rPr>
          <w:rFonts w:ascii="Arial" w:hAnsi="Arial" w:cs="Arial"/>
        </w:rPr>
      </w:pPr>
    </w:p>
    <w:p w14:paraId="4E3E67F2" w14:textId="77777777" w:rsidR="00D05CA5" w:rsidRPr="00F63125" w:rsidRDefault="00D05CA5" w:rsidP="006F2B12">
      <w:pPr>
        <w:rPr>
          <w:rFonts w:ascii="Arial" w:hAnsi="Arial" w:cs="Arial"/>
        </w:rPr>
      </w:pPr>
    </w:p>
    <w:p w14:paraId="4B2695CA" w14:textId="4BE1327C"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66944" behindDoc="0" locked="0" layoutInCell="1" allowOverlap="1" wp14:anchorId="4238BFF6" wp14:editId="69A3CC4A">
                <wp:simplePos x="0" y="0"/>
                <wp:positionH relativeFrom="column">
                  <wp:posOffset>2832735</wp:posOffset>
                </wp:positionH>
                <wp:positionV relativeFrom="paragraph">
                  <wp:posOffset>11430</wp:posOffset>
                </wp:positionV>
                <wp:extent cx="0" cy="380365"/>
                <wp:effectExtent l="55245" t="7620" r="59055" b="21590"/>
                <wp:wrapNone/>
                <wp:docPr id="3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0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498BC3" id="AutoShape 6" o:spid="_x0000_s1026" type="#_x0000_t32" style="position:absolute;margin-left:223.05pt;margin-top:.9pt;width:0;height:29.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">
                <v:stroke endarrow="block"/>
              </v:shape>
            </w:pict>
          </mc:Fallback>
        </mc:AlternateContent>
      </w:r>
      <w:r>
        <w:rPr>
          <w:noProof/>
          <w:lang w:eastAsia="ru-RU"/>
        </w:rPr>
        <mc:AlternateContent>
          <mc:Choice Requires="wps">
            <w:drawing>
              <wp:anchor distT="0" distB="0" distL="114300" distR="114300" simplePos="0" relativeHeight="251664896" behindDoc="0" locked="0" layoutInCell="1" allowOverlap="1" wp14:anchorId="16291AE2" wp14:editId="5AAD28D5">
                <wp:simplePos x="0" y="0"/>
                <wp:positionH relativeFrom="column">
                  <wp:posOffset>4939030</wp:posOffset>
                </wp:positionH>
                <wp:positionV relativeFrom="paragraph">
                  <wp:posOffset>62865</wp:posOffset>
                </wp:positionV>
                <wp:extent cx="7620" cy="182880"/>
                <wp:effectExtent l="8890" t="11430" r="12065" b="5715"/>
                <wp:wrapNone/>
                <wp:docPr id="3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17963E" id="AutoShape 7" o:spid="_x0000_s1026" type="#_x0000_t32" style="position:absolute;margin-left:388.9pt;margin-top:4.95pt;width:.6pt;height:14.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"/>
            </w:pict>
          </mc:Fallback>
        </mc:AlternateContent>
      </w:r>
      <w:r>
        <w:rPr>
          <w:noProof/>
          <w:lang w:eastAsia="ru-RU"/>
        </w:rPr>
        <mc:AlternateContent>
          <mc:Choice Requires="wps">
            <w:drawing>
              <wp:anchor distT="0" distB="0" distL="114300" distR="114300" simplePos="0" relativeHeight="251663872" behindDoc="0" locked="0" layoutInCell="1" allowOverlap="1" wp14:anchorId="41F913C3" wp14:editId="032B2F71">
                <wp:simplePos x="0" y="0"/>
                <wp:positionH relativeFrom="column">
                  <wp:posOffset>711835</wp:posOffset>
                </wp:positionH>
                <wp:positionV relativeFrom="paragraph">
                  <wp:posOffset>63500</wp:posOffset>
                </wp:positionV>
                <wp:extent cx="635" cy="182245"/>
                <wp:effectExtent l="10795" t="12065" r="7620" b="5715"/>
                <wp:wrapNone/>
                <wp:docPr id="2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82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278EFB" id="AutoShape 8" o:spid="_x0000_s1026" type="#_x0000_t32" style="position:absolute;margin-left:56.05pt;margin-top:5pt;width:.05pt;height:14.3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"/>
            </w:pict>
          </mc:Fallback>
        </mc:AlternateContent>
      </w:r>
    </w:p>
    <w:p w14:paraId="224D4F49" w14:textId="7400E863"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65920" behindDoc="0" locked="0" layoutInCell="1" allowOverlap="1" wp14:anchorId="0B77FA82" wp14:editId="3DE7785A">
                <wp:simplePos x="0" y="0"/>
                <wp:positionH relativeFrom="column">
                  <wp:posOffset>712470</wp:posOffset>
                </wp:positionH>
                <wp:positionV relativeFrom="paragraph">
                  <wp:posOffset>70485</wp:posOffset>
                </wp:positionV>
                <wp:extent cx="4234180" cy="0"/>
                <wp:effectExtent l="11430" t="13335" r="12065" b="5715"/>
                <wp:wrapNone/>
                <wp:docPr id="2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4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3052E6" id="AutoShape 9" o:spid="_x0000_s1026" type="#_x0000_t32" style="position:absolute;margin-left:56.1pt;margin-top:5.55pt;width:333.4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"/>
            </w:pict>
          </mc:Fallback>
        </mc:AlternateContent>
      </w:r>
    </w:p>
    <w:p w14:paraId="0AE76263" w14:textId="543ADFDF"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62848" behindDoc="0" locked="0" layoutInCell="1" allowOverlap="1" wp14:anchorId="14D1F877" wp14:editId="1280048A">
                <wp:simplePos x="0" y="0"/>
                <wp:positionH relativeFrom="column">
                  <wp:posOffset>1739265</wp:posOffset>
                </wp:positionH>
                <wp:positionV relativeFrom="paragraph">
                  <wp:posOffset>41275</wp:posOffset>
                </wp:positionV>
                <wp:extent cx="2292350" cy="219710"/>
                <wp:effectExtent l="9525" t="6985" r="12700" b="11430"/>
                <wp:wrapNone/>
                <wp:docPr id="2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0" cy="219710"/>
                        </a:xfrm>
                        <a:prstGeom prst="rect">
                          <a:avLst/>
                        </a:prstGeom>
                        <a:solidFill>
                          <a:srgbClr val="FFFFFF"/>
                        </a:solidFill>
                        <a:ln w="9525">
                          <a:solidFill>
                            <a:srgbClr val="000000"/>
                          </a:solidFill>
                          <a:miter lim="800000"/>
                          <a:headEnd/>
                          <a:tailEnd/>
                        </a:ln>
                      </wps:spPr>
                      <wps:txbx>
                        <w:txbxContent>
                          <w:p w14:paraId="29C9D0C8" w14:textId="77777777" w:rsidR="00072138" w:rsidRDefault="00072138" w:rsidP="0054787C">
                            <w:pPr>
                              <w:jc w:val="center"/>
                              <w:rPr>
                                <w:sz w:val="20"/>
                                <w:szCs w:val="20"/>
                              </w:rPr>
                            </w:pPr>
                            <w:r>
                              <w:rPr>
                                <w:sz w:val="20"/>
                                <w:szCs w:val="20"/>
                              </w:rPr>
                              <w:t>Регистрация заявления</w:t>
                            </w:r>
                          </w:p>
                          <w:p w14:paraId="3E5B4666" w14:textId="77777777" w:rsidR="00072138" w:rsidRPr="00967DC5" w:rsidRDefault="00072138" w:rsidP="0054787C">
                            <w:pPr>
                              <w:jc w:val="center"/>
                              <w:rPr>
                                <w:sz w:val="20"/>
                                <w:szCs w:val="20"/>
                              </w:rPr>
                            </w:pPr>
                            <w:r w:rsidRPr="00967DC5">
                              <w:rPr>
                                <w:sz w:val="20"/>
                                <w:szCs w:val="20"/>
                              </w:rPr>
                              <w:t>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1F877" id="Rectangle 10" o:spid="_x0000_s1029" style="position:absolute;left:0;text-align:left;margin-left:136.95pt;margin-top:3.25pt;width:180.5pt;height:17.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">
                <v:textbox>
                  <w:txbxContent>
                    <w:p w14:paraId="29C9D0C8" w14:textId="77777777" w:rsidR="00072138" w:rsidRDefault="00072138" w:rsidP="0054787C">
                      <w:pPr>
                        <w:jc w:val="center"/>
                        <w:rPr>
                          <w:sz w:val="20"/>
                          <w:szCs w:val="20"/>
                        </w:rPr>
                      </w:pPr>
                      <w:r>
                        <w:rPr>
                          <w:sz w:val="20"/>
                          <w:szCs w:val="20"/>
                        </w:rPr>
                        <w:t>Регистрация заявления</w:t>
                      </w:r>
                    </w:p>
                    <w:p w14:paraId="3E5B4666" w14:textId="77777777" w:rsidR="00072138" w:rsidRPr="00967DC5" w:rsidRDefault="00072138" w:rsidP="0054787C">
                      <w:pPr>
                        <w:jc w:val="center"/>
                        <w:rPr>
                          <w:sz w:val="20"/>
                          <w:szCs w:val="20"/>
                        </w:rPr>
                      </w:pPr>
                      <w:r w:rsidRPr="00967DC5">
                        <w:rPr>
                          <w:sz w:val="20"/>
                          <w:szCs w:val="20"/>
                        </w:rPr>
                        <w:t>Регистрация заявления</w:t>
                      </w:r>
                    </w:p>
                  </w:txbxContent>
                </v:textbox>
              </v:rect>
            </w:pict>
          </mc:Fallback>
        </mc:AlternateContent>
      </w:r>
    </w:p>
    <w:p w14:paraId="69B632A6" w14:textId="221D7924" w:rsidR="00D05CA5" w:rsidRPr="00F63125" w:rsidRDefault="008029D4" w:rsidP="006F2B12">
      <w:pPr>
        <w:autoSpaceDE w:val="0"/>
        <w:autoSpaceDN w:val="0"/>
        <w:adjustRightInd w:val="0"/>
        <w:ind w:firstLine="2977"/>
        <w:outlineLvl w:val="2"/>
        <w:rPr>
          <w:rFonts w:ascii="Arial" w:hAnsi="Arial" w:cs="Arial"/>
        </w:rPr>
      </w:pPr>
      <w:r>
        <w:rPr>
          <w:noProof/>
          <w:lang w:eastAsia="ru-RU"/>
        </w:rPr>
        <mc:AlternateContent>
          <mc:Choice Requires="wps">
            <w:drawing>
              <wp:anchor distT="0" distB="0" distL="114300" distR="114300" simplePos="0" relativeHeight="251667968" behindDoc="0" locked="0" layoutInCell="1" allowOverlap="1" wp14:anchorId="5635994A" wp14:editId="041E8693">
                <wp:simplePos x="0" y="0"/>
                <wp:positionH relativeFrom="column">
                  <wp:posOffset>2832735</wp:posOffset>
                </wp:positionH>
                <wp:positionV relativeFrom="paragraph">
                  <wp:posOffset>144145</wp:posOffset>
                </wp:positionV>
                <wp:extent cx="0" cy="241300"/>
                <wp:effectExtent l="55245" t="8890" r="59055" b="16510"/>
                <wp:wrapNone/>
                <wp:docPr id="2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08AD14" id="AutoShape 11" o:spid="_x0000_s1026" type="#_x0000_t32" style="position:absolute;margin-left:223.05pt;margin-top:11.35pt;width:0;height:1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">
                <v:stroke endarrow="block"/>
              </v:shape>
            </w:pict>
          </mc:Fallback>
        </mc:AlternateContent>
      </w:r>
    </w:p>
    <w:p w14:paraId="0DC1FD79" w14:textId="7CBF7CDD" w:rsidR="00D05CA5" w:rsidRPr="00F63125" w:rsidRDefault="00446C2D" w:rsidP="006F2B12">
      <w:pPr>
        <w:autoSpaceDE w:val="0"/>
        <w:autoSpaceDN w:val="0"/>
        <w:adjustRightInd w:val="0"/>
        <w:ind w:firstLine="2977"/>
        <w:outlineLvl w:val="2"/>
        <w:rPr>
          <w:rFonts w:ascii="Arial" w:hAnsi="Arial" w:cs="Arial"/>
        </w:rPr>
      </w:pPr>
      <w:r>
        <w:rPr>
          <w:rFonts w:ascii="Arial" w:hAnsi="Arial" w:cs="Arial"/>
        </w:rPr>
        <w:t xml:space="preserve"> </w:t>
      </w:r>
      <w:r w:rsidR="00D05CA5" w:rsidRPr="00F63125">
        <w:rPr>
          <w:rFonts w:ascii="Arial" w:hAnsi="Arial" w:cs="Arial"/>
        </w:rPr>
        <w:t>Зарегистрированное заявление</w:t>
      </w:r>
    </w:p>
    <w:p w14:paraId="6625C566" w14:textId="7DCADB6D" w:rsidR="00D05CA5" w:rsidRPr="00F63125" w:rsidRDefault="008029D4" w:rsidP="006F2B12">
      <w:pPr>
        <w:autoSpaceDE w:val="0"/>
        <w:autoSpaceDN w:val="0"/>
        <w:adjustRightInd w:val="0"/>
        <w:ind w:firstLine="540"/>
        <w:jc w:val="right"/>
        <w:outlineLvl w:val="2"/>
        <w:rPr>
          <w:rFonts w:ascii="Arial" w:hAnsi="Arial" w:cs="Arial"/>
        </w:rPr>
      </w:pPr>
      <w:r>
        <w:rPr>
          <w:noProof/>
          <w:lang w:eastAsia="ru-RU"/>
        </w:rPr>
        <mc:AlternateContent>
          <mc:Choice Requires="wps">
            <w:drawing>
              <wp:anchor distT="0" distB="0" distL="114300" distR="114300" simplePos="0" relativeHeight="251668992" behindDoc="0" locked="0" layoutInCell="1" allowOverlap="1" wp14:anchorId="61467E3A" wp14:editId="1F93A26C">
                <wp:simplePos x="0" y="0"/>
                <wp:positionH relativeFrom="column">
                  <wp:posOffset>1485900</wp:posOffset>
                </wp:positionH>
                <wp:positionV relativeFrom="paragraph">
                  <wp:posOffset>151765</wp:posOffset>
                </wp:positionV>
                <wp:extent cx="2731770" cy="248920"/>
                <wp:effectExtent l="13335" t="5080" r="7620" b="12700"/>
                <wp:wrapNone/>
                <wp:docPr id="2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1770" cy="248920"/>
                        </a:xfrm>
                        <a:prstGeom prst="rect">
                          <a:avLst/>
                        </a:prstGeom>
                        <a:solidFill>
                          <a:srgbClr val="FFFFFF"/>
                        </a:solidFill>
                        <a:ln w="9525">
                          <a:solidFill>
                            <a:srgbClr val="000000"/>
                          </a:solidFill>
                          <a:miter lim="800000"/>
                          <a:headEnd/>
                          <a:tailEnd/>
                        </a:ln>
                      </wps:spPr>
                      <wps:txbx>
                        <w:txbxContent>
                          <w:p w14:paraId="31E88897" w14:textId="77777777" w:rsidR="00072138" w:rsidRPr="000D320D" w:rsidRDefault="00072138" w:rsidP="0054787C">
                            <w:pPr>
                              <w:rPr>
                                <w:sz w:val="18"/>
                                <w:szCs w:val="18"/>
                              </w:rPr>
                            </w:pPr>
                            <w:r w:rsidRPr="000D320D">
                              <w:rPr>
                                <w:sz w:val="18"/>
                                <w:szCs w:val="18"/>
                              </w:rPr>
                              <w:t>Проверка пакета документов на комплектность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67E3A" id="Rectangle 12" o:spid="_x0000_s1030" style="position:absolute;left:0;text-align:left;margin-left:117pt;margin-top:11.95pt;width:215.1pt;height:19.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">
                <v:textbox>
                  <w:txbxContent>
                    <w:p w14:paraId="31E88897" w14:textId="77777777" w:rsidR="00072138" w:rsidRPr="000D320D" w:rsidRDefault="00072138" w:rsidP="0054787C">
                      <w:pPr>
                        <w:rPr>
                          <w:sz w:val="18"/>
                          <w:szCs w:val="18"/>
                        </w:rPr>
                      </w:pPr>
                      <w:r w:rsidRPr="000D320D">
                        <w:rPr>
                          <w:sz w:val="18"/>
                          <w:szCs w:val="18"/>
                        </w:rPr>
                        <w:t>Проверка пакета документов на комплектность</w:t>
                      </w:r>
                    </w:p>
                  </w:txbxContent>
                </v:textbox>
              </v:rect>
            </w:pict>
          </mc:Fallback>
        </mc:AlternateContent>
      </w:r>
    </w:p>
    <w:p w14:paraId="5212CDF8" w14:textId="77777777" w:rsidR="00D05CA5" w:rsidRPr="00F63125" w:rsidRDefault="00D05CA5" w:rsidP="006F2B12">
      <w:pPr>
        <w:rPr>
          <w:rFonts w:ascii="Arial" w:hAnsi="Arial" w:cs="Arial"/>
        </w:rPr>
      </w:pPr>
    </w:p>
    <w:p w14:paraId="36747CDC" w14:textId="6DA41B4E"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70016" behindDoc="0" locked="0" layoutInCell="1" allowOverlap="1" wp14:anchorId="686568CF" wp14:editId="37F92F9B">
                <wp:simplePos x="0" y="0"/>
                <wp:positionH relativeFrom="column">
                  <wp:posOffset>2832735</wp:posOffset>
                </wp:positionH>
                <wp:positionV relativeFrom="paragraph">
                  <wp:posOffset>50165</wp:posOffset>
                </wp:positionV>
                <wp:extent cx="0" cy="401955"/>
                <wp:effectExtent l="55245" t="6350" r="59055" b="20320"/>
                <wp:wrapNone/>
                <wp:docPr id="2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19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CB1BBA" id="AutoShape 13" o:spid="_x0000_s1026" type="#_x0000_t32" style="position:absolute;margin-left:223.05pt;margin-top:3.95pt;width:0;height:31.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">
                <v:stroke endarrow="block"/>
              </v:shape>
            </w:pict>
          </mc:Fallback>
        </mc:AlternateContent>
      </w:r>
    </w:p>
    <w:p w14:paraId="2DE6CEA0" w14:textId="342810A4" w:rsidR="00D05CA5" w:rsidRPr="00F63125" w:rsidRDefault="00D05CA5" w:rsidP="006F2B12">
      <w:pPr>
        <w:tabs>
          <w:tab w:val="left" w:pos="3544"/>
        </w:tabs>
        <w:autoSpaceDE w:val="0"/>
        <w:autoSpaceDN w:val="0"/>
        <w:adjustRightInd w:val="0"/>
        <w:ind w:firstLine="540"/>
        <w:outlineLvl w:val="2"/>
        <w:rPr>
          <w:rFonts w:ascii="Arial" w:hAnsi="Arial" w:cs="Arial"/>
        </w:rPr>
      </w:pPr>
      <w:r w:rsidRPr="00F63125">
        <w:rPr>
          <w:rFonts w:ascii="Arial" w:hAnsi="Arial" w:cs="Arial"/>
        </w:rPr>
        <w:tab/>
      </w:r>
      <w:r w:rsidR="008029D4">
        <w:rPr>
          <w:rFonts w:ascii="Arial" w:hAnsi="Arial" w:cs="Arial"/>
        </w:rPr>
        <w:t xml:space="preserve"> </w:t>
      </w:r>
      <w:r w:rsidRPr="00F63125">
        <w:rPr>
          <w:rFonts w:ascii="Arial" w:hAnsi="Arial" w:cs="Arial"/>
        </w:rPr>
        <w:t>Результат проверки</w:t>
      </w:r>
    </w:p>
    <w:p w14:paraId="0A91ADA4" w14:textId="2DFE2130" w:rsidR="00D05CA5" w:rsidRPr="00F63125" w:rsidRDefault="008029D4" w:rsidP="006F2B12">
      <w:pPr>
        <w:autoSpaceDE w:val="0"/>
        <w:autoSpaceDN w:val="0"/>
        <w:adjustRightInd w:val="0"/>
        <w:ind w:firstLine="540"/>
        <w:jc w:val="right"/>
        <w:outlineLvl w:val="2"/>
        <w:rPr>
          <w:rFonts w:ascii="Arial" w:hAnsi="Arial" w:cs="Arial"/>
        </w:rPr>
      </w:pPr>
      <w:r>
        <w:rPr>
          <w:noProof/>
          <w:lang w:eastAsia="ru-RU"/>
        </w:rPr>
        <mc:AlternateContent>
          <mc:Choice Requires="wps">
            <w:drawing>
              <wp:anchor distT="0" distB="0" distL="114300" distR="114300" simplePos="0" relativeHeight="251671040" behindDoc="0" locked="0" layoutInCell="1" allowOverlap="1" wp14:anchorId="1572C310" wp14:editId="63C59551">
                <wp:simplePos x="0" y="0"/>
                <wp:positionH relativeFrom="column">
                  <wp:posOffset>2036445</wp:posOffset>
                </wp:positionH>
                <wp:positionV relativeFrom="paragraph">
                  <wp:posOffset>130810</wp:posOffset>
                </wp:positionV>
                <wp:extent cx="1555750" cy="1075690"/>
                <wp:effectExtent l="20955" t="18415" r="13970" b="10795"/>
                <wp:wrapNone/>
                <wp:docPr id="2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5750" cy="1075690"/>
                        </a:xfrm>
                        <a:prstGeom prst="diamond">
                          <a:avLst/>
                        </a:prstGeom>
                        <a:solidFill>
                          <a:srgbClr val="FFFFFF"/>
                        </a:solidFill>
                        <a:ln w="9525">
                          <a:solidFill>
                            <a:srgbClr val="000000"/>
                          </a:solidFill>
                          <a:miter lim="800000"/>
                          <a:headEnd/>
                          <a:tailEnd/>
                        </a:ln>
                      </wps:spPr>
                      <wps:txbx>
                        <w:txbxContent>
                          <w:p w14:paraId="0F555603" w14:textId="77777777" w:rsidR="00072138" w:rsidRPr="00977B97" w:rsidRDefault="00072138" w:rsidP="0054787C">
                            <w:pPr>
                              <w:jc w:val="center"/>
                              <w:rPr>
                                <w:sz w:val="14"/>
                                <w:szCs w:val="14"/>
                              </w:rPr>
                            </w:pPr>
                            <w:r w:rsidRPr="00977B97">
                              <w:rPr>
                                <w:sz w:val="14"/>
                                <w:szCs w:val="14"/>
                              </w:rPr>
                              <w:t>Отсутствуют необходимые и обязательные документы от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72C310" id="_x0000_t4" coordsize="21600,21600" o:spt="4" path="m10800,l,10800,10800,21600,21600,10800xe">
                <v:stroke joinstyle="miter"/>
                <v:path gradientshapeok="t" o:connecttype="rect" textboxrect="5400,5400,16200,16200"/>
              </v:shapetype>
              <v:shape id="AutoShape 14" o:spid="_x0000_s1031" type="#_x0000_t4" style="position:absolute;left:0;text-align:left;margin-left:160.35pt;margin-top:10.3pt;width:122.5pt;height:84.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">
                <v:textbox>
                  <w:txbxContent>
                    <w:p w14:paraId="0F555603" w14:textId="77777777" w:rsidR="00072138" w:rsidRPr="00977B97" w:rsidRDefault="00072138" w:rsidP="0054787C">
                      <w:pPr>
                        <w:jc w:val="center"/>
                        <w:rPr>
                          <w:sz w:val="14"/>
                          <w:szCs w:val="14"/>
                        </w:rPr>
                      </w:pPr>
                      <w:r w:rsidRPr="00977B97">
                        <w:rPr>
                          <w:sz w:val="14"/>
                          <w:szCs w:val="14"/>
                        </w:rPr>
                        <w:t>Отсутствуют необходимые и обязательные документы от заявителя</w:t>
                      </w:r>
                    </w:p>
                  </w:txbxContent>
                </v:textbox>
              </v:shape>
            </w:pict>
          </mc:Fallback>
        </mc:AlternateContent>
      </w:r>
    </w:p>
    <w:p w14:paraId="11BF1412" w14:textId="77777777" w:rsidR="00D05CA5" w:rsidRPr="00F63125" w:rsidRDefault="00D05CA5" w:rsidP="006F2B12">
      <w:pPr>
        <w:tabs>
          <w:tab w:val="left" w:pos="4239"/>
        </w:tabs>
        <w:autoSpaceDE w:val="0"/>
        <w:autoSpaceDN w:val="0"/>
        <w:adjustRightInd w:val="0"/>
        <w:ind w:firstLine="540"/>
        <w:jc w:val="right"/>
        <w:outlineLvl w:val="2"/>
        <w:rPr>
          <w:rFonts w:ascii="Arial" w:hAnsi="Arial" w:cs="Arial"/>
        </w:rPr>
      </w:pPr>
      <w:r w:rsidRPr="00F63125">
        <w:rPr>
          <w:rFonts w:ascii="Arial" w:hAnsi="Arial" w:cs="Arial"/>
        </w:rPr>
        <w:tab/>
      </w:r>
    </w:p>
    <w:p w14:paraId="6A719F73" w14:textId="7F2804D3"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72064" behindDoc="0" locked="0" layoutInCell="1" allowOverlap="1" wp14:anchorId="6EB20BEF" wp14:editId="58F9B881">
                <wp:simplePos x="0" y="0"/>
                <wp:positionH relativeFrom="column">
                  <wp:posOffset>4314190</wp:posOffset>
                </wp:positionH>
                <wp:positionV relativeFrom="paragraph">
                  <wp:posOffset>26035</wp:posOffset>
                </wp:positionV>
                <wp:extent cx="1548130" cy="624205"/>
                <wp:effectExtent l="12700" t="6985" r="10795" b="6985"/>
                <wp:wrapNone/>
                <wp:docPr id="2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130" cy="624205"/>
                        </a:xfrm>
                        <a:prstGeom prst="rect">
                          <a:avLst/>
                        </a:prstGeom>
                        <a:solidFill>
                          <a:srgbClr val="FFFFFF"/>
                        </a:solidFill>
                        <a:ln w="9525">
                          <a:solidFill>
                            <a:srgbClr val="000000"/>
                          </a:solidFill>
                          <a:miter lim="800000"/>
                          <a:headEnd/>
                          <a:tailEnd/>
                        </a:ln>
                      </wps:spPr>
                      <wps:txbx>
                        <w:txbxContent>
                          <w:p w14:paraId="175C5CBB" w14:textId="77777777" w:rsidR="00072138" w:rsidRDefault="00072138" w:rsidP="0054787C">
                            <w:pPr>
                              <w:jc w:val="center"/>
                              <w:rPr>
                                <w:sz w:val="16"/>
                                <w:szCs w:val="16"/>
                              </w:rPr>
                            </w:pPr>
                            <w:r w:rsidRPr="00155CAB">
                              <w:rPr>
                                <w:sz w:val="16"/>
                                <w:szCs w:val="16"/>
                              </w:rPr>
                              <w:t>Уведомление</w:t>
                            </w:r>
                            <w:r>
                              <w:rPr>
                                <w:sz w:val="16"/>
                                <w:szCs w:val="16"/>
                              </w:rPr>
                              <w:t xml:space="preserve"> заявителя об отказе в предоставлении услуги по причине некомплекта</w:t>
                            </w:r>
                          </w:p>
                          <w:p w14:paraId="4D5E24A9" w14:textId="77777777" w:rsidR="00072138" w:rsidRDefault="00072138" w:rsidP="0054787C">
                            <w:pPr>
                              <w:rPr>
                                <w:sz w:val="16"/>
                                <w:szCs w:val="16"/>
                              </w:rPr>
                            </w:pPr>
                          </w:p>
                          <w:p w14:paraId="2FB1401C" w14:textId="77777777" w:rsidR="00072138" w:rsidRDefault="00072138" w:rsidP="0054787C">
                            <w:pPr>
                              <w:rPr>
                                <w:sz w:val="16"/>
                                <w:szCs w:val="16"/>
                              </w:rPr>
                            </w:pPr>
                          </w:p>
                          <w:p w14:paraId="3DF54E69" w14:textId="77777777" w:rsidR="00072138" w:rsidRDefault="00072138" w:rsidP="0054787C">
                            <w:pPr>
                              <w:rPr>
                                <w:sz w:val="16"/>
                                <w:szCs w:val="16"/>
                              </w:rPr>
                            </w:pPr>
                          </w:p>
                          <w:p w14:paraId="06CDDCA1" w14:textId="77777777" w:rsidR="00072138" w:rsidRDefault="00072138" w:rsidP="0054787C">
                            <w:pPr>
                              <w:rPr>
                                <w:sz w:val="16"/>
                                <w:szCs w:val="16"/>
                              </w:rPr>
                            </w:pPr>
                          </w:p>
                          <w:p w14:paraId="2295AEBC" w14:textId="77777777" w:rsidR="00072138" w:rsidRPr="00155CAB" w:rsidRDefault="00072138" w:rsidP="0054787C">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20BEF" id="Rectangle 15" o:spid="_x0000_s1032" style="position:absolute;left:0;text-align:left;margin-left:339.7pt;margin-top:2.05pt;width:121.9pt;height:49.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">
                <v:textbox>
                  <w:txbxContent>
                    <w:p w14:paraId="175C5CBB" w14:textId="77777777" w:rsidR="00072138" w:rsidRDefault="00072138" w:rsidP="0054787C">
                      <w:pPr>
                        <w:jc w:val="center"/>
                        <w:rPr>
                          <w:sz w:val="16"/>
                          <w:szCs w:val="16"/>
                        </w:rPr>
                      </w:pPr>
                      <w:r w:rsidRPr="00155CAB">
                        <w:rPr>
                          <w:sz w:val="16"/>
                          <w:szCs w:val="16"/>
                        </w:rPr>
                        <w:t>Уведомление</w:t>
                      </w:r>
                      <w:r>
                        <w:rPr>
                          <w:sz w:val="16"/>
                          <w:szCs w:val="16"/>
                        </w:rPr>
                        <w:t xml:space="preserve"> заявителя об отказе в предоставлении услуги по причине некомплекта</w:t>
                      </w:r>
                    </w:p>
                    <w:p w14:paraId="4D5E24A9" w14:textId="77777777" w:rsidR="00072138" w:rsidRDefault="00072138" w:rsidP="0054787C">
                      <w:pPr>
                        <w:rPr>
                          <w:sz w:val="16"/>
                          <w:szCs w:val="16"/>
                        </w:rPr>
                      </w:pPr>
                    </w:p>
                    <w:p w14:paraId="2FB1401C" w14:textId="77777777" w:rsidR="00072138" w:rsidRDefault="00072138" w:rsidP="0054787C">
                      <w:pPr>
                        <w:rPr>
                          <w:sz w:val="16"/>
                          <w:szCs w:val="16"/>
                        </w:rPr>
                      </w:pPr>
                    </w:p>
                    <w:p w14:paraId="3DF54E69" w14:textId="77777777" w:rsidR="00072138" w:rsidRDefault="00072138" w:rsidP="0054787C">
                      <w:pPr>
                        <w:rPr>
                          <w:sz w:val="16"/>
                          <w:szCs w:val="16"/>
                        </w:rPr>
                      </w:pPr>
                    </w:p>
                    <w:p w14:paraId="06CDDCA1" w14:textId="77777777" w:rsidR="00072138" w:rsidRDefault="00072138" w:rsidP="0054787C">
                      <w:pPr>
                        <w:rPr>
                          <w:sz w:val="16"/>
                          <w:szCs w:val="16"/>
                        </w:rPr>
                      </w:pPr>
                    </w:p>
                    <w:p w14:paraId="2295AEBC" w14:textId="77777777" w:rsidR="00072138" w:rsidRPr="00155CAB" w:rsidRDefault="00072138" w:rsidP="0054787C">
                      <w:pPr>
                        <w:rPr>
                          <w:sz w:val="16"/>
                          <w:szCs w:val="16"/>
                        </w:rPr>
                      </w:pPr>
                    </w:p>
                  </w:txbxContent>
                </v:textbox>
              </v:rect>
            </w:pict>
          </mc:Fallback>
        </mc:AlternateContent>
      </w:r>
    </w:p>
    <w:p w14:paraId="23FEDF5D" w14:textId="0E023609"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74112" behindDoc="0" locked="0" layoutInCell="1" allowOverlap="1" wp14:anchorId="3F80C8D5" wp14:editId="3C651C7A">
                <wp:simplePos x="0" y="0"/>
                <wp:positionH relativeFrom="column">
                  <wp:posOffset>3547745</wp:posOffset>
                </wp:positionH>
                <wp:positionV relativeFrom="paragraph">
                  <wp:posOffset>102235</wp:posOffset>
                </wp:positionV>
                <wp:extent cx="766445" cy="0"/>
                <wp:effectExtent l="8255" t="58420" r="15875" b="55880"/>
                <wp:wrapNone/>
                <wp:docPr id="2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64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4D0271" id="AutoShape 16" o:spid="_x0000_s1026" type="#_x0000_t32" style="position:absolute;margin-left:279.35pt;margin-top:8.05pt;width:60.35pt;height:0;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">
                <v:stroke endarrow="block"/>
              </v:shape>
            </w:pict>
          </mc:Fallback>
        </mc:AlternateContent>
      </w:r>
    </w:p>
    <w:p w14:paraId="03CBAB6F" w14:textId="77777777" w:rsidR="00D05CA5" w:rsidRPr="00F63125" w:rsidRDefault="00D05CA5" w:rsidP="006F2B12">
      <w:pPr>
        <w:rPr>
          <w:rFonts w:ascii="Arial" w:hAnsi="Arial" w:cs="Arial"/>
        </w:rPr>
      </w:pPr>
    </w:p>
    <w:p w14:paraId="377C8117" w14:textId="77777777" w:rsidR="00D05CA5" w:rsidRPr="00F63125" w:rsidRDefault="00D05CA5" w:rsidP="006F2B12">
      <w:pPr>
        <w:rPr>
          <w:rFonts w:ascii="Arial" w:hAnsi="Arial" w:cs="Arial"/>
        </w:rPr>
      </w:pPr>
    </w:p>
    <w:p w14:paraId="3E7118EF" w14:textId="4FE2F6DD"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75136" behindDoc="0" locked="0" layoutInCell="1" allowOverlap="1" wp14:anchorId="4AA57AB4" wp14:editId="31D83E83">
                <wp:simplePos x="0" y="0"/>
                <wp:positionH relativeFrom="column">
                  <wp:posOffset>2832735</wp:posOffset>
                </wp:positionH>
                <wp:positionV relativeFrom="paragraph">
                  <wp:posOffset>155575</wp:posOffset>
                </wp:positionV>
                <wp:extent cx="0" cy="138430"/>
                <wp:effectExtent l="55245" t="8255" r="59055" b="15240"/>
                <wp:wrapNone/>
                <wp:docPr id="2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8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527DC3" id="AutoShape 17" o:spid="_x0000_s1026" type="#_x0000_t32" style="position:absolute;margin-left:223.05pt;margin-top:12.25pt;width:0;height:10.9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">
                <v:stroke endarrow="block"/>
              </v:shape>
            </w:pict>
          </mc:Fallback>
        </mc:AlternateContent>
      </w:r>
    </w:p>
    <w:p w14:paraId="13D670E7" w14:textId="12763910"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73088" behindDoc="0" locked="0" layoutInCell="1" allowOverlap="1" wp14:anchorId="496137BD" wp14:editId="07E5B5A5">
                <wp:simplePos x="0" y="0"/>
                <wp:positionH relativeFrom="column">
                  <wp:posOffset>1739265</wp:posOffset>
                </wp:positionH>
                <wp:positionV relativeFrom="paragraph">
                  <wp:posOffset>118745</wp:posOffset>
                </wp:positionV>
                <wp:extent cx="2218055" cy="372745"/>
                <wp:effectExtent l="9525" t="13335" r="10795" b="1397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8055" cy="372745"/>
                        </a:xfrm>
                        <a:prstGeom prst="rect">
                          <a:avLst/>
                        </a:prstGeom>
                        <a:solidFill>
                          <a:srgbClr val="FFFFFF"/>
                        </a:solidFill>
                        <a:ln w="9525">
                          <a:solidFill>
                            <a:srgbClr val="000000"/>
                          </a:solidFill>
                          <a:miter lim="800000"/>
                          <a:headEnd/>
                          <a:tailEnd/>
                        </a:ln>
                      </wps:spPr>
                      <wps:txbx>
                        <w:txbxContent>
                          <w:p w14:paraId="05277DF5" w14:textId="77777777" w:rsidR="00072138" w:rsidRPr="00E94C16" w:rsidRDefault="00072138" w:rsidP="0054787C">
                            <w:pPr>
                              <w:jc w:val="center"/>
                              <w:rPr>
                                <w:sz w:val="16"/>
                                <w:szCs w:val="16"/>
                              </w:rPr>
                            </w:pPr>
                            <w:r w:rsidRPr="00E94C16">
                              <w:rPr>
                                <w:sz w:val="16"/>
                                <w:szCs w:val="16"/>
                              </w:rPr>
                              <w:t>Запрос недостающих данных по каналам межведомственного</w:t>
                            </w:r>
                            <w:r>
                              <w:rPr>
                                <w:sz w:val="20"/>
                                <w:szCs w:val="20"/>
                              </w:rPr>
                              <w:t xml:space="preserve"> </w:t>
                            </w:r>
                            <w:r w:rsidRPr="00E94C16">
                              <w:rPr>
                                <w:sz w:val="16"/>
                                <w:szCs w:val="16"/>
                              </w:rPr>
                              <w:t>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137BD" id="Rectangle 18" o:spid="_x0000_s1033" style="position:absolute;left:0;text-align:left;margin-left:136.95pt;margin-top:9.35pt;width:174.65pt;height:29.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">
                <v:textbox>
                  <w:txbxContent>
                    <w:p w14:paraId="05277DF5" w14:textId="77777777" w:rsidR="00072138" w:rsidRPr="00E94C16" w:rsidRDefault="00072138" w:rsidP="0054787C">
                      <w:pPr>
                        <w:jc w:val="center"/>
                        <w:rPr>
                          <w:sz w:val="16"/>
                          <w:szCs w:val="16"/>
                        </w:rPr>
                      </w:pPr>
                      <w:r w:rsidRPr="00E94C16">
                        <w:rPr>
                          <w:sz w:val="16"/>
                          <w:szCs w:val="16"/>
                        </w:rPr>
                        <w:t>Запрос недостающих данных по каналам межведомственного</w:t>
                      </w:r>
                      <w:r>
                        <w:rPr>
                          <w:sz w:val="20"/>
                          <w:szCs w:val="20"/>
                        </w:rPr>
                        <w:t xml:space="preserve"> </w:t>
                      </w:r>
                      <w:r w:rsidRPr="00E94C16">
                        <w:rPr>
                          <w:sz w:val="16"/>
                          <w:szCs w:val="16"/>
                        </w:rPr>
                        <w:t>взаимодействия</w:t>
                      </w:r>
                    </w:p>
                  </w:txbxContent>
                </v:textbox>
              </v:rect>
            </w:pict>
          </mc:Fallback>
        </mc:AlternateContent>
      </w:r>
    </w:p>
    <w:p w14:paraId="24B60CDC" w14:textId="77777777" w:rsidR="00D05CA5" w:rsidRPr="00F63125" w:rsidRDefault="00D05CA5" w:rsidP="006F2B12">
      <w:pPr>
        <w:tabs>
          <w:tab w:val="left" w:pos="4239"/>
        </w:tabs>
        <w:autoSpaceDE w:val="0"/>
        <w:autoSpaceDN w:val="0"/>
        <w:adjustRightInd w:val="0"/>
        <w:ind w:firstLine="540"/>
        <w:jc w:val="right"/>
        <w:outlineLvl w:val="2"/>
        <w:rPr>
          <w:rFonts w:ascii="Arial" w:hAnsi="Arial" w:cs="Arial"/>
        </w:rPr>
      </w:pPr>
    </w:p>
    <w:p w14:paraId="77181D93" w14:textId="77777777" w:rsidR="00D05CA5" w:rsidRPr="00F63125" w:rsidRDefault="00D05CA5" w:rsidP="006F2B12">
      <w:pPr>
        <w:tabs>
          <w:tab w:val="left" w:pos="4239"/>
        </w:tabs>
        <w:autoSpaceDE w:val="0"/>
        <w:autoSpaceDN w:val="0"/>
        <w:adjustRightInd w:val="0"/>
        <w:ind w:firstLine="540"/>
        <w:jc w:val="right"/>
        <w:outlineLvl w:val="2"/>
        <w:rPr>
          <w:rFonts w:ascii="Arial" w:hAnsi="Arial" w:cs="Arial"/>
        </w:rPr>
      </w:pPr>
    </w:p>
    <w:p w14:paraId="73337F71" w14:textId="125F937C" w:rsidR="00D05CA5" w:rsidRPr="00F63125" w:rsidRDefault="008029D4" w:rsidP="006F2B12">
      <w:pPr>
        <w:tabs>
          <w:tab w:val="left" w:pos="3119"/>
        </w:tabs>
        <w:autoSpaceDE w:val="0"/>
        <w:autoSpaceDN w:val="0"/>
        <w:adjustRightInd w:val="0"/>
        <w:ind w:firstLine="3119"/>
        <w:outlineLvl w:val="2"/>
        <w:rPr>
          <w:rFonts w:ascii="Arial" w:hAnsi="Arial" w:cs="Arial"/>
        </w:rPr>
      </w:pPr>
      <w:r>
        <w:rPr>
          <w:noProof/>
          <w:lang w:eastAsia="ru-RU"/>
        </w:rPr>
        <mc:AlternateContent>
          <mc:Choice Requires="wps">
            <w:drawing>
              <wp:anchor distT="0" distB="0" distL="114300" distR="114300" simplePos="0" relativeHeight="251649536" behindDoc="0" locked="0" layoutInCell="1" allowOverlap="1" wp14:anchorId="31A41A2A" wp14:editId="594049E4">
                <wp:simplePos x="0" y="0"/>
                <wp:positionH relativeFrom="column">
                  <wp:posOffset>2832735</wp:posOffset>
                </wp:positionH>
                <wp:positionV relativeFrom="paragraph">
                  <wp:posOffset>24130</wp:posOffset>
                </wp:positionV>
                <wp:extent cx="0" cy="321945"/>
                <wp:effectExtent l="55245" t="6350" r="59055" b="14605"/>
                <wp:wrapNone/>
                <wp:docPr id="1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EF3BB" id="AutoShape 19" o:spid="_x0000_s1026" type="#_x0000_t32" style="position:absolute;margin-left:223.05pt;margin-top:1.9pt;width:0;height:25.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">
                <v:stroke endarrow="block"/>
              </v:shape>
            </w:pict>
          </mc:Fallback>
        </mc:AlternateContent>
      </w:r>
    </w:p>
    <w:p w14:paraId="19AD19C0" w14:textId="291EC4D0" w:rsidR="00D05CA5" w:rsidRPr="00F63125" w:rsidRDefault="00446C2D" w:rsidP="006F2B12">
      <w:pPr>
        <w:tabs>
          <w:tab w:val="left" w:pos="3119"/>
        </w:tabs>
        <w:autoSpaceDE w:val="0"/>
        <w:autoSpaceDN w:val="0"/>
        <w:adjustRightInd w:val="0"/>
        <w:ind w:firstLine="3119"/>
        <w:outlineLvl w:val="2"/>
        <w:rPr>
          <w:rFonts w:ascii="Arial" w:hAnsi="Arial" w:cs="Arial"/>
        </w:rPr>
      </w:pPr>
      <w:r>
        <w:rPr>
          <w:rFonts w:ascii="Arial" w:hAnsi="Arial" w:cs="Arial"/>
        </w:rPr>
        <w:t xml:space="preserve"> </w:t>
      </w:r>
      <w:r w:rsidR="00D05CA5" w:rsidRPr="00F63125">
        <w:rPr>
          <w:rFonts w:ascii="Arial" w:hAnsi="Arial" w:cs="Arial"/>
        </w:rPr>
        <w:t>Запрашиваемые данные</w:t>
      </w:r>
    </w:p>
    <w:p w14:paraId="20C18C6E" w14:textId="20D8A17E" w:rsidR="00D05CA5" w:rsidRPr="00F63125" w:rsidRDefault="008029D4" w:rsidP="006F2B12">
      <w:pPr>
        <w:tabs>
          <w:tab w:val="left" w:pos="4239"/>
        </w:tabs>
        <w:autoSpaceDE w:val="0"/>
        <w:autoSpaceDN w:val="0"/>
        <w:adjustRightInd w:val="0"/>
        <w:ind w:firstLine="540"/>
        <w:jc w:val="right"/>
        <w:outlineLvl w:val="2"/>
        <w:rPr>
          <w:rFonts w:ascii="Arial" w:hAnsi="Arial" w:cs="Arial"/>
        </w:rPr>
      </w:pPr>
      <w:r>
        <w:rPr>
          <w:noProof/>
          <w:lang w:eastAsia="ru-RU"/>
        </w:rPr>
        <mc:AlternateContent>
          <mc:Choice Requires="wps">
            <w:drawing>
              <wp:anchor distT="0" distB="0" distL="114300" distR="114300" simplePos="0" relativeHeight="251641344" behindDoc="0" locked="0" layoutInCell="1" allowOverlap="1" wp14:anchorId="7F8C8230" wp14:editId="4A97139F">
                <wp:simplePos x="0" y="0"/>
                <wp:positionH relativeFrom="column">
                  <wp:posOffset>1627505</wp:posOffset>
                </wp:positionH>
                <wp:positionV relativeFrom="paragraph">
                  <wp:posOffset>83185</wp:posOffset>
                </wp:positionV>
                <wp:extent cx="2486025" cy="394970"/>
                <wp:effectExtent l="12065" t="6350" r="6985" b="8255"/>
                <wp:wrapNone/>
                <wp:docPr id="1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6025" cy="394970"/>
                        </a:xfrm>
                        <a:prstGeom prst="rect">
                          <a:avLst/>
                        </a:prstGeom>
                        <a:solidFill>
                          <a:srgbClr val="FFFFFF"/>
                        </a:solidFill>
                        <a:ln w="9525">
                          <a:solidFill>
                            <a:srgbClr val="000000"/>
                          </a:solidFill>
                          <a:miter lim="800000"/>
                          <a:headEnd/>
                          <a:tailEnd/>
                        </a:ln>
                      </wps:spPr>
                      <wps:txbx>
                        <w:txbxContent>
                          <w:p w14:paraId="4AB0E97B" w14:textId="77777777" w:rsidR="00072138" w:rsidRPr="00E94C16" w:rsidRDefault="00072138" w:rsidP="0054787C">
                            <w:pPr>
                              <w:jc w:val="center"/>
                              <w:rPr>
                                <w:sz w:val="16"/>
                                <w:szCs w:val="16"/>
                              </w:rPr>
                            </w:pPr>
                            <w:r>
                              <w:rPr>
                                <w:sz w:val="16"/>
                                <w:szCs w:val="16"/>
                              </w:rPr>
                              <w:t>Проверка данных на наличие оснований для отказа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C8230" id="Rectangle 20" o:spid="_x0000_s1034" style="position:absolute;left:0;text-align:left;margin-left:128.15pt;margin-top:6.55pt;width:195.75pt;height:31.1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">
                <v:textbox>
                  <w:txbxContent>
                    <w:p w14:paraId="4AB0E97B" w14:textId="77777777" w:rsidR="00072138" w:rsidRPr="00E94C16" w:rsidRDefault="00072138" w:rsidP="0054787C">
                      <w:pPr>
                        <w:jc w:val="center"/>
                        <w:rPr>
                          <w:sz w:val="16"/>
                          <w:szCs w:val="16"/>
                        </w:rPr>
                      </w:pPr>
                      <w:r>
                        <w:rPr>
                          <w:sz w:val="16"/>
                          <w:szCs w:val="16"/>
                        </w:rPr>
                        <w:t>Проверка данных на наличие оснований для отказа в предоставлении услуги</w:t>
                      </w:r>
                    </w:p>
                  </w:txbxContent>
                </v:textbox>
              </v:rect>
            </w:pict>
          </mc:Fallback>
        </mc:AlternateContent>
      </w:r>
    </w:p>
    <w:p w14:paraId="3C351BD9" w14:textId="77777777" w:rsidR="00D05CA5" w:rsidRPr="00F63125" w:rsidRDefault="00D05CA5" w:rsidP="006F2B12">
      <w:pPr>
        <w:rPr>
          <w:rFonts w:ascii="Arial" w:hAnsi="Arial" w:cs="Arial"/>
        </w:rPr>
      </w:pPr>
    </w:p>
    <w:p w14:paraId="5C7A1D09" w14:textId="01AC887F" w:rsidR="00D05CA5" w:rsidRPr="00F63125" w:rsidRDefault="008029D4" w:rsidP="006F2B12">
      <w:pPr>
        <w:tabs>
          <w:tab w:val="left" w:pos="4239"/>
        </w:tabs>
        <w:autoSpaceDE w:val="0"/>
        <w:autoSpaceDN w:val="0"/>
        <w:adjustRightInd w:val="0"/>
        <w:ind w:firstLine="540"/>
        <w:jc w:val="right"/>
        <w:outlineLvl w:val="2"/>
        <w:rPr>
          <w:rFonts w:ascii="Arial" w:hAnsi="Arial" w:cs="Arial"/>
        </w:rPr>
      </w:pPr>
      <w:r>
        <w:rPr>
          <w:noProof/>
          <w:lang w:eastAsia="ru-RU"/>
        </w:rPr>
        <mc:AlternateContent>
          <mc:Choice Requires="wps">
            <w:drawing>
              <wp:anchor distT="0" distB="0" distL="114300" distR="114300" simplePos="0" relativeHeight="251650560" behindDoc="0" locked="0" layoutInCell="1" allowOverlap="1" wp14:anchorId="4C6B6FD6" wp14:editId="2DDFE6F8">
                <wp:simplePos x="0" y="0"/>
                <wp:positionH relativeFrom="column">
                  <wp:posOffset>2832735</wp:posOffset>
                </wp:positionH>
                <wp:positionV relativeFrom="paragraph">
                  <wp:posOffset>127635</wp:posOffset>
                </wp:positionV>
                <wp:extent cx="0" cy="300355"/>
                <wp:effectExtent l="55245" t="10795" r="59055" b="22225"/>
                <wp:wrapNone/>
                <wp:docPr id="1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773F2" id="AutoShape 21" o:spid="_x0000_s1026" type="#_x0000_t32" style="position:absolute;margin-left:223.05pt;margin-top:10.05pt;width:0;height:23.6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">
                <v:stroke endarrow="block"/>
              </v:shape>
            </w:pict>
          </mc:Fallback>
        </mc:AlternateContent>
      </w:r>
    </w:p>
    <w:p w14:paraId="53B8CDDE" w14:textId="0CC82311" w:rsidR="00D05CA5" w:rsidRPr="00F63125" w:rsidRDefault="00D05CA5" w:rsidP="006F2B12">
      <w:pPr>
        <w:autoSpaceDE w:val="0"/>
        <w:autoSpaceDN w:val="0"/>
        <w:adjustRightInd w:val="0"/>
        <w:ind w:firstLine="3261"/>
        <w:outlineLvl w:val="2"/>
        <w:rPr>
          <w:rFonts w:ascii="Arial" w:hAnsi="Arial" w:cs="Arial"/>
        </w:rPr>
      </w:pPr>
      <w:r w:rsidRPr="00F63125">
        <w:rPr>
          <w:rFonts w:ascii="Arial" w:hAnsi="Arial" w:cs="Arial"/>
        </w:rPr>
        <w:tab/>
      </w:r>
      <w:r w:rsidR="008029D4">
        <w:rPr>
          <w:rFonts w:ascii="Arial" w:hAnsi="Arial" w:cs="Arial"/>
        </w:rPr>
        <w:t xml:space="preserve"> </w:t>
      </w:r>
      <w:r w:rsidRPr="00F63125">
        <w:rPr>
          <w:rFonts w:ascii="Arial" w:hAnsi="Arial" w:cs="Arial"/>
        </w:rPr>
        <w:t>Результат проверки</w:t>
      </w:r>
      <w:r w:rsidRPr="00F63125">
        <w:rPr>
          <w:rFonts w:ascii="Arial" w:hAnsi="Arial" w:cs="Arial"/>
        </w:rPr>
        <w:tab/>
      </w:r>
    </w:p>
    <w:p w14:paraId="73BE9131" w14:textId="5252DC10" w:rsidR="00D05CA5" w:rsidRPr="00F63125" w:rsidRDefault="008029D4" w:rsidP="006F2B12">
      <w:pPr>
        <w:tabs>
          <w:tab w:val="left" w:pos="4239"/>
        </w:tabs>
        <w:autoSpaceDE w:val="0"/>
        <w:autoSpaceDN w:val="0"/>
        <w:adjustRightInd w:val="0"/>
        <w:ind w:firstLine="540"/>
        <w:jc w:val="right"/>
        <w:outlineLvl w:val="2"/>
        <w:rPr>
          <w:rFonts w:ascii="Arial" w:hAnsi="Arial" w:cs="Arial"/>
        </w:rPr>
      </w:pPr>
      <w:r>
        <w:rPr>
          <w:noProof/>
          <w:lang w:eastAsia="ru-RU"/>
        </w:rPr>
        <mc:AlternateContent>
          <mc:Choice Requires="wps">
            <w:drawing>
              <wp:anchor distT="0" distB="0" distL="114300" distR="114300" simplePos="0" relativeHeight="251642368" behindDoc="0" locked="0" layoutInCell="1" allowOverlap="1" wp14:anchorId="50AE3D15" wp14:editId="124DEB91">
                <wp:simplePos x="0" y="0"/>
                <wp:positionH relativeFrom="column">
                  <wp:posOffset>2133600</wp:posOffset>
                </wp:positionH>
                <wp:positionV relativeFrom="paragraph">
                  <wp:posOffset>106680</wp:posOffset>
                </wp:positionV>
                <wp:extent cx="1458595" cy="1177290"/>
                <wp:effectExtent l="13335" t="16510" r="13970" b="15875"/>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595" cy="1177290"/>
                        </a:xfrm>
                        <a:prstGeom prst="diamond">
                          <a:avLst/>
                        </a:prstGeom>
                        <a:solidFill>
                          <a:srgbClr val="FFFFFF"/>
                        </a:solidFill>
                        <a:ln w="9525">
                          <a:solidFill>
                            <a:srgbClr val="000000"/>
                          </a:solidFill>
                          <a:miter lim="800000"/>
                          <a:headEnd/>
                          <a:tailEnd/>
                        </a:ln>
                      </wps:spPr>
                      <wps:txbx>
                        <w:txbxContent>
                          <w:p w14:paraId="3319D3D8" w14:textId="77777777" w:rsidR="00072138" w:rsidRPr="00E94C16" w:rsidRDefault="00072138" w:rsidP="0054787C">
                            <w:pPr>
                              <w:jc w:val="center"/>
                              <w:rPr>
                                <w:sz w:val="20"/>
                                <w:szCs w:val="20"/>
                              </w:rPr>
                            </w:pPr>
                            <w:r w:rsidRPr="00E94C16">
                              <w:rPr>
                                <w:sz w:val="20"/>
                                <w:szCs w:val="20"/>
                              </w:rPr>
                              <w:t>Проверка пройдена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E3D15" id="AutoShape 22" o:spid="_x0000_s1035" type="#_x0000_t4" style="position:absolute;left:0;text-align:left;margin-left:168pt;margin-top:8.4pt;width:114.85pt;height:92.7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">
                <v:textbox>
                  <w:txbxContent>
                    <w:p w14:paraId="3319D3D8" w14:textId="77777777" w:rsidR="00072138" w:rsidRPr="00E94C16" w:rsidRDefault="00072138" w:rsidP="0054787C">
                      <w:pPr>
                        <w:jc w:val="center"/>
                        <w:rPr>
                          <w:sz w:val="20"/>
                          <w:szCs w:val="20"/>
                        </w:rPr>
                      </w:pPr>
                      <w:r w:rsidRPr="00E94C16">
                        <w:rPr>
                          <w:sz w:val="20"/>
                          <w:szCs w:val="20"/>
                        </w:rPr>
                        <w:t>Проверка пройдена</w:t>
                      </w:r>
                    </w:p>
                  </w:txbxContent>
                </v:textbox>
              </v:shape>
            </w:pict>
          </mc:Fallback>
        </mc:AlternateContent>
      </w:r>
    </w:p>
    <w:p w14:paraId="70D4F2F1" w14:textId="77777777" w:rsidR="00D05CA5" w:rsidRPr="00F63125" w:rsidRDefault="00D05CA5" w:rsidP="006F2B12">
      <w:pPr>
        <w:rPr>
          <w:rFonts w:ascii="Arial" w:hAnsi="Arial" w:cs="Arial"/>
        </w:rPr>
      </w:pPr>
    </w:p>
    <w:p w14:paraId="3479085B" w14:textId="77777777" w:rsidR="00D05CA5" w:rsidRPr="00F63125" w:rsidRDefault="00D05CA5" w:rsidP="006F2B12">
      <w:pPr>
        <w:tabs>
          <w:tab w:val="left" w:pos="4239"/>
        </w:tabs>
        <w:autoSpaceDE w:val="0"/>
        <w:autoSpaceDN w:val="0"/>
        <w:adjustRightInd w:val="0"/>
        <w:ind w:firstLine="540"/>
        <w:jc w:val="right"/>
        <w:outlineLvl w:val="2"/>
        <w:rPr>
          <w:rFonts w:ascii="Arial" w:hAnsi="Arial" w:cs="Arial"/>
        </w:rPr>
      </w:pPr>
    </w:p>
    <w:p w14:paraId="224247D4" w14:textId="1C5A46F4" w:rsidR="00D05CA5" w:rsidRPr="00F63125" w:rsidRDefault="00D05CA5" w:rsidP="006F2B12">
      <w:pPr>
        <w:tabs>
          <w:tab w:val="left" w:pos="1889"/>
          <w:tab w:val="left" w:pos="4239"/>
          <w:tab w:val="left" w:pos="6797"/>
        </w:tabs>
        <w:autoSpaceDE w:val="0"/>
        <w:autoSpaceDN w:val="0"/>
        <w:adjustRightInd w:val="0"/>
        <w:ind w:firstLine="540"/>
        <w:outlineLvl w:val="2"/>
        <w:rPr>
          <w:rFonts w:ascii="Arial" w:hAnsi="Arial" w:cs="Arial"/>
        </w:rPr>
      </w:pPr>
      <w:r w:rsidRPr="00F63125">
        <w:rPr>
          <w:rFonts w:ascii="Arial" w:hAnsi="Arial" w:cs="Arial"/>
        </w:rPr>
        <w:tab/>
        <w:t>нет</w:t>
      </w:r>
      <w:r w:rsidRPr="00F63125">
        <w:rPr>
          <w:rFonts w:ascii="Arial" w:hAnsi="Arial" w:cs="Arial"/>
        </w:rPr>
        <w:tab/>
      </w:r>
      <w:r w:rsidRPr="00F63125">
        <w:rPr>
          <w:rFonts w:ascii="Arial" w:hAnsi="Arial" w:cs="Arial"/>
        </w:rPr>
        <w:tab/>
      </w:r>
      <w:r w:rsidR="008029D4">
        <w:rPr>
          <w:rFonts w:ascii="Arial" w:hAnsi="Arial" w:cs="Arial"/>
        </w:rPr>
        <w:t xml:space="preserve"> </w:t>
      </w:r>
      <w:r w:rsidRPr="00F63125">
        <w:rPr>
          <w:rFonts w:ascii="Arial" w:hAnsi="Arial" w:cs="Arial"/>
        </w:rPr>
        <w:t>да</w:t>
      </w:r>
    </w:p>
    <w:p w14:paraId="63CA4F67" w14:textId="0271AA86"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54656" behindDoc="0" locked="0" layoutInCell="1" allowOverlap="1" wp14:anchorId="476A2E63" wp14:editId="05860B71">
                <wp:simplePos x="0" y="0"/>
                <wp:positionH relativeFrom="column">
                  <wp:posOffset>4745990</wp:posOffset>
                </wp:positionH>
                <wp:positionV relativeFrom="paragraph">
                  <wp:posOffset>19685</wp:posOffset>
                </wp:positionV>
                <wp:extent cx="0" cy="643890"/>
                <wp:effectExtent l="53975" t="11430" r="60325" b="20955"/>
                <wp:wrapNone/>
                <wp:docPr id="1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3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CF51C3" id="AutoShape 23" o:spid="_x0000_s1026" type="#_x0000_t32" style="position:absolute;margin-left:373.7pt;margin-top:1.55pt;width:0;height:50.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">
                <v:stroke endarrow="block"/>
              </v:shape>
            </w:pict>
          </mc:Fallback>
        </mc:AlternateContent>
      </w:r>
      <w:r>
        <w:rPr>
          <w:noProof/>
          <w:lang w:eastAsia="ru-RU"/>
        </w:rPr>
        <mc:AlternateContent>
          <mc:Choice Requires="wps">
            <w:drawing>
              <wp:anchor distT="0" distB="0" distL="114300" distR="114300" simplePos="0" relativeHeight="251653632" behindDoc="0" locked="0" layoutInCell="1" allowOverlap="1" wp14:anchorId="4F826B0C" wp14:editId="0A896257">
                <wp:simplePos x="0" y="0"/>
                <wp:positionH relativeFrom="column">
                  <wp:posOffset>1069340</wp:posOffset>
                </wp:positionH>
                <wp:positionV relativeFrom="paragraph">
                  <wp:posOffset>19685</wp:posOffset>
                </wp:positionV>
                <wp:extent cx="0" cy="592455"/>
                <wp:effectExtent l="53975" t="11430" r="60325" b="15240"/>
                <wp:wrapNone/>
                <wp:docPr id="1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24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BC4DF" id="AutoShape 24" o:spid="_x0000_s1026" type="#_x0000_t32" style="position:absolute;margin-left:84.2pt;margin-top:1.55pt;width:0;height:46.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">
                <v:stroke endarrow="block"/>
              </v:shape>
            </w:pict>
          </mc:Fallback>
        </mc:AlternateContent>
      </w:r>
      <w:r>
        <w:rPr>
          <w:noProof/>
          <w:lang w:eastAsia="ru-RU"/>
        </w:rPr>
        <mc:AlternateContent>
          <mc:Choice Requires="wps">
            <w:drawing>
              <wp:anchor distT="0" distB="0" distL="114300" distR="114300" simplePos="0" relativeHeight="251652608" behindDoc="0" locked="0" layoutInCell="1" allowOverlap="1" wp14:anchorId="59519874" wp14:editId="43158EBE">
                <wp:simplePos x="0" y="0"/>
                <wp:positionH relativeFrom="column">
                  <wp:posOffset>3592195</wp:posOffset>
                </wp:positionH>
                <wp:positionV relativeFrom="paragraph">
                  <wp:posOffset>19685</wp:posOffset>
                </wp:positionV>
                <wp:extent cx="1153795" cy="0"/>
                <wp:effectExtent l="5080" t="11430" r="12700" b="7620"/>
                <wp:wrapNone/>
                <wp:docPr id="1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37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38CB21" id="AutoShape 25" o:spid="_x0000_s1026" type="#_x0000_t32" style="position:absolute;margin-left:282.85pt;margin-top:1.55pt;width:90.8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"/>
            </w:pict>
          </mc:Fallback>
        </mc:AlternateContent>
      </w:r>
      <w:r>
        <w:rPr>
          <w:noProof/>
          <w:lang w:eastAsia="ru-RU"/>
        </w:rPr>
        <mc:AlternateContent>
          <mc:Choice Requires="wps">
            <w:drawing>
              <wp:anchor distT="0" distB="0" distL="114300" distR="114300" simplePos="0" relativeHeight="251651584" behindDoc="0" locked="0" layoutInCell="1" allowOverlap="1" wp14:anchorId="2A5285F7" wp14:editId="615AC907">
                <wp:simplePos x="0" y="0"/>
                <wp:positionH relativeFrom="column">
                  <wp:posOffset>1069340</wp:posOffset>
                </wp:positionH>
                <wp:positionV relativeFrom="paragraph">
                  <wp:posOffset>19685</wp:posOffset>
                </wp:positionV>
                <wp:extent cx="1026795" cy="0"/>
                <wp:effectExtent l="6350" t="11430" r="5080" b="7620"/>
                <wp:wrapNone/>
                <wp:docPr id="1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67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6154F8" id="AutoShape 26" o:spid="_x0000_s1026" type="#_x0000_t32" style="position:absolute;margin-left:84.2pt;margin-top:1.55pt;width:80.85pt;height:0;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"/>
            </w:pict>
          </mc:Fallback>
        </mc:AlternateContent>
      </w:r>
    </w:p>
    <w:p w14:paraId="635515E1" w14:textId="77777777" w:rsidR="00D05CA5" w:rsidRPr="00F63125" w:rsidRDefault="00D05CA5" w:rsidP="006F2B12">
      <w:pPr>
        <w:rPr>
          <w:rFonts w:ascii="Arial" w:hAnsi="Arial" w:cs="Arial"/>
        </w:rPr>
      </w:pPr>
    </w:p>
    <w:p w14:paraId="5235556B" w14:textId="77777777" w:rsidR="00D05CA5" w:rsidRPr="00F63125" w:rsidRDefault="00D05CA5" w:rsidP="006F2B12">
      <w:pPr>
        <w:rPr>
          <w:rFonts w:ascii="Arial" w:hAnsi="Arial" w:cs="Arial"/>
        </w:rPr>
      </w:pPr>
    </w:p>
    <w:p w14:paraId="631ACD4D" w14:textId="19D2C823"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44416" behindDoc="0" locked="0" layoutInCell="1" allowOverlap="1" wp14:anchorId="3AEA16D1" wp14:editId="664FADFE">
                <wp:simplePos x="0" y="0"/>
                <wp:positionH relativeFrom="column">
                  <wp:posOffset>3547745</wp:posOffset>
                </wp:positionH>
                <wp:positionV relativeFrom="paragraph">
                  <wp:posOffset>137795</wp:posOffset>
                </wp:positionV>
                <wp:extent cx="2158365" cy="470535"/>
                <wp:effectExtent l="8255" t="7620" r="5080" b="7620"/>
                <wp:wrapNone/>
                <wp:docPr id="1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8365" cy="470535"/>
                        </a:xfrm>
                        <a:prstGeom prst="rect">
                          <a:avLst/>
                        </a:prstGeom>
                        <a:solidFill>
                          <a:srgbClr val="FFFFFF"/>
                        </a:solidFill>
                        <a:ln w="9525">
                          <a:solidFill>
                            <a:srgbClr val="000000"/>
                          </a:solidFill>
                          <a:miter lim="800000"/>
                          <a:headEnd/>
                          <a:tailEnd/>
                        </a:ln>
                      </wps:spPr>
                      <wps:txbx>
                        <w:txbxContent>
                          <w:p w14:paraId="4A9C5122" w14:textId="77777777" w:rsidR="00072138" w:rsidRDefault="00072138" w:rsidP="0054787C">
                            <w:pPr>
                              <w:jc w:val="center"/>
                              <w:rPr>
                                <w:sz w:val="16"/>
                                <w:szCs w:val="16"/>
                              </w:rPr>
                            </w:pPr>
                            <w:r>
                              <w:rPr>
                                <w:sz w:val="16"/>
                                <w:szCs w:val="16"/>
                              </w:rPr>
                              <w:t>Подготовка проекта решения о предоставлении имущества, находящегося в муниципальной собственности</w:t>
                            </w:r>
                          </w:p>
                          <w:p w14:paraId="69E16CD4" w14:textId="77777777" w:rsidR="00072138" w:rsidRDefault="00072138" w:rsidP="0054787C">
                            <w:pPr>
                              <w:jc w:val="center"/>
                              <w:rPr>
                                <w:sz w:val="16"/>
                                <w:szCs w:val="16"/>
                              </w:rPr>
                            </w:pPr>
                          </w:p>
                          <w:p w14:paraId="0818E067" w14:textId="77777777" w:rsidR="00072138" w:rsidRDefault="00072138" w:rsidP="0054787C">
                            <w:pPr>
                              <w:jc w:val="center"/>
                              <w:rPr>
                                <w:sz w:val="16"/>
                                <w:szCs w:val="16"/>
                              </w:rPr>
                            </w:pPr>
                          </w:p>
                          <w:p w14:paraId="3D658BA9" w14:textId="77777777" w:rsidR="00072138" w:rsidRPr="00406CDC" w:rsidRDefault="00072138" w:rsidP="0054787C">
                            <w:pPr>
                              <w:jc w:val="center"/>
                              <w:rPr>
                                <w:sz w:val="16"/>
                                <w:szCs w:val="16"/>
                                <w:lang w:eastAsia="en-US"/>
                              </w:rPr>
                            </w:pPr>
                          </w:p>
                          <w:p w14:paraId="7BABADBB" w14:textId="77777777" w:rsidR="00072138" w:rsidRPr="003D04ED" w:rsidRDefault="00072138" w:rsidP="0054787C">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A16D1" id="Rectangle 27" o:spid="_x0000_s1036" style="position:absolute;left:0;text-align:left;margin-left:279.35pt;margin-top:10.85pt;width:169.95pt;height:37.0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">
                <v:textbox>
                  <w:txbxContent>
                    <w:p w14:paraId="4A9C5122" w14:textId="77777777" w:rsidR="00072138" w:rsidRDefault="00072138" w:rsidP="0054787C">
                      <w:pPr>
                        <w:jc w:val="center"/>
                        <w:rPr>
                          <w:sz w:val="16"/>
                          <w:szCs w:val="16"/>
                        </w:rPr>
                      </w:pPr>
                      <w:r>
                        <w:rPr>
                          <w:sz w:val="16"/>
                          <w:szCs w:val="16"/>
                        </w:rPr>
                        <w:t>Подготовка проекта решения о предоставлении имущества, находящегося в муниципальной собственности</w:t>
                      </w:r>
                    </w:p>
                    <w:p w14:paraId="69E16CD4" w14:textId="77777777" w:rsidR="00072138" w:rsidRDefault="00072138" w:rsidP="0054787C">
                      <w:pPr>
                        <w:jc w:val="center"/>
                        <w:rPr>
                          <w:sz w:val="16"/>
                          <w:szCs w:val="16"/>
                        </w:rPr>
                      </w:pPr>
                    </w:p>
                    <w:p w14:paraId="0818E067" w14:textId="77777777" w:rsidR="00072138" w:rsidRDefault="00072138" w:rsidP="0054787C">
                      <w:pPr>
                        <w:jc w:val="center"/>
                        <w:rPr>
                          <w:sz w:val="16"/>
                          <w:szCs w:val="16"/>
                        </w:rPr>
                      </w:pPr>
                    </w:p>
                    <w:p w14:paraId="3D658BA9" w14:textId="77777777" w:rsidR="00072138" w:rsidRPr="00406CDC" w:rsidRDefault="00072138" w:rsidP="0054787C">
                      <w:pPr>
                        <w:jc w:val="center"/>
                        <w:rPr>
                          <w:sz w:val="16"/>
                          <w:szCs w:val="16"/>
                          <w:lang w:eastAsia="en-US"/>
                        </w:rPr>
                      </w:pPr>
                    </w:p>
                    <w:p w14:paraId="7BABADBB" w14:textId="77777777" w:rsidR="00072138" w:rsidRPr="003D04ED" w:rsidRDefault="00072138" w:rsidP="0054787C">
                      <w:pPr>
                        <w:jc w:val="center"/>
                        <w:rPr>
                          <w:sz w:val="16"/>
                          <w:szCs w:val="16"/>
                        </w:rPr>
                      </w:pPr>
                    </w:p>
                  </w:txbxContent>
                </v:textbox>
              </v:rect>
            </w:pict>
          </mc:Fallback>
        </mc:AlternateContent>
      </w:r>
      <w:r>
        <w:rPr>
          <w:noProof/>
          <w:lang w:eastAsia="ru-RU"/>
        </w:rPr>
        <mc:AlternateContent>
          <mc:Choice Requires="wps">
            <w:drawing>
              <wp:anchor distT="0" distB="0" distL="114300" distR="114300" simplePos="0" relativeHeight="251643392" behindDoc="0" locked="0" layoutInCell="1" allowOverlap="1" wp14:anchorId="417A31B5" wp14:editId="31045C3A">
                <wp:simplePos x="0" y="0"/>
                <wp:positionH relativeFrom="column">
                  <wp:posOffset>139065</wp:posOffset>
                </wp:positionH>
                <wp:positionV relativeFrom="paragraph">
                  <wp:posOffset>86360</wp:posOffset>
                </wp:positionV>
                <wp:extent cx="2306955" cy="438785"/>
                <wp:effectExtent l="9525" t="13335" r="7620" b="5080"/>
                <wp:wrapNone/>
                <wp:docPr id="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6955" cy="438785"/>
                        </a:xfrm>
                        <a:prstGeom prst="rect">
                          <a:avLst/>
                        </a:prstGeom>
                        <a:solidFill>
                          <a:srgbClr val="FFFFFF"/>
                        </a:solidFill>
                        <a:ln w="9525">
                          <a:solidFill>
                            <a:srgbClr val="000000"/>
                          </a:solidFill>
                          <a:miter lim="800000"/>
                          <a:headEnd/>
                          <a:tailEnd/>
                        </a:ln>
                      </wps:spPr>
                      <wps:txbx>
                        <w:txbxContent>
                          <w:p w14:paraId="780B59F1" w14:textId="77777777" w:rsidR="00072138" w:rsidRPr="00CB6138" w:rsidRDefault="00072138" w:rsidP="0054787C">
                            <w:pPr>
                              <w:autoSpaceDE w:val="0"/>
                              <w:autoSpaceDN w:val="0"/>
                              <w:adjustRightInd w:val="0"/>
                              <w:jc w:val="center"/>
                              <w:rPr>
                                <w:sz w:val="28"/>
                                <w:szCs w:val="28"/>
                              </w:rPr>
                            </w:pPr>
                            <w:r>
                              <w:rPr>
                                <w:sz w:val="16"/>
                                <w:szCs w:val="16"/>
                              </w:rPr>
                              <w:t>Формирование уведомления об отказе в предоставлении муниципальной услуги</w:t>
                            </w:r>
                          </w:p>
                          <w:p w14:paraId="66867C91" w14:textId="77777777" w:rsidR="00072138" w:rsidRPr="008D0B6C" w:rsidRDefault="00072138" w:rsidP="0054787C">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A31B5" id="Rectangle 28" o:spid="_x0000_s1037" style="position:absolute;left:0;text-align:left;margin-left:10.95pt;margin-top:6.8pt;width:181.65pt;height:34.5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">
                <v:textbox>
                  <w:txbxContent>
                    <w:p w14:paraId="780B59F1" w14:textId="77777777" w:rsidR="00072138" w:rsidRPr="00CB6138" w:rsidRDefault="00072138" w:rsidP="0054787C">
                      <w:pPr>
                        <w:autoSpaceDE w:val="0"/>
                        <w:autoSpaceDN w:val="0"/>
                        <w:adjustRightInd w:val="0"/>
                        <w:jc w:val="center"/>
                        <w:rPr>
                          <w:sz w:val="28"/>
                          <w:szCs w:val="28"/>
                        </w:rPr>
                      </w:pPr>
                      <w:r>
                        <w:rPr>
                          <w:sz w:val="16"/>
                          <w:szCs w:val="16"/>
                        </w:rPr>
                        <w:t>Формирование уведомления об отказе в предоставлении муниципальной услуги</w:t>
                      </w:r>
                    </w:p>
                    <w:p w14:paraId="66867C91" w14:textId="77777777" w:rsidR="00072138" w:rsidRPr="008D0B6C" w:rsidRDefault="00072138" w:rsidP="0054787C">
                      <w:pPr>
                        <w:rPr>
                          <w:sz w:val="16"/>
                          <w:szCs w:val="16"/>
                        </w:rPr>
                      </w:pPr>
                    </w:p>
                  </w:txbxContent>
                </v:textbox>
              </v:rect>
            </w:pict>
          </mc:Fallback>
        </mc:AlternateContent>
      </w:r>
    </w:p>
    <w:p w14:paraId="1642DE3D" w14:textId="77777777" w:rsidR="00D05CA5" w:rsidRPr="00F63125" w:rsidRDefault="00D05CA5" w:rsidP="006F2B12">
      <w:pPr>
        <w:rPr>
          <w:rFonts w:ascii="Arial" w:hAnsi="Arial" w:cs="Arial"/>
        </w:rPr>
      </w:pPr>
    </w:p>
    <w:p w14:paraId="1E5486C8" w14:textId="77777777" w:rsidR="00D05CA5" w:rsidRPr="00F63125" w:rsidRDefault="00D05CA5" w:rsidP="006F2B12">
      <w:pPr>
        <w:rPr>
          <w:rFonts w:ascii="Arial" w:hAnsi="Arial" w:cs="Arial"/>
        </w:rPr>
      </w:pPr>
    </w:p>
    <w:p w14:paraId="2BC3581C" w14:textId="1D230E87"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57728" behindDoc="0" locked="0" layoutInCell="1" allowOverlap="1" wp14:anchorId="07D1C82C" wp14:editId="6ADF8CA2">
                <wp:simplePos x="0" y="0"/>
                <wp:positionH relativeFrom="column">
                  <wp:posOffset>4745990</wp:posOffset>
                </wp:positionH>
                <wp:positionV relativeFrom="paragraph">
                  <wp:posOffset>-635</wp:posOffset>
                </wp:positionV>
                <wp:extent cx="0" cy="248920"/>
                <wp:effectExtent l="53975" t="13970" r="60325" b="22860"/>
                <wp:wrapNone/>
                <wp:docPr id="8"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76BA34" id="AutoShape 29" o:spid="_x0000_s1026" type="#_x0000_t32" style="position:absolute;margin-left:373.7pt;margin-top:-.05pt;width:0;height:1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">
                <v:stroke endarrow="block"/>
              </v:shape>
            </w:pict>
          </mc:Fallback>
        </mc:AlternateContent>
      </w:r>
      <w:r>
        <w:rPr>
          <w:noProof/>
          <w:lang w:eastAsia="ru-RU"/>
        </w:rPr>
        <mc:AlternateContent>
          <mc:Choice Requires="wps">
            <w:drawing>
              <wp:anchor distT="0" distB="0" distL="114300" distR="114300" simplePos="0" relativeHeight="251655680" behindDoc="0" locked="0" layoutInCell="1" allowOverlap="1" wp14:anchorId="15F8E42D" wp14:editId="52F56A63">
                <wp:simplePos x="0" y="0"/>
                <wp:positionH relativeFrom="column">
                  <wp:posOffset>1128395</wp:posOffset>
                </wp:positionH>
                <wp:positionV relativeFrom="paragraph">
                  <wp:posOffset>-635</wp:posOffset>
                </wp:positionV>
                <wp:extent cx="0" cy="248920"/>
                <wp:effectExtent l="55880" t="13970" r="58420" b="22860"/>
                <wp:wrapNone/>
                <wp:docPr id="7"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4857F4" id="AutoShape 30" o:spid="_x0000_s1026" type="#_x0000_t32" style="position:absolute;margin-left:88.85pt;margin-top:-.05pt;width:0;height:19.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">
                <v:stroke endarrow="block"/>
              </v:shape>
            </w:pict>
          </mc:Fallback>
        </mc:AlternateContent>
      </w:r>
    </w:p>
    <w:p w14:paraId="0017FF85" w14:textId="767C9C30"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46464" behindDoc="0" locked="0" layoutInCell="1" allowOverlap="1" wp14:anchorId="085661ED" wp14:editId="5E8D86E3">
                <wp:simplePos x="0" y="0"/>
                <wp:positionH relativeFrom="column">
                  <wp:posOffset>3592195</wp:posOffset>
                </wp:positionH>
                <wp:positionV relativeFrom="paragraph">
                  <wp:posOffset>73025</wp:posOffset>
                </wp:positionV>
                <wp:extent cx="2113915" cy="387985"/>
                <wp:effectExtent l="5080" t="5715" r="5080" b="6350"/>
                <wp:wrapNone/>
                <wp:docPr id="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3915" cy="387985"/>
                        </a:xfrm>
                        <a:prstGeom prst="rect">
                          <a:avLst/>
                        </a:prstGeom>
                        <a:solidFill>
                          <a:srgbClr val="FFFFFF"/>
                        </a:solidFill>
                        <a:ln w="9525">
                          <a:solidFill>
                            <a:srgbClr val="000000"/>
                          </a:solidFill>
                          <a:miter lim="800000"/>
                          <a:headEnd/>
                          <a:tailEnd/>
                        </a:ln>
                      </wps:spPr>
                      <wps:txbx>
                        <w:txbxContent>
                          <w:p w14:paraId="692A12D3" w14:textId="77777777" w:rsidR="00072138" w:rsidRPr="009B582C" w:rsidRDefault="00072138" w:rsidP="0054787C">
                            <w:pPr>
                              <w:jc w:val="center"/>
                              <w:rPr>
                                <w:sz w:val="16"/>
                                <w:szCs w:val="16"/>
                              </w:rPr>
                            </w:pPr>
                            <w:r>
                              <w:rPr>
                                <w:sz w:val="13"/>
                                <w:szCs w:val="13"/>
                              </w:rPr>
                              <w:t xml:space="preserve"> </w:t>
                            </w:r>
                            <w:r w:rsidRPr="009B582C">
                              <w:rPr>
                                <w:sz w:val="16"/>
                                <w:szCs w:val="16"/>
                              </w:rPr>
                              <w:t xml:space="preserve">Визирование </w:t>
                            </w:r>
                            <w:r>
                              <w:rPr>
                                <w:sz w:val="16"/>
                                <w:szCs w:val="16"/>
                              </w:rPr>
                              <w:t>решения о предоставлении имущества, находящегося в муниципальной собственности, направление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661ED" id="Rectangle 31" o:spid="_x0000_s1038" style="position:absolute;left:0;text-align:left;margin-left:282.85pt;margin-top:5.75pt;width:166.45pt;height:30.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">
                <v:textbox>
                  <w:txbxContent>
                    <w:p w14:paraId="692A12D3" w14:textId="77777777" w:rsidR="00072138" w:rsidRPr="009B582C" w:rsidRDefault="00072138" w:rsidP="0054787C">
                      <w:pPr>
                        <w:jc w:val="center"/>
                        <w:rPr>
                          <w:sz w:val="16"/>
                          <w:szCs w:val="16"/>
                        </w:rPr>
                      </w:pPr>
                      <w:r>
                        <w:rPr>
                          <w:sz w:val="13"/>
                          <w:szCs w:val="13"/>
                        </w:rPr>
                        <w:t xml:space="preserve"> </w:t>
                      </w:r>
                      <w:r w:rsidRPr="009B582C">
                        <w:rPr>
                          <w:sz w:val="16"/>
                          <w:szCs w:val="16"/>
                        </w:rPr>
                        <w:t xml:space="preserve">Визирование </w:t>
                      </w:r>
                      <w:r>
                        <w:rPr>
                          <w:sz w:val="16"/>
                          <w:szCs w:val="16"/>
                        </w:rPr>
                        <w:t>решения о предоставлении имущества, находящегося в муниципальной собственности, направление заявителю</w:t>
                      </w:r>
                    </w:p>
                  </w:txbxContent>
                </v:textbox>
              </v:rect>
            </w:pict>
          </mc:Fallback>
        </mc:AlternateContent>
      </w:r>
      <w:r>
        <w:rPr>
          <w:noProof/>
          <w:lang w:eastAsia="ru-RU"/>
        </w:rPr>
        <mc:AlternateContent>
          <mc:Choice Requires="wps">
            <w:drawing>
              <wp:anchor distT="0" distB="0" distL="114300" distR="114300" simplePos="0" relativeHeight="251645440" behindDoc="0" locked="0" layoutInCell="1" allowOverlap="1" wp14:anchorId="74F770D3" wp14:editId="7911165E">
                <wp:simplePos x="0" y="0"/>
                <wp:positionH relativeFrom="column">
                  <wp:posOffset>139065</wp:posOffset>
                </wp:positionH>
                <wp:positionV relativeFrom="paragraph">
                  <wp:posOffset>73025</wp:posOffset>
                </wp:positionV>
                <wp:extent cx="2306955" cy="438785"/>
                <wp:effectExtent l="9525" t="5715" r="7620" b="12700"/>
                <wp:wrapNone/>
                <wp:docPr id="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6955" cy="438785"/>
                        </a:xfrm>
                        <a:prstGeom prst="rect">
                          <a:avLst/>
                        </a:prstGeom>
                        <a:solidFill>
                          <a:srgbClr val="FFFFFF"/>
                        </a:solidFill>
                        <a:ln w="9525">
                          <a:solidFill>
                            <a:srgbClr val="000000"/>
                          </a:solidFill>
                          <a:miter lim="800000"/>
                          <a:headEnd/>
                          <a:tailEnd/>
                        </a:ln>
                      </wps:spPr>
                      <wps:txbx>
                        <w:txbxContent>
                          <w:p w14:paraId="27CA7B03" w14:textId="77777777" w:rsidR="00072138" w:rsidRPr="00CB6138" w:rsidRDefault="00072138" w:rsidP="0054787C">
                            <w:pPr>
                              <w:autoSpaceDE w:val="0"/>
                              <w:autoSpaceDN w:val="0"/>
                              <w:adjustRightInd w:val="0"/>
                              <w:jc w:val="center"/>
                              <w:rPr>
                                <w:sz w:val="28"/>
                                <w:szCs w:val="28"/>
                              </w:rPr>
                            </w:pPr>
                            <w:r>
                              <w:rPr>
                                <w:sz w:val="16"/>
                                <w:szCs w:val="16"/>
                              </w:rPr>
                              <w:t>Визирование уведомления об отказе в предоставлении муниципальной услуги</w:t>
                            </w:r>
                          </w:p>
                          <w:p w14:paraId="1DDDD92A" w14:textId="77777777" w:rsidR="00072138" w:rsidRDefault="00072138" w:rsidP="00547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770D3" id="Rectangle 32" o:spid="_x0000_s1039" style="position:absolute;left:0;text-align:left;margin-left:10.95pt;margin-top:5.75pt;width:181.65pt;height:34.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">
                <v:textbox>
                  <w:txbxContent>
                    <w:p w14:paraId="27CA7B03" w14:textId="77777777" w:rsidR="00072138" w:rsidRPr="00CB6138" w:rsidRDefault="00072138" w:rsidP="0054787C">
                      <w:pPr>
                        <w:autoSpaceDE w:val="0"/>
                        <w:autoSpaceDN w:val="0"/>
                        <w:adjustRightInd w:val="0"/>
                        <w:jc w:val="center"/>
                        <w:rPr>
                          <w:sz w:val="28"/>
                          <w:szCs w:val="28"/>
                        </w:rPr>
                      </w:pPr>
                      <w:r>
                        <w:rPr>
                          <w:sz w:val="16"/>
                          <w:szCs w:val="16"/>
                        </w:rPr>
                        <w:t>Визирование уведомления об отказе в предоставлении муниципальной услуги</w:t>
                      </w:r>
                    </w:p>
                    <w:p w14:paraId="1DDDD92A" w14:textId="77777777" w:rsidR="00072138" w:rsidRDefault="00072138" w:rsidP="0054787C"/>
                  </w:txbxContent>
                </v:textbox>
              </v:rect>
            </w:pict>
          </mc:Fallback>
        </mc:AlternateContent>
      </w:r>
    </w:p>
    <w:p w14:paraId="33B24086" w14:textId="77777777" w:rsidR="00D05CA5" w:rsidRPr="00F63125" w:rsidRDefault="00D05CA5" w:rsidP="006F2B12">
      <w:pPr>
        <w:rPr>
          <w:rFonts w:ascii="Arial" w:hAnsi="Arial" w:cs="Arial"/>
        </w:rPr>
      </w:pPr>
    </w:p>
    <w:p w14:paraId="586218CA" w14:textId="7C1673F5" w:rsidR="00D05CA5" w:rsidRPr="00F63125" w:rsidRDefault="008029D4" w:rsidP="006F2B12">
      <w:pPr>
        <w:rPr>
          <w:rFonts w:ascii="Arial" w:hAnsi="Arial" w:cs="Arial"/>
        </w:rPr>
      </w:pPr>
      <w:r>
        <w:rPr>
          <w:noProof/>
          <w:lang w:eastAsia="ru-RU"/>
        </w:rPr>
        <mc:AlternateContent>
          <mc:Choice Requires="wps">
            <w:drawing>
              <wp:anchor distT="0" distB="0" distL="114300" distR="114300" simplePos="0" relativeHeight="251658752" behindDoc="0" locked="0" layoutInCell="1" allowOverlap="1" wp14:anchorId="53B0438A" wp14:editId="39C2AA92">
                <wp:simplePos x="0" y="0"/>
                <wp:positionH relativeFrom="column">
                  <wp:posOffset>4745990</wp:posOffset>
                </wp:positionH>
                <wp:positionV relativeFrom="paragraph">
                  <wp:posOffset>110490</wp:posOffset>
                </wp:positionV>
                <wp:extent cx="0" cy="351155"/>
                <wp:effectExtent l="53975" t="12700" r="60325" b="17145"/>
                <wp:wrapNone/>
                <wp:docPr id="4"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1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C3C740" id="AutoShape 33" o:spid="_x0000_s1026" type="#_x0000_t32" style="position:absolute;margin-left:373.7pt;margin-top:8.7pt;width:0;height:27.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">
                <v:stroke endarrow="block"/>
              </v:shape>
            </w:pict>
          </mc:Fallback>
        </mc:AlternateContent>
      </w:r>
      <w:r>
        <w:rPr>
          <w:noProof/>
          <w:lang w:eastAsia="ru-RU"/>
        </w:rPr>
        <mc:AlternateContent>
          <mc:Choice Requires="wps">
            <w:drawing>
              <wp:anchor distT="0" distB="0" distL="114300" distR="114300" simplePos="0" relativeHeight="251656704" behindDoc="0" locked="0" layoutInCell="1" allowOverlap="1" wp14:anchorId="2C1BECC3" wp14:editId="5A100DD5">
                <wp:simplePos x="0" y="0"/>
                <wp:positionH relativeFrom="column">
                  <wp:posOffset>1128395</wp:posOffset>
                </wp:positionH>
                <wp:positionV relativeFrom="paragraph">
                  <wp:posOffset>161290</wp:posOffset>
                </wp:positionV>
                <wp:extent cx="0" cy="300355"/>
                <wp:effectExtent l="55880" t="6350" r="58420" b="17145"/>
                <wp:wrapNone/>
                <wp:docPr id="3"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883D91" id="AutoShape 34" o:spid="_x0000_s1026" type="#_x0000_t32" style="position:absolute;margin-left:88.85pt;margin-top:12.7pt;width:0;height:23.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">
                <v:stroke endarrow="block"/>
              </v:shape>
            </w:pict>
          </mc:Fallback>
        </mc:AlternateContent>
      </w:r>
    </w:p>
    <w:p w14:paraId="465DE921" w14:textId="77777777" w:rsidR="00D05CA5" w:rsidRPr="00F63125" w:rsidRDefault="00D05CA5" w:rsidP="006F2B12">
      <w:pPr>
        <w:tabs>
          <w:tab w:val="left" w:pos="4239"/>
        </w:tabs>
        <w:autoSpaceDE w:val="0"/>
        <w:autoSpaceDN w:val="0"/>
        <w:adjustRightInd w:val="0"/>
        <w:ind w:firstLine="540"/>
        <w:jc w:val="right"/>
        <w:outlineLvl w:val="2"/>
        <w:rPr>
          <w:rFonts w:ascii="Arial" w:hAnsi="Arial" w:cs="Arial"/>
        </w:rPr>
      </w:pPr>
    </w:p>
    <w:p w14:paraId="1BC57879" w14:textId="0DB341DF" w:rsidR="00D05CA5" w:rsidRPr="00F63125" w:rsidRDefault="008029D4" w:rsidP="006F2B12">
      <w:pPr>
        <w:tabs>
          <w:tab w:val="left" w:pos="4239"/>
        </w:tabs>
        <w:autoSpaceDE w:val="0"/>
        <w:autoSpaceDN w:val="0"/>
        <w:adjustRightInd w:val="0"/>
        <w:ind w:firstLine="540"/>
        <w:jc w:val="right"/>
        <w:outlineLvl w:val="2"/>
        <w:rPr>
          <w:rFonts w:ascii="Arial" w:hAnsi="Arial" w:cs="Arial"/>
        </w:rPr>
      </w:pPr>
      <w:r>
        <w:rPr>
          <w:noProof/>
          <w:lang w:eastAsia="ru-RU"/>
        </w:rPr>
        <mc:AlternateContent>
          <mc:Choice Requires="wps">
            <w:drawing>
              <wp:anchor distT="0" distB="0" distL="114300" distR="114300" simplePos="0" relativeHeight="251648512" behindDoc="0" locked="0" layoutInCell="1" allowOverlap="1" wp14:anchorId="4656B055" wp14:editId="3FC89970">
                <wp:simplePos x="0" y="0"/>
                <wp:positionH relativeFrom="column">
                  <wp:posOffset>3592195</wp:posOffset>
                </wp:positionH>
                <wp:positionV relativeFrom="paragraph">
                  <wp:posOffset>111125</wp:posOffset>
                </wp:positionV>
                <wp:extent cx="2113915" cy="453390"/>
                <wp:effectExtent l="5080" t="11430" r="5080" b="11430"/>
                <wp:wrapNone/>
                <wp:docPr id="2"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3915" cy="453390"/>
                        </a:xfrm>
                        <a:prstGeom prst="rect">
                          <a:avLst/>
                        </a:prstGeom>
                        <a:solidFill>
                          <a:srgbClr val="FFFFFF"/>
                        </a:solidFill>
                        <a:ln w="9525">
                          <a:solidFill>
                            <a:srgbClr val="000000"/>
                          </a:solidFill>
                          <a:miter lim="800000"/>
                          <a:headEnd/>
                          <a:tailEnd/>
                        </a:ln>
                      </wps:spPr>
                      <wps:txbx>
                        <w:txbxContent>
                          <w:p w14:paraId="69102379" w14:textId="77777777" w:rsidR="00072138" w:rsidRDefault="00072138" w:rsidP="0054787C">
                            <w:pPr>
                              <w:jc w:val="center"/>
                              <w:rPr>
                                <w:sz w:val="16"/>
                                <w:szCs w:val="16"/>
                              </w:rPr>
                            </w:pPr>
                            <w:r>
                              <w:rPr>
                                <w:sz w:val="16"/>
                                <w:szCs w:val="16"/>
                              </w:rPr>
                              <w:t xml:space="preserve">Заключение договора </w:t>
                            </w:r>
                          </w:p>
                          <w:p w14:paraId="2B2DB92B" w14:textId="77777777" w:rsidR="00072138" w:rsidRPr="009B582C" w:rsidRDefault="00072138" w:rsidP="0054787C">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6B055" id="Rectangle 35" o:spid="_x0000_s1040" style="position:absolute;left:0;text-align:left;margin-left:282.85pt;margin-top:8.75pt;width:166.45pt;height:35.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">
                <v:textbox>
                  <w:txbxContent>
                    <w:p w14:paraId="69102379" w14:textId="77777777" w:rsidR="00072138" w:rsidRDefault="00072138" w:rsidP="0054787C">
                      <w:pPr>
                        <w:jc w:val="center"/>
                        <w:rPr>
                          <w:sz w:val="16"/>
                          <w:szCs w:val="16"/>
                        </w:rPr>
                      </w:pPr>
                      <w:r>
                        <w:rPr>
                          <w:sz w:val="16"/>
                          <w:szCs w:val="16"/>
                        </w:rPr>
                        <w:t xml:space="preserve">Заключение договора </w:t>
                      </w:r>
                    </w:p>
                    <w:p w14:paraId="2B2DB92B" w14:textId="77777777" w:rsidR="00072138" w:rsidRPr="009B582C" w:rsidRDefault="00072138" w:rsidP="0054787C">
                      <w:pPr>
                        <w:jc w:val="center"/>
                        <w:rPr>
                          <w:sz w:val="16"/>
                          <w:szCs w:val="16"/>
                        </w:rPr>
                      </w:pPr>
                    </w:p>
                  </w:txbxContent>
                </v:textbox>
              </v:rect>
            </w:pict>
          </mc:Fallback>
        </mc:AlternateContent>
      </w:r>
      <w:r>
        <w:rPr>
          <w:noProof/>
          <w:lang w:eastAsia="ru-RU"/>
        </w:rPr>
        <mc:AlternateContent>
          <mc:Choice Requires="wps">
            <w:drawing>
              <wp:anchor distT="0" distB="0" distL="114300" distR="114300" simplePos="0" relativeHeight="251647488" behindDoc="0" locked="0" layoutInCell="1" allowOverlap="1" wp14:anchorId="06B78F43" wp14:editId="09DB447D">
                <wp:simplePos x="0" y="0"/>
                <wp:positionH relativeFrom="column">
                  <wp:posOffset>139065</wp:posOffset>
                </wp:positionH>
                <wp:positionV relativeFrom="paragraph">
                  <wp:posOffset>154940</wp:posOffset>
                </wp:positionV>
                <wp:extent cx="2306955" cy="453390"/>
                <wp:effectExtent l="9525" t="7620" r="7620" b="5715"/>
                <wp:wrapNone/>
                <wp:docPr id="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6955" cy="453390"/>
                        </a:xfrm>
                        <a:prstGeom prst="rect">
                          <a:avLst/>
                        </a:prstGeom>
                        <a:solidFill>
                          <a:srgbClr val="FFFFFF"/>
                        </a:solidFill>
                        <a:ln w="9525">
                          <a:solidFill>
                            <a:srgbClr val="000000"/>
                          </a:solidFill>
                          <a:miter lim="800000"/>
                          <a:headEnd/>
                          <a:tailEnd/>
                        </a:ln>
                      </wps:spPr>
                      <wps:txbx>
                        <w:txbxContent>
                          <w:p w14:paraId="794BB3C0" w14:textId="77777777" w:rsidR="00072138" w:rsidRDefault="00072138" w:rsidP="0054787C">
                            <w:pPr>
                              <w:jc w:val="center"/>
                              <w:rPr>
                                <w:sz w:val="16"/>
                                <w:szCs w:val="16"/>
                              </w:rPr>
                            </w:pPr>
                            <w:r>
                              <w:rPr>
                                <w:sz w:val="16"/>
                                <w:szCs w:val="16"/>
                              </w:rPr>
                              <w:t xml:space="preserve">Предоставление заявителю уведомления об отказе в предоставлении </w:t>
                            </w:r>
                          </w:p>
                          <w:p w14:paraId="683BBAD1" w14:textId="77777777" w:rsidR="00072138" w:rsidRPr="00C10D99" w:rsidRDefault="00072138" w:rsidP="0054787C">
                            <w:pPr>
                              <w:jc w:val="center"/>
                              <w:rPr>
                                <w:sz w:val="16"/>
                                <w:szCs w:val="16"/>
                              </w:rPr>
                            </w:pPr>
                            <w:r>
                              <w:rPr>
                                <w:sz w:val="16"/>
                                <w:szCs w:val="16"/>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B78F43" id="Rectangle 36" o:spid="_x0000_s1041" style="position:absolute;left:0;text-align:left;margin-left:10.95pt;margin-top:12.2pt;width:181.65pt;height:35.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">
                <v:textbox>
                  <w:txbxContent>
                    <w:p w14:paraId="794BB3C0" w14:textId="77777777" w:rsidR="00072138" w:rsidRDefault="00072138" w:rsidP="0054787C">
                      <w:pPr>
                        <w:jc w:val="center"/>
                        <w:rPr>
                          <w:sz w:val="16"/>
                          <w:szCs w:val="16"/>
                        </w:rPr>
                      </w:pPr>
                      <w:r>
                        <w:rPr>
                          <w:sz w:val="16"/>
                          <w:szCs w:val="16"/>
                        </w:rPr>
                        <w:t xml:space="preserve">Предоставление заявителю уведомления об отказе в предоставлении </w:t>
                      </w:r>
                    </w:p>
                    <w:p w14:paraId="683BBAD1" w14:textId="77777777" w:rsidR="00072138" w:rsidRPr="00C10D99" w:rsidRDefault="00072138" w:rsidP="0054787C">
                      <w:pPr>
                        <w:jc w:val="center"/>
                        <w:rPr>
                          <w:sz w:val="16"/>
                          <w:szCs w:val="16"/>
                        </w:rPr>
                      </w:pPr>
                      <w:r>
                        <w:rPr>
                          <w:sz w:val="16"/>
                          <w:szCs w:val="16"/>
                        </w:rPr>
                        <w:t>муниципальной услуги</w:t>
                      </w:r>
                    </w:p>
                  </w:txbxContent>
                </v:textbox>
              </v:rect>
            </w:pict>
          </mc:Fallback>
        </mc:AlternateContent>
      </w:r>
    </w:p>
    <w:p w14:paraId="01AB7980" w14:textId="251F4AD6" w:rsidR="009D4A56" w:rsidRDefault="009D4A56">
      <w:pPr>
        <w:suppressAutoHyphens w:val="0"/>
        <w:jc w:val="left"/>
        <w:rPr>
          <w:rFonts w:ascii="Arial" w:hAnsi="Arial" w:cs="Arial"/>
        </w:rPr>
      </w:pPr>
      <w:r>
        <w:rPr>
          <w:rFonts w:ascii="Arial" w:hAnsi="Arial" w:cs="Arial"/>
        </w:rPr>
        <w:br w:type="page"/>
      </w:r>
    </w:p>
    <w:p w14:paraId="45809E6B" w14:textId="77777777" w:rsidR="00D05CA5" w:rsidRPr="009D4A56" w:rsidRDefault="00D05CA5" w:rsidP="009D4A56">
      <w:pPr>
        <w:autoSpaceDE w:val="0"/>
        <w:autoSpaceDN w:val="0"/>
        <w:adjustRightInd w:val="0"/>
        <w:spacing w:line="240" w:lineRule="atLeast"/>
        <w:jc w:val="right"/>
      </w:pPr>
      <w:r w:rsidRPr="009D4A56">
        <w:lastRenderedPageBreak/>
        <w:t>Приложение 5</w:t>
      </w:r>
    </w:p>
    <w:p w14:paraId="724A3A05" w14:textId="77777777" w:rsidR="00D05CA5" w:rsidRPr="009D4A56" w:rsidRDefault="00D05CA5" w:rsidP="009D4A56">
      <w:pPr>
        <w:suppressAutoHyphens w:val="0"/>
        <w:autoSpaceDE w:val="0"/>
        <w:autoSpaceDN w:val="0"/>
        <w:adjustRightInd w:val="0"/>
        <w:jc w:val="center"/>
        <w:rPr>
          <w:b/>
        </w:rPr>
      </w:pPr>
    </w:p>
    <w:p w14:paraId="24A0D924" w14:textId="77777777" w:rsidR="00D05CA5" w:rsidRPr="009D4A56" w:rsidRDefault="00D05CA5" w:rsidP="009D4A56">
      <w:pPr>
        <w:suppressAutoHyphens w:val="0"/>
        <w:autoSpaceDE w:val="0"/>
        <w:autoSpaceDN w:val="0"/>
        <w:adjustRightInd w:val="0"/>
        <w:jc w:val="center"/>
        <w:rPr>
          <w:b/>
        </w:rPr>
      </w:pPr>
      <w:r w:rsidRPr="009D4A56">
        <w:rPr>
          <w:b/>
        </w:rPr>
        <w:t xml:space="preserve">Контактные данные для подачи жалоб в связи с предоставлением </w:t>
      </w:r>
    </w:p>
    <w:p w14:paraId="49B6EF5A" w14:textId="77777777" w:rsidR="00D05CA5" w:rsidRPr="009D4A56" w:rsidRDefault="00D05CA5" w:rsidP="009D4A56">
      <w:pPr>
        <w:suppressAutoHyphens w:val="0"/>
        <w:autoSpaceDE w:val="0"/>
        <w:autoSpaceDN w:val="0"/>
        <w:adjustRightInd w:val="0"/>
        <w:jc w:val="center"/>
        <w:rPr>
          <w:b/>
        </w:rPr>
      </w:pPr>
      <w:r w:rsidRPr="009D4A56">
        <w:rPr>
          <w:b/>
        </w:rPr>
        <w:t>муниципальной услуги</w:t>
      </w:r>
    </w:p>
    <w:p w14:paraId="0A092F28" w14:textId="77777777" w:rsidR="00D05CA5" w:rsidRPr="009D4A56" w:rsidRDefault="00D05CA5" w:rsidP="009D4A56">
      <w:pPr>
        <w:suppressAutoHyphens w:val="0"/>
        <w:autoSpaceDE w:val="0"/>
        <w:autoSpaceDN w:val="0"/>
        <w:adjustRightInd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0"/>
        <w:gridCol w:w="6205"/>
      </w:tblGrid>
      <w:tr w:rsidR="00D05CA5" w:rsidRPr="009D4A56" w14:paraId="36E5D615" w14:textId="77777777" w:rsidTr="009D4A56">
        <w:tc>
          <w:tcPr>
            <w:tcW w:w="1680" w:type="pct"/>
            <w:vAlign w:val="center"/>
          </w:tcPr>
          <w:p w14:paraId="1D62D4BF" w14:textId="77777777" w:rsidR="00D05CA5" w:rsidRPr="009D4A56" w:rsidRDefault="00D05CA5" w:rsidP="009D4A56">
            <w:pPr>
              <w:autoSpaceDE w:val="0"/>
              <w:autoSpaceDN w:val="0"/>
              <w:adjustRightInd w:val="0"/>
              <w:jc w:val="center"/>
              <w:outlineLvl w:val="2"/>
            </w:pPr>
            <w:r w:rsidRPr="009D4A56">
              <w:t xml:space="preserve">Администрация </w:t>
            </w:r>
            <w:r w:rsidR="005D4220" w:rsidRPr="009D4A56">
              <w:t>Северского</w:t>
            </w:r>
            <w:r w:rsidRPr="009D4A56">
              <w:t xml:space="preserve"> сельсовета Ключевского района Алтайского края</w:t>
            </w:r>
          </w:p>
        </w:tc>
        <w:tc>
          <w:tcPr>
            <w:tcW w:w="3320" w:type="pct"/>
            <w:vAlign w:val="center"/>
          </w:tcPr>
          <w:p w14:paraId="7388543D" w14:textId="77777777" w:rsidR="00D05CA5" w:rsidRPr="009D4A56" w:rsidRDefault="00D05CA5" w:rsidP="009D4A56">
            <w:pPr>
              <w:autoSpaceDE w:val="0"/>
              <w:autoSpaceDN w:val="0"/>
              <w:adjustRightInd w:val="0"/>
              <w:jc w:val="center"/>
              <w:outlineLvl w:val="1"/>
            </w:pPr>
            <w:r w:rsidRPr="009D4A56">
              <w:t>Адрес: 6589</w:t>
            </w:r>
            <w:r w:rsidR="00DF3DD0" w:rsidRPr="009D4A56">
              <w:t>88</w:t>
            </w:r>
            <w:r w:rsidRPr="009D4A56">
              <w:t xml:space="preserve">, Алтайский край, Ключевский район, </w:t>
            </w:r>
            <w:r w:rsidR="00B12361" w:rsidRPr="009D4A56">
              <w:t>с. Северка</w:t>
            </w:r>
            <w:r w:rsidRPr="009D4A56">
              <w:t xml:space="preserve">, ул. </w:t>
            </w:r>
            <w:r w:rsidR="00DF3DD0" w:rsidRPr="009D4A56">
              <w:t>Октябрьская, 2</w:t>
            </w:r>
          </w:p>
          <w:p w14:paraId="5014927C" w14:textId="77777777" w:rsidR="00D05CA5" w:rsidRPr="009D4A56" w:rsidRDefault="00D05CA5" w:rsidP="009D4A56">
            <w:pPr>
              <w:autoSpaceDE w:val="0"/>
              <w:autoSpaceDN w:val="0"/>
              <w:adjustRightInd w:val="0"/>
              <w:jc w:val="center"/>
              <w:outlineLvl w:val="1"/>
            </w:pPr>
            <w:r w:rsidRPr="009D4A56">
              <w:t xml:space="preserve">Телефон: 8 (38578) </w:t>
            </w:r>
            <w:r w:rsidR="00DF3DD0" w:rsidRPr="009D4A56">
              <w:t>29-3-24</w:t>
            </w:r>
          </w:p>
          <w:p w14:paraId="40446F4C" w14:textId="77777777" w:rsidR="00D05CA5" w:rsidRPr="009D4A56" w:rsidRDefault="00D05CA5" w:rsidP="009D4A56">
            <w:pPr>
              <w:autoSpaceDE w:val="0"/>
              <w:autoSpaceDN w:val="0"/>
              <w:adjustRightInd w:val="0"/>
              <w:jc w:val="center"/>
              <w:outlineLvl w:val="1"/>
            </w:pPr>
            <w:r w:rsidRPr="009D4A56">
              <w:t xml:space="preserve">Руководитель: </w:t>
            </w:r>
          </w:p>
          <w:p w14:paraId="1C6E7EB1" w14:textId="77777777" w:rsidR="00D05CA5" w:rsidRPr="009D4A56" w:rsidRDefault="00D05CA5" w:rsidP="009D4A56">
            <w:pPr>
              <w:autoSpaceDE w:val="0"/>
              <w:autoSpaceDN w:val="0"/>
              <w:adjustRightInd w:val="0"/>
              <w:jc w:val="center"/>
              <w:outlineLvl w:val="1"/>
            </w:pPr>
            <w:r w:rsidRPr="009D4A56">
              <w:t xml:space="preserve">Глава </w:t>
            </w:r>
            <w:r w:rsidR="00DF3DD0" w:rsidRPr="009D4A56">
              <w:t xml:space="preserve">администрации </w:t>
            </w:r>
            <w:r w:rsidRPr="009D4A56">
              <w:t xml:space="preserve">сельсовета </w:t>
            </w:r>
          </w:p>
          <w:p w14:paraId="55FF1C19" w14:textId="77777777" w:rsidR="00D05CA5" w:rsidRPr="009D4A56" w:rsidRDefault="00B12361" w:rsidP="009D4A56">
            <w:pPr>
              <w:autoSpaceDE w:val="0"/>
              <w:autoSpaceDN w:val="0"/>
              <w:adjustRightInd w:val="0"/>
              <w:jc w:val="center"/>
              <w:outlineLvl w:val="1"/>
            </w:pPr>
            <w:r w:rsidRPr="009D4A56">
              <w:t>Мамукаева Анжела Матвеевна</w:t>
            </w:r>
          </w:p>
        </w:tc>
      </w:tr>
      <w:tr w:rsidR="00D05CA5" w:rsidRPr="009D4A56" w14:paraId="27DE0C4B" w14:textId="77777777" w:rsidTr="009D4A56">
        <w:tc>
          <w:tcPr>
            <w:tcW w:w="1680" w:type="pct"/>
            <w:vAlign w:val="center"/>
          </w:tcPr>
          <w:p w14:paraId="2A52A5CB" w14:textId="77777777" w:rsidR="00D05CA5" w:rsidRPr="009D4A56" w:rsidRDefault="00DF3DD0" w:rsidP="009D4A56">
            <w:pPr>
              <w:autoSpaceDE w:val="0"/>
              <w:autoSpaceDN w:val="0"/>
              <w:adjustRightInd w:val="0"/>
              <w:jc w:val="center"/>
              <w:outlineLvl w:val="2"/>
              <w:rPr>
                <w:u w:val="single"/>
              </w:rPr>
            </w:pPr>
            <w:r w:rsidRPr="009D4A56">
              <w:t>Северское</w:t>
            </w:r>
            <w:r w:rsidR="00D05CA5" w:rsidRPr="009D4A56">
              <w:t xml:space="preserve"> сельское Собрание Депутатов Ключевского района Алтайского края</w:t>
            </w:r>
          </w:p>
        </w:tc>
        <w:tc>
          <w:tcPr>
            <w:tcW w:w="3320" w:type="pct"/>
            <w:vAlign w:val="center"/>
          </w:tcPr>
          <w:p w14:paraId="3FAF1F22" w14:textId="77777777" w:rsidR="00DF3DD0" w:rsidRPr="009D4A56" w:rsidRDefault="00D05CA5" w:rsidP="009D4A56">
            <w:pPr>
              <w:autoSpaceDE w:val="0"/>
              <w:autoSpaceDN w:val="0"/>
              <w:adjustRightInd w:val="0"/>
              <w:jc w:val="center"/>
              <w:outlineLvl w:val="1"/>
            </w:pPr>
            <w:r w:rsidRPr="009D4A56">
              <w:t>Адрес: 6589</w:t>
            </w:r>
            <w:r w:rsidR="00DF3DD0" w:rsidRPr="009D4A56">
              <w:t>88</w:t>
            </w:r>
            <w:r w:rsidRPr="009D4A56">
              <w:t xml:space="preserve">, Алтайский край, Ключевский район, </w:t>
            </w:r>
            <w:r w:rsidR="00DF3DD0" w:rsidRPr="009D4A56">
              <w:t>с. Северка, ул. Октябрьская, 2</w:t>
            </w:r>
          </w:p>
          <w:p w14:paraId="3C4A32A5" w14:textId="77777777" w:rsidR="00D05CA5" w:rsidRPr="009D4A56" w:rsidRDefault="00D05CA5" w:rsidP="009D4A56">
            <w:pPr>
              <w:autoSpaceDE w:val="0"/>
              <w:autoSpaceDN w:val="0"/>
              <w:adjustRightInd w:val="0"/>
              <w:jc w:val="center"/>
              <w:outlineLvl w:val="1"/>
            </w:pPr>
            <w:r w:rsidRPr="009D4A56">
              <w:t xml:space="preserve">Телефон: 8 (38578) </w:t>
            </w:r>
            <w:r w:rsidR="00DF3DD0" w:rsidRPr="009D4A56">
              <w:t>29-324, 29-4-38</w:t>
            </w:r>
          </w:p>
          <w:p w14:paraId="0585AEE0" w14:textId="77777777" w:rsidR="00D05CA5" w:rsidRPr="009D4A56" w:rsidRDefault="00D05CA5" w:rsidP="009D4A56">
            <w:pPr>
              <w:autoSpaceDE w:val="0"/>
              <w:autoSpaceDN w:val="0"/>
              <w:adjustRightInd w:val="0"/>
              <w:jc w:val="center"/>
              <w:outlineLvl w:val="2"/>
            </w:pPr>
            <w:r w:rsidRPr="009D4A56">
              <w:t xml:space="preserve">Руководитель: </w:t>
            </w:r>
          </w:p>
          <w:p w14:paraId="74926D10" w14:textId="77777777" w:rsidR="00D05CA5" w:rsidRPr="009D4A56" w:rsidRDefault="00D05CA5" w:rsidP="009D4A56">
            <w:pPr>
              <w:autoSpaceDE w:val="0"/>
              <w:autoSpaceDN w:val="0"/>
              <w:adjustRightInd w:val="0"/>
              <w:jc w:val="center"/>
              <w:outlineLvl w:val="2"/>
            </w:pPr>
            <w:r w:rsidRPr="009D4A56">
              <w:t>Председатель сельского Собрания депутатов</w:t>
            </w:r>
          </w:p>
          <w:p w14:paraId="2993D84F" w14:textId="6104F40E" w:rsidR="00D05CA5" w:rsidRPr="009D4A56" w:rsidRDefault="00DF3DD0" w:rsidP="009D4A56">
            <w:pPr>
              <w:autoSpaceDE w:val="0"/>
              <w:autoSpaceDN w:val="0"/>
              <w:adjustRightInd w:val="0"/>
              <w:jc w:val="center"/>
              <w:outlineLvl w:val="2"/>
            </w:pPr>
            <w:r w:rsidRPr="009D4A56">
              <w:t>Талюкин Михаил Федорович</w:t>
            </w:r>
          </w:p>
        </w:tc>
      </w:tr>
    </w:tbl>
    <w:p w14:paraId="02CEE2E6" w14:textId="0C298695" w:rsidR="008F1ABA" w:rsidRPr="00650FFB" w:rsidRDefault="00D05CA5" w:rsidP="00650FFB">
      <w:pPr>
        <w:suppressAutoHyphens w:val="0"/>
        <w:autoSpaceDE w:val="0"/>
        <w:autoSpaceDN w:val="0"/>
        <w:adjustRightInd w:val="0"/>
        <w:jc w:val="right"/>
      </w:pPr>
      <w:r w:rsidRPr="00F63125">
        <w:rPr>
          <w:rFonts w:ascii="Arial" w:hAnsi="Arial" w:cs="Arial"/>
        </w:rPr>
        <w:br w:type="page"/>
      </w:r>
      <w:r w:rsidRPr="00650FFB">
        <w:lastRenderedPageBreak/>
        <w:t>Приложение 6</w:t>
      </w:r>
    </w:p>
    <w:p w14:paraId="1265C341" w14:textId="77777777" w:rsidR="00D05CA5" w:rsidRPr="00F63125" w:rsidRDefault="00D05CA5" w:rsidP="00650FFB">
      <w:pPr>
        <w:rPr>
          <w:rFonts w:ascii="Arial" w:hAnsi="Arial" w:cs="Arial"/>
        </w:rPr>
      </w:pPr>
    </w:p>
    <w:p w14:paraId="65004D08" w14:textId="77777777" w:rsidR="00D05CA5" w:rsidRPr="005F200C" w:rsidRDefault="00D05CA5" w:rsidP="00650FFB">
      <w:pPr>
        <w:jc w:val="center"/>
      </w:pPr>
      <w:r w:rsidRPr="005F200C">
        <w:t>ЗАЯВЛЕНИЕ.</w:t>
      </w:r>
    </w:p>
    <w:p w14:paraId="5798237E" w14:textId="77777777" w:rsidR="00D05CA5" w:rsidRPr="005F200C" w:rsidRDefault="00D05CA5" w:rsidP="00650FFB">
      <w:r w:rsidRPr="005F200C">
        <w:t xml:space="preserve">Я, _______________________, </w:t>
      </w:r>
    </w:p>
    <w:p w14:paraId="02966EB8" w14:textId="77777777" w:rsidR="00D05CA5" w:rsidRPr="005F200C" w:rsidRDefault="00D05CA5" w:rsidP="00650FFB">
      <w:r w:rsidRPr="005F200C">
        <w:t>(полностью Ф.И.О. заявителя)</w:t>
      </w:r>
    </w:p>
    <w:p w14:paraId="6022496E" w14:textId="77777777" w:rsidR="00D05CA5" w:rsidRPr="005F200C" w:rsidRDefault="00D05CA5" w:rsidP="00650FFB">
      <w:r w:rsidRPr="005F200C">
        <w:t>паспорт серии __________ N ____________ код подразделения _______________,</w:t>
      </w:r>
    </w:p>
    <w:p w14:paraId="1E67F0D5" w14:textId="77777777" w:rsidR="00D05CA5" w:rsidRPr="005F200C" w:rsidRDefault="00D05CA5" w:rsidP="00650FFB">
      <w:r w:rsidRPr="005F200C">
        <w:t>__________________________________________________</w:t>
      </w:r>
    </w:p>
    <w:p w14:paraId="148EED21" w14:textId="77777777" w:rsidR="00D05CA5" w:rsidRPr="005F200C" w:rsidRDefault="00D05CA5" w:rsidP="00650FFB">
      <w:r w:rsidRPr="005F200C">
        <w:t>(иной документ, удостоверяющий личность)</w:t>
      </w:r>
    </w:p>
    <w:p w14:paraId="4A2BC4FC" w14:textId="77777777" w:rsidR="00D05CA5" w:rsidRPr="005F200C" w:rsidRDefault="00D05CA5" w:rsidP="00650FFB">
      <w:r w:rsidRPr="005F200C">
        <w:t>выдан "___" ____________ года ____________________________________________</w:t>
      </w:r>
    </w:p>
    <w:p w14:paraId="0C30C1A8" w14:textId="77777777" w:rsidR="00D05CA5" w:rsidRPr="005F200C" w:rsidRDefault="00D05CA5" w:rsidP="00650FFB">
      <w:r w:rsidRPr="005F200C">
        <w:t>(когда и кем выдан)</w:t>
      </w:r>
    </w:p>
    <w:p w14:paraId="4581EFCC" w14:textId="77777777" w:rsidR="00D05CA5" w:rsidRPr="005F200C" w:rsidRDefault="00D05CA5" w:rsidP="00650FFB">
      <w:r w:rsidRPr="005F200C">
        <w:t>проживающий(</w:t>
      </w:r>
      <w:proofErr w:type="spellStart"/>
      <w:r w:rsidRPr="005F200C">
        <w:t>ая</w:t>
      </w:r>
      <w:proofErr w:type="spellEnd"/>
      <w:r w:rsidRPr="005F200C">
        <w:t>) по адресу ________________________________________________</w:t>
      </w:r>
    </w:p>
    <w:p w14:paraId="24D92D91" w14:textId="77777777" w:rsidR="00D05CA5" w:rsidRPr="005F200C" w:rsidRDefault="00D05CA5" w:rsidP="00650FFB">
      <w:r w:rsidRPr="005F200C">
        <w:t>(полностью место фактического проживания)</w:t>
      </w:r>
    </w:p>
    <w:p w14:paraId="3AB5DFF4" w14:textId="77777777" w:rsidR="00D05CA5" w:rsidRPr="005F200C" w:rsidRDefault="00D05CA5" w:rsidP="00650FFB">
      <w:r w:rsidRPr="005F200C">
        <w:t>______________________________________, контактный телефон _______________</w:t>
      </w:r>
    </w:p>
    <w:p w14:paraId="6E5D6A08" w14:textId="77777777" w:rsidR="00D05CA5" w:rsidRPr="005F200C" w:rsidRDefault="00D05CA5" w:rsidP="00650FFB">
      <w:r w:rsidRPr="005F200C">
        <w:t>дата рождения ___________, место рождения ________________________________</w:t>
      </w:r>
    </w:p>
    <w:p w14:paraId="10B99F4F" w14:textId="77777777" w:rsidR="00D05CA5" w:rsidRPr="005F200C" w:rsidRDefault="00D05CA5" w:rsidP="00650FFB"/>
    <w:p w14:paraId="3C214A7A" w14:textId="77777777" w:rsidR="00D05CA5" w:rsidRPr="005F200C" w:rsidRDefault="00D05CA5" w:rsidP="00650FFB">
      <w:r w:rsidRPr="005F200C">
        <w:t>действующий(</w:t>
      </w:r>
      <w:proofErr w:type="spellStart"/>
      <w:r w:rsidRPr="005F200C">
        <w:t>ая</w:t>
      </w:r>
      <w:proofErr w:type="spellEnd"/>
      <w:r w:rsidRPr="005F200C">
        <w:t>) по доверенности, удостоверенной __________________________</w:t>
      </w:r>
    </w:p>
    <w:p w14:paraId="64330DAC" w14:textId="77777777" w:rsidR="00D05CA5" w:rsidRPr="005F200C" w:rsidRDefault="00D05CA5" w:rsidP="00650FFB">
      <w:r w:rsidRPr="005F200C">
        <w:t>(Ф.И.О. нотариуса, округ)</w:t>
      </w:r>
    </w:p>
    <w:p w14:paraId="15A07A25" w14:textId="59353889" w:rsidR="00D05CA5" w:rsidRPr="005F200C" w:rsidRDefault="00D05CA5" w:rsidP="00650FFB">
      <w:r w:rsidRPr="005F200C">
        <w:t xml:space="preserve">___________________________ "____" _____________ года, реестр </w:t>
      </w:r>
      <w:r w:rsidR="00446C2D">
        <w:t xml:space="preserve">№ </w:t>
      </w:r>
      <w:r w:rsidRPr="005F200C">
        <w:t>_________,</w:t>
      </w:r>
    </w:p>
    <w:p w14:paraId="487A9E2E" w14:textId="77777777" w:rsidR="00D05CA5" w:rsidRPr="005F200C" w:rsidRDefault="00D05CA5" w:rsidP="00650FFB">
      <w:r w:rsidRPr="005F200C">
        <w:t>от имени ________________________________________________________________,</w:t>
      </w:r>
    </w:p>
    <w:p w14:paraId="23132228" w14:textId="77777777" w:rsidR="00D05CA5" w:rsidRPr="005F200C" w:rsidRDefault="00D05CA5" w:rsidP="00650FFB">
      <w:r w:rsidRPr="005F200C">
        <w:t>(полностью Ф.И.О.)</w:t>
      </w:r>
    </w:p>
    <w:p w14:paraId="30120B09" w14:textId="77777777" w:rsidR="00D05CA5" w:rsidRPr="005F200C" w:rsidRDefault="00D05CA5" w:rsidP="00650FFB">
      <w:r w:rsidRPr="005F200C">
        <w:t>проживающего(ей) по адресу ______________________________________________,</w:t>
      </w:r>
    </w:p>
    <w:p w14:paraId="3F3E1C14" w14:textId="77777777" w:rsidR="00D05CA5" w:rsidRPr="005F200C" w:rsidRDefault="00D05CA5" w:rsidP="00650FFB">
      <w:r w:rsidRPr="005F200C">
        <w:t>(полностью место фактического проживания)</w:t>
      </w:r>
    </w:p>
    <w:p w14:paraId="4CC813DD" w14:textId="77777777" w:rsidR="00D05CA5" w:rsidRPr="005F200C" w:rsidRDefault="00D05CA5" w:rsidP="00650FFB">
      <w:r w:rsidRPr="005F200C">
        <w:t>дата рождения ___________, место рождения ________________________________</w:t>
      </w:r>
    </w:p>
    <w:p w14:paraId="32AEF501" w14:textId="77777777" w:rsidR="00D05CA5" w:rsidRPr="005F200C" w:rsidRDefault="00D05CA5" w:rsidP="00650FFB">
      <w:r w:rsidRPr="005F200C">
        <w:t>паспорт серии _________ N ____________ код подразделения ________________,</w:t>
      </w:r>
    </w:p>
    <w:p w14:paraId="7CF9FA88" w14:textId="77777777" w:rsidR="00D05CA5" w:rsidRPr="005F200C" w:rsidRDefault="00D05CA5" w:rsidP="00650FFB">
      <w:r w:rsidRPr="005F200C">
        <w:t>__________________________________________________________________________</w:t>
      </w:r>
    </w:p>
    <w:p w14:paraId="1D0D2513" w14:textId="77777777" w:rsidR="00D05CA5" w:rsidRPr="005F200C" w:rsidRDefault="00D05CA5" w:rsidP="00650FFB">
      <w:r w:rsidRPr="005F200C">
        <w:t>(иной документ, удостоверяющий личность)</w:t>
      </w:r>
    </w:p>
    <w:p w14:paraId="1C541283" w14:textId="77777777" w:rsidR="00D05CA5" w:rsidRPr="005F200C" w:rsidRDefault="00D05CA5" w:rsidP="00650FFB">
      <w:r w:rsidRPr="005F200C">
        <w:t>выдан "___" ____________ года ___________________________________________.</w:t>
      </w:r>
    </w:p>
    <w:p w14:paraId="6056DF70" w14:textId="77777777" w:rsidR="00D05CA5" w:rsidRPr="005F200C" w:rsidRDefault="00D05CA5" w:rsidP="00650FFB"/>
    <w:p w14:paraId="7FC6C033" w14:textId="77777777" w:rsidR="00D05CA5" w:rsidRPr="005F200C" w:rsidRDefault="00D05CA5" w:rsidP="00650FFB">
      <w:r w:rsidRPr="005F200C">
        <w:t>Прошу предоставить муниципальную услугу "Предоставление муниципального</w:t>
      </w:r>
    </w:p>
    <w:p w14:paraId="06C84FAE" w14:textId="77777777" w:rsidR="00D05CA5" w:rsidRPr="005F200C" w:rsidRDefault="00D05CA5" w:rsidP="00650FFB">
      <w:r w:rsidRPr="005F200C">
        <w:t xml:space="preserve">имущества </w:t>
      </w:r>
      <w:r w:rsidR="008F72A0">
        <w:t>с. Северка</w:t>
      </w:r>
      <w:r w:rsidRPr="005F200C">
        <w:t xml:space="preserve"> в аренду" в отношении муниципального имущества</w:t>
      </w:r>
    </w:p>
    <w:p w14:paraId="4DA57018" w14:textId="77777777" w:rsidR="00D05CA5" w:rsidRPr="005F200C" w:rsidRDefault="008F72A0" w:rsidP="00650FFB">
      <w:r>
        <w:t>с. Северка</w:t>
      </w:r>
      <w:r w:rsidR="00D05CA5" w:rsidRPr="005F200C">
        <w:t xml:space="preserve"> (нужное отметить в квадрате):</w:t>
      </w:r>
    </w:p>
    <w:p w14:paraId="5ECA3729" w14:textId="6FCEACDC" w:rsidR="00D05CA5" w:rsidRPr="005F200C" w:rsidRDefault="00D05CA5" w:rsidP="00650FFB">
      <w:r>
        <w:t xml:space="preserve"> □</w:t>
      </w:r>
      <w:r w:rsidR="008029D4">
        <w:t xml:space="preserve"> </w:t>
      </w:r>
      <w:r w:rsidRPr="005F200C">
        <w:t>нежилое помещение</w:t>
      </w:r>
    </w:p>
    <w:p w14:paraId="0EB3160F" w14:textId="7D8B5BC0" w:rsidR="00D05CA5" w:rsidRDefault="00D05CA5" w:rsidP="00650FFB">
      <w:r>
        <w:t xml:space="preserve"> □</w:t>
      </w:r>
      <w:r w:rsidR="008029D4">
        <w:t xml:space="preserve"> </w:t>
      </w:r>
      <w:r>
        <w:t>нежилое здание</w:t>
      </w:r>
    </w:p>
    <w:p w14:paraId="07620216" w14:textId="77777777" w:rsidR="00D05CA5" w:rsidRPr="005F200C" w:rsidRDefault="00D05CA5" w:rsidP="00650FFB">
      <w:r>
        <w:t xml:space="preserve"> □</w:t>
      </w:r>
      <w:r w:rsidRPr="005F200C">
        <w:t>_____________________________________________________________________</w:t>
      </w:r>
    </w:p>
    <w:p w14:paraId="55F6C827" w14:textId="77777777" w:rsidR="00D05CA5" w:rsidRPr="005F200C" w:rsidRDefault="00D05CA5" w:rsidP="00650FFB">
      <w:pPr>
        <w:jc w:val="center"/>
      </w:pPr>
      <w:r w:rsidRPr="005F200C">
        <w:t>(указать иное)</w:t>
      </w:r>
    </w:p>
    <w:p w14:paraId="776968EA" w14:textId="77777777" w:rsidR="00D05CA5" w:rsidRPr="005F200C" w:rsidRDefault="00D05CA5" w:rsidP="00650FFB"/>
    <w:p w14:paraId="21EAD6AA" w14:textId="77777777" w:rsidR="00D05CA5" w:rsidRPr="005F200C" w:rsidRDefault="00D05CA5" w:rsidP="00650FFB">
      <w:r w:rsidRPr="005F200C">
        <w:t>общей площадью ____________________________________________________ кв. м,</w:t>
      </w:r>
    </w:p>
    <w:p w14:paraId="493A02C3" w14:textId="77777777" w:rsidR="00D05CA5" w:rsidRPr="005F200C" w:rsidRDefault="00D05CA5" w:rsidP="00650FFB">
      <w:r w:rsidRPr="005F200C">
        <w:t>расположенное(</w:t>
      </w:r>
      <w:proofErr w:type="spellStart"/>
      <w:r w:rsidRPr="005F200C">
        <w:t>ые</w:t>
      </w:r>
      <w:proofErr w:type="spellEnd"/>
      <w:r w:rsidRPr="005F200C">
        <w:t>) по адресу: ____________________________________________,</w:t>
      </w:r>
    </w:p>
    <w:p w14:paraId="5188C5DC" w14:textId="77777777" w:rsidR="00D05CA5" w:rsidRPr="005F200C" w:rsidRDefault="00D05CA5" w:rsidP="00650FFB">
      <w:r w:rsidRPr="005F200C">
        <w:t>(полный адрес)</w:t>
      </w:r>
    </w:p>
    <w:p w14:paraId="071B6CA8" w14:textId="77777777" w:rsidR="00D05CA5" w:rsidRPr="005F200C" w:rsidRDefault="00D05CA5" w:rsidP="00650FFB">
      <w:r w:rsidRPr="005F200C">
        <w:t>для ______________________________________________________________________</w:t>
      </w:r>
    </w:p>
    <w:p w14:paraId="42241371" w14:textId="77777777" w:rsidR="00D05CA5" w:rsidRPr="005F200C" w:rsidRDefault="00D05CA5" w:rsidP="00650FFB">
      <w:r w:rsidRPr="005F200C">
        <w:t>(указать цель использования)</w:t>
      </w:r>
    </w:p>
    <w:p w14:paraId="7D0AA88B" w14:textId="77777777" w:rsidR="00D05CA5" w:rsidRPr="005F200C" w:rsidRDefault="00D05CA5" w:rsidP="00650FFB">
      <w:r w:rsidRPr="005F200C">
        <w:t>и заключить договор аренды на ____________________________________________</w:t>
      </w:r>
    </w:p>
    <w:p w14:paraId="1CF0DC2D" w14:textId="77777777" w:rsidR="00D05CA5" w:rsidRPr="005F200C" w:rsidRDefault="00D05CA5" w:rsidP="00650FFB">
      <w:r w:rsidRPr="005F200C">
        <w:t>(указать срок договора)</w:t>
      </w:r>
    </w:p>
    <w:p w14:paraId="5F3B719A" w14:textId="77777777" w:rsidR="00D05CA5" w:rsidRPr="005F200C" w:rsidRDefault="00D05CA5" w:rsidP="00650FFB">
      <w:r w:rsidRPr="005F200C">
        <w:t>с "____" _______________ 20_____ года по "____" ______________ 20____ года</w:t>
      </w:r>
    </w:p>
    <w:p w14:paraId="06821730" w14:textId="77777777" w:rsidR="00D05CA5" w:rsidRPr="005F200C" w:rsidRDefault="00D05CA5" w:rsidP="00650FFB">
      <w:r w:rsidRPr="005F200C">
        <w:t>"______" _______________ 20_____ года</w:t>
      </w:r>
    </w:p>
    <w:p w14:paraId="47C031AD" w14:textId="77777777" w:rsidR="00D05CA5" w:rsidRPr="005F200C" w:rsidRDefault="00D05CA5" w:rsidP="00650FFB">
      <w:r w:rsidRPr="005F200C">
        <w:t>___________________________________ ____________________</w:t>
      </w:r>
    </w:p>
    <w:p w14:paraId="333E9E41" w14:textId="77777777" w:rsidR="00D05CA5" w:rsidRPr="007E4DA9" w:rsidRDefault="00D05CA5" w:rsidP="00650FFB">
      <w:r w:rsidRPr="005F200C">
        <w:t>(Ф.И.О. заявителя полностью) (подпись заявителя)</w:t>
      </w:r>
    </w:p>
    <w:p w14:paraId="5A64F072" w14:textId="77777777" w:rsidR="00650FFB" w:rsidRDefault="00650FFB">
      <w:pPr>
        <w:suppressAutoHyphens w:val="0"/>
        <w:jc w:val="left"/>
        <w:rPr>
          <w:color w:val="000000"/>
        </w:rPr>
      </w:pPr>
      <w:r>
        <w:rPr>
          <w:color w:val="000000"/>
        </w:rPr>
        <w:br w:type="page"/>
      </w:r>
    </w:p>
    <w:p w14:paraId="0449E661" w14:textId="3DACDB06" w:rsidR="00D05CA5" w:rsidRDefault="00650FFB" w:rsidP="00650FFB">
      <w:pPr>
        <w:jc w:val="right"/>
        <w:rPr>
          <w:color w:val="000000"/>
        </w:rPr>
      </w:pPr>
      <w:r w:rsidRPr="005F200C">
        <w:rPr>
          <w:color w:val="000000"/>
        </w:rPr>
        <w:lastRenderedPageBreak/>
        <w:t>Приложение</w:t>
      </w:r>
      <w:r w:rsidR="008029D4">
        <w:rPr>
          <w:color w:val="000000"/>
        </w:rPr>
        <w:t xml:space="preserve"> </w:t>
      </w:r>
      <w:r w:rsidR="00446C2D">
        <w:rPr>
          <w:color w:val="000000"/>
        </w:rPr>
        <w:t>№</w:t>
      </w:r>
    </w:p>
    <w:p w14:paraId="2217C4A6" w14:textId="262FA155" w:rsidR="00D05CA5" w:rsidRPr="005F200C" w:rsidRDefault="00D05CA5" w:rsidP="004B5629">
      <w:pPr>
        <w:pStyle w:val="a8"/>
        <w:suppressAutoHyphens w:val="0"/>
        <w:spacing w:before="0" w:after="0"/>
        <w:ind w:left="5954"/>
        <w:rPr>
          <w:rFonts w:ascii="Times New Roman" w:hAnsi="Times New Roman" w:cs="Times New Roman"/>
          <w:color w:val="000000"/>
          <w:sz w:val="24"/>
          <w:szCs w:val="24"/>
        </w:rPr>
      </w:pPr>
      <w:r w:rsidRPr="005F200C">
        <w:rPr>
          <w:rFonts w:ascii="Times New Roman" w:hAnsi="Times New Roman" w:cs="Times New Roman"/>
          <w:color w:val="000000"/>
          <w:sz w:val="24"/>
          <w:szCs w:val="24"/>
        </w:rPr>
        <w:t>УТВЕРЖДЕНО</w:t>
      </w:r>
    </w:p>
    <w:p w14:paraId="04DFCAA2" w14:textId="02E937CE" w:rsidR="00D05CA5" w:rsidRPr="005F200C" w:rsidRDefault="00D05CA5" w:rsidP="004B5629">
      <w:pPr>
        <w:ind w:left="5954"/>
        <w:rPr>
          <w:color w:val="000000"/>
        </w:rPr>
      </w:pPr>
      <w:r w:rsidRPr="005F200C">
        <w:rPr>
          <w:color w:val="000000"/>
        </w:rPr>
        <w:t>постановлением администрации</w:t>
      </w:r>
    </w:p>
    <w:p w14:paraId="186D506B" w14:textId="726C9AEE" w:rsidR="00D05CA5" w:rsidRPr="005F200C" w:rsidRDefault="005D4220" w:rsidP="004B5629">
      <w:pPr>
        <w:pStyle w:val="a8"/>
        <w:suppressAutoHyphens w:val="0"/>
        <w:spacing w:before="0" w:after="0"/>
        <w:ind w:left="5954"/>
        <w:rPr>
          <w:rFonts w:ascii="Times New Roman" w:hAnsi="Times New Roman" w:cs="Times New Roman"/>
          <w:color w:val="000000"/>
          <w:sz w:val="24"/>
          <w:szCs w:val="24"/>
        </w:rPr>
      </w:pPr>
      <w:r>
        <w:rPr>
          <w:rFonts w:ascii="Times New Roman" w:hAnsi="Times New Roman" w:cs="Times New Roman"/>
          <w:color w:val="000000"/>
          <w:sz w:val="24"/>
          <w:szCs w:val="24"/>
        </w:rPr>
        <w:t>Северского</w:t>
      </w:r>
      <w:r w:rsidR="00D05CA5" w:rsidRPr="005F200C">
        <w:rPr>
          <w:rFonts w:ascii="Times New Roman" w:hAnsi="Times New Roman" w:cs="Times New Roman"/>
          <w:color w:val="000000"/>
          <w:sz w:val="24"/>
          <w:szCs w:val="24"/>
        </w:rPr>
        <w:t xml:space="preserve"> сельсовета</w:t>
      </w:r>
    </w:p>
    <w:p w14:paraId="34B2C8C0" w14:textId="0F6032C2" w:rsidR="00D05CA5" w:rsidRDefault="00446C2D" w:rsidP="004B5629">
      <w:pPr>
        <w:ind w:left="5954"/>
        <w:rPr>
          <w:color w:val="000000"/>
        </w:rPr>
      </w:pPr>
      <w:r>
        <w:rPr>
          <w:color w:val="000000"/>
        </w:rPr>
        <w:t xml:space="preserve">№ </w:t>
      </w:r>
      <w:r w:rsidR="00D05CA5">
        <w:rPr>
          <w:color w:val="000000"/>
        </w:rPr>
        <w:t>___ от _______________</w:t>
      </w:r>
    </w:p>
    <w:p w14:paraId="7887EB27" w14:textId="77777777" w:rsidR="004B5629" w:rsidRPr="005F200C" w:rsidRDefault="004B5629" w:rsidP="004B5629">
      <w:pPr>
        <w:ind w:left="5954"/>
        <w:rPr>
          <w:color w:val="000000"/>
        </w:rPr>
      </w:pPr>
    </w:p>
    <w:p w14:paraId="49CC4A36" w14:textId="77777777" w:rsidR="00D05CA5" w:rsidRPr="005F200C" w:rsidRDefault="00D05CA5" w:rsidP="00650FFB">
      <w:pPr>
        <w:jc w:val="center"/>
      </w:pPr>
      <w:r w:rsidRPr="005F200C">
        <w:t>ЗАЯВЛЕНИЕ.</w:t>
      </w:r>
    </w:p>
    <w:p w14:paraId="3D47D900" w14:textId="77777777" w:rsidR="00D05CA5" w:rsidRPr="005F200C" w:rsidRDefault="00D05CA5" w:rsidP="00650FFB">
      <w:r w:rsidRPr="005F200C">
        <w:t xml:space="preserve">Я, _______________________, </w:t>
      </w:r>
    </w:p>
    <w:p w14:paraId="085CB79C" w14:textId="77777777" w:rsidR="00D05CA5" w:rsidRPr="005F200C" w:rsidRDefault="00D05CA5" w:rsidP="00650FFB">
      <w:r w:rsidRPr="005F200C">
        <w:t>(полностью Ф.И.О. заявителя)</w:t>
      </w:r>
    </w:p>
    <w:p w14:paraId="67FC90A5" w14:textId="77777777" w:rsidR="00D05CA5" w:rsidRPr="005F200C" w:rsidRDefault="00D05CA5" w:rsidP="00650FFB">
      <w:r w:rsidRPr="005F200C">
        <w:t>паспорт серии __________ N ____________ код подразделения _______________,</w:t>
      </w:r>
    </w:p>
    <w:p w14:paraId="5F45F3E3" w14:textId="77777777" w:rsidR="00D05CA5" w:rsidRPr="005F200C" w:rsidRDefault="00D05CA5" w:rsidP="00650FFB">
      <w:r w:rsidRPr="005F200C">
        <w:t>__________________________________________________</w:t>
      </w:r>
    </w:p>
    <w:p w14:paraId="19AA4587" w14:textId="77777777" w:rsidR="00D05CA5" w:rsidRPr="005F200C" w:rsidRDefault="00D05CA5" w:rsidP="00650FFB">
      <w:r w:rsidRPr="005F200C">
        <w:t>(иной документ, удостоверяющий личность)</w:t>
      </w:r>
    </w:p>
    <w:p w14:paraId="3439FB66" w14:textId="77777777" w:rsidR="00D05CA5" w:rsidRPr="005F200C" w:rsidRDefault="00D05CA5" w:rsidP="00650FFB">
      <w:r w:rsidRPr="005F200C">
        <w:t>выдан "___" ____________ года ____________________________________________</w:t>
      </w:r>
    </w:p>
    <w:p w14:paraId="2F6E4A1A" w14:textId="77777777" w:rsidR="00D05CA5" w:rsidRPr="005F200C" w:rsidRDefault="00D05CA5" w:rsidP="00650FFB">
      <w:r w:rsidRPr="005F200C">
        <w:t>(когда и кем выдан)</w:t>
      </w:r>
    </w:p>
    <w:p w14:paraId="351D9D50" w14:textId="77777777" w:rsidR="00D05CA5" w:rsidRPr="005F200C" w:rsidRDefault="00D05CA5" w:rsidP="00650FFB">
      <w:r w:rsidRPr="005F200C">
        <w:t>проживающий(</w:t>
      </w:r>
      <w:proofErr w:type="spellStart"/>
      <w:r w:rsidRPr="005F200C">
        <w:t>ая</w:t>
      </w:r>
      <w:proofErr w:type="spellEnd"/>
      <w:r w:rsidRPr="005F200C">
        <w:t>) по адресу ________________________________________________</w:t>
      </w:r>
    </w:p>
    <w:p w14:paraId="4C28E60C" w14:textId="77777777" w:rsidR="00D05CA5" w:rsidRPr="005F200C" w:rsidRDefault="00D05CA5" w:rsidP="00650FFB">
      <w:r w:rsidRPr="005F200C">
        <w:t>(полностью место фактического проживания)</w:t>
      </w:r>
    </w:p>
    <w:p w14:paraId="580E27FC" w14:textId="77777777" w:rsidR="00D05CA5" w:rsidRPr="005F200C" w:rsidRDefault="00D05CA5" w:rsidP="00650FFB">
      <w:r w:rsidRPr="005F200C">
        <w:t>______________________________________, контактный телефон _______________</w:t>
      </w:r>
    </w:p>
    <w:p w14:paraId="3220CF48" w14:textId="77777777" w:rsidR="00D05CA5" w:rsidRPr="005F200C" w:rsidRDefault="00D05CA5" w:rsidP="00650FFB">
      <w:r w:rsidRPr="005F200C">
        <w:t>дата рождения ___________, место рождения ________________________________</w:t>
      </w:r>
    </w:p>
    <w:p w14:paraId="2FBCC3BD" w14:textId="77777777" w:rsidR="00D05CA5" w:rsidRPr="005F200C" w:rsidRDefault="00D05CA5" w:rsidP="00650FFB"/>
    <w:p w14:paraId="77AE078B" w14:textId="77777777" w:rsidR="00D05CA5" w:rsidRPr="005F200C" w:rsidRDefault="00D05CA5" w:rsidP="00650FFB">
      <w:r w:rsidRPr="005F200C">
        <w:t>действующий(</w:t>
      </w:r>
      <w:proofErr w:type="spellStart"/>
      <w:r w:rsidRPr="005F200C">
        <w:t>ая</w:t>
      </w:r>
      <w:proofErr w:type="spellEnd"/>
      <w:r w:rsidRPr="005F200C">
        <w:t>) по доверенности, удостоверенной __________________________</w:t>
      </w:r>
    </w:p>
    <w:p w14:paraId="6A645030" w14:textId="77777777" w:rsidR="00D05CA5" w:rsidRPr="005F200C" w:rsidRDefault="00D05CA5" w:rsidP="00650FFB">
      <w:r w:rsidRPr="005F200C">
        <w:t>(Ф.И.О. нотариуса, округ)</w:t>
      </w:r>
    </w:p>
    <w:p w14:paraId="25652279" w14:textId="31E2BCF5" w:rsidR="00D05CA5" w:rsidRPr="005F200C" w:rsidRDefault="00D05CA5" w:rsidP="00650FFB">
      <w:r w:rsidRPr="005F200C">
        <w:t xml:space="preserve">___________________________ "____" _____________ года, реестр </w:t>
      </w:r>
      <w:r w:rsidR="00446C2D">
        <w:t xml:space="preserve">№ </w:t>
      </w:r>
      <w:r w:rsidRPr="005F200C">
        <w:t>_________,</w:t>
      </w:r>
    </w:p>
    <w:p w14:paraId="33E8380D" w14:textId="77777777" w:rsidR="00D05CA5" w:rsidRPr="005F200C" w:rsidRDefault="00D05CA5" w:rsidP="00650FFB">
      <w:r w:rsidRPr="005F200C">
        <w:t>от имени ________________________________________________________________,</w:t>
      </w:r>
    </w:p>
    <w:p w14:paraId="6EBB181F" w14:textId="77777777" w:rsidR="00D05CA5" w:rsidRPr="005F200C" w:rsidRDefault="00D05CA5" w:rsidP="00650FFB">
      <w:r w:rsidRPr="005F200C">
        <w:t>(полностью Ф.И.О.)</w:t>
      </w:r>
    </w:p>
    <w:p w14:paraId="1A994F74" w14:textId="77777777" w:rsidR="00D05CA5" w:rsidRPr="005F200C" w:rsidRDefault="00D05CA5" w:rsidP="00650FFB">
      <w:r w:rsidRPr="005F200C">
        <w:t>проживающего(ей) по адресу ______________________________________________,</w:t>
      </w:r>
    </w:p>
    <w:p w14:paraId="0689E817" w14:textId="77777777" w:rsidR="00D05CA5" w:rsidRPr="005F200C" w:rsidRDefault="00D05CA5" w:rsidP="00650FFB">
      <w:r w:rsidRPr="005F200C">
        <w:t>(полностью место фактического проживания)</w:t>
      </w:r>
    </w:p>
    <w:p w14:paraId="739970C0" w14:textId="77777777" w:rsidR="00D05CA5" w:rsidRPr="005F200C" w:rsidRDefault="00D05CA5" w:rsidP="00650FFB">
      <w:r w:rsidRPr="005F200C">
        <w:t>дата рождения ___________, место рождения ________________________________</w:t>
      </w:r>
    </w:p>
    <w:p w14:paraId="60877101" w14:textId="77777777" w:rsidR="00D05CA5" w:rsidRPr="005F200C" w:rsidRDefault="00D05CA5" w:rsidP="00650FFB">
      <w:r w:rsidRPr="005F200C">
        <w:t>паспорт серии _________ N ____________ код подразделения ________________,</w:t>
      </w:r>
    </w:p>
    <w:p w14:paraId="47072BEC" w14:textId="77777777" w:rsidR="00D05CA5" w:rsidRPr="005F200C" w:rsidRDefault="00D05CA5" w:rsidP="00650FFB">
      <w:r w:rsidRPr="005F200C">
        <w:t>__________________________________________________________________________</w:t>
      </w:r>
    </w:p>
    <w:p w14:paraId="792CE089" w14:textId="77777777" w:rsidR="00D05CA5" w:rsidRPr="005F200C" w:rsidRDefault="00D05CA5" w:rsidP="00650FFB">
      <w:r w:rsidRPr="005F200C">
        <w:t>(иной документ, удостоверяющий личность)</w:t>
      </w:r>
    </w:p>
    <w:p w14:paraId="49AEE5E0" w14:textId="77777777" w:rsidR="00D05CA5" w:rsidRPr="005F200C" w:rsidRDefault="00D05CA5" w:rsidP="00650FFB">
      <w:r w:rsidRPr="005F200C">
        <w:t>выдан "___" ____________ года ___________________________________________.</w:t>
      </w:r>
    </w:p>
    <w:p w14:paraId="55B590D3" w14:textId="77777777" w:rsidR="00D05CA5" w:rsidRPr="005F200C" w:rsidRDefault="00D05CA5" w:rsidP="00650FFB"/>
    <w:p w14:paraId="3181CF50" w14:textId="77777777" w:rsidR="00D05CA5" w:rsidRPr="005F200C" w:rsidRDefault="00D05CA5" w:rsidP="00650FFB">
      <w:r w:rsidRPr="005F200C">
        <w:t>Прошу предоставить муниципальную услугу "Предоставление муниципального</w:t>
      </w:r>
    </w:p>
    <w:p w14:paraId="5BFAEFAD" w14:textId="77777777" w:rsidR="00D05CA5" w:rsidRPr="005F200C" w:rsidRDefault="00D05CA5" w:rsidP="00650FFB">
      <w:r w:rsidRPr="005F200C">
        <w:t xml:space="preserve">имущества </w:t>
      </w:r>
      <w:r w:rsidR="008F72A0">
        <w:t>с. Северка</w:t>
      </w:r>
      <w:r w:rsidRPr="005F200C">
        <w:t xml:space="preserve"> в аренду" в отношении муниципального имущества</w:t>
      </w:r>
    </w:p>
    <w:p w14:paraId="44C9A1DB" w14:textId="77777777" w:rsidR="00D05CA5" w:rsidRPr="005F200C" w:rsidRDefault="008F72A0" w:rsidP="00650FFB">
      <w:r>
        <w:t>с. Северка</w:t>
      </w:r>
      <w:r w:rsidR="00D05CA5" w:rsidRPr="005F200C">
        <w:t xml:space="preserve"> (нужное отметить в квадрате):</w:t>
      </w:r>
    </w:p>
    <w:p w14:paraId="06531884" w14:textId="7CC79BB3" w:rsidR="00D05CA5" w:rsidRPr="005F200C" w:rsidRDefault="00D05CA5" w:rsidP="00650FFB">
      <w:r>
        <w:t xml:space="preserve"> □</w:t>
      </w:r>
      <w:r w:rsidR="008029D4">
        <w:t xml:space="preserve"> </w:t>
      </w:r>
      <w:r w:rsidRPr="005F200C">
        <w:t>нежилое помещение</w:t>
      </w:r>
    </w:p>
    <w:p w14:paraId="3CE03E25" w14:textId="5A6F00FA" w:rsidR="00D05CA5" w:rsidRDefault="00D05CA5" w:rsidP="00650FFB">
      <w:r>
        <w:t xml:space="preserve"> □</w:t>
      </w:r>
      <w:r w:rsidR="008029D4">
        <w:t xml:space="preserve"> </w:t>
      </w:r>
      <w:r>
        <w:t>нежилое здание</w:t>
      </w:r>
    </w:p>
    <w:p w14:paraId="01BCE225" w14:textId="77777777" w:rsidR="00D05CA5" w:rsidRPr="005F200C" w:rsidRDefault="00D05CA5" w:rsidP="00650FFB">
      <w:r>
        <w:t xml:space="preserve"> □</w:t>
      </w:r>
      <w:r w:rsidRPr="005F200C">
        <w:t>_____________________________________________________________________</w:t>
      </w:r>
    </w:p>
    <w:p w14:paraId="463C4A9B" w14:textId="77777777" w:rsidR="00D05CA5" w:rsidRPr="005F200C" w:rsidRDefault="00D05CA5" w:rsidP="00650FFB">
      <w:pPr>
        <w:jc w:val="center"/>
      </w:pPr>
      <w:r w:rsidRPr="005F200C">
        <w:t>(указать иное)</w:t>
      </w:r>
    </w:p>
    <w:p w14:paraId="1206F9C0" w14:textId="77777777" w:rsidR="00D05CA5" w:rsidRPr="005F200C" w:rsidRDefault="00D05CA5" w:rsidP="00650FFB">
      <w:r w:rsidRPr="005F200C">
        <w:t>общей площадью ____________________________________________________ кв. м,</w:t>
      </w:r>
    </w:p>
    <w:p w14:paraId="30A7F246" w14:textId="77777777" w:rsidR="00D05CA5" w:rsidRPr="005F200C" w:rsidRDefault="00D05CA5" w:rsidP="00650FFB">
      <w:r w:rsidRPr="005F200C">
        <w:t>расположенное(</w:t>
      </w:r>
      <w:proofErr w:type="spellStart"/>
      <w:r w:rsidRPr="005F200C">
        <w:t>ые</w:t>
      </w:r>
      <w:proofErr w:type="spellEnd"/>
      <w:r w:rsidRPr="005F200C">
        <w:t>) по адресу: ____________________________________________,</w:t>
      </w:r>
    </w:p>
    <w:p w14:paraId="360631C2" w14:textId="77777777" w:rsidR="00D05CA5" w:rsidRPr="005F200C" w:rsidRDefault="00D05CA5" w:rsidP="00650FFB">
      <w:r w:rsidRPr="005F200C">
        <w:t>(полный адрес)</w:t>
      </w:r>
    </w:p>
    <w:p w14:paraId="26AFC083" w14:textId="77777777" w:rsidR="00D05CA5" w:rsidRPr="005F200C" w:rsidRDefault="00D05CA5" w:rsidP="00650FFB">
      <w:r w:rsidRPr="005F200C">
        <w:t>для ______________________________________________________________________</w:t>
      </w:r>
    </w:p>
    <w:p w14:paraId="3F791DAF" w14:textId="77777777" w:rsidR="00D05CA5" w:rsidRPr="005F200C" w:rsidRDefault="00D05CA5" w:rsidP="00650FFB">
      <w:r w:rsidRPr="005F200C">
        <w:t>(указать цель использования)</w:t>
      </w:r>
    </w:p>
    <w:p w14:paraId="24748FFA" w14:textId="77777777" w:rsidR="00D05CA5" w:rsidRPr="005F200C" w:rsidRDefault="00D05CA5" w:rsidP="00650FFB">
      <w:r w:rsidRPr="005F200C">
        <w:t>и заключить договор аренды на ____________________________________________</w:t>
      </w:r>
    </w:p>
    <w:p w14:paraId="26C435A6" w14:textId="77777777" w:rsidR="00D05CA5" w:rsidRPr="005F200C" w:rsidRDefault="00D05CA5" w:rsidP="00650FFB">
      <w:r w:rsidRPr="005F200C">
        <w:t>(указать срок договора)</w:t>
      </w:r>
    </w:p>
    <w:p w14:paraId="504AF440" w14:textId="77777777" w:rsidR="00D05CA5" w:rsidRPr="005F200C" w:rsidRDefault="00D05CA5" w:rsidP="00650FFB">
      <w:r w:rsidRPr="005F200C">
        <w:t>с "____" _______________ 20_____ года по "____" ______________ 20____ года</w:t>
      </w:r>
    </w:p>
    <w:p w14:paraId="66891802" w14:textId="77777777" w:rsidR="00D05CA5" w:rsidRDefault="00D05CA5" w:rsidP="00650FFB">
      <w:r w:rsidRPr="005F200C">
        <w:t>"______" _______________ 20_____ года</w:t>
      </w:r>
    </w:p>
    <w:p w14:paraId="346AFFFC" w14:textId="77777777" w:rsidR="00D05CA5" w:rsidRPr="005F200C" w:rsidRDefault="00D05CA5" w:rsidP="00650FFB">
      <w:r w:rsidRPr="005F200C">
        <w:t>___________________________________ ____________________</w:t>
      </w:r>
    </w:p>
    <w:p w14:paraId="07EB38AC" w14:textId="77777777" w:rsidR="00D05CA5" w:rsidRDefault="00D05CA5" w:rsidP="00650FFB">
      <w:r w:rsidRPr="005F200C">
        <w:t>(Ф.И.О. заявителя полностью) (подпись заявителя)</w:t>
      </w:r>
    </w:p>
    <w:p w14:paraId="6B56E014" w14:textId="77777777" w:rsidR="00650FFB" w:rsidRDefault="00650FFB">
      <w:pPr>
        <w:suppressAutoHyphens w:val="0"/>
        <w:jc w:val="left"/>
      </w:pPr>
      <w:r>
        <w:br w:type="page"/>
      </w:r>
    </w:p>
    <w:p w14:paraId="65E9D4F5" w14:textId="3A41490A" w:rsidR="00D05CA5" w:rsidRPr="00650FFB" w:rsidRDefault="00650FFB" w:rsidP="00650FFB">
      <w:pPr>
        <w:suppressAutoHyphens w:val="0"/>
        <w:ind w:left="5954"/>
        <w:jc w:val="right"/>
        <w:rPr>
          <w:color w:val="000000"/>
        </w:rPr>
      </w:pPr>
      <w:r w:rsidRPr="00650FFB">
        <w:rPr>
          <w:color w:val="000000"/>
        </w:rPr>
        <w:lastRenderedPageBreak/>
        <w:t xml:space="preserve">Приложение </w:t>
      </w:r>
      <w:r w:rsidR="00446C2D" w:rsidRPr="00650FFB">
        <w:rPr>
          <w:color w:val="000000"/>
        </w:rPr>
        <w:t>№</w:t>
      </w:r>
    </w:p>
    <w:p w14:paraId="569B96DD" w14:textId="04739393" w:rsidR="00D05CA5" w:rsidRPr="00650FFB" w:rsidRDefault="00D05CA5" w:rsidP="00650FFB">
      <w:pPr>
        <w:pStyle w:val="a8"/>
        <w:keepNext w:val="0"/>
        <w:suppressAutoHyphens w:val="0"/>
        <w:spacing w:before="0" w:after="0"/>
        <w:ind w:left="5954"/>
        <w:rPr>
          <w:rFonts w:ascii="Times New Roman" w:hAnsi="Times New Roman" w:cs="Times New Roman"/>
          <w:color w:val="000000"/>
          <w:sz w:val="24"/>
          <w:szCs w:val="24"/>
        </w:rPr>
      </w:pPr>
      <w:r w:rsidRPr="00650FFB">
        <w:rPr>
          <w:rFonts w:ascii="Times New Roman" w:hAnsi="Times New Roman" w:cs="Times New Roman"/>
          <w:color w:val="000000"/>
          <w:sz w:val="24"/>
          <w:szCs w:val="24"/>
        </w:rPr>
        <w:t>УТВЕРЖДЕНО</w:t>
      </w:r>
    </w:p>
    <w:p w14:paraId="09123B28" w14:textId="77777777" w:rsidR="004B5629" w:rsidRDefault="00D05CA5" w:rsidP="00650FFB">
      <w:pPr>
        <w:suppressAutoHyphens w:val="0"/>
        <w:ind w:left="5954"/>
      </w:pPr>
      <w:r w:rsidRPr="00650FFB">
        <w:t>постановлением администрации</w:t>
      </w:r>
    </w:p>
    <w:p w14:paraId="19750D85" w14:textId="07775C07" w:rsidR="00D05CA5" w:rsidRPr="00650FFB" w:rsidRDefault="005D4220" w:rsidP="00650FFB">
      <w:pPr>
        <w:suppressAutoHyphens w:val="0"/>
        <w:ind w:left="5954"/>
      </w:pPr>
      <w:r w:rsidRPr="00650FFB">
        <w:t>Северского</w:t>
      </w:r>
      <w:r w:rsidR="00D05CA5" w:rsidRPr="00650FFB">
        <w:t xml:space="preserve"> сельсовета</w:t>
      </w:r>
    </w:p>
    <w:p w14:paraId="3A94594B" w14:textId="525A20AA" w:rsidR="00D05CA5" w:rsidRPr="00650FFB" w:rsidRDefault="00446C2D" w:rsidP="00650FFB">
      <w:pPr>
        <w:suppressAutoHyphens w:val="0"/>
        <w:ind w:left="5954"/>
        <w:rPr>
          <w:color w:val="000000"/>
        </w:rPr>
      </w:pPr>
      <w:r w:rsidRPr="00650FFB">
        <w:t xml:space="preserve">№ </w:t>
      </w:r>
      <w:r w:rsidR="00D05CA5" w:rsidRPr="00650FFB">
        <w:t>____ от ______________</w:t>
      </w:r>
    </w:p>
    <w:p w14:paraId="3FEFB2DA" w14:textId="77777777" w:rsidR="00D05CA5" w:rsidRPr="00650FFB" w:rsidRDefault="00D05CA5" w:rsidP="00650FFB"/>
    <w:p w14:paraId="69AD2C7C" w14:textId="77777777" w:rsidR="00D05CA5" w:rsidRPr="00650FFB" w:rsidRDefault="00D05CA5" w:rsidP="00650FFB">
      <w:pPr>
        <w:jc w:val="center"/>
      </w:pPr>
      <w:r w:rsidRPr="00650FFB">
        <w:t>ЗАЯВЛЕНИЕ</w:t>
      </w:r>
    </w:p>
    <w:p w14:paraId="33908257" w14:textId="77777777" w:rsidR="00D05CA5" w:rsidRPr="00650FFB" w:rsidRDefault="00D05CA5" w:rsidP="00650FFB"/>
    <w:p w14:paraId="49E50FA8" w14:textId="77777777" w:rsidR="00D05CA5" w:rsidRPr="00650FFB" w:rsidRDefault="00D05CA5" w:rsidP="00650FFB">
      <w:r w:rsidRPr="00650FFB">
        <w:t>______________________________________________________________</w:t>
      </w:r>
    </w:p>
    <w:p w14:paraId="739687E1" w14:textId="77777777" w:rsidR="00D05CA5" w:rsidRPr="00650FFB" w:rsidRDefault="00D05CA5" w:rsidP="00650FFB">
      <w:r w:rsidRPr="00650FFB">
        <w:t>(полное наименование юридического лица)</w:t>
      </w:r>
    </w:p>
    <w:p w14:paraId="70E7B97F" w14:textId="77777777" w:rsidR="00D05CA5" w:rsidRPr="00650FFB" w:rsidRDefault="00D05CA5" w:rsidP="00650FFB">
      <w:r w:rsidRPr="00650FFB">
        <w:t>________________________________________________________________</w:t>
      </w:r>
    </w:p>
    <w:p w14:paraId="04C43999" w14:textId="77777777" w:rsidR="00D05CA5" w:rsidRPr="00650FFB" w:rsidRDefault="00D05CA5" w:rsidP="00650FFB">
      <w:r w:rsidRPr="00650FFB">
        <w:t>ИНН _____________________ КПП ____________________ ОГРН _________________,</w:t>
      </w:r>
    </w:p>
    <w:p w14:paraId="76E24AD1" w14:textId="77777777" w:rsidR="00D05CA5" w:rsidRPr="00650FFB" w:rsidRDefault="00D05CA5" w:rsidP="00650FFB">
      <w:r w:rsidRPr="00650FFB">
        <w:t>действующего на основании:</w:t>
      </w:r>
    </w:p>
    <w:p w14:paraId="625D2285" w14:textId="77777777" w:rsidR="00D05CA5" w:rsidRPr="00650FFB" w:rsidRDefault="00D05CA5" w:rsidP="00650FFB"/>
    <w:p w14:paraId="2A02260E" w14:textId="77777777" w:rsidR="00D05CA5" w:rsidRPr="00650FFB" w:rsidRDefault="00D05CA5" w:rsidP="00650FFB">
      <w:r w:rsidRPr="00650FFB">
        <w:t>□ устава</w:t>
      </w:r>
    </w:p>
    <w:p w14:paraId="2F7AA37B" w14:textId="77777777" w:rsidR="00D05CA5" w:rsidRPr="00650FFB" w:rsidRDefault="00D05CA5" w:rsidP="00650FFB">
      <w:r w:rsidRPr="00650FFB">
        <w:t>□положения</w:t>
      </w:r>
    </w:p>
    <w:p w14:paraId="0EDE6899" w14:textId="77777777" w:rsidR="00D05CA5" w:rsidRPr="00650FFB" w:rsidRDefault="00D05CA5" w:rsidP="00650FFB">
      <w:r w:rsidRPr="00650FFB">
        <w:t>□___________________________________________________________________</w:t>
      </w:r>
    </w:p>
    <w:p w14:paraId="055F70EE" w14:textId="77777777" w:rsidR="00D05CA5" w:rsidRPr="00650FFB" w:rsidRDefault="00D05CA5" w:rsidP="00650FFB">
      <w:r w:rsidRPr="00650FFB">
        <w:t xml:space="preserve"> (указать иной вид документа)</w:t>
      </w:r>
    </w:p>
    <w:p w14:paraId="397C088B" w14:textId="77777777" w:rsidR="00D05CA5" w:rsidRPr="00650FFB" w:rsidRDefault="00D05CA5" w:rsidP="00650FFB">
      <w:r w:rsidRPr="00650FFB">
        <w:t>зарегистрированного ______________________________________________________</w:t>
      </w:r>
    </w:p>
    <w:p w14:paraId="66608B2B" w14:textId="77777777" w:rsidR="00D05CA5" w:rsidRPr="00650FFB" w:rsidRDefault="00D05CA5" w:rsidP="00650FFB">
      <w:r w:rsidRPr="00650FFB">
        <w:t>(кем и когда зарегистрировано юридическое лицо)</w:t>
      </w:r>
    </w:p>
    <w:p w14:paraId="20C7E630" w14:textId="05E2956B" w:rsidR="00D05CA5" w:rsidRPr="00650FFB" w:rsidRDefault="00D05CA5" w:rsidP="00650FFB">
      <w:r w:rsidRPr="00650FFB">
        <w:t xml:space="preserve">___________________________________________________________, о государственной регистрации </w:t>
      </w:r>
      <w:r w:rsidR="00446C2D" w:rsidRPr="00650FFB">
        <w:t xml:space="preserve">№ </w:t>
      </w:r>
      <w:r w:rsidRPr="00650FFB">
        <w:t>____________ от ____________</w:t>
      </w:r>
    </w:p>
    <w:p w14:paraId="2FD672B1" w14:textId="77777777" w:rsidR="00D05CA5" w:rsidRPr="00650FFB" w:rsidRDefault="00D05CA5" w:rsidP="00650FFB">
      <w:r w:rsidRPr="00650FFB">
        <w:t>выдано "___" _____________ года _________________________________________,</w:t>
      </w:r>
    </w:p>
    <w:p w14:paraId="50FAAD11" w14:textId="77777777" w:rsidR="00D05CA5" w:rsidRPr="00650FFB" w:rsidRDefault="00D05CA5" w:rsidP="00650FFB">
      <w:r w:rsidRPr="00650FFB">
        <w:t>(когда и кем выдано)</w:t>
      </w:r>
    </w:p>
    <w:p w14:paraId="3BCE4AEE" w14:textId="77777777" w:rsidR="00D05CA5" w:rsidRPr="00650FFB" w:rsidRDefault="00D05CA5" w:rsidP="00650FFB">
      <w:r w:rsidRPr="00650FFB">
        <w:t>ОКПО _____________________________________________________________________</w:t>
      </w:r>
    </w:p>
    <w:p w14:paraId="741D598F" w14:textId="77777777" w:rsidR="00D05CA5" w:rsidRPr="00650FFB" w:rsidRDefault="00D05CA5" w:rsidP="00650FFB">
      <w:r w:rsidRPr="00650FFB">
        <w:t>Адрес местонахождения, указанный в регистрационных документах (полностью)</w:t>
      </w:r>
    </w:p>
    <w:p w14:paraId="2501BFA2" w14:textId="77777777" w:rsidR="00D05CA5" w:rsidRPr="00650FFB" w:rsidRDefault="00D05CA5" w:rsidP="00650FFB">
      <w:r w:rsidRPr="00650FFB">
        <w:t>________________________________________________________________</w:t>
      </w:r>
    </w:p>
    <w:p w14:paraId="4F2166EB" w14:textId="77777777" w:rsidR="00D05CA5" w:rsidRPr="00650FFB" w:rsidRDefault="00D05CA5" w:rsidP="00650FFB">
      <w:r w:rsidRPr="00650FFB">
        <w:t>_______________________________________________________________</w:t>
      </w:r>
    </w:p>
    <w:p w14:paraId="4F7620A2" w14:textId="77777777" w:rsidR="00D05CA5" w:rsidRPr="00650FFB" w:rsidRDefault="00D05CA5" w:rsidP="00650FFB">
      <w:r w:rsidRPr="00650FFB">
        <w:t>Фактическое местоположение (полностью) _________________________________</w:t>
      </w:r>
    </w:p>
    <w:p w14:paraId="01CEC9D6" w14:textId="77777777" w:rsidR="00D05CA5" w:rsidRPr="00650FFB" w:rsidRDefault="00D05CA5" w:rsidP="00650FFB">
      <w:r w:rsidRPr="00650FFB">
        <w:t>В лице ___________________________________________________________________</w:t>
      </w:r>
    </w:p>
    <w:p w14:paraId="7521C831" w14:textId="77777777" w:rsidR="00D05CA5" w:rsidRPr="00650FFB" w:rsidRDefault="00D05CA5" w:rsidP="00650FFB">
      <w:r w:rsidRPr="00650FFB">
        <w:t>(должность, представитель, Ф.И.О. полностью)</w:t>
      </w:r>
    </w:p>
    <w:p w14:paraId="2C09FB83" w14:textId="77777777" w:rsidR="00D05CA5" w:rsidRPr="00650FFB" w:rsidRDefault="00D05CA5" w:rsidP="00650FFB">
      <w:r w:rsidRPr="00650FFB">
        <w:t>_____________________________________________________________________,</w:t>
      </w:r>
    </w:p>
    <w:p w14:paraId="160296CD" w14:textId="4C4E9A80" w:rsidR="00D05CA5" w:rsidRPr="00650FFB" w:rsidRDefault="00D05CA5" w:rsidP="00650FFB">
      <w:r w:rsidRPr="00650FFB">
        <w:t xml:space="preserve">дата рождения ________________, паспорт серии ____________ </w:t>
      </w:r>
      <w:r w:rsidR="00446C2D" w:rsidRPr="00650FFB">
        <w:t xml:space="preserve">№ </w:t>
      </w:r>
      <w:r w:rsidRPr="00650FFB">
        <w:t>_____________</w:t>
      </w:r>
    </w:p>
    <w:p w14:paraId="7C5FF183" w14:textId="77777777" w:rsidR="00D05CA5" w:rsidRPr="00650FFB" w:rsidRDefault="00D05CA5" w:rsidP="00650FFB">
      <w:r w:rsidRPr="00650FFB">
        <w:t>код подразделения _______________________________________________________,</w:t>
      </w:r>
    </w:p>
    <w:p w14:paraId="07C133E4" w14:textId="77777777" w:rsidR="00D05CA5" w:rsidRPr="00650FFB" w:rsidRDefault="00D05CA5" w:rsidP="00650FFB">
      <w:r w:rsidRPr="00650FFB">
        <w:t>_____________________________________________________________________,</w:t>
      </w:r>
    </w:p>
    <w:p w14:paraId="19F06AB4" w14:textId="77777777" w:rsidR="00D05CA5" w:rsidRPr="00650FFB" w:rsidRDefault="00D05CA5" w:rsidP="00650FFB">
      <w:r w:rsidRPr="00650FFB">
        <w:t>(иной документ, удостоверяющий личность)</w:t>
      </w:r>
    </w:p>
    <w:p w14:paraId="373A29B2" w14:textId="77777777" w:rsidR="00D05CA5" w:rsidRPr="00650FFB" w:rsidRDefault="00D05CA5" w:rsidP="00650FFB">
      <w:r w:rsidRPr="00650FFB">
        <w:t>выдан "___" ____________ года ___________________________________________,</w:t>
      </w:r>
    </w:p>
    <w:p w14:paraId="4D5E753E" w14:textId="77777777" w:rsidR="00D05CA5" w:rsidRPr="00650FFB" w:rsidRDefault="00D05CA5" w:rsidP="00650FFB">
      <w:r w:rsidRPr="00650FFB">
        <w:t>(когда и кем выдан)</w:t>
      </w:r>
    </w:p>
    <w:p w14:paraId="3BC4B4B9" w14:textId="77777777" w:rsidR="00D05CA5" w:rsidRPr="00650FFB" w:rsidRDefault="00D05CA5" w:rsidP="00650FFB">
      <w:r w:rsidRPr="00650FFB">
        <w:t>адрес проживания _________________________________________________________</w:t>
      </w:r>
    </w:p>
    <w:p w14:paraId="0455F7F3" w14:textId="77777777" w:rsidR="00D05CA5" w:rsidRPr="00650FFB" w:rsidRDefault="00D05CA5" w:rsidP="00650FFB">
      <w:r w:rsidRPr="00650FFB">
        <w:t>(полностью место фактического проживания)</w:t>
      </w:r>
    </w:p>
    <w:p w14:paraId="7115D77A" w14:textId="77777777" w:rsidR="00D05CA5" w:rsidRPr="00650FFB" w:rsidRDefault="00D05CA5" w:rsidP="00650FFB">
      <w:r w:rsidRPr="00650FFB">
        <w:t>_____________________________________________________________________,</w:t>
      </w:r>
    </w:p>
    <w:p w14:paraId="6DF857FB" w14:textId="77777777" w:rsidR="00D05CA5" w:rsidRPr="00650FFB" w:rsidRDefault="00D05CA5" w:rsidP="00650FFB">
      <w:r w:rsidRPr="00650FFB">
        <w:t>контактный телефон ______________________________________________________,</w:t>
      </w:r>
    </w:p>
    <w:p w14:paraId="6B543157" w14:textId="77777777" w:rsidR="00D05CA5" w:rsidRPr="00650FFB" w:rsidRDefault="00D05CA5" w:rsidP="00650FFB"/>
    <w:p w14:paraId="17F5CBDF" w14:textId="77777777" w:rsidR="00D05CA5" w:rsidRPr="00650FFB" w:rsidRDefault="00D05CA5" w:rsidP="00650FFB">
      <w:r w:rsidRPr="00650FFB">
        <w:t>действующий на основании:</w:t>
      </w:r>
    </w:p>
    <w:p w14:paraId="4B9AE7D4" w14:textId="77777777" w:rsidR="00D05CA5" w:rsidRPr="00650FFB" w:rsidRDefault="00D05CA5" w:rsidP="00650FFB"/>
    <w:p w14:paraId="10BC843D" w14:textId="77777777" w:rsidR="00D05CA5" w:rsidRPr="00650FFB" w:rsidRDefault="00D05CA5" w:rsidP="00650FFB">
      <w:r w:rsidRPr="00650FFB">
        <w:t>□ устава</w:t>
      </w:r>
    </w:p>
    <w:p w14:paraId="2B29D1EE" w14:textId="77777777" w:rsidR="00D05CA5" w:rsidRPr="00650FFB" w:rsidRDefault="00D05CA5" w:rsidP="00650FFB">
      <w:r w:rsidRPr="00650FFB">
        <w:t>□положения</w:t>
      </w:r>
    </w:p>
    <w:p w14:paraId="7E677305" w14:textId="77777777" w:rsidR="00D05CA5" w:rsidRPr="00650FFB" w:rsidRDefault="00D05CA5" w:rsidP="00650FFB"/>
    <w:p w14:paraId="61B485AB" w14:textId="77777777" w:rsidR="00D05CA5" w:rsidRPr="00650FFB" w:rsidRDefault="00D05CA5" w:rsidP="00650FFB">
      <w:r w:rsidRPr="00650FFB">
        <w:t>□протокола об избрании руководителя</w:t>
      </w:r>
    </w:p>
    <w:p w14:paraId="6578DEE4" w14:textId="77777777" w:rsidR="00D05CA5" w:rsidRPr="00650FFB" w:rsidRDefault="00D05CA5" w:rsidP="00650FFB"/>
    <w:p w14:paraId="690BAEA3" w14:textId="77777777" w:rsidR="00D05CA5" w:rsidRPr="00650FFB" w:rsidRDefault="00D05CA5" w:rsidP="00650FFB">
      <w:r w:rsidRPr="00650FFB">
        <w:t>□ доверенности N ________, выданной ___________________________________</w:t>
      </w:r>
    </w:p>
    <w:p w14:paraId="00378CF1" w14:textId="77777777" w:rsidR="00D05CA5" w:rsidRPr="00650FFB" w:rsidRDefault="00D05CA5" w:rsidP="00650FFB"/>
    <w:p w14:paraId="6E26B857" w14:textId="77777777" w:rsidR="00D05CA5" w:rsidRPr="00650FFB" w:rsidRDefault="00D05CA5" w:rsidP="00650FFB">
      <w:r w:rsidRPr="00650FFB">
        <w:lastRenderedPageBreak/>
        <w:t xml:space="preserve"> (когда и кем выдана)</w:t>
      </w:r>
    </w:p>
    <w:p w14:paraId="5E7AC3B0" w14:textId="77777777" w:rsidR="00D05CA5" w:rsidRPr="00650FFB" w:rsidRDefault="00D05CA5" w:rsidP="00650FFB">
      <w:r w:rsidRPr="00650FFB">
        <w:t>_____________________________________________________________________</w:t>
      </w:r>
    </w:p>
    <w:p w14:paraId="26B21653" w14:textId="77777777" w:rsidR="00D05CA5" w:rsidRPr="00650FFB" w:rsidRDefault="00D05CA5" w:rsidP="00650FFB"/>
    <w:p w14:paraId="190F2A66" w14:textId="77777777" w:rsidR="00D05CA5" w:rsidRPr="00650FFB" w:rsidRDefault="00D05CA5" w:rsidP="00650FFB">
      <w:r w:rsidRPr="00650FFB">
        <w:t>□ (указать иное) ______________________________________________________</w:t>
      </w:r>
    </w:p>
    <w:p w14:paraId="75DA4007" w14:textId="77777777" w:rsidR="00D05CA5" w:rsidRPr="00650FFB" w:rsidRDefault="00D05CA5" w:rsidP="00650FFB"/>
    <w:p w14:paraId="50D7367E" w14:textId="77777777" w:rsidR="00D05CA5" w:rsidRPr="00650FFB" w:rsidRDefault="00D05CA5" w:rsidP="00650FFB"/>
    <w:p w14:paraId="6B52539E" w14:textId="77777777" w:rsidR="00D05CA5" w:rsidRPr="00650FFB" w:rsidRDefault="00D05CA5" w:rsidP="00650FFB">
      <w:r w:rsidRPr="00650FFB">
        <w:t>Прошу предоставить муниципальную услугу "Предоставление муниципального</w:t>
      </w:r>
    </w:p>
    <w:p w14:paraId="505EB80D" w14:textId="77777777" w:rsidR="00D05CA5" w:rsidRPr="00650FFB" w:rsidRDefault="00D05CA5" w:rsidP="00650FFB">
      <w:r w:rsidRPr="00650FFB">
        <w:t>имущества в аренду" в отношении муниципального имущества</w:t>
      </w:r>
    </w:p>
    <w:p w14:paraId="5CC7BB0A" w14:textId="77777777" w:rsidR="00D05CA5" w:rsidRPr="00650FFB" w:rsidRDefault="00D05CA5" w:rsidP="00650FFB">
      <w:r w:rsidRPr="00650FFB">
        <w:t xml:space="preserve"> (нужное отметить в квадрате):</w:t>
      </w:r>
    </w:p>
    <w:p w14:paraId="755F532F" w14:textId="77777777" w:rsidR="00D05CA5" w:rsidRPr="00650FFB" w:rsidRDefault="00D05CA5" w:rsidP="00650FFB">
      <w:r w:rsidRPr="00650FFB">
        <w:t>□ нежилое помещение</w:t>
      </w:r>
    </w:p>
    <w:p w14:paraId="65072922" w14:textId="77777777" w:rsidR="00D05CA5" w:rsidRPr="00650FFB" w:rsidRDefault="00D05CA5" w:rsidP="00650FFB">
      <w:r w:rsidRPr="00650FFB">
        <w:t>□ нежилое здание</w:t>
      </w:r>
    </w:p>
    <w:p w14:paraId="5EC1EF51" w14:textId="77777777" w:rsidR="00D05CA5" w:rsidRPr="00650FFB" w:rsidRDefault="00D05CA5" w:rsidP="00650FFB">
      <w:r w:rsidRPr="00650FFB">
        <w:t>□ _____________________________________________________________________</w:t>
      </w:r>
    </w:p>
    <w:p w14:paraId="5106DAD4" w14:textId="77777777" w:rsidR="00D05CA5" w:rsidRPr="00650FFB" w:rsidRDefault="00D05CA5" w:rsidP="00650FFB">
      <w:r w:rsidRPr="00650FFB">
        <w:t xml:space="preserve"> (указать иное)</w:t>
      </w:r>
    </w:p>
    <w:p w14:paraId="0F05E025" w14:textId="77777777" w:rsidR="00D05CA5" w:rsidRPr="00650FFB" w:rsidRDefault="00D05CA5" w:rsidP="00650FFB"/>
    <w:p w14:paraId="6F7498D8" w14:textId="77777777" w:rsidR="00D05CA5" w:rsidRPr="00650FFB" w:rsidRDefault="00D05CA5" w:rsidP="00650FFB">
      <w:r w:rsidRPr="00650FFB">
        <w:t>общей площадью ____________________________________________________ кв. м,</w:t>
      </w:r>
    </w:p>
    <w:p w14:paraId="67189984" w14:textId="77777777" w:rsidR="00D05CA5" w:rsidRPr="00650FFB" w:rsidRDefault="00D05CA5" w:rsidP="00650FFB"/>
    <w:p w14:paraId="35C65151" w14:textId="77777777" w:rsidR="00D05CA5" w:rsidRPr="00650FFB" w:rsidRDefault="00D05CA5" w:rsidP="00650FFB">
      <w:r w:rsidRPr="00650FFB">
        <w:t>расположенное(</w:t>
      </w:r>
      <w:proofErr w:type="spellStart"/>
      <w:r w:rsidRPr="00650FFB">
        <w:t>ые</w:t>
      </w:r>
      <w:proofErr w:type="spellEnd"/>
      <w:r w:rsidRPr="00650FFB">
        <w:t>) по адресу: ____________________________________________,</w:t>
      </w:r>
    </w:p>
    <w:p w14:paraId="142A6DA4" w14:textId="77777777" w:rsidR="00D05CA5" w:rsidRPr="00650FFB" w:rsidRDefault="00D05CA5" w:rsidP="00650FFB">
      <w:r w:rsidRPr="00650FFB">
        <w:t>(полный адрес)</w:t>
      </w:r>
    </w:p>
    <w:p w14:paraId="3ABCDE8E" w14:textId="77777777" w:rsidR="00D05CA5" w:rsidRPr="00650FFB" w:rsidRDefault="00D05CA5" w:rsidP="00650FFB">
      <w:r w:rsidRPr="00650FFB">
        <w:t>для ______________________________________________________________________</w:t>
      </w:r>
    </w:p>
    <w:p w14:paraId="7AB2CD57" w14:textId="77777777" w:rsidR="00D05CA5" w:rsidRPr="00650FFB" w:rsidRDefault="00D05CA5" w:rsidP="00650FFB">
      <w:r w:rsidRPr="00650FFB">
        <w:t>(указать цель использования)</w:t>
      </w:r>
    </w:p>
    <w:p w14:paraId="387C880E" w14:textId="77777777" w:rsidR="00D05CA5" w:rsidRPr="00650FFB" w:rsidRDefault="00D05CA5" w:rsidP="00650FFB">
      <w:r w:rsidRPr="00650FFB">
        <w:t>и заключить договор аренды на ____________________________________________</w:t>
      </w:r>
    </w:p>
    <w:p w14:paraId="1C7C47E5" w14:textId="77777777" w:rsidR="00D05CA5" w:rsidRPr="00650FFB" w:rsidRDefault="00D05CA5" w:rsidP="00650FFB">
      <w:r w:rsidRPr="00650FFB">
        <w:t>(указать срок договора)</w:t>
      </w:r>
    </w:p>
    <w:p w14:paraId="66DEE89E" w14:textId="77777777" w:rsidR="00D05CA5" w:rsidRPr="00650FFB" w:rsidRDefault="00D05CA5" w:rsidP="00650FFB">
      <w:r w:rsidRPr="00650FFB">
        <w:t>с "____" _______________ 20_____ года по "____" ______________ 20____ года</w:t>
      </w:r>
    </w:p>
    <w:p w14:paraId="108ED9BB" w14:textId="77777777" w:rsidR="00D05CA5" w:rsidRPr="00650FFB" w:rsidRDefault="00D05CA5" w:rsidP="00650FFB"/>
    <w:p w14:paraId="534396BA" w14:textId="77777777" w:rsidR="00D05CA5" w:rsidRPr="00650FFB" w:rsidRDefault="00D05CA5" w:rsidP="00650FFB">
      <w:r w:rsidRPr="00650FFB">
        <w:t>"______" _______________ 20_____ года</w:t>
      </w:r>
    </w:p>
    <w:p w14:paraId="62FA3576" w14:textId="77777777" w:rsidR="00D05CA5" w:rsidRPr="00650FFB" w:rsidRDefault="00D05CA5" w:rsidP="00650FFB"/>
    <w:p w14:paraId="33E1CC2E" w14:textId="77777777" w:rsidR="00D05CA5" w:rsidRPr="00650FFB" w:rsidRDefault="00D05CA5" w:rsidP="00650FFB">
      <w:r w:rsidRPr="00650FFB">
        <w:t>___________________________________ ____________________</w:t>
      </w:r>
    </w:p>
    <w:p w14:paraId="7862D228" w14:textId="77777777" w:rsidR="00D05CA5" w:rsidRPr="00650FFB" w:rsidRDefault="00D05CA5" w:rsidP="00650FFB">
      <w:r w:rsidRPr="00650FFB">
        <w:t>(Ф.И.О. заявителя полностью) (подпись заявителя)</w:t>
      </w:r>
    </w:p>
    <w:sectPr w:rsidR="00D05CA5" w:rsidRPr="00650FFB" w:rsidSect="006E52A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601DE" w14:textId="77777777" w:rsidR="003563D5" w:rsidRDefault="003563D5" w:rsidP="006109AA">
      <w:r>
        <w:separator/>
      </w:r>
    </w:p>
  </w:endnote>
  <w:endnote w:type="continuationSeparator" w:id="0">
    <w:p w14:paraId="4246FCDC" w14:textId="77777777" w:rsidR="003563D5" w:rsidRDefault="003563D5" w:rsidP="00610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F8F1E" w14:textId="77777777" w:rsidR="003563D5" w:rsidRDefault="003563D5" w:rsidP="006109AA">
      <w:r>
        <w:separator/>
      </w:r>
    </w:p>
  </w:footnote>
  <w:footnote w:type="continuationSeparator" w:id="0">
    <w:p w14:paraId="3687C9DF" w14:textId="77777777" w:rsidR="003563D5" w:rsidRDefault="003563D5" w:rsidP="006109AA">
      <w:r>
        <w:continuationSeparator/>
      </w:r>
    </w:p>
  </w:footnote>
  <w:footnote w:id="1">
    <w:p w14:paraId="3839D7A2" w14:textId="77777777" w:rsidR="00072138" w:rsidRDefault="00072138" w:rsidP="008F1ABA">
      <w:pPr>
        <w:pStyle w:val="ad"/>
      </w:pPr>
      <w:r>
        <w:rPr>
          <w:rStyle w:val="af"/>
        </w:rPr>
        <w:footnoteRef/>
      </w:r>
      <w:r>
        <w:t xml:space="preserve"> при условии наличия заключенного соглашения о взаимодействии между МФЦ и ОМСУ</w:t>
      </w:r>
    </w:p>
  </w:footnote>
  <w:footnote w:id="2">
    <w:p w14:paraId="1E122CDB" w14:textId="77777777" w:rsidR="00072138" w:rsidRDefault="00072138" w:rsidP="008F1ABA">
      <w:pPr>
        <w:pStyle w:val="ad"/>
      </w:pPr>
      <w:r>
        <w:rPr>
          <w:rStyle w:val="af"/>
        </w:rPr>
        <w:footnoteRef/>
      </w:r>
      <w:r>
        <w:t xml:space="preserve"> </w:t>
      </w:r>
      <w:r w:rsidRPr="007A3EE5">
        <w:rPr>
          <w:szCs w:val="28"/>
        </w:rPr>
        <w:t xml:space="preserve">предоставление муниципальной услуги </w:t>
      </w:r>
      <w:r w:rsidRPr="007A3EE5">
        <w:rPr>
          <w:szCs w:val="19"/>
        </w:rPr>
        <w:t xml:space="preserve">осуществляется </w:t>
      </w:r>
      <w:r w:rsidRPr="007A3EE5">
        <w:rPr>
          <w:szCs w:val="28"/>
        </w:rPr>
        <w:t xml:space="preserve">в электронной форме </w:t>
      </w:r>
      <w:r w:rsidRPr="007A3EE5">
        <w:rPr>
          <w:szCs w:val="19"/>
        </w:rPr>
        <w:t>при наличии регистрации заявителя на Един</w:t>
      </w:r>
      <w:r>
        <w:rPr>
          <w:szCs w:val="19"/>
        </w:rPr>
        <w:t>ом</w:t>
      </w:r>
      <w:r w:rsidRPr="007A3EE5">
        <w:rPr>
          <w:szCs w:val="19"/>
        </w:rPr>
        <w:t xml:space="preserve"> портал</w:t>
      </w:r>
      <w:r>
        <w:rPr>
          <w:szCs w:val="19"/>
        </w:rPr>
        <w:t>е</w:t>
      </w:r>
      <w:r w:rsidRPr="007A3EE5">
        <w:rPr>
          <w:szCs w:val="19"/>
        </w:rPr>
        <w:t xml:space="preserve"> государственных и муниципальных услуг (функций), а также специальной кнопки «Получить услугу»</w:t>
      </w:r>
      <w:r>
        <w:rPr>
          <w:szCs w:val="28"/>
        </w:rPr>
        <w:t xml:space="preserve"> </w:t>
      </w:r>
      <w:r w:rsidRPr="001B4499">
        <w:rPr>
          <w:szCs w:val="28"/>
        </w:rPr>
        <w:t>либо при наличии регистрации на портале федеральной информационной адресной системы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1403339"/>
    <w:multiLevelType w:val="hybridMultilevel"/>
    <w:tmpl w:val="B3508E38"/>
    <w:lvl w:ilvl="0" w:tplc="98847C1A">
      <w:start w:val="3"/>
      <w:numFmt w:val="decimal"/>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90C37FF"/>
    <w:multiLevelType w:val="hybridMultilevel"/>
    <w:tmpl w:val="C58AD0B0"/>
    <w:lvl w:ilvl="0" w:tplc="10F62BB0">
      <w:start w:val="1"/>
      <w:numFmt w:val="decimal"/>
      <w:lvlText w:val="%1."/>
      <w:lvlJc w:val="left"/>
      <w:pPr>
        <w:ind w:left="54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7F6597"/>
    <w:multiLevelType w:val="multilevel"/>
    <w:tmpl w:val="1B9C985A"/>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36DA1497"/>
    <w:multiLevelType w:val="hybridMultilevel"/>
    <w:tmpl w:val="929AA868"/>
    <w:lvl w:ilvl="0" w:tplc="10F62BB0">
      <w:start w:val="1"/>
      <w:numFmt w:val="decimal"/>
      <w:lvlText w:val="%1."/>
      <w:lvlJc w:val="left"/>
      <w:pPr>
        <w:ind w:left="502" w:hanging="360"/>
      </w:pPr>
      <w:rPr>
        <w:rFonts w:cs="Times New Roman" w:hint="default"/>
        <w:color w:val="auto"/>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15:restartNumberingAfterBreak="0">
    <w:nsid w:val="42E932CE"/>
    <w:multiLevelType w:val="hybridMultilevel"/>
    <w:tmpl w:val="E1B69172"/>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6"/>
  </w:num>
  <w:num w:numId="5">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816"/>
    <w:rsid w:val="000570D8"/>
    <w:rsid w:val="000640E0"/>
    <w:rsid w:val="00072138"/>
    <w:rsid w:val="00076E85"/>
    <w:rsid w:val="000D320D"/>
    <w:rsid w:val="000F4A0B"/>
    <w:rsid w:val="001006A2"/>
    <w:rsid w:val="00114F4F"/>
    <w:rsid w:val="00117056"/>
    <w:rsid w:val="00117A30"/>
    <w:rsid w:val="001365ED"/>
    <w:rsid w:val="00137F5A"/>
    <w:rsid w:val="00145644"/>
    <w:rsid w:val="00153646"/>
    <w:rsid w:val="00155CAB"/>
    <w:rsid w:val="00164393"/>
    <w:rsid w:val="00174900"/>
    <w:rsid w:val="001831CE"/>
    <w:rsid w:val="001A2A13"/>
    <w:rsid w:val="001B6D2D"/>
    <w:rsid w:val="00200871"/>
    <w:rsid w:val="00204E86"/>
    <w:rsid w:val="0021221E"/>
    <w:rsid w:val="00216DA8"/>
    <w:rsid w:val="002B23BE"/>
    <w:rsid w:val="002C380F"/>
    <w:rsid w:val="002F15F8"/>
    <w:rsid w:val="0030369A"/>
    <w:rsid w:val="00303DC3"/>
    <w:rsid w:val="00315764"/>
    <w:rsid w:val="0032255A"/>
    <w:rsid w:val="00332963"/>
    <w:rsid w:val="00334379"/>
    <w:rsid w:val="00352120"/>
    <w:rsid w:val="003563D5"/>
    <w:rsid w:val="00393CC4"/>
    <w:rsid w:val="003A65A1"/>
    <w:rsid w:val="003C7CCB"/>
    <w:rsid w:val="003C7F5A"/>
    <w:rsid w:val="003D04ED"/>
    <w:rsid w:val="003E429F"/>
    <w:rsid w:val="003F54D2"/>
    <w:rsid w:val="003F5EEC"/>
    <w:rsid w:val="00401D01"/>
    <w:rsid w:val="00406CDC"/>
    <w:rsid w:val="0043393B"/>
    <w:rsid w:val="00440249"/>
    <w:rsid w:val="00446C2D"/>
    <w:rsid w:val="00475892"/>
    <w:rsid w:val="00483B02"/>
    <w:rsid w:val="0049731E"/>
    <w:rsid w:val="004A00DA"/>
    <w:rsid w:val="004B052A"/>
    <w:rsid w:val="004B5629"/>
    <w:rsid w:val="004C1D35"/>
    <w:rsid w:val="004C3D3E"/>
    <w:rsid w:val="004C736E"/>
    <w:rsid w:val="004C7B92"/>
    <w:rsid w:val="004E3279"/>
    <w:rsid w:val="0051197F"/>
    <w:rsid w:val="005119ED"/>
    <w:rsid w:val="005153B2"/>
    <w:rsid w:val="00522C25"/>
    <w:rsid w:val="00541D41"/>
    <w:rsid w:val="0054787C"/>
    <w:rsid w:val="005631AE"/>
    <w:rsid w:val="00591919"/>
    <w:rsid w:val="005924F9"/>
    <w:rsid w:val="0059310D"/>
    <w:rsid w:val="005A3D43"/>
    <w:rsid w:val="005D4220"/>
    <w:rsid w:val="005D640A"/>
    <w:rsid w:val="005F200C"/>
    <w:rsid w:val="006109AA"/>
    <w:rsid w:val="006415EB"/>
    <w:rsid w:val="00650FFB"/>
    <w:rsid w:val="00655432"/>
    <w:rsid w:val="006976DB"/>
    <w:rsid w:val="006A0C97"/>
    <w:rsid w:val="006B0BC4"/>
    <w:rsid w:val="006B24FA"/>
    <w:rsid w:val="006B5E68"/>
    <w:rsid w:val="006E52AD"/>
    <w:rsid w:val="006F2B12"/>
    <w:rsid w:val="0072406A"/>
    <w:rsid w:val="00730CF5"/>
    <w:rsid w:val="00734F07"/>
    <w:rsid w:val="0074000B"/>
    <w:rsid w:val="0075715E"/>
    <w:rsid w:val="00781ED1"/>
    <w:rsid w:val="00782C07"/>
    <w:rsid w:val="00785086"/>
    <w:rsid w:val="007907B0"/>
    <w:rsid w:val="0079180F"/>
    <w:rsid w:val="007A0930"/>
    <w:rsid w:val="007E4DA9"/>
    <w:rsid w:val="008029D4"/>
    <w:rsid w:val="00806117"/>
    <w:rsid w:val="0082114B"/>
    <w:rsid w:val="00835D8A"/>
    <w:rsid w:val="00840F76"/>
    <w:rsid w:val="008C2EAE"/>
    <w:rsid w:val="008D0B6C"/>
    <w:rsid w:val="008F1ABA"/>
    <w:rsid w:val="008F70A3"/>
    <w:rsid w:val="008F72A0"/>
    <w:rsid w:val="00900F14"/>
    <w:rsid w:val="0091100F"/>
    <w:rsid w:val="00917CC2"/>
    <w:rsid w:val="00920887"/>
    <w:rsid w:val="00955324"/>
    <w:rsid w:val="00962012"/>
    <w:rsid w:val="00967DC5"/>
    <w:rsid w:val="00977B97"/>
    <w:rsid w:val="009906DB"/>
    <w:rsid w:val="009944E9"/>
    <w:rsid w:val="009A7005"/>
    <w:rsid w:val="009B52C4"/>
    <w:rsid w:val="009B582C"/>
    <w:rsid w:val="009D4A56"/>
    <w:rsid w:val="009D7510"/>
    <w:rsid w:val="009E4FCD"/>
    <w:rsid w:val="009E76A1"/>
    <w:rsid w:val="009F6A3F"/>
    <w:rsid w:val="00A06E3D"/>
    <w:rsid w:val="00A37333"/>
    <w:rsid w:val="00A60262"/>
    <w:rsid w:val="00A824D5"/>
    <w:rsid w:val="00A92BEE"/>
    <w:rsid w:val="00A95BA8"/>
    <w:rsid w:val="00AA3BC0"/>
    <w:rsid w:val="00AA44B9"/>
    <w:rsid w:val="00AB2DDB"/>
    <w:rsid w:val="00AD29B4"/>
    <w:rsid w:val="00AE65F0"/>
    <w:rsid w:val="00B01A69"/>
    <w:rsid w:val="00B02828"/>
    <w:rsid w:val="00B12361"/>
    <w:rsid w:val="00B4003D"/>
    <w:rsid w:val="00B47E45"/>
    <w:rsid w:val="00B87DD1"/>
    <w:rsid w:val="00BD4022"/>
    <w:rsid w:val="00BF3128"/>
    <w:rsid w:val="00C10D99"/>
    <w:rsid w:val="00C33453"/>
    <w:rsid w:val="00C57FD1"/>
    <w:rsid w:val="00C70C91"/>
    <w:rsid w:val="00C800F5"/>
    <w:rsid w:val="00C8378A"/>
    <w:rsid w:val="00CA083C"/>
    <w:rsid w:val="00CA0E35"/>
    <w:rsid w:val="00CB6138"/>
    <w:rsid w:val="00CC50BA"/>
    <w:rsid w:val="00CF5F82"/>
    <w:rsid w:val="00D05CA5"/>
    <w:rsid w:val="00D1502E"/>
    <w:rsid w:val="00D26682"/>
    <w:rsid w:val="00D362E2"/>
    <w:rsid w:val="00D3674E"/>
    <w:rsid w:val="00D37E2A"/>
    <w:rsid w:val="00D63420"/>
    <w:rsid w:val="00D64CDD"/>
    <w:rsid w:val="00D71E1F"/>
    <w:rsid w:val="00D91A4C"/>
    <w:rsid w:val="00DA4F9F"/>
    <w:rsid w:val="00DE5A3C"/>
    <w:rsid w:val="00DF3DD0"/>
    <w:rsid w:val="00E03E6E"/>
    <w:rsid w:val="00E1074A"/>
    <w:rsid w:val="00E14B48"/>
    <w:rsid w:val="00E279D2"/>
    <w:rsid w:val="00E456AD"/>
    <w:rsid w:val="00E45830"/>
    <w:rsid w:val="00E47881"/>
    <w:rsid w:val="00E94C16"/>
    <w:rsid w:val="00EA1691"/>
    <w:rsid w:val="00EE0416"/>
    <w:rsid w:val="00EF262F"/>
    <w:rsid w:val="00F17182"/>
    <w:rsid w:val="00F252DE"/>
    <w:rsid w:val="00F33452"/>
    <w:rsid w:val="00F44368"/>
    <w:rsid w:val="00F45816"/>
    <w:rsid w:val="00F55745"/>
    <w:rsid w:val="00F63125"/>
    <w:rsid w:val="00F74A20"/>
    <w:rsid w:val="00F83696"/>
    <w:rsid w:val="00FC6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05D86D0"/>
  <w15:chartTrackingRefBased/>
  <w15:docId w15:val="{4972D81A-7B8A-4489-9B36-E2960857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6AD"/>
    <w:pPr>
      <w:suppressAutoHyphens/>
      <w:jc w:val="both"/>
    </w:pPr>
    <w:rPr>
      <w:rFonts w:ascii="Times New Roman" w:hAnsi="Times New Roman"/>
      <w:sz w:val="24"/>
      <w:szCs w:val="24"/>
      <w:lang w:eastAsia="ar-SA"/>
    </w:rPr>
  </w:style>
  <w:style w:type="paragraph" w:styleId="1">
    <w:name w:val="heading 1"/>
    <w:basedOn w:val="a"/>
    <w:next w:val="a"/>
    <w:link w:val="10"/>
    <w:qFormat/>
    <w:locked/>
    <w:rsid w:val="006109AA"/>
    <w:pPr>
      <w:keepNext/>
      <w:suppressAutoHyphens w:val="0"/>
      <w:autoSpaceDE w:val="0"/>
      <w:autoSpaceDN w:val="0"/>
      <w:adjustRightInd w:val="0"/>
      <w:jc w:val="center"/>
      <w:outlineLvl w:val="0"/>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веб)"/>
    <w:basedOn w:val="a"/>
    <w:uiPriority w:val="99"/>
    <w:semiHidden/>
    <w:rsid w:val="00F45816"/>
    <w:pPr>
      <w:spacing w:before="280" w:after="280"/>
    </w:pPr>
  </w:style>
  <w:style w:type="paragraph" w:styleId="a4">
    <w:name w:val="Body Text"/>
    <w:basedOn w:val="a"/>
    <w:link w:val="a5"/>
    <w:uiPriority w:val="99"/>
    <w:semiHidden/>
    <w:rsid w:val="00F45816"/>
    <w:pPr>
      <w:jc w:val="center"/>
    </w:pPr>
    <w:rPr>
      <w:b/>
      <w:bCs/>
      <w:sz w:val="28"/>
      <w:szCs w:val="28"/>
    </w:rPr>
  </w:style>
  <w:style w:type="character" w:customStyle="1" w:styleId="a5">
    <w:name w:val="Основной текст Знак"/>
    <w:link w:val="a4"/>
    <w:uiPriority w:val="99"/>
    <w:semiHidden/>
    <w:locked/>
    <w:rsid w:val="00F45816"/>
    <w:rPr>
      <w:rFonts w:ascii="Times New Roman" w:hAnsi="Times New Roman" w:cs="Times New Roman"/>
      <w:b/>
      <w:bCs/>
      <w:sz w:val="28"/>
      <w:szCs w:val="28"/>
      <w:lang w:val="x-none" w:eastAsia="ar-SA" w:bidi="ar-SA"/>
    </w:rPr>
  </w:style>
  <w:style w:type="paragraph" w:styleId="a6">
    <w:name w:val="Body Text Indent"/>
    <w:basedOn w:val="a"/>
    <w:link w:val="a7"/>
    <w:uiPriority w:val="99"/>
    <w:semiHidden/>
    <w:rsid w:val="00F45816"/>
    <w:pPr>
      <w:spacing w:after="120"/>
      <w:ind w:left="283"/>
    </w:pPr>
  </w:style>
  <w:style w:type="character" w:customStyle="1" w:styleId="a7">
    <w:name w:val="Основной текст с отступом Знак"/>
    <w:link w:val="a6"/>
    <w:uiPriority w:val="99"/>
    <w:semiHidden/>
    <w:locked/>
    <w:rsid w:val="00F45816"/>
    <w:rPr>
      <w:rFonts w:ascii="Times New Roman" w:hAnsi="Times New Roman" w:cs="Times New Roman"/>
      <w:sz w:val="24"/>
      <w:szCs w:val="24"/>
      <w:lang w:val="x-none" w:eastAsia="ar-SA" w:bidi="ar-SA"/>
    </w:rPr>
  </w:style>
  <w:style w:type="paragraph" w:styleId="a8">
    <w:name w:val="Title"/>
    <w:basedOn w:val="a"/>
    <w:next w:val="a4"/>
    <w:uiPriority w:val="99"/>
    <w:rsid w:val="00F45816"/>
    <w:pPr>
      <w:keepNext/>
      <w:spacing w:before="240" w:after="120"/>
    </w:pPr>
    <w:rPr>
      <w:rFonts w:ascii="Arial" w:eastAsia="Arial Unicode MS" w:hAnsi="Arial" w:cs="Tahoma"/>
      <w:sz w:val="28"/>
      <w:szCs w:val="28"/>
    </w:rPr>
  </w:style>
  <w:style w:type="paragraph" w:customStyle="1" w:styleId="ConsPlusNormal">
    <w:name w:val="ConsPlusNormal"/>
    <w:uiPriority w:val="99"/>
    <w:rsid w:val="00F45816"/>
    <w:pPr>
      <w:suppressAutoHyphens/>
      <w:spacing w:line="100" w:lineRule="atLeast"/>
      <w:ind w:firstLine="720"/>
      <w:jc w:val="both"/>
    </w:pPr>
    <w:rPr>
      <w:rFonts w:ascii="Arial" w:hAnsi="Arial"/>
    </w:rPr>
  </w:style>
  <w:style w:type="paragraph" w:customStyle="1" w:styleId="a9">
    <w:name w:val="Содержимое таблицы"/>
    <w:basedOn w:val="a"/>
    <w:uiPriority w:val="99"/>
    <w:rsid w:val="00F45816"/>
    <w:pPr>
      <w:suppressLineNumbers/>
    </w:pPr>
  </w:style>
  <w:style w:type="paragraph" w:customStyle="1" w:styleId="11">
    <w:name w:val="марк список 1"/>
    <w:basedOn w:val="a"/>
    <w:uiPriority w:val="99"/>
    <w:rsid w:val="00F45816"/>
    <w:pPr>
      <w:tabs>
        <w:tab w:val="left" w:pos="360"/>
      </w:tabs>
      <w:spacing w:before="120" w:after="120"/>
    </w:pPr>
    <w:rPr>
      <w:szCs w:val="20"/>
    </w:rPr>
  </w:style>
  <w:style w:type="paragraph" w:customStyle="1" w:styleId="12">
    <w:name w:val="нум список 1"/>
    <w:basedOn w:val="11"/>
    <w:uiPriority w:val="99"/>
    <w:rsid w:val="00F45816"/>
  </w:style>
  <w:style w:type="paragraph" w:customStyle="1" w:styleId="22">
    <w:name w:val="Основной текст с отступом 22"/>
    <w:basedOn w:val="a"/>
    <w:uiPriority w:val="99"/>
    <w:rsid w:val="00F45816"/>
    <w:pPr>
      <w:ind w:firstLine="708"/>
    </w:pPr>
    <w:rPr>
      <w:sz w:val="26"/>
      <w:szCs w:val="20"/>
    </w:rPr>
  </w:style>
  <w:style w:type="character" w:styleId="aa">
    <w:name w:val="Strong"/>
    <w:uiPriority w:val="22"/>
    <w:qFormat/>
    <w:rsid w:val="00F45816"/>
    <w:rPr>
      <w:rFonts w:cs="Times New Roman"/>
      <w:b/>
      <w:bCs/>
    </w:rPr>
  </w:style>
  <w:style w:type="paragraph" w:styleId="ab">
    <w:name w:val="List Paragraph"/>
    <w:basedOn w:val="a"/>
    <w:uiPriority w:val="99"/>
    <w:qFormat/>
    <w:rsid w:val="00E456AD"/>
    <w:pPr>
      <w:ind w:left="720"/>
      <w:contextualSpacing/>
    </w:pPr>
  </w:style>
  <w:style w:type="paragraph" w:styleId="2">
    <w:name w:val="Body Text Indent 2"/>
    <w:basedOn w:val="a"/>
    <w:link w:val="20"/>
    <w:uiPriority w:val="99"/>
    <w:semiHidden/>
    <w:rsid w:val="0054787C"/>
    <w:pPr>
      <w:spacing w:after="120" w:line="480" w:lineRule="auto"/>
      <w:ind w:left="283"/>
    </w:pPr>
  </w:style>
  <w:style w:type="character" w:customStyle="1" w:styleId="20">
    <w:name w:val="Основной текст с отступом 2 Знак"/>
    <w:link w:val="2"/>
    <w:uiPriority w:val="99"/>
    <w:semiHidden/>
    <w:locked/>
    <w:rsid w:val="0054787C"/>
    <w:rPr>
      <w:rFonts w:ascii="Times New Roman" w:hAnsi="Times New Roman" w:cs="Times New Roman"/>
      <w:sz w:val="24"/>
      <w:szCs w:val="24"/>
      <w:lang w:val="x-none" w:eastAsia="ar-SA" w:bidi="ar-SA"/>
    </w:rPr>
  </w:style>
  <w:style w:type="paragraph" w:styleId="21">
    <w:name w:val="Body Text 2"/>
    <w:basedOn w:val="a"/>
    <w:link w:val="23"/>
    <w:uiPriority w:val="99"/>
    <w:semiHidden/>
    <w:rsid w:val="0054787C"/>
    <w:pPr>
      <w:spacing w:after="120" w:line="480" w:lineRule="auto"/>
    </w:pPr>
  </w:style>
  <w:style w:type="character" w:customStyle="1" w:styleId="23">
    <w:name w:val="Основной текст 2 Знак"/>
    <w:link w:val="21"/>
    <w:uiPriority w:val="99"/>
    <w:semiHidden/>
    <w:locked/>
    <w:rsid w:val="0054787C"/>
    <w:rPr>
      <w:rFonts w:ascii="Times New Roman" w:hAnsi="Times New Roman" w:cs="Times New Roman"/>
      <w:sz w:val="24"/>
      <w:szCs w:val="24"/>
      <w:lang w:val="x-none" w:eastAsia="ar-SA" w:bidi="ar-SA"/>
    </w:rPr>
  </w:style>
  <w:style w:type="paragraph" w:customStyle="1" w:styleId="ConsPlusNonformat">
    <w:name w:val="ConsPlusNonformat"/>
    <w:uiPriority w:val="99"/>
    <w:rsid w:val="0054787C"/>
    <w:pPr>
      <w:widowControl w:val="0"/>
      <w:autoSpaceDE w:val="0"/>
      <w:autoSpaceDN w:val="0"/>
      <w:adjustRightInd w:val="0"/>
      <w:jc w:val="both"/>
    </w:pPr>
    <w:rPr>
      <w:rFonts w:ascii="Courier New" w:hAnsi="Courier New" w:cs="Courier New"/>
    </w:rPr>
  </w:style>
  <w:style w:type="paragraph" w:customStyle="1" w:styleId="ConsPlusCell">
    <w:name w:val="ConsPlusCell"/>
    <w:uiPriority w:val="99"/>
    <w:rsid w:val="0054787C"/>
    <w:pPr>
      <w:widowControl w:val="0"/>
      <w:autoSpaceDE w:val="0"/>
      <w:autoSpaceDN w:val="0"/>
      <w:adjustRightInd w:val="0"/>
      <w:jc w:val="both"/>
    </w:pPr>
    <w:rPr>
      <w:rFonts w:ascii="Times New Roman" w:hAnsi="Times New Roman"/>
      <w:sz w:val="24"/>
      <w:szCs w:val="24"/>
    </w:rPr>
  </w:style>
  <w:style w:type="character" w:styleId="ac">
    <w:name w:val="Hyperlink"/>
    <w:uiPriority w:val="99"/>
    <w:semiHidden/>
    <w:rsid w:val="0054787C"/>
    <w:rPr>
      <w:rFonts w:cs="Times New Roman"/>
      <w:color w:val="0000FF"/>
      <w:u w:val="single"/>
    </w:rPr>
  </w:style>
  <w:style w:type="paragraph" w:customStyle="1" w:styleId="Style2">
    <w:name w:val="Style2"/>
    <w:basedOn w:val="a"/>
    <w:uiPriority w:val="99"/>
    <w:rsid w:val="0054787C"/>
    <w:pPr>
      <w:widowControl w:val="0"/>
      <w:suppressAutoHyphens w:val="0"/>
      <w:autoSpaceDE w:val="0"/>
      <w:autoSpaceDN w:val="0"/>
      <w:adjustRightInd w:val="0"/>
    </w:pPr>
    <w:rPr>
      <w:lang w:eastAsia="ru-RU"/>
    </w:rPr>
  </w:style>
  <w:style w:type="paragraph" w:customStyle="1" w:styleId="Style3">
    <w:name w:val="Style3"/>
    <w:basedOn w:val="a"/>
    <w:uiPriority w:val="99"/>
    <w:rsid w:val="0054787C"/>
    <w:pPr>
      <w:widowControl w:val="0"/>
      <w:suppressAutoHyphens w:val="0"/>
      <w:autoSpaceDE w:val="0"/>
      <w:autoSpaceDN w:val="0"/>
      <w:adjustRightInd w:val="0"/>
      <w:spacing w:line="494" w:lineRule="exact"/>
    </w:pPr>
    <w:rPr>
      <w:lang w:eastAsia="ru-RU"/>
    </w:rPr>
  </w:style>
  <w:style w:type="paragraph" w:customStyle="1" w:styleId="Style4">
    <w:name w:val="Style4"/>
    <w:basedOn w:val="a"/>
    <w:uiPriority w:val="99"/>
    <w:rsid w:val="0054787C"/>
    <w:pPr>
      <w:widowControl w:val="0"/>
      <w:suppressAutoHyphens w:val="0"/>
      <w:autoSpaceDE w:val="0"/>
      <w:autoSpaceDN w:val="0"/>
      <w:adjustRightInd w:val="0"/>
      <w:spacing w:line="302" w:lineRule="exact"/>
      <w:ind w:firstLine="1320"/>
    </w:pPr>
    <w:rPr>
      <w:lang w:eastAsia="ru-RU"/>
    </w:rPr>
  </w:style>
  <w:style w:type="character" w:customStyle="1" w:styleId="FontStyle11">
    <w:name w:val="Font Style11"/>
    <w:uiPriority w:val="99"/>
    <w:rsid w:val="0054787C"/>
    <w:rPr>
      <w:rFonts w:ascii="Times New Roman" w:hAnsi="Times New Roman"/>
      <w:sz w:val="26"/>
    </w:rPr>
  </w:style>
  <w:style w:type="character" w:customStyle="1" w:styleId="FontStyle12">
    <w:name w:val="Font Style12"/>
    <w:uiPriority w:val="99"/>
    <w:rsid w:val="0054787C"/>
    <w:rPr>
      <w:rFonts w:ascii="Times New Roman" w:hAnsi="Times New Roman"/>
      <w:b/>
      <w:sz w:val="18"/>
    </w:rPr>
  </w:style>
  <w:style w:type="character" w:customStyle="1" w:styleId="blk">
    <w:name w:val="blk"/>
    <w:basedOn w:val="a0"/>
    <w:rsid w:val="00DE5A3C"/>
  </w:style>
  <w:style w:type="character" w:customStyle="1" w:styleId="10">
    <w:name w:val="Заголовок 1 Знак"/>
    <w:link w:val="1"/>
    <w:rsid w:val="006109AA"/>
    <w:rPr>
      <w:rFonts w:ascii="Times New Roman" w:hAnsi="Times New Roman"/>
      <w:sz w:val="28"/>
      <w:szCs w:val="24"/>
    </w:rPr>
  </w:style>
  <w:style w:type="paragraph" w:styleId="ad">
    <w:name w:val="footnote text"/>
    <w:basedOn w:val="a"/>
    <w:link w:val="ae"/>
    <w:rsid w:val="006109AA"/>
    <w:pPr>
      <w:suppressAutoHyphens w:val="0"/>
    </w:pPr>
    <w:rPr>
      <w:sz w:val="20"/>
      <w:szCs w:val="20"/>
      <w:lang w:eastAsia="ru-RU"/>
    </w:rPr>
  </w:style>
  <w:style w:type="character" w:customStyle="1" w:styleId="ae">
    <w:name w:val="Текст сноски Знак"/>
    <w:link w:val="ad"/>
    <w:rsid w:val="006109AA"/>
    <w:rPr>
      <w:rFonts w:ascii="Times New Roman" w:hAnsi="Times New Roman"/>
    </w:rPr>
  </w:style>
  <w:style w:type="character" w:styleId="af">
    <w:name w:val="footnote reference"/>
    <w:semiHidden/>
    <w:rsid w:val="006109AA"/>
    <w:rPr>
      <w:vertAlign w:val="superscript"/>
    </w:rPr>
  </w:style>
  <w:style w:type="table" w:styleId="af0">
    <w:name w:val="Table Grid"/>
    <w:basedOn w:val="a1"/>
    <w:locked/>
    <w:rsid w:val="00F252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Unresolved Mention"/>
    <w:basedOn w:val="a0"/>
    <w:uiPriority w:val="99"/>
    <w:semiHidden/>
    <w:unhideWhenUsed/>
    <w:rsid w:val="00F836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8523841">
      <w:marLeft w:val="0"/>
      <w:marRight w:val="0"/>
      <w:marTop w:val="0"/>
      <w:marBottom w:val="0"/>
      <w:divBdr>
        <w:top w:val="none" w:sz="0" w:space="0" w:color="auto"/>
        <w:left w:val="none" w:sz="0" w:space="0" w:color="auto"/>
        <w:bottom w:val="none" w:sz="0" w:space="0" w:color="auto"/>
        <w:right w:val="none" w:sz="0" w:space="0" w:color="auto"/>
      </w:divBdr>
    </w:div>
    <w:div w:id="1508523842">
      <w:marLeft w:val="0"/>
      <w:marRight w:val="0"/>
      <w:marTop w:val="0"/>
      <w:marBottom w:val="0"/>
      <w:divBdr>
        <w:top w:val="none" w:sz="0" w:space="0" w:color="auto"/>
        <w:left w:val="none" w:sz="0" w:space="0" w:color="auto"/>
        <w:bottom w:val="none" w:sz="0" w:space="0" w:color="auto"/>
        <w:right w:val="none" w:sz="0" w:space="0" w:color="auto"/>
      </w:divBdr>
    </w:div>
    <w:div w:id="1508523843">
      <w:marLeft w:val="0"/>
      <w:marRight w:val="0"/>
      <w:marTop w:val="0"/>
      <w:marBottom w:val="0"/>
      <w:divBdr>
        <w:top w:val="none" w:sz="0" w:space="0" w:color="auto"/>
        <w:left w:val="none" w:sz="0" w:space="0" w:color="auto"/>
        <w:bottom w:val="none" w:sz="0" w:space="0" w:color="auto"/>
        <w:right w:val="none" w:sz="0" w:space="0" w:color="auto"/>
      </w:divBdr>
    </w:div>
    <w:div w:id="15085238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103023/" TargetMode="External"/><Relationship Id="rId18" Type="http://schemas.openxmlformats.org/officeDocument/2006/relationships/hyperlink" Target="http://www.consultant.ru/document/cons_doc_LAW_303658/330a220d4fee09ee290fc31fd9fbf1c1b7467a53/" TargetMode="External"/><Relationship Id="rId26" Type="http://schemas.openxmlformats.org/officeDocument/2006/relationships/hyperlink" Target="http://www.consultant.ru/document/cons_doc_LAW_303658/a2588b2a1374c05e0939bb4df8e54fc0dfd6e000/" TargetMode="External"/><Relationship Id="rId39" Type="http://schemas.openxmlformats.org/officeDocument/2006/relationships/hyperlink" Target="http://www.consultant.ru/document/cons_doc_LAW_103023/" TargetMode="External"/><Relationship Id="rId21" Type="http://schemas.openxmlformats.org/officeDocument/2006/relationships/hyperlink" Target="http://www.consultant.ru/document/cons_doc_LAW_103023/" TargetMode="External"/><Relationship Id="rId34" Type="http://schemas.openxmlformats.org/officeDocument/2006/relationships/hyperlink" Target="http://www.consultant.ru/document/cons_doc_LAW_303658/521091c3cb2ba736a2587fafb3365e53d9e27af5/" TargetMode="External"/><Relationship Id="rId42" Type="http://schemas.openxmlformats.org/officeDocument/2006/relationships/hyperlink" Target="http://www.22.gosuslugi.ru/pgu/"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03658/a2588b2a1374c05e0939bb4df8e54fc0dfd6e000/" TargetMode="External"/><Relationship Id="rId29" Type="http://schemas.openxmlformats.org/officeDocument/2006/relationships/hyperlink" Target="http://www.consultant.ru/document/cons_doc_LAW_103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03023/" TargetMode="External"/><Relationship Id="rId24" Type="http://schemas.openxmlformats.org/officeDocument/2006/relationships/hyperlink" Target="http://www.consultant.ru/document/cons_doc_LAW_303658/a2588b2a1374c05e0939bb4df8e54fc0dfd6e000/" TargetMode="External"/><Relationship Id="rId32" Type="http://schemas.openxmlformats.org/officeDocument/2006/relationships/hyperlink" Target="http://www.consultant.ru/document/cons_doc_LAW_303658/a2588b2a1374c05e0939bb4df8e54fc0dfd6e000/" TargetMode="External"/><Relationship Id="rId37" Type="http://schemas.openxmlformats.org/officeDocument/2006/relationships/hyperlink" Target="http://www.consultant.ru/document/cons_doc_LAW_103023/" TargetMode="External"/><Relationship Id="rId40" Type="http://schemas.openxmlformats.org/officeDocument/2006/relationships/hyperlink" Target="mailto:severka-ss@mail.ru" TargetMode="External"/><Relationship Id="rId45" Type="http://schemas.openxmlformats.org/officeDocument/2006/relationships/hyperlink" Target="http://kadastr.ru/" TargetMode="External"/><Relationship Id="rId5" Type="http://schemas.openxmlformats.org/officeDocument/2006/relationships/webSettings" Target="webSettings.xml"/><Relationship Id="rId15" Type="http://schemas.openxmlformats.org/officeDocument/2006/relationships/hyperlink" Target="http://www.consultant.ru/document/cons_doc_LAW_103023/" TargetMode="External"/><Relationship Id="rId23" Type="http://schemas.openxmlformats.org/officeDocument/2006/relationships/hyperlink" Target="http://www.consultant.ru/document/cons_doc_LAW_103023/" TargetMode="External"/><Relationship Id="rId28" Type="http://schemas.openxmlformats.org/officeDocument/2006/relationships/hyperlink" Target="http://www.consultant.ru/document/cons_doc_LAW_303658/a2588b2a1374c05e0939bb4df8e54fc0dfd6e000/" TargetMode="External"/><Relationship Id="rId36" Type="http://schemas.openxmlformats.org/officeDocument/2006/relationships/hyperlink" Target="http://www.consultant.ru/document/cons_doc_LAW_303658/a2588b2a1374c05e0939bb4df8e54fc0dfd6e000/" TargetMode="External"/><Relationship Id="rId10" Type="http://schemas.openxmlformats.org/officeDocument/2006/relationships/hyperlink" Target="http://www.consultant.ru/document/cons_doc_LAW_303658/a593eaab768d34bf2d7419322eac79481e73cf03/" TargetMode="External"/><Relationship Id="rId19" Type="http://schemas.openxmlformats.org/officeDocument/2006/relationships/hyperlink" Target="http://www.consultant.ru/document/cons_doc_LAW_103023/" TargetMode="External"/><Relationship Id="rId31" Type="http://schemas.openxmlformats.org/officeDocument/2006/relationships/hyperlink" Target="http://www.consultant.ru/document/cons_doc_LAW_103023/" TargetMode="External"/><Relationship Id="rId44" Type="http://schemas.openxmlformats.org/officeDocument/2006/relationships/hyperlink" Target="mailto:22_upr@rosreestr.ru" TargetMode="External"/><Relationship Id="rId4" Type="http://schemas.openxmlformats.org/officeDocument/2006/relationships/settings" Target="settings.xml"/><Relationship Id="rId9" Type="http://schemas.openxmlformats.org/officeDocument/2006/relationships/hyperlink" Target="http://www.consultant.ru/document/cons_doc_LAW_103023/"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hyperlink" Target="http://www.consultant.ru/document/cons_doc_LAW_303658/a2588b2a1374c05e0939bb4df8e54fc0dfd6e000/" TargetMode="External"/><Relationship Id="rId27" Type="http://schemas.openxmlformats.org/officeDocument/2006/relationships/hyperlink" Target="http://www.consultant.ru/document/cons_doc_LAW_103023/" TargetMode="External"/><Relationship Id="rId30" Type="http://schemas.openxmlformats.org/officeDocument/2006/relationships/hyperlink" Target="http://www.consultant.ru/document/cons_doc_LAW_303658/a593eaab768d34bf2d7419322eac79481e73cf03/" TargetMode="External"/><Relationship Id="rId35" Type="http://schemas.openxmlformats.org/officeDocument/2006/relationships/hyperlink" Target="http://www.consultant.ru/document/cons_doc_LAW_103023/" TargetMode="External"/><Relationship Id="rId43" Type="http://schemas.openxmlformats.org/officeDocument/2006/relationships/hyperlink" Target="http://www.to22.rosreestr.ru" TargetMode="External"/><Relationship Id="rId8" Type="http://schemas.openxmlformats.org/officeDocument/2006/relationships/hyperlink" Target="http://www.consultant.ru/document/cons_doc_LAW_303658/d44bdb356e6a691d0c72fef05ed16f68af0af9eb/" TargetMode="External"/><Relationship Id="rId3" Type="http://schemas.openxmlformats.org/officeDocument/2006/relationships/styles" Target="styles.xml"/><Relationship Id="rId12" Type="http://schemas.openxmlformats.org/officeDocument/2006/relationships/hyperlink" Target="http://www.consultant.ru/document/cons_doc_LAW_303658/585cf44cd76d6cfd2491e5713fd663e8e56a3831/" TargetMode="External"/><Relationship Id="rId17" Type="http://schemas.openxmlformats.org/officeDocument/2006/relationships/hyperlink" Target="http://www.consultant.ru/document/cons_doc_LAW_103023/" TargetMode="External"/><Relationship Id="rId25" Type="http://schemas.openxmlformats.org/officeDocument/2006/relationships/hyperlink" Target="http://www.consultant.ru/document/cons_doc_LAW_103023/" TargetMode="External"/><Relationship Id="rId33" Type="http://schemas.openxmlformats.org/officeDocument/2006/relationships/hyperlink" Target="http://www.consultant.ru/document/cons_doc_LAW_103023/" TargetMode="External"/><Relationship Id="rId38" Type="http://schemas.openxmlformats.org/officeDocument/2006/relationships/hyperlink" Target="http://www.consultant.ru/document/cons_doc_LAW_303658/521091c3cb2ba736a2587fafb3365e53d9e27af5/" TargetMode="External"/><Relationship Id="rId46" Type="http://schemas.openxmlformats.org/officeDocument/2006/relationships/fontTable" Target="fontTable.xml"/><Relationship Id="rId20" Type="http://schemas.openxmlformats.org/officeDocument/2006/relationships/hyperlink" Target="http://www.consultant.ru/document/cons_doc_LAW_303658/a2588b2a1374c05e0939bb4df8e54fc0dfd6e000/" TargetMode="External"/><Relationship Id="rId41" Type="http://schemas.openxmlformats.org/officeDocument/2006/relationships/hyperlink" Target="mailto:severka-ss@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C5AD61-5BCE-4975-AB92-36B6C8508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10898</Words>
  <Characters>62123</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72876</CharactersWithSpaces>
  <SharedDoc>false</SharedDoc>
  <HLinks>
    <vt:vector size="228" baseType="variant">
      <vt:variant>
        <vt:i4>7864358</vt:i4>
      </vt:variant>
      <vt:variant>
        <vt:i4>111</vt:i4>
      </vt:variant>
      <vt:variant>
        <vt:i4>0</vt:i4>
      </vt:variant>
      <vt:variant>
        <vt:i4>5</vt:i4>
      </vt:variant>
      <vt:variant>
        <vt:lpwstr>http://kadastr.ru/</vt:lpwstr>
      </vt:variant>
      <vt:variant>
        <vt:lpwstr/>
      </vt:variant>
      <vt:variant>
        <vt:i4>6815848</vt:i4>
      </vt:variant>
      <vt:variant>
        <vt:i4>108</vt:i4>
      </vt:variant>
      <vt:variant>
        <vt:i4>0</vt:i4>
      </vt:variant>
      <vt:variant>
        <vt:i4>5</vt:i4>
      </vt:variant>
      <vt:variant>
        <vt:lpwstr>mailto:22_upr@rosreestr.ru</vt:lpwstr>
      </vt:variant>
      <vt:variant>
        <vt:lpwstr/>
      </vt:variant>
      <vt:variant>
        <vt:i4>1310746</vt:i4>
      </vt:variant>
      <vt:variant>
        <vt:i4>105</vt:i4>
      </vt:variant>
      <vt:variant>
        <vt:i4>0</vt:i4>
      </vt:variant>
      <vt:variant>
        <vt:i4>5</vt:i4>
      </vt:variant>
      <vt:variant>
        <vt:lpwstr>http://www.to22.rosreestr.ru/</vt:lpwstr>
      </vt:variant>
      <vt:variant>
        <vt:lpwstr/>
      </vt:variant>
      <vt:variant>
        <vt:i4>7864355</vt:i4>
      </vt:variant>
      <vt:variant>
        <vt:i4>102</vt:i4>
      </vt:variant>
      <vt:variant>
        <vt:i4>0</vt:i4>
      </vt:variant>
      <vt:variant>
        <vt:i4>5</vt:i4>
      </vt:variant>
      <vt:variant>
        <vt:lpwstr>http://www.22.gosuslugi.ru/pgu/</vt:lpwstr>
      </vt:variant>
      <vt:variant>
        <vt:lpwstr/>
      </vt:variant>
      <vt:variant>
        <vt:i4>1900578</vt:i4>
      </vt:variant>
      <vt:variant>
        <vt:i4>99</vt:i4>
      </vt:variant>
      <vt:variant>
        <vt:i4>0</vt:i4>
      </vt:variant>
      <vt:variant>
        <vt:i4>5</vt:i4>
      </vt:variant>
      <vt:variant>
        <vt:lpwstr>mailto:%20severka-ss@mail.ru</vt:lpwstr>
      </vt:variant>
      <vt:variant>
        <vt:lpwstr/>
      </vt:variant>
      <vt:variant>
        <vt:i4>1900578</vt:i4>
      </vt:variant>
      <vt:variant>
        <vt:i4>96</vt:i4>
      </vt:variant>
      <vt:variant>
        <vt:i4>0</vt:i4>
      </vt:variant>
      <vt:variant>
        <vt:i4>5</vt:i4>
      </vt:variant>
      <vt:variant>
        <vt:lpwstr>mailto:%20severka-ss@mail.ru</vt:lpwstr>
      </vt:variant>
      <vt:variant>
        <vt:lpwstr/>
      </vt:variant>
      <vt:variant>
        <vt:i4>2490380</vt:i4>
      </vt:variant>
      <vt:variant>
        <vt:i4>93</vt:i4>
      </vt:variant>
      <vt:variant>
        <vt:i4>0</vt:i4>
      </vt:variant>
      <vt:variant>
        <vt:i4>5</vt:i4>
      </vt:variant>
      <vt:variant>
        <vt:lpwstr>http://www.consultant.ru/document/cons_doc_LAW_103023/</vt:lpwstr>
      </vt:variant>
      <vt:variant>
        <vt:lpwstr/>
      </vt:variant>
      <vt:variant>
        <vt:i4>5701757</vt:i4>
      </vt:variant>
      <vt:variant>
        <vt:i4>90</vt:i4>
      </vt:variant>
      <vt:variant>
        <vt:i4>0</vt:i4>
      </vt:variant>
      <vt:variant>
        <vt:i4>5</vt:i4>
      </vt:variant>
      <vt:variant>
        <vt:lpwstr>http://www.consultant.ru/document/cons_doc_LAW_303658/521091c3cb2ba736a2587fafb3365e53d9e27af5/</vt:lpwstr>
      </vt:variant>
      <vt:variant>
        <vt:lpwstr>dst121</vt:lpwstr>
      </vt:variant>
      <vt:variant>
        <vt:i4>2490380</vt:i4>
      </vt:variant>
      <vt:variant>
        <vt:i4>87</vt:i4>
      </vt:variant>
      <vt:variant>
        <vt:i4>0</vt:i4>
      </vt:variant>
      <vt:variant>
        <vt:i4>5</vt:i4>
      </vt:variant>
      <vt:variant>
        <vt:lpwstr>http://www.consultant.ru/document/cons_doc_LAW_103023/</vt:lpwstr>
      </vt:variant>
      <vt:variant>
        <vt:lpwstr/>
      </vt:variant>
      <vt:variant>
        <vt:i4>3276872</vt:i4>
      </vt:variant>
      <vt:variant>
        <vt:i4>84</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81</vt:i4>
      </vt:variant>
      <vt:variant>
        <vt:i4>0</vt:i4>
      </vt:variant>
      <vt:variant>
        <vt:i4>5</vt:i4>
      </vt:variant>
      <vt:variant>
        <vt:lpwstr>http://www.consultant.ru/document/cons_doc_LAW_103023/</vt:lpwstr>
      </vt:variant>
      <vt:variant>
        <vt:lpwstr/>
      </vt:variant>
      <vt:variant>
        <vt:i4>5701757</vt:i4>
      </vt:variant>
      <vt:variant>
        <vt:i4>78</vt:i4>
      </vt:variant>
      <vt:variant>
        <vt:i4>0</vt:i4>
      </vt:variant>
      <vt:variant>
        <vt:i4>5</vt:i4>
      </vt:variant>
      <vt:variant>
        <vt:lpwstr>http://www.consultant.ru/document/cons_doc_LAW_303658/521091c3cb2ba736a2587fafb3365e53d9e27af5/</vt:lpwstr>
      </vt:variant>
      <vt:variant>
        <vt:lpwstr>dst121</vt:lpwstr>
      </vt:variant>
      <vt:variant>
        <vt:i4>2490380</vt:i4>
      </vt:variant>
      <vt:variant>
        <vt:i4>75</vt:i4>
      </vt:variant>
      <vt:variant>
        <vt:i4>0</vt:i4>
      </vt:variant>
      <vt:variant>
        <vt:i4>5</vt:i4>
      </vt:variant>
      <vt:variant>
        <vt:lpwstr>http://www.consultant.ru/document/cons_doc_LAW_103023/</vt:lpwstr>
      </vt:variant>
      <vt:variant>
        <vt:lpwstr/>
      </vt:variant>
      <vt:variant>
        <vt:i4>3276872</vt:i4>
      </vt:variant>
      <vt:variant>
        <vt:i4>72</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69</vt:i4>
      </vt:variant>
      <vt:variant>
        <vt:i4>0</vt:i4>
      </vt:variant>
      <vt:variant>
        <vt:i4>5</vt:i4>
      </vt:variant>
      <vt:variant>
        <vt:lpwstr>http://www.consultant.ru/document/cons_doc_LAW_103023/</vt:lpwstr>
      </vt:variant>
      <vt:variant>
        <vt:lpwstr/>
      </vt:variant>
      <vt:variant>
        <vt:i4>524328</vt:i4>
      </vt:variant>
      <vt:variant>
        <vt:i4>66</vt:i4>
      </vt:variant>
      <vt:variant>
        <vt:i4>0</vt:i4>
      </vt:variant>
      <vt:variant>
        <vt:i4>5</vt:i4>
      </vt:variant>
      <vt:variant>
        <vt:lpwstr>http://www.consultant.ru/document/cons_doc_LAW_303658/a593eaab768d34bf2d7419322eac79481e73cf03/</vt:lpwstr>
      </vt:variant>
      <vt:variant>
        <vt:lpwstr>dst290</vt:lpwstr>
      </vt:variant>
      <vt:variant>
        <vt:i4>2490380</vt:i4>
      </vt:variant>
      <vt:variant>
        <vt:i4>63</vt:i4>
      </vt:variant>
      <vt:variant>
        <vt:i4>0</vt:i4>
      </vt:variant>
      <vt:variant>
        <vt:i4>5</vt:i4>
      </vt:variant>
      <vt:variant>
        <vt:lpwstr>http://www.consultant.ru/document/cons_doc_LAW_103023/</vt:lpwstr>
      </vt:variant>
      <vt:variant>
        <vt:lpwstr/>
      </vt:variant>
      <vt:variant>
        <vt:i4>3276872</vt:i4>
      </vt:variant>
      <vt:variant>
        <vt:i4>60</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57</vt:i4>
      </vt:variant>
      <vt:variant>
        <vt:i4>0</vt:i4>
      </vt:variant>
      <vt:variant>
        <vt:i4>5</vt:i4>
      </vt:variant>
      <vt:variant>
        <vt:lpwstr>http://www.consultant.ru/document/cons_doc_LAW_103023/</vt:lpwstr>
      </vt:variant>
      <vt:variant>
        <vt:lpwstr/>
      </vt:variant>
      <vt:variant>
        <vt:i4>3276872</vt:i4>
      </vt:variant>
      <vt:variant>
        <vt:i4>54</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51</vt:i4>
      </vt:variant>
      <vt:variant>
        <vt:i4>0</vt:i4>
      </vt:variant>
      <vt:variant>
        <vt:i4>5</vt:i4>
      </vt:variant>
      <vt:variant>
        <vt:lpwstr>http://www.consultant.ru/document/cons_doc_LAW_103023/</vt:lpwstr>
      </vt:variant>
      <vt:variant>
        <vt:lpwstr/>
      </vt:variant>
      <vt:variant>
        <vt:i4>3276872</vt:i4>
      </vt:variant>
      <vt:variant>
        <vt:i4>48</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45</vt:i4>
      </vt:variant>
      <vt:variant>
        <vt:i4>0</vt:i4>
      </vt:variant>
      <vt:variant>
        <vt:i4>5</vt:i4>
      </vt:variant>
      <vt:variant>
        <vt:lpwstr>http://www.consultant.ru/document/cons_doc_LAW_103023/</vt:lpwstr>
      </vt:variant>
      <vt:variant>
        <vt:lpwstr/>
      </vt:variant>
      <vt:variant>
        <vt:i4>3276872</vt:i4>
      </vt:variant>
      <vt:variant>
        <vt:i4>42</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39</vt:i4>
      </vt:variant>
      <vt:variant>
        <vt:i4>0</vt:i4>
      </vt:variant>
      <vt:variant>
        <vt:i4>5</vt:i4>
      </vt:variant>
      <vt:variant>
        <vt:lpwstr>http://www.consultant.ru/document/cons_doc_LAW_103023/</vt:lpwstr>
      </vt:variant>
      <vt:variant>
        <vt:lpwstr/>
      </vt:variant>
      <vt:variant>
        <vt:i4>3276872</vt:i4>
      </vt:variant>
      <vt:variant>
        <vt:i4>36</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33</vt:i4>
      </vt:variant>
      <vt:variant>
        <vt:i4>0</vt:i4>
      </vt:variant>
      <vt:variant>
        <vt:i4>5</vt:i4>
      </vt:variant>
      <vt:variant>
        <vt:lpwstr>http://www.consultant.ru/document/cons_doc_LAW_103023/</vt:lpwstr>
      </vt:variant>
      <vt:variant>
        <vt:lpwstr/>
      </vt:variant>
      <vt:variant>
        <vt:i4>983075</vt:i4>
      </vt:variant>
      <vt:variant>
        <vt:i4>30</vt:i4>
      </vt:variant>
      <vt:variant>
        <vt:i4>0</vt:i4>
      </vt:variant>
      <vt:variant>
        <vt:i4>5</vt:i4>
      </vt:variant>
      <vt:variant>
        <vt:lpwstr>http://www.consultant.ru/document/cons_doc_LAW_303658/330a220d4fee09ee290fc31fd9fbf1c1b7467a53/</vt:lpwstr>
      </vt:variant>
      <vt:variant>
        <vt:lpwstr>dst244</vt:lpwstr>
      </vt:variant>
      <vt:variant>
        <vt:i4>2490380</vt:i4>
      </vt:variant>
      <vt:variant>
        <vt:i4>27</vt:i4>
      </vt:variant>
      <vt:variant>
        <vt:i4>0</vt:i4>
      </vt:variant>
      <vt:variant>
        <vt:i4>5</vt:i4>
      </vt:variant>
      <vt:variant>
        <vt:lpwstr>http://www.consultant.ru/document/cons_doc_LAW_103023/</vt:lpwstr>
      </vt:variant>
      <vt:variant>
        <vt:lpwstr/>
      </vt:variant>
      <vt:variant>
        <vt:i4>3276872</vt:i4>
      </vt:variant>
      <vt:variant>
        <vt:i4>24</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21</vt:i4>
      </vt:variant>
      <vt:variant>
        <vt:i4>0</vt:i4>
      </vt:variant>
      <vt:variant>
        <vt:i4>5</vt:i4>
      </vt:variant>
      <vt:variant>
        <vt:lpwstr>http://www.consultant.ru/document/cons_doc_LAW_103023/</vt:lpwstr>
      </vt:variant>
      <vt:variant>
        <vt:lpwstr/>
      </vt:variant>
      <vt:variant>
        <vt:i4>3276872</vt:i4>
      </vt:variant>
      <vt:variant>
        <vt:i4>18</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15</vt:i4>
      </vt:variant>
      <vt:variant>
        <vt:i4>0</vt:i4>
      </vt:variant>
      <vt:variant>
        <vt:i4>5</vt:i4>
      </vt:variant>
      <vt:variant>
        <vt:lpwstr>http://www.consultant.ru/document/cons_doc_LAW_103023/</vt:lpwstr>
      </vt:variant>
      <vt:variant>
        <vt:lpwstr/>
      </vt:variant>
      <vt:variant>
        <vt:i4>3866703</vt:i4>
      </vt:variant>
      <vt:variant>
        <vt:i4>12</vt:i4>
      </vt:variant>
      <vt:variant>
        <vt:i4>0</vt:i4>
      </vt:variant>
      <vt:variant>
        <vt:i4>5</vt:i4>
      </vt:variant>
      <vt:variant>
        <vt:lpwstr>http://www.consultant.ru/document/cons_doc_LAW_303658/585cf44cd76d6cfd2491e5713fd663e8e56a3831/</vt:lpwstr>
      </vt:variant>
      <vt:variant>
        <vt:lpwstr>dst100056</vt:lpwstr>
      </vt:variant>
      <vt:variant>
        <vt:i4>2490380</vt:i4>
      </vt:variant>
      <vt:variant>
        <vt:i4>9</vt:i4>
      </vt:variant>
      <vt:variant>
        <vt:i4>0</vt:i4>
      </vt:variant>
      <vt:variant>
        <vt:i4>5</vt:i4>
      </vt:variant>
      <vt:variant>
        <vt:lpwstr>http://www.consultant.ru/document/cons_doc_LAW_103023/</vt:lpwstr>
      </vt:variant>
      <vt:variant>
        <vt:lpwstr/>
      </vt:variant>
      <vt:variant>
        <vt:i4>4063249</vt:i4>
      </vt:variant>
      <vt:variant>
        <vt:i4>6</vt:i4>
      </vt:variant>
      <vt:variant>
        <vt:i4>0</vt:i4>
      </vt:variant>
      <vt:variant>
        <vt:i4>5</vt:i4>
      </vt:variant>
      <vt:variant>
        <vt:lpwstr>http://www.consultant.ru/document/cons_doc_LAW_303658/a593eaab768d34bf2d7419322eac79481e73cf03/</vt:lpwstr>
      </vt:variant>
      <vt:variant>
        <vt:lpwstr>dst43</vt:lpwstr>
      </vt:variant>
      <vt:variant>
        <vt:i4>2490380</vt:i4>
      </vt:variant>
      <vt:variant>
        <vt:i4>3</vt:i4>
      </vt:variant>
      <vt:variant>
        <vt:i4>0</vt:i4>
      </vt:variant>
      <vt:variant>
        <vt:i4>5</vt:i4>
      </vt:variant>
      <vt:variant>
        <vt:lpwstr>http://www.consultant.ru/document/cons_doc_LAW_103023/</vt:lpwstr>
      </vt:variant>
      <vt:variant>
        <vt:lpwstr/>
      </vt:variant>
      <vt:variant>
        <vt:i4>6946837</vt:i4>
      </vt:variant>
      <vt:variant>
        <vt:i4>0</vt:i4>
      </vt:variant>
      <vt:variant>
        <vt:i4>0</vt:i4>
      </vt:variant>
      <vt:variant>
        <vt:i4>5</vt:i4>
      </vt:variant>
      <vt:variant>
        <vt:lpwstr>http://www.consultant.ru/document/cons_doc_LAW_303658/d44bdb356e6a691d0c72fef05ed16f68af0af9eb/</vt:lpwstr>
      </vt:variant>
      <vt:variant>
        <vt:lpwstr>dst100010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dc:creator>
  <cp:keywords/>
  <cp:lastModifiedBy>Kushnir_V</cp:lastModifiedBy>
  <cp:revision>4</cp:revision>
  <cp:lastPrinted>2019-11-26T07:54:00Z</cp:lastPrinted>
  <dcterms:created xsi:type="dcterms:W3CDTF">2021-09-08T08:21:00Z</dcterms:created>
  <dcterms:modified xsi:type="dcterms:W3CDTF">2021-09-08T09:00:00Z</dcterms:modified>
</cp:coreProperties>
</file>