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70DC2" w14:textId="77777777" w:rsidR="00E72D7F" w:rsidRPr="00A036D8" w:rsidRDefault="00E72D7F" w:rsidP="00C800F5">
      <w:pPr>
        <w:jc w:val="center"/>
        <w:rPr>
          <w:b/>
          <w:bCs/>
          <w:sz w:val="32"/>
          <w:szCs w:val="32"/>
        </w:rPr>
      </w:pPr>
      <w:r w:rsidRPr="00A036D8">
        <w:rPr>
          <w:b/>
          <w:bCs/>
          <w:sz w:val="32"/>
          <w:szCs w:val="32"/>
        </w:rPr>
        <w:t>Администрация Новополтавского сельсовета</w:t>
      </w:r>
    </w:p>
    <w:p w14:paraId="35C7A6AA" w14:textId="77777777" w:rsidR="00E72D7F" w:rsidRPr="00A036D8" w:rsidRDefault="00E72D7F" w:rsidP="00C800F5">
      <w:pPr>
        <w:jc w:val="center"/>
        <w:rPr>
          <w:b/>
          <w:bCs/>
          <w:sz w:val="32"/>
          <w:szCs w:val="32"/>
        </w:rPr>
      </w:pPr>
      <w:r w:rsidRPr="00A036D8">
        <w:rPr>
          <w:b/>
          <w:bCs/>
          <w:sz w:val="32"/>
          <w:szCs w:val="32"/>
        </w:rPr>
        <w:t>Ключевского района Алтайского края</w:t>
      </w:r>
    </w:p>
    <w:p w14:paraId="4751A3C5" w14:textId="77777777" w:rsidR="00E72D7F" w:rsidRPr="00A036D8" w:rsidRDefault="00E72D7F" w:rsidP="00A036D8">
      <w:pPr>
        <w:suppressAutoHyphens w:val="0"/>
        <w:jc w:val="center"/>
        <w:rPr>
          <w:bCs/>
          <w:spacing w:val="100"/>
          <w:sz w:val="32"/>
          <w:szCs w:val="32"/>
        </w:rPr>
      </w:pPr>
    </w:p>
    <w:p w14:paraId="255B61D5" w14:textId="65BB7792" w:rsidR="00E72D7F" w:rsidRPr="00A036D8" w:rsidRDefault="00A036D8" w:rsidP="00A036D8">
      <w:pPr>
        <w:suppressAutoHyphens w:val="0"/>
        <w:jc w:val="center"/>
        <w:rPr>
          <w:b/>
          <w:spacing w:val="100"/>
          <w:sz w:val="36"/>
          <w:szCs w:val="40"/>
        </w:rPr>
      </w:pPr>
      <w:r w:rsidRPr="00A036D8">
        <w:rPr>
          <w:b/>
          <w:spacing w:val="100"/>
          <w:sz w:val="36"/>
          <w:szCs w:val="40"/>
        </w:rPr>
        <w:t>ПОСТАНОВЛЕНИЕ</w:t>
      </w:r>
    </w:p>
    <w:p w14:paraId="49D6314F" w14:textId="77777777" w:rsidR="00E72D7F" w:rsidRPr="00A036D8" w:rsidRDefault="00E72D7F" w:rsidP="00A036D8">
      <w:pPr>
        <w:suppressAutoHyphens w:val="0"/>
        <w:jc w:val="center"/>
        <w:rPr>
          <w:bCs/>
          <w:spacing w:val="100"/>
          <w:sz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5"/>
      </w:tblGrid>
      <w:tr w:rsidR="00544031" w:rsidRPr="00544031" w14:paraId="4224C1ED" w14:textId="77777777" w:rsidTr="00544031">
        <w:tc>
          <w:tcPr>
            <w:tcW w:w="2500" w:type="pct"/>
            <w:shd w:val="clear" w:color="auto" w:fill="auto"/>
            <w:vAlign w:val="center"/>
          </w:tcPr>
          <w:p w14:paraId="5AA211F1" w14:textId="15C0A23A" w:rsidR="00A036D8" w:rsidRPr="00544031" w:rsidRDefault="00A036D8" w:rsidP="00A036D8">
            <w:pPr>
              <w:rPr>
                <w:sz w:val="28"/>
                <w:szCs w:val="28"/>
              </w:rPr>
            </w:pPr>
            <w:r w:rsidRPr="00544031">
              <w:rPr>
                <w:sz w:val="28"/>
                <w:szCs w:val="28"/>
              </w:rPr>
              <w:t>29.06.2018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9736FA" w14:textId="1A1C3D80" w:rsidR="00A036D8" w:rsidRPr="00544031" w:rsidRDefault="00A036D8" w:rsidP="00544031">
            <w:pPr>
              <w:jc w:val="right"/>
              <w:rPr>
                <w:sz w:val="28"/>
                <w:szCs w:val="28"/>
              </w:rPr>
            </w:pPr>
            <w:r w:rsidRPr="00544031">
              <w:rPr>
                <w:sz w:val="28"/>
                <w:szCs w:val="28"/>
              </w:rPr>
              <w:t>№ 12</w:t>
            </w:r>
          </w:p>
        </w:tc>
      </w:tr>
      <w:tr w:rsidR="00A036D8" w:rsidRPr="00544031" w14:paraId="7F0061C0" w14:textId="77777777" w:rsidTr="005440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103EC" w14:textId="77777777" w:rsidR="00A036D8" w:rsidRPr="00544031" w:rsidRDefault="00A036D8" w:rsidP="00544031">
            <w:pPr>
              <w:jc w:val="center"/>
              <w:rPr>
                <w:sz w:val="28"/>
                <w:szCs w:val="28"/>
              </w:rPr>
            </w:pPr>
            <w:r w:rsidRPr="00544031">
              <w:rPr>
                <w:sz w:val="28"/>
                <w:szCs w:val="28"/>
              </w:rPr>
              <w:t>с. Новополтава</w:t>
            </w:r>
          </w:p>
        </w:tc>
      </w:tr>
    </w:tbl>
    <w:p w14:paraId="3E263E2C" w14:textId="77777777" w:rsidR="00E72D7F" w:rsidRPr="00601D9D" w:rsidRDefault="00E72D7F" w:rsidP="00601D9D">
      <w:pPr>
        <w:suppressAutoHyphens w:val="0"/>
        <w:ind w:right="4818"/>
        <w:jc w:val="both"/>
        <w:rPr>
          <w:color w:val="000000"/>
          <w:sz w:val="28"/>
          <w:szCs w:val="28"/>
        </w:rPr>
      </w:pPr>
    </w:p>
    <w:p w14:paraId="2473AD44" w14:textId="722BD892" w:rsidR="00E72D7F" w:rsidRPr="00601D9D" w:rsidRDefault="00E72D7F" w:rsidP="00601D9D">
      <w:pPr>
        <w:suppressAutoHyphens w:val="0"/>
        <w:ind w:right="3967"/>
        <w:jc w:val="both"/>
        <w:rPr>
          <w:sz w:val="28"/>
          <w:szCs w:val="32"/>
        </w:rPr>
      </w:pPr>
      <w:r w:rsidRPr="00601D9D">
        <w:rPr>
          <w:sz w:val="28"/>
          <w:szCs w:val="32"/>
        </w:rPr>
        <w:t>О внесении изменений</w:t>
      </w:r>
      <w:r w:rsidRPr="00601D9D">
        <w:rPr>
          <w:b/>
          <w:bCs/>
          <w:sz w:val="28"/>
          <w:szCs w:val="28"/>
        </w:rPr>
        <w:t xml:space="preserve"> </w:t>
      </w:r>
      <w:r w:rsidRPr="00601D9D">
        <w:rPr>
          <w:sz w:val="28"/>
          <w:szCs w:val="32"/>
        </w:rPr>
        <w:t>в постановление</w:t>
      </w:r>
      <w:r w:rsidR="00601D9D">
        <w:rPr>
          <w:sz w:val="28"/>
          <w:szCs w:val="32"/>
        </w:rPr>
        <w:br/>
      </w:r>
      <w:r w:rsidRPr="00601D9D">
        <w:rPr>
          <w:sz w:val="28"/>
          <w:szCs w:val="32"/>
        </w:rPr>
        <w:t>от 02.06.2017 №15</w:t>
      </w:r>
      <w:r w:rsidR="00601D9D">
        <w:rPr>
          <w:sz w:val="28"/>
          <w:szCs w:val="32"/>
        </w:rPr>
        <w:t xml:space="preserve"> </w:t>
      </w:r>
      <w:r w:rsidRPr="00601D9D">
        <w:rPr>
          <w:sz w:val="28"/>
          <w:szCs w:val="32"/>
        </w:rPr>
        <w:t>«Об утверждении административного регламента</w:t>
      </w:r>
      <w:r w:rsidR="00601D9D">
        <w:rPr>
          <w:sz w:val="28"/>
          <w:szCs w:val="32"/>
        </w:rPr>
        <w:t xml:space="preserve"> </w:t>
      </w:r>
      <w:r w:rsidRPr="00601D9D">
        <w:rPr>
          <w:sz w:val="28"/>
          <w:szCs w:val="32"/>
        </w:rPr>
        <w:t>по предоставлению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</w:t>
      </w:r>
    </w:p>
    <w:p w14:paraId="76432045" w14:textId="77777777" w:rsidR="00E72D7F" w:rsidRPr="00601D9D" w:rsidRDefault="00E72D7F" w:rsidP="00601D9D">
      <w:pPr>
        <w:suppressAutoHyphens w:val="0"/>
        <w:ind w:right="4818"/>
        <w:jc w:val="both"/>
        <w:rPr>
          <w:sz w:val="28"/>
          <w:szCs w:val="28"/>
        </w:rPr>
      </w:pPr>
    </w:p>
    <w:p w14:paraId="0839E6A3" w14:textId="7699FE18" w:rsidR="00E72D7F" w:rsidRDefault="00E72D7F" w:rsidP="00F45816">
      <w:pPr>
        <w:ind w:firstLine="708"/>
        <w:jc w:val="both"/>
        <w:rPr>
          <w:sz w:val="28"/>
          <w:szCs w:val="28"/>
        </w:rPr>
      </w:pPr>
      <w:r w:rsidRPr="0079180F">
        <w:rPr>
          <w:sz w:val="28"/>
          <w:szCs w:val="28"/>
        </w:rPr>
        <w:t xml:space="preserve">В соответствии Федеральным законом </w:t>
      </w:r>
      <w:r>
        <w:rPr>
          <w:sz w:val="28"/>
          <w:szCs w:val="28"/>
        </w:rPr>
        <w:t xml:space="preserve">от 06.10.2003 №131-ФЗ </w:t>
      </w:r>
      <w:r w:rsidRPr="0079180F">
        <w:rPr>
          <w:sz w:val="28"/>
          <w:szCs w:val="28"/>
        </w:rPr>
        <w:t>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79180F">
        <w:rPr>
          <w:sz w:val="28"/>
          <w:szCs w:val="28"/>
        </w:rPr>
        <w:t>,</w:t>
      </w:r>
      <w:r>
        <w:rPr>
          <w:sz w:val="28"/>
          <w:szCs w:val="28"/>
        </w:rPr>
        <w:t xml:space="preserve"> Федеральным законом от 27.07.2010 №210-ФЗ «Об организации предоставления государственных и муниципальных услуг» и </w:t>
      </w:r>
      <w:r w:rsidRPr="0079180F">
        <w:rPr>
          <w:sz w:val="28"/>
          <w:szCs w:val="28"/>
        </w:rPr>
        <w:t>Уставом муниципального образования Новополтавский</w:t>
      </w:r>
      <w:r>
        <w:rPr>
          <w:sz w:val="28"/>
          <w:szCs w:val="28"/>
        </w:rPr>
        <w:t xml:space="preserve"> </w:t>
      </w:r>
      <w:r w:rsidRPr="0079180F">
        <w:rPr>
          <w:sz w:val="28"/>
          <w:szCs w:val="28"/>
        </w:rPr>
        <w:t>сельсовет Ключевского района Алтайского края</w:t>
      </w:r>
    </w:p>
    <w:p w14:paraId="0CB5E79E" w14:textId="77777777" w:rsidR="00DF223F" w:rsidRPr="00DF223F" w:rsidRDefault="00DF223F" w:rsidP="00DF223F">
      <w:pPr>
        <w:suppressAutoHyphens w:val="0"/>
        <w:jc w:val="center"/>
        <w:rPr>
          <w:spacing w:val="100"/>
          <w:sz w:val="28"/>
          <w:szCs w:val="32"/>
        </w:rPr>
      </w:pPr>
    </w:p>
    <w:p w14:paraId="3051C086" w14:textId="76890439" w:rsidR="00E72D7F" w:rsidRPr="00DF223F" w:rsidRDefault="00DF223F" w:rsidP="00DF223F">
      <w:pPr>
        <w:suppressAutoHyphens w:val="0"/>
        <w:jc w:val="center"/>
        <w:rPr>
          <w:spacing w:val="100"/>
          <w:sz w:val="28"/>
          <w:szCs w:val="32"/>
        </w:rPr>
      </w:pPr>
      <w:r w:rsidRPr="00DF223F">
        <w:rPr>
          <w:spacing w:val="100"/>
          <w:sz w:val="28"/>
          <w:szCs w:val="32"/>
        </w:rPr>
        <w:t>ПОСТАНОВЛЯЮ:</w:t>
      </w:r>
    </w:p>
    <w:p w14:paraId="7C33AB5B" w14:textId="77777777" w:rsidR="00DF223F" w:rsidRPr="00DF223F" w:rsidRDefault="00DF223F" w:rsidP="00DF223F">
      <w:pPr>
        <w:suppressAutoHyphens w:val="0"/>
        <w:jc w:val="center"/>
        <w:rPr>
          <w:spacing w:val="100"/>
          <w:sz w:val="28"/>
          <w:szCs w:val="32"/>
        </w:rPr>
      </w:pPr>
    </w:p>
    <w:p w14:paraId="4B53AF31" w14:textId="0173E5AA" w:rsidR="00E72D7F" w:rsidRPr="00DF223F" w:rsidRDefault="00E72D7F" w:rsidP="00DF223F">
      <w:pPr>
        <w:suppressAutoHyphens w:val="0"/>
        <w:ind w:firstLine="709"/>
        <w:jc w:val="both"/>
        <w:rPr>
          <w:sz w:val="28"/>
          <w:szCs w:val="32"/>
        </w:rPr>
      </w:pPr>
      <w:r w:rsidRPr="00DF223F">
        <w:rPr>
          <w:sz w:val="28"/>
          <w:szCs w:val="32"/>
        </w:rPr>
        <w:t>1. Внести изменения в постановление от 02.06.2017 №15 «Об утверждении административного регламента по предоставлению муниципальной услуги «Предоставление имущества, находящегося в муниципальной собственности, за исключением земельных участков, в аренду, доверительное управление, безвозмездное пользование»</w:t>
      </w:r>
    </w:p>
    <w:p w14:paraId="6474D4D3" w14:textId="563E4E0C" w:rsidR="00E72D7F" w:rsidRPr="00DF223F" w:rsidRDefault="00E72D7F" w:rsidP="00DF223F">
      <w:pPr>
        <w:suppressAutoHyphens w:val="0"/>
        <w:ind w:firstLine="709"/>
        <w:jc w:val="both"/>
        <w:rPr>
          <w:sz w:val="28"/>
          <w:szCs w:val="32"/>
        </w:rPr>
      </w:pPr>
      <w:r w:rsidRPr="00DF223F">
        <w:rPr>
          <w:sz w:val="28"/>
          <w:szCs w:val="32"/>
        </w:rPr>
        <w:t>2. П. 5.2 Постановления изложить в следующей редакции:</w:t>
      </w:r>
    </w:p>
    <w:p w14:paraId="71157D50" w14:textId="5737A080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«Заявитель может обратиться с жалобой, в том числе в следующих случаях:</w:t>
      </w:r>
    </w:p>
    <w:p w14:paraId="60755E05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1) нарушение срока регистрации запроса заявителя о предоставлении муниципальной услуги;</w:t>
      </w:r>
    </w:p>
    <w:p w14:paraId="11A4DEAE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2) нарушение срока предоставления муниципальной услуги;</w:t>
      </w:r>
    </w:p>
    <w:p w14:paraId="7CFF6C29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Алтайского края и муниципальными правовыми актами для предоставления муниципальной услуги;</w:t>
      </w:r>
    </w:p>
    <w:p w14:paraId="6DE54E83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DF223F">
        <w:rPr>
          <w:sz w:val="28"/>
          <w:szCs w:val="32"/>
          <w:lang w:eastAsia="en-US"/>
        </w:rPr>
        <w:lastRenderedPageBreak/>
        <w:t>правовыми актами Алтайского края, муниципальными правовыми актами для предоставления муниципальной услуги, у заявителя;</w:t>
      </w:r>
    </w:p>
    <w:p w14:paraId="1101EDE8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12108991" w14:textId="77777777" w:rsidR="00E72D7F" w:rsidRPr="00DF223F" w:rsidRDefault="00E72D7F" w:rsidP="00DF223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  <w:lang w:eastAsia="en-US"/>
        </w:rPr>
      </w:pPr>
      <w:r w:rsidRPr="00DF223F">
        <w:rPr>
          <w:sz w:val="28"/>
          <w:szCs w:val="32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Алтайского края, муниципальными правовыми актами;</w:t>
      </w:r>
    </w:p>
    <w:p w14:paraId="1F7A4091" w14:textId="77777777" w:rsidR="00E72D7F" w:rsidRPr="00DF223F" w:rsidRDefault="00E72D7F" w:rsidP="00DF223F">
      <w:pPr>
        <w:pStyle w:val="12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DF223F">
        <w:rPr>
          <w:rFonts w:ascii="Times New Roman" w:hAnsi="Times New Roman" w:cs="Times New Roman"/>
          <w:sz w:val="28"/>
          <w:szCs w:val="32"/>
          <w:lang w:eastAsia="en-US"/>
        </w:rPr>
        <w:t xml:space="preserve">7) </w:t>
      </w:r>
      <w:r w:rsidRPr="00DF223F">
        <w:rPr>
          <w:rFonts w:ascii="Times New Roman" w:hAnsi="Times New Roman" w:cs="Times New Roman"/>
          <w:sz w:val="28"/>
          <w:szCs w:val="32"/>
        </w:rPr>
        <w:t>нарушение срока или порядка выдачи документов по результатам предоставления муниципальной услуги;</w:t>
      </w:r>
    </w:p>
    <w:p w14:paraId="300BB9B1" w14:textId="55AC07A6" w:rsidR="00E72D7F" w:rsidRPr="00DF223F" w:rsidRDefault="00E72D7F" w:rsidP="00DF223F">
      <w:pPr>
        <w:pStyle w:val="12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DF223F">
        <w:rPr>
          <w:rFonts w:ascii="Times New Roman" w:hAnsi="Times New Roman" w:cs="Times New Roman"/>
          <w:sz w:val="28"/>
          <w:szCs w:val="32"/>
        </w:rPr>
        <w:t>8)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Алтайского края, муниципальными правовыми актами.</w:t>
      </w:r>
    </w:p>
    <w:p w14:paraId="3707C7A8" w14:textId="0C153D8C" w:rsidR="00E72D7F" w:rsidRPr="00DF223F" w:rsidRDefault="00E72D7F" w:rsidP="00DF223F">
      <w:pPr>
        <w:tabs>
          <w:tab w:val="left" w:pos="975"/>
        </w:tabs>
        <w:suppressAutoHyphens w:val="0"/>
        <w:ind w:firstLine="709"/>
        <w:jc w:val="both"/>
        <w:rPr>
          <w:sz w:val="28"/>
          <w:szCs w:val="32"/>
        </w:rPr>
      </w:pPr>
      <w:r w:rsidRPr="00DF223F">
        <w:rPr>
          <w:sz w:val="28"/>
          <w:szCs w:val="32"/>
          <w:lang w:eastAsia="en-US"/>
        </w:rPr>
        <w:t xml:space="preserve">3. </w:t>
      </w:r>
      <w:r w:rsidRPr="00DF223F">
        <w:rPr>
          <w:sz w:val="28"/>
          <w:szCs w:val="32"/>
        </w:rPr>
        <w:t>Обнародовать настоящее постановление в установленном законом</w:t>
      </w:r>
      <w:r w:rsidR="00DF223F">
        <w:rPr>
          <w:sz w:val="28"/>
          <w:szCs w:val="32"/>
        </w:rPr>
        <w:t xml:space="preserve"> </w:t>
      </w:r>
      <w:r w:rsidRPr="00DF223F">
        <w:rPr>
          <w:sz w:val="28"/>
          <w:szCs w:val="32"/>
        </w:rPr>
        <w:t>порядке.</w:t>
      </w:r>
    </w:p>
    <w:p w14:paraId="40835997" w14:textId="77777777" w:rsidR="00E72D7F" w:rsidRPr="00DF223F" w:rsidRDefault="00E72D7F" w:rsidP="00DF223F">
      <w:pPr>
        <w:pStyle w:val="aa"/>
        <w:numPr>
          <w:ilvl w:val="0"/>
          <w:numId w:val="10"/>
        </w:numPr>
        <w:suppressAutoHyphens w:val="0"/>
        <w:ind w:left="0" w:firstLine="709"/>
        <w:jc w:val="both"/>
        <w:rPr>
          <w:sz w:val="28"/>
          <w:szCs w:val="32"/>
        </w:rPr>
      </w:pPr>
      <w:r w:rsidRPr="00DF223F">
        <w:rPr>
          <w:sz w:val="28"/>
          <w:szCs w:val="32"/>
        </w:rPr>
        <w:t>Контроль за исполнением настоящего постановления оставляю за собой.</w:t>
      </w:r>
    </w:p>
    <w:p w14:paraId="0A10BC5E" w14:textId="77777777" w:rsidR="00E72D7F" w:rsidRPr="00DF223F" w:rsidRDefault="00E72D7F" w:rsidP="00DF223F">
      <w:pPr>
        <w:pStyle w:val="aa"/>
        <w:suppressAutoHyphens w:val="0"/>
        <w:ind w:left="0" w:firstLine="709"/>
        <w:jc w:val="both"/>
        <w:rPr>
          <w:sz w:val="28"/>
          <w:szCs w:val="32"/>
        </w:rPr>
      </w:pPr>
    </w:p>
    <w:p w14:paraId="3F1712B4" w14:textId="77777777" w:rsidR="00E72D7F" w:rsidRPr="00DF223F" w:rsidRDefault="00E72D7F" w:rsidP="00DF223F">
      <w:pPr>
        <w:pStyle w:val="aa"/>
        <w:suppressAutoHyphens w:val="0"/>
        <w:ind w:left="0" w:firstLine="709"/>
        <w:jc w:val="both"/>
        <w:rPr>
          <w:sz w:val="28"/>
          <w:szCs w:val="32"/>
        </w:rPr>
      </w:pPr>
    </w:p>
    <w:p w14:paraId="733551D6" w14:textId="77777777" w:rsidR="00E72D7F" w:rsidRPr="00DF223F" w:rsidRDefault="00E72D7F" w:rsidP="00DF223F">
      <w:pPr>
        <w:pStyle w:val="aa"/>
        <w:suppressAutoHyphens w:val="0"/>
        <w:ind w:left="0" w:firstLine="709"/>
        <w:jc w:val="both"/>
        <w:rPr>
          <w:sz w:val="28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5"/>
      </w:tblGrid>
      <w:tr w:rsidR="00544031" w:rsidRPr="00544031" w14:paraId="4BAC2256" w14:textId="77777777" w:rsidTr="00544031">
        <w:tc>
          <w:tcPr>
            <w:tcW w:w="2500" w:type="pct"/>
            <w:shd w:val="clear" w:color="auto" w:fill="auto"/>
            <w:vAlign w:val="center"/>
          </w:tcPr>
          <w:p w14:paraId="6745F6A3" w14:textId="35F7189F" w:rsidR="00DF223F" w:rsidRPr="00544031" w:rsidRDefault="00DF223F" w:rsidP="00544031">
            <w:pPr>
              <w:pStyle w:val="aa"/>
              <w:suppressAutoHyphens w:val="0"/>
              <w:ind w:left="0"/>
              <w:rPr>
                <w:sz w:val="28"/>
                <w:szCs w:val="32"/>
              </w:rPr>
            </w:pPr>
            <w:r w:rsidRPr="00544031">
              <w:rPr>
                <w:sz w:val="28"/>
                <w:szCs w:val="32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213C653" w14:textId="637849CE" w:rsidR="00DF223F" w:rsidRPr="00544031" w:rsidRDefault="00DF223F" w:rsidP="00544031">
            <w:pPr>
              <w:pStyle w:val="aa"/>
              <w:suppressAutoHyphens w:val="0"/>
              <w:ind w:left="0"/>
              <w:jc w:val="right"/>
              <w:rPr>
                <w:sz w:val="28"/>
                <w:szCs w:val="32"/>
              </w:rPr>
            </w:pPr>
            <w:r w:rsidRPr="00544031">
              <w:rPr>
                <w:sz w:val="28"/>
                <w:szCs w:val="32"/>
              </w:rPr>
              <w:t>Л.З. Вебер</w:t>
            </w:r>
          </w:p>
        </w:tc>
      </w:tr>
    </w:tbl>
    <w:p w14:paraId="61551CB5" w14:textId="296A1F78" w:rsidR="00E72D7F" w:rsidRPr="00DF223F" w:rsidRDefault="00E72D7F" w:rsidP="00DF223F">
      <w:pPr>
        <w:pStyle w:val="aa"/>
        <w:suppressAutoHyphens w:val="0"/>
        <w:ind w:left="0"/>
        <w:jc w:val="both"/>
        <w:rPr>
          <w:sz w:val="28"/>
          <w:szCs w:val="32"/>
        </w:rPr>
      </w:pPr>
    </w:p>
    <w:sectPr w:rsidR="00E72D7F" w:rsidRPr="00DF223F" w:rsidSect="00A03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B1264EF"/>
    <w:multiLevelType w:val="hybridMultilevel"/>
    <w:tmpl w:val="541AC698"/>
    <w:lvl w:ilvl="0" w:tplc="B6009C3C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 w15:restartNumberingAfterBreak="0">
    <w:nsid w:val="13665B23"/>
    <w:multiLevelType w:val="hybridMultilevel"/>
    <w:tmpl w:val="1CF42944"/>
    <w:lvl w:ilvl="0" w:tplc="AD92332A">
      <w:start w:val="6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>
      <w:start w:val="1"/>
      <w:numFmt w:val="lowerRoman"/>
      <w:lvlText w:val="%3."/>
      <w:lvlJc w:val="right"/>
      <w:pPr>
        <w:ind w:left="2055" w:hanging="180"/>
      </w:pPr>
    </w:lvl>
    <w:lvl w:ilvl="3" w:tplc="0419000F">
      <w:start w:val="1"/>
      <w:numFmt w:val="decimal"/>
      <w:lvlText w:val="%4."/>
      <w:lvlJc w:val="left"/>
      <w:pPr>
        <w:ind w:left="2775" w:hanging="360"/>
      </w:pPr>
    </w:lvl>
    <w:lvl w:ilvl="4" w:tplc="04190019">
      <w:start w:val="1"/>
      <w:numFmt w:val="lowerLetter"/>
      <w:lvlText w:val="%5."/>
      <w:lvlJc w:val="left"/>
      <w:pPr>
        <w:ind w:left="3495" w:hanging="360"/>
      </w:pPr>
    </w:lvl>
    <w:lvl w:ilvl="5" w:tplc="0419001B">
      <w:start w:val="1"/>
      <w:numFmt w:val="lowerRoman"/>
      <w:lvlText w:val="%6."/>
      <w:lvlJc w:val="right"/>
      <w:pPr>
        <w:ind w:left="4215" w:hanging="180"/>
      </w:pPr>
    </w:lvl>
    <w:lvl w:ilvl="6" w:tplc="0419000F">
      <w:start w:val="1"/>
      <w:numFmt w:val="decimal"/>
      <w:lvlText w:val="%7."/>
      <w:lvlJc w:val="left"/>
      <w:pPr>
        <w:ind w:left="4935" w:hanging="360"/>
      </w:pPr>
    </w:lvl>
    <w:lvl w:ilvl="7" w:tplc="04190019">
      <w:start w:val="1"/>
      <w:numFmt w:val="lowerLetter"/>
      <w:lvlText w:val="%8."/>
      <w:lvlJc w:val="left"/>
      <w:pPr>
        <w:ind w:left="5655" w:hanging="360"/>
      </w:pPr>
    </w:lvl>
    <w:lvl w:ilvl="8" w:tplc="0419001B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247F6597"/>
    <w:multiLevelType w:val="multilevel"/>
    <w:tmpl w:val="1B9C9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DA1497"/>
    <w:multiLevelType w:val="hybridMultilevel"/>
    <w:tmpl w:val="F3220DC0"/>
    <w:lvl w:ilvl="0" w:tplc="D3F2626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>
      <w:start w:val="1"/>
      <w:numFmt w:val="lowerRoman"/>
      <w:lvlText w:val="%3."/>
      <w:lvlJc w:val="right"/>
      <w:pPr>
        <w:ind w:left="2055" w:hanging="180"/>
      </w:pPr>
    </w:lvl>
    <w:lvl w:ilvl="3" w:tplc="0419000F">
      <w:start w:val="1"/>
      <w:numFmt w:val="decimal"/>
      <w:lvlText w:val="%4."/>
      <w:lvlJc w:val="left"/>
      <w:pPr>
        <w:ind w:left="2775" w:hanging="360"/>
      </w:pPr>
    </w:lvl>
    <w:lvl w:ilvl="4" w:tplc="04190019">
      <w:start w:val="1"/>
      <w:numFmt w:val="lowerLetter"/>
      <w:lvlText w:val="%5."/>
      <w:lvlJc w:val="left"/>
      <w:pPr>
        <w:ind w:left="3495" w:hanging="360"/>
      </w:pPr>
    </w:lvl>
    <w:lvl w:ilvl="5" w:tplc="0419001B">
      <w:start w:val="1"/>
      <w:numFmt w:val="lowerRoman"/>
      <w:lvlText w:val="%6."/>
      <w:lvlJc w:val="right"/>
      <w:pPr>
        <w:ind w:left="4215" w:hanging="180"/>
      </w:pPr>
    </w:lvl>
    <w:lvl w:ilvl="6" w:tplc="0419000F">
      <w:start w:val="1"/>
      <w:numFmt w:val="decimal"/>
      <w:lvlText w:val="%7."/>
      <w:lvlJc w:val="left"/>
      <w:pPr>
        <w:ind w:left="4935" w:hanging="360"/>
      </w:pPr>
    </w:lvl>
    <w:lvl w:ilvl="7" w:tplc="04190019">
      <w:start w:val="1"/>
      <w:numFmt w:val="lowerLetter"/>
      <w:lvlText w:val="%8."/>
      <w:lvlJc w:val="left"/>
      <w:pPr>
        <w:ind w:left="5655" w:hanging="360"/>
      </w:pPr>
    </w:lvl>
    <w:lvl w:ilvl="8" w:tplc="0419001B">
      <w:start w:val="1"/>
      <w:numFmt w:val="lowerRoman"/>
      <w:lvlText w:val="%9."/>
      <w:lvlJc w:val="right"/>
      <w:pPr>
        <w:ind w:left="6375" w:hanging="180"/>
      </w:pPr>
    </w:lvl>
  </w:abstractNum>
  <w:abstractNum w:abstractNumId="7" w15:restartNumberingAfterBreak="0">
    <w:nsid w:val="42E932CE"/>
    <w:multiLevelType w:val="hybridMultilevel"/>
    <w:tmpl w:val="E1B691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55B5A"/>
    <w:multiLevelType w:val="hybridMultilevel"/>
    <w:tmpl w:val="3FCE174E"/>
    <w:lvl w:ilvl="0" w:tplc="D1F07782">
      <w:start w:val="3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>
      <w:start w:val="1"/>
      <w:numFmt w:val="lowerRoman"/>
      <w:lvlText w:val="%3."/>
      <w:lvlJc w:val="right"/>
      <w:pPr>
        <w:ind w:left="2055" w:hanging="180"/>
      </w:pPr>
    </w:lvl>
    <w:lvl w:ilvl="3" w:tplc="0419000F">
      <w:start w:val="1"/>
      <w:numFmt w:val="decimal"/>
      <w:lvlText w:val="%4."/>
      <w:lvlJc w:val="left"/>
      <w:pPr>
        <w:ind w:left="2775" w:hanging="360"/>
      </w:pPr>
    </w:lvl>
    <w:lvl w:ilvl="4" w:tplc="04190019">
      <w:start w:val="1"/>
      <w:numFmt w:val="lowerLetter"/>
      <w:lvlText w:val="%5."/>
      <w:lvlJc w:val="left"/>
      <w:pPr>
        <w:ind w:left="3495" w:hanging="360"/>
      </w:pPr>
    </w:lvl>
    <w:lvl w:ilvl="5" w:tplc="0419001B">
      <w:start w:val="1"/>
      <w:numFmt w:val="lowerRoman"/>
      <w:lvlText w:val="%6."/>
      <w:lvlJc w:val="right"/>
      <w:pPr>
        <w:ind w:left="4215" w:hanging="180"/>
      </w:pPr>
    </w:lvl>
    <w:lvl w:ilvl="6" w:tplc="0419000F">
      <w:start w:val="1"/>
      <w:numFmt w:val="decimal"/>
      <w:lvlText w:val="%7."/>
      <w:lvlJc w:val="left"/>
      <w:pPr>
        <w:ind w:left="4935" w:hanging="360"/>
      </w:pPr>
    </w:lvl>
    <w:lvl w:ilvl="7" w:tplc="04190019">
      <w:start w:val="1"/>
      <w:numFmt w:val="lowerLetter"/>
      <w:lvlText w:val="%8."/>
      <w:lvlJc w:val="left"/>
      <w:pPr>
        <w:ind w:left="5655" w:hanging="360"/>
      </w:pPr>
    </w:lvl>
    <w:lvl w:ilvl="8" w:tplc="0419001B">
      <w:start w:val="1"/>
      <w:numFmt w:val="lowerRoman"/>
      <w:lvlText w:val="%9."/>
      <w:lvlJc w:val="right"/>
      <w:pPr>
        <w:ind w:left="6375" w:hanging="180"/>
      </w:pPr>
    </w:lvl>
  </w:abstractNum>
  <w:abstractNum w:abstractNumId="9" w15:restartNumberingAfterBreak="0">
    <w:nsid w:val="7BCE5D63"/>
    <w:multiLevelType w:val="hybridMultilevel"/>
    <w:tmpl w:val="08DEABC4"/>
    <w:lvl w:ilvl="0" w:tplc="109478EA">
      <w:start w:val="3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816"/>
    <w:rsid w:val="00006BC3"/>
    <w:rsid w:val="00076E85"/>
    <w:rsid w:val="000C3380"/>
    <w:rsid w:val="001365ED"/>
    <w:rsid w:val="0018217C"/>
    <w:rsid w:val="00194551"/>
    <w:rsid w:val="00204E86"/>
    <w:rsid w:val="00260C3B"/>
    <w:rsid w:val="002A1F26"/>
    <w:rsid w:val="002C5654"/>
    <w:rsid w:val="00303DC3"/>
    <w:rsid w:val="00315764"/>
    <w:rsid w:val="0032540D"/>
    <w:rsid w:val="00342F5E"/>
    <w:rsid w:val="00372062"/>
    <w:rsid w:val="0037295C"/>
    <w:rsid w:val="003B505A"/>
    <w:rsid w:val="003F5EEC"/>
    <w:rsid w:val="004B052A"/>
    <w:rsid w:val="00515624"/>
    <w:rsid w:val="00522C25"/>
    <w:rsid w:val="00535394"/>
    <w:rsid w:val="00544031"/>
    <w:rsid w:val="005631AE"/>
    <w:rsid w:val="005C04E2"/>
    <w:rsid w:val="005D640A"/>
    <w:rsid w:val="005F200C"/>
    <w:rsid w:val="00601D9D"/>
    <w:rsid w:val="0061510B"/>
    <w:rsid w:val="006B1961"/>
    <w:rsid w:val="006E52AD"/>
    <w:rsid w:val="00730CF5"/>
    <w:rsid w:val="00786174"/>
    <w:rsid w:val="0078674B"/>
    <w:rsid w:val="0079180F"/>
    <w:rsid w:val="008C2EAE"/>
    <w:rsid w:val="00920887"/>
    <w:rsid w:val="009D21BD"/>
    <w:rsid w:val="009F6A3F"/>
    <w:rsid w:val="00A02F8E"/>
    <w:rsid w:val="00A036D8"/>
    <w:rsid w:val="00A34AC6"/>
    <w:rsid w:val="00A824D5"/>
    <w:rsid w:val="00AC0BE0"/>
    <w:rsid w:val="00AE687C"/>
    <w:rsid w:val="00C33453"/>
    <w:rsid w:val="00C800F5"/>
    <w:rsid w:val="00DF223F"/>
    <w:rsid w:val="00E456AD"/>
    <w:rsid w:val="00E47881"/>
    <w:rsid w:val="00E72D7F"/>
    <w:rsid w:val="00F45816"/>
    <w:rsid w:val="00F5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EF5DEC"/>
  <w15:docId w15:val="{4BCD6A53-B60C-4613-B8B7-FF86603F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6A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45816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F45816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sid w:val="00F45816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semiHidden/>
    <w:rsid w:val="00F45816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F4581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Заголовок1"/>
    <w:basedOn w:val="a"/>
    <w:next w:val="a4"/>
    <w:uiPriority w:val="99"/>
    <w:rsid w:val="00F45816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ConsPlusNormal">
    <w:name w:val="ConsPlusNormal"/>
    <w:uiPriority w:val="99"/>
    <w:rsid w:val="00F45816"/>
    <w:pPr>
      <w:suppressAutoHyphens/>
      <w:spacing w:line="100" w:lineRule="atLeast"/>
      <w:ind w:firstLine="720"/>
    </w:pPr>
    <w:rPr>
      <w:rFonts w:ascii="Arial" w:eastAsia="Times New Roman" w:hAnsi="Arial" w:cs="Arial"/>
    </w:rPr>
  </w:style>
  <w:style w:type="paragraph" w:customStyle="1" w:styleId="a8">
    <w:name w:val="Содержимое таблицы"/>
    <w:basedOn w:val="a"/>
    <w:uiPriority w:val="99"/>
    <w:rsid w:val="00F45816"/>
    <w:pPr>
      <w:suppressLineNumbers/>
    </w:pPr>
  </w:style>
  <w:style w:type="paragraph" w:customStyle="1" w:styleId="10">
    <w:name w:val="марк список 1"/>
    <w:basedOn w:val="a"/>
    <w:uiPriority w:val="99"/>
    <w:rsid w:val="00F45816"/>
    <w:pPr>
      <w:tabs>
        <w:tab w:val="left" w:pos="360"/>
      </w:tabs>
      <w:spacing w:before="120" w:after="120"/>
      <w:jc w:val="both"/>
    </w:pPr>
  </w:style>
  <w:style w:type="paragraph" w:customStyle="1" w:styleId="11">
    <w:name w:val="нум список 1"/>
    <w:basedOn w:val="10"/>
    <w:uiPriority w:val="99"/>
    <w:rsid w:val="00F45816"/>
  </w:style>
  <w:style w:type="paragraph" w:customStyle="1" w:styleId="22">
    <w:name w:val="Основной текст с отступом 22"/>
    <w:basedOn w:val="a"/>
    <w:uiPriority w:val="99"/>
    <w:rsid w:val="00F45816"/>
    <w:pPr>
      <w:ind w:firstLine="708"/>
      <w:jc w:val="both"/>
    </w:pPr>
    <w:rPr>
      <w:sz w:val="26"/>
      <w:szCs w:val="26"/>
    </w:rPr>
  </w:style>
  <w:style w:type="character" w:styleId="a9">
    <w:name w:val="Strong"/>
    <w:uiPriority w:val="99"/>
    <w:qFormat/>
    <w:rsid w:val="00F45816"/>
    <w:rPr>
      <w:b/>
      <w:bCs/>
    </w:rPr>
  </w:style>
  <w:style w:type="paragraph" w:styleId="aa">
    <w:name w:val="List Paragraph"/>
    <w:basedOn w:val="a"/>
    <w:uiPriority w:val="99"/>
    <w:qFormat/>
    <w:rsid w:val="00E456AD"/>
    <w:pPr>
      <w:ind w:left="720"/>
    </w:pPr>
  </w:style>
  <w:style w:type="paragraph" w:customStyle="1" w:styleId="12">
    <w:name w:val="Без интервала1"/>
    <w:uiPriority w:val="99"/>
    <w:rsid w:val="00260C3B"/>
    <w:rPr>
      <w:rFonts w:cs="Calibri"/>
      <w:sz w:val="22"/>
      <w:szCs w:val="22"/>
    </w:rPr>
  </w:style>
  <w:style w:type="table" w:styleId="ab">
    <w:name w:val="Table Grid"/>
    <w:basedOn w:val="a1"/>
    <w:unhideWhenUsed/>
    <w:locked/>
    <w:rsid w:val="00A03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11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</dc:creator>
  <cp:keywords/>
  <dc:description/>
  <cp:lastModifiedBy>Kushnir_V</cp:lastModifiedBy>
  <cp:revision>19</cp:revision>
  <cp:lastPrinted>2018-06-29T06:09:00Z</cp:lastPrinted>
  <dcterms:created xsi:type="dcterms:W3CDTF">2012-12-13T03:33:00Z</dcterms:created>
  <dcterms:modified xsi:type="dcterms:W3CDTF">2021-09-10T02:33:00Z</dcterms:modified>
</cp:coreProperties>
</file>