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1D03" w14:textId="09965C1A" w:rsidR="00E47881" w:rsidRPr="00BB18E4" w:rsidRDefault="00332963" w:rsidP="00C800F5">
      <w:pPr>
        <w:jc w:val="center"/>
        <w:rPr>
          <w:rFonts w:ascii="PT Astra Serif" w:hAnsi="PT Astra Serif"/>
          <w:b/>
          <w:sz w:val="32"/>
          <w:szCs w:val="32"/>
        </w:rPr>
      </w:pPr>
      <w:r w:rsidRPr="00BB18E4">
        <w:rPr>
          <w:rFonts w:ascii="PT Astra Serif" w:hAnsi="PT Astra Serif"/>
          <w:b/>
          <w:sz w:val="32"/>
          <w:szCs w:val="32"/>
        </w:rPr>
        <w:t>Администрация</w:t>
      </w:r>
      <w:r w:rsidR="002B0373">
        <w:rPr>
          <w:rFonts w:ascii="PT Astra Serif" w:hAnsi="PT Astra Serif"/>
          <w:b/>
          <w:sz w:val="32"/>
          <w:szCs w:val="32"/>
        </w:rPr>
        <w:t xml:space="preserve"> </w:t>
      </w:r>
      <w:r w:rsidR="003A19CC" w:rsidRPr="00BB18E4">
        <w:rPr>
          <w:rFonts w:ascii="PT Astra Serif" w:hAnsi="PT Astra Serif"/>
          <w:b/>
          <w:sz w:val="32"/>
          <w:szCs w:val="32"/>
        </w:rPr>
        <w:t>Истимисского</w:t>
      </w:r>
      <w:r w:rsidR="002B0373">
        <w:rPr>
          <w:rFonts w:ascii="PT Astra Serif" w:hAnsi="PT Astra Serif"/>
          <w:b/>
          <w:sz w:val="32"/>
          <w:szCs w:val="32"/>
        </w:rPr>
        <w:t xml:space="preserve"> </w:t>
      </w:r>
      <w:r w:rsidRPr="00BB18E4">
        <w:rPr>
          <w:rFonts w:ascii="PT Astra Serif" w:hAnsi="PT Astra Serif"/>
          <w:b/>
          <w:sz w:val="32"/>
          <w:szCs w:val="32"/>
        </w:rPr>
        <w:t>сельсовета</w:t>
      </w:r>
    </w:p>
    <w:p w14:paraId="335FE7B0" w14:textId="6E063630" w:rsidR="00E47881" w:rsidRPr="00BB18E4" w:rsidRDefault="00332963" w:rsidP="00C800F5">
      <w:pPr>
        <w:jc w:val="center"/>
        <w:rPr>
          <w:rFonts w:ascii="PT Astra Serif" w:hAnsi="PT Astra Serif"/>
          <w:b/>
          <w:sz w:val="32"/>
          <w:szCs w:val="32"/>
        </w:rPr>
      </w:pPr>
      <w:r w:rsidRPr="00BB18E4">
        <w:rPr>
          <w:rFonts w:ascii="PT Astra Serif" w:hAnsi="PT Astra Serif"/>
          <w:b/>
          <w:sz w:val="32"/>
          <w:szCs w:val="32"/>
        </w:rPr>
        <w:t>Ключевского</w:t>
      </w:r>
      <w:r w:rsidR="002B0373">
        <w:rPr>
          <w:rFonts w:ascii="PT Astra Serif" w:hAnsi="PT Astra Serif"/>
          <w:b/>
          <w:sz w:val="32"/>
          <w:szCs w:val="32"/>
        </w:rPr>
        <w:t xml:space="preserve"> </w:t>
      </w:r>
      <w:r w:rsidRPr="00BB18E4">
        <w:rPr>
          <w:rFonts w:ascii="PT Astra Serif" w:hAnsi="PT Astra Serif"/>
          <w:b/>
          <w:sz w:val="32"/>
          <w:szCs w:val="32"/>
        </w:rPr>
        <w:t>района</w:t>
      </w:r>
      <w:r w:rsidR="002B0373">
        <w:rPr>
          <w:rFonts w:ascii="PT Astra Serif" w:hAnsi="PT Astra Serif"/>
          <w:b/>
          <w:sz w:val="32"/>
          <w:szCs w:val="32"/>
        </w:rPr>
        <w:t xml:space="preserve"> </w:t>
      </w:r>
      <w:r w:rsidRPr="00BB18E4">
        <w:rPr>
          <w:rFonts w:ascii="PT Astra Serif" w:hAnsi="PT Astra Serif"/>
          <w:b/>
          <w:sz w:val="32"/>
          <w:szCs w:val="32"/>
        </w:rPr>
        <w:t>Алтайского</w:t>
      </w:r>
      <w:r w:rsidR="002B0373">
        <w:rPr>
          <w:rFonts w:ascii="PT Astra Serif" w:hAnsi="PT Astra Serif"/>
          <w:b/>
          <w:sz w:val="32"/>
          <w:szCs w:val="32"/>
        </w:rPr>
        <w:t xml:space="preserve"> </w:t>
      </w:r>
      <w:r w:rsidRPr="00BB18E4">
        <w:rPr>
          <w:rFonts w:ascii="PT Astra Serif" w:hAnsi="PT Astra Serif"/>
          <w:b/>
          <w:sz w:val="32"/>
          <w:szCs w:val="32"/>
        </w:rPr>
        <w:t>края</w:t>
      </w:r>
    </w:p>
    <w:p w14:paraId="01481E7D" w14:textId="77777777" w:rsidR="00E47881" w:rsidRPr="00BB18E4" w:rsidRDefault="00E47881" w:rsidP="00BB18E4">
      <w:pPr>
        <w:suppressAutoHyphens w:val="0"/>
        <w:jc w:val="center"/>
        <w:rPr>
          <w:rFonts w:ascii="PT Astra Sans" w:hAnsi="PT Astra Sans"/>
          <w:b/>
          <w:spacing w:val="100"/>
          <w:sz w:val="36"/>
          <w:szCs w:val="28"/>
        </w:rPr>
      </w:pPr>
    </w:p>
    <w:p w14:paraId="46C642D4" w14:textId="0CFF2D05" w:rsidR="00E47881" w:rsidRPr="00BB18E4" w:rsidRDefault="00BB18E4" w:rsidP="00BB18E4">
      <w:pPr>
        <w:suppressAutoHyphens w:val="0"/>
        <w:jc w:val="center"/>
        <w:rPr>
          <w:rFonts w:ascii="PT Astra Sans" w:hAnsi="PT Astra Sans"/>
          <w:b/>
          <w:spacing w:val="100"/>
          <w:sz w:val="36"/>
          <w:szCs w:val="28"/>
        </w:rPr>
      </w:pPr>
      <w:r w:rsidRPr="00BB18E4">
        <w:rPr>
          <w:rFonts w:ascii="PT Astra Sans" w:hAnsi="PT Astra Sans"/>
          <w:b/>
          <w:spacing w:val="100"/>
          <w:sz w:val="36"/>
          <w:szCs w:val="28"/>
        </w:rPr>
        <w:t>ПОСТАНОВЛЕНИЕ</w:t>
      </w:r>
    </w:p>
    <w:p w14:paraId="484C25EB" w14:textId="77777777" w:rsidR="0070152B" w:rsidRPr="00BB18E4" w:rsidRDefault="0070152B" w:rsidP="00BB18E4">
      <w:pPr>
        <w:suppressAutoHyphens w:val="0"/>
        <w:jc w:val="center"/>
        <w:rPr>
          <w:rFonts w:ascii="PT Astra Sans" w:hAnsi="PT Astra Sans"/>
          <w:b/>
          <w:spacing w:val="100"/>
          <w:sz w:val="36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10027C" w:rsidRPr="0010027C" w14:paraId="2B670EBA" w14:textId="77777777" w:rsidTr="0022342D">
        <w:tc>
          <w:tcPr>
            <w:tcW w:w="4677" w:type="dxa"/>
            <w:shd w:val="clear" w:color="auto" w:fill="auto"/>
            <w:vAlign w:val="center"/>
          </w:tcPr>
          <w:p w14:paraId="2F50CFA0" w14:textId="57BF3E84" w:rsidR="0010027C" w:rsidRPr="0010027C" w:rsidRDefault="002B0373" w:rsidP="0010027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«20» августа 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39EDDD" w14:textId="295A4012" w:rsidR="0010027C" w:rsidRPr="0010027C" w:rsidRDefault="002B0373" w:rsidP="0010027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 13</w:t>
            </w:r>
          </w:p>
        </w:tc>
      </w:tr>
      <w:tr w:rsidR="0022342D" w:rsidRPr="0022342D" w14:paraId="2B07C0D6" w14:textId="77777777" w:rsidTr="00223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82532" w14:textId="60990C2A" w:rsidR="0022342D" w:rsidRPr="00A30610" w:rsidRDefault="0022342D" w:rsidP="0022342D">
            <w:pPr>
              <w:jc w:val="center"/>
              <w:rPr>
                <w:rFonts w:ascii="PT Astra Serif" w:hAnsi="PT Astra Serif"/>
              </w:rPr>
            </w:pPr>
            <w:r w:rsidRPr="00A30610">
              <w:rPr>
                <w:rFonts w:ascii="PT Astra Serif" w:hAnsi="PT Astra Serif"/>
              </w:rPr>
              <w:t>с. Истимис</w:t>
            </w:r>
          </w:p>
        </w:tc>
      </w:tr>
    </w:tbl>
    <w:p w14:paraId="34F17A5E" w14:textId="77777777" w:rsidR="00E47881" w:rsidRPr="00DC4D6F" w:rsidRDefault="00E47881" w:rsidP="00C800F5">
      <w:pPr>
        <w:jc w:val="center"/>
        <w:rPr>
          <w:sz w:val="28"/>
          <w:szCs w:val="28"/>
        </w:rPr>
      </w:pPr>
    </w:p>
    <w:p w14:paraId="7E66E18B" w14:textId="77777777" w:rsidR="00FB3CB2" w:rsidRPr="0070152B" w:rsidRDefault="00FB3CB2" w:rsidP="00FB3CB2">
      <w:pPr>
        <w:ind w:right="411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услуги: «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Предоставление имущества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находящегося в муниципальной собственности, за исключением земельных участков, в аренду, доверительное управление, безвозмездное пользование.</w:t>
      </w:r>
    </w:p>
    <w:p w14:paraId="4BE77FA4" w14:textId="77777777" w:rsidR="00FB3CB2" w:rsidRPr="0070152B" w:rsidRDefault="00FB3CB2" w:rsidP="00FB3CB2">
      <w:pPr>
        <w:ind w:right="411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06C12884" w14:textId="103AA728" w:rsidR="00DC4D6F" w:rsidRDefault="00DC4D6F" w:rsidP="00A16E8E">
      <w:pPr>
        <w:suppressAutoHyphens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0152B"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соответствии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Федеральным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законом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от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06.10.2003г.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№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131-ФЗ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«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Об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общих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принципах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организации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местного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самоуправления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Российской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Федерации»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постановления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администрации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Ключевского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района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от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30.11.2010г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№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539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«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Об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утверждении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порядка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разработки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утверждения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административных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регламентов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исполнения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муниципальных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функций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(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предоставления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муниципальных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услуг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>)</w:t>
      </w:r>
      <w:r w:rsidR="002B0373" w:rsidRPr="0070152B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Уставом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муниципального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образования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Истимисский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сельсовет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Ключевского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района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Алтайского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/>
          <w:sz w:val="28"/>
          <w:szCs w:val="28"/>
          <w:lang w:eastAsia="en-US"/>
        </w:rPr>
        <w:t>края</w:t>
      </w:r>
      <w:r w:rsidR="002B0373">
        <w:rPr>
          <w:rFonts w:ascii="PT Astra Serif" w:eastAsia="Calibri" w:hAnsi="PT Astra Serif"/>
          <w:sz w:val="28"/>
          <w:szCs w:val="28"/>
          <w:lang w:eastAsia="en-US"/>
        </w:rPr>
        <w:t>,</w:t>
      </w:r>
    </w:p>
    <w:p w14:paraId="32F6D01D" w14:textId="77777777" w:rsidR="00A16E8E" w:rsidRPr="00A46754" w:rsidRDefault="00A16E8E" w:rsidP="00A46754">
      <w:pPr>
        <w:suppressAutoHyphens w:val="0"/>
        <w:jc w:val="center"/>
        <w:rPr>
          <w:rFonts w:ascii="PT Astra Serif" w:eastAsia="Calibri" w:hAnsi="PT Astra Serif"/>
          <w:spacing w:val="100"/>
          <w:sz w:val="28"/>
          <w:szCs w:val="28"/>
          <w:lang w:eastAsia="en-US"/>
        </w:rPr>
      </w:pPr>
    </w:p>
    <w:p w14:paraId="3B3BF5CB" w14:textId="72834DAB" w:rsidR="00DC4D6F" w:rsidRPr="00A46754" w:rsidRDefault="00A46754" w:rsidP="00A46754">
      <w:pPr>
        <w:suppressAutoHyphens w:val="0"/>
        <w:jc w:val="center"/>
        <w:rPr>
          <w:rFonts w:ascii="PT Astra Serif" w:eastAsia="Calibri" w:hAnsi="PT Astra Serif"/>
          <w:spacing w:val="100"/>
          <w:sz w:val="28"/>
          <w:szCs w:val="28"/>
          <w:lang w:eastAsia="en-US"/>
        </w:rPr>
      </w:pPr>
      <w:r w:rsidRPr="00A46754">
        <w:rPr>
          <w:rFonts w:ascii="PT Astra Serif" w:eastAsia="Calibri" w:hAnsi="PT Astra Serif"/>
          <w:spacing w:val="100"/>
          <w:sz w:val="28"/>
          <w:szCs w:val="28"/>
          <w:lang w:eastAsia="en-US"/>
        </w:rPr>
        <w:t>ПОСТАНОВЛЯЮ:</w:t>
      </w:r>
    </w:p>
    <w:p w14:paraId="06513C2D" w14:textId="77777777" w:rsidR="00E47881" w:rsidRPr="00A46754" w:rsidRDefault="00E47881" w:rsidP="00A46754">
      <w:pPr>
        <w:suppressAutoHyphens w:val="0"/>
        <w:jc w:val="center"/>
        <w:rPr>
          <w:rFonts w:ascii="PT Astra Serif" w:hAnsi="PT Astra Serif" w:cs="Arial"/>
          <w:spacing w:val="100"/>
          <w:sz w:val="28"/>
          <w:szCs w:val="28"/>
        </w:rPr>
      </w:pPr>
    </w:p>
    <w:p w14:paraId="757E2C23" w14:textId="457AF175" w:rsidR="00332963" w:rsidRPr="00A46754" w:rsidRDefault="00E47881" w:rsidP="00A46754">
      <w:pPr>
        <w:numPr>
          <w:ilvl w:val="0"/>
          <w:numId w:val="4"/>
        </w:numPr>
        <w:suppressAutoHyphens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A46754">
        <w:rPr>
          <w:rFonts w:ascii="PT Astra Serif" w:hAnsi="PT Astra Serif" w:cs="Arial"/>
          <w:sz w:val="28"/>
          <w:szCs w:val="28"/>
        </w:rPr>
        <w:t>Утвердить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административн</w:t>
      </w:r>
      <w:r w:rsidR="00332963" w:rsidRPr="00A46754">
        <w:rPr>
          <w:rFonts w:ascii="PT Astra Serif" w:hAnsi="PT Astra Serif" w:cs="Arial"/>
          <w:sz w:val="28"/>
          <w:szCs w:val="28"/>
        </w:rPr>
        <w:t>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32963" w:rsidRPr="00A46754">
        <w:rPr>
          <w:rFonts w:ascii="PT Astra Serif" w:hAnsi="PT Astra Serif" w:cs="Arial"/>
          <w:sz w:val="28"/>
          <w:szCs w:val="28"/>
        </w:rPr>
        <w:t>регламент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32963" w:rsidRPr="00A46754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32963" w:rsidRPr="00A46754">
        <w:rPr>
          <w:rFonts w:ascii="PT Astra Serif" w:hAnsi="PT Astra Serif" w:cs="Arial"/>
          <w:sz w:val="28"/>
          <w:szCs w:val="28"/>
        </w:rPr>
        <w:t>предоставлению</w:t>
      </w:r>
    </w:p>
    <w:p w14:paraId="047037D9" w14:textId="2752C4E4" w:rsidR="00E47881" w:rsidRPr="00A46754" w:rsidRDefault="00E47881" w:rsidP="00A46754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46754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proofErr w:type="gramStart"/>
      <w:r w:rsidRPr="00A46754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имущества</w:t>
      </w:r>
      <w:proofErr w:type="gramEnd"/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находящегося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собственности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A46754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исключением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земельных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участков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A46754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аренду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A46754">
        <w:rPr>
          <w:rFonts w:ascii="PT Astra Serif" w:hAnsi="PT Astra Serif" w:cs="Arial"/>
          <w:sz w:val="28"/>
          <w:szCs w:val="28"/>
        </w:rPr>
        <w:t>доверительное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управление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A46754">
        <w:rPr>
          <w:rFonts w:ascii="PT Astra Serif" w:hAnsi="PT Astra Serif" w:cs="Arial"/>
          <w:sz w:val="28"/>
          <w:szCs w:val="28"/>
        </w:rPr>
        <w:t>безвозме</w:t>
      </w:r>
      <w:r w:rsidR="00332963" w:rsidRPr="00A46754">
        <w:rPr>
          <w:rFonts w:ascii="PT Astra Serif" w:hAnsi="PT Astra Serif" w:cs="Arial"/>
          <w:sz w:val="28"/>
          <w:szCs w:val="28"/>
        </w:rPr>
        <w:t>здное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32963" w:rsidRPr="00A46754">
        <w:rPr>
          <w:rFonts w:ascii="PT Astra Serif" w:hAnsi="PT Astra Serif" w:cs="Arial"/>
          <w:sz w:val="28"/>
          <w:szCs w:val="28"/>
        </w:rPr>
        <w:t>пользование»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="00332963" w:rsidRPr="00A46754">
        <w:rPr>
          <w:rFonts w:ascii="PT Astra Serif" w:hAnsi="PT Astra Serif" w:cs="Arial"/>
          <w:sz w:val="28"/>
          <w:szCs w:val="28"/>
        </w:rPr>
        <w:t>П</w:t>
      </w:r>
      <w:r w:rsidRPr="00A46754">
        <w:rPr>
          <w:rFonts w:ascii="PT Astra Serif" w:hAnsi="PT Astra Serif" w:cs="Arial"/>
          <w:sz w:val="28"/>
          <w:szCs w:val="28"/>
        </w:rPr>
        <w:t>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№ </w:t>
      </w:r>
      <w:r w:rsidRPr="00A46754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A46754">
        <w:rPr>
          <w:rFonts w:ascii="PT Astra Serif" w:hAnsi="PT Astra Serif" w:cs="Arial"/>
          <w:sz w:val="28"/>
          <w:szCs w:val="28"/>
        </w:rPr>
        <w:t>.</w:t>
      </w:r>
    </w:p>
    <w:p w14:paraId="601B407E" w14:textId="65B3B950" w:rsidR="0054787C" w:rsidRPr="00A46754" w:rsidRDefault="00202D61" w:rsidP="00A46754">
      <w:pPr>
        <w:pStyle w:val="aa"/>
        <w:numPr>
          <w:ilvl w:val="0"/>
          <w:numId w:val="4"/>
        </w:numPr>
        <w:suppressAutoHyphens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A46754">
        <w:rPr>
          <w:rFonts w:ascii="PT Astra Serif" w:hAnsi="PT Astra Serif" w:cs="Arial"/>
          <w:sz w:val="28"/>
          <w:szCs w:val="28"/>
        </w:rPr>
        <w:t>-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DC4D6F" w:rsidRPr="00A46754">
        <w:rPr>
          <w:rFonts w:ascii="PT Astra Serif" w:hAnsi="PT Astra Serif" w:cs="Arial"/>
          <w:sz w:val="28"/>
          <w:szCs w:val="28"/>
        </w:rPr>
        <w:t>П</w:t>
      </w:r>
      <w:r w:rsidR="0054787C" w:rsidRPr="00A46754">
        <w:rPr>
          <w:rFonts w:ascii="PT Astra Serif" w:hAnsi="PT Astra Serif" w:cs="Arial"/>
          <w:sz w:val="28"/>
          <w:szCs w:val="28"/>
        </w:rPr>
        <w:t>остановление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A19CC" w:rsidRPr="00A46754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08</w:t>
      </w:r>
      <w:r w:rsidR="0054787C" w:rsidRPr="00A46754">
        <w:rPr>
          <w:rFonts w:ascii="PT Astra Serif" w:hAnsi="PT Astra Serif" w:cs="Arial"/>
          <w:sz w:val="28"/>
          <w:szCs w:val="28"/>
        </w:rPr>
        <w:t>.</w:t>
      </w:r>
      <w:r w:rsidR="00704854" w:rsidRPr="00A46754">
        <w:rPr>
          <w:rFonts w:ascii="PT Astra Serif" w:hAnsi="PT Astra Serif" w:cs="Arial"/>
          <w:sz w:val="28"/>
          <w:szCs w:val="28"/>
        </w:rPr>
        <w:t>06.2017</w:t>
      </w:r>
      <w:r w:rsidR="002B0373">
        <w:rPr>
          <w:rFonts w:ascii="PT Astra Serif" w:hAnsi="PT Astra Serif" w:cs="Arial"/>
          <w:sz w:val="28"/>
          <w:szCs w:val="28"/>
        </w:rPr>
        <w:t xml:space="preserve"> № </w:t>
      </w:r>
      <w:r w:rsidR="00704854" w:rsidRPr="00A46754">
        <w:rPr>
          <w:rFonts w:ascii="PT Astra Serif" w:hAnsi="PT Astra Serif" w:cs="Arial"/>
          <w:sz w:val="28"/>
          <w:szCs w:val="28"/>
        </w:rPr>
        <w:t>9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утверждении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регламента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предоставлению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proofErr w:type="gramStart"/>
      <w:r w:rsidR="0054787C" w:rsidRPr="00A46754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имущества</w:t>
      </w:r>
      <w:proofErr w:type="gramEnd"/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находящегося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собственности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54787C" w:rsidRPr="00A46754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исключением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земельных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участков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54787C" w:rsidRPr="00A46754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аренду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54787C" w:rsidRPr="00A46754">
        <w:rPr>
          <w:rFonts w:ascii="PT Astra Serif" w:hAnsi="PT Astra Serif" w:cs="Arial"/>
          <w:sz w:val="28"/>
          <w:szCs w:val="28"/>
        </w:rPr>
        <w:t>доверительное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4787C" w:rsidRPr="00A46754">
        <w:rPr>
          <w:rFonts w:ascii="PT Astra Serif" w:hAnsi="PT Astra Serif" w:cs="Arial"/>
          <w:sz w:val="28"/>
          <w:szCs w:val="28"/>
        </w:rPr>
        <w:t>управле</w:t>
      </w:r>
      <w:r w:rsidR="00704854" w:rsidRPr="00A46754">
        <w:rPr>
          <w:rFonts w:ascii="PT Astra Serif" w:hAnsi="PT Astra Serif" w:cs="Arial"/>
          <w:sz w:val="28"/>
          <w:szCs w:val="28"/>
        </w:rPr>
        <w:t>ние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04854" w:rsidRPr="00A46754">
        <w:rPr>
          <w:rFonts w:ascii="PT Astra Serif" w:hAnsi="PT Astra Serif" w:cs="Arial"/>
          <w:sz w:val="28"/>
          <w:szCs w:val="28"/>
        </w:rPr>
        <w:t>безвозмездное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пользование»;</w:t>
      </w:r>
    </w:p>
    <w:p w14:paraId="1086189D" w14:textId="579CA721" w:rsidR="00704854" w:rsidRPr="00A46754" w:rsidRDefault="00202D61" w:rsidP="00A46754">
      <w:pPr>
        <w:suppressAutoHyphens w:val="0"/>
        <w:ind w:firstLine="709"/>
        <w:jc w:val="both"/>
        <w:rPr>
          <w:rFonts w:ascii="PT Astra Serif" w:hAnsi="PT Astra Serif"/>
          <w:bCs/>
          <w:sz w:val="28"/>
        </w:rPr>
      </w:pPr>
      <w:r w:rsidRPr="00A46754">
        <w:rPr>
          <w:rFonts w:ascii="PT Astra Serif" w:hAnsi="PT Astra Serif" w:cs="Arial"/>
          <w:sz w:val="28"/>
          <w:szCs w:val="28"/>
        </w:rPr>
        <w:t>-Постановление</w:t>
      </w:r>
      <w:r w:rsidR="002B0373">
        <w:rPr>
          <w:rFonts w:ascii="PT Astra Serif" w:hAnsi="PT Astra Serif" w:cs="Arial"/>
          <w:sz w:val="28"/>
          <w:szCs w:val="28"/>
        </w:rPr>
        <w:t xml:space="preserve"> № </w:t>
      </w:r>
      <w:r w:rsidRPr="00A46754">
        <w:rPr>
          <w:rFonts w:ascii="PT Astra Serif" w:hAnsi="PT Astra Serif" w:cs="Arial"/>
          <w:sz w:val="28"/>
          <w:szCs w:val="28"/>
        </w:rPr>
        <w:t>9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17.03.2019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г.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О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внесении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изменений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в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административный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регламент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исполнения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муниципальной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услуги</w:t>
      </w:r>
      <w:r w:rsidR="002B0373">
        <w:rPr>
          <w:rFonts w:ascii="PT Astra Serif" w:hAnsi="PT Astra Serif"/>
          <w:bCs/>
          <w:sz w:val="28"/>
          <w:szCs w:val="28"/>
        </w:rPr>
        <w:t xml:space="preserve"> «</w:t>
      </w:r>
      <w:proofErr w:type="gramStart"/>
      <w:r w:rsidRPr="00A46754">
        <w:rPr>
          <w:rFonts w:ascii="PT Astra Serif" w:hAnsi="PT Astra Serif"/>
          <w:bCs/>
          <w:sz w:val="28"/>
          <w:szCs w:val="28"/>
        </w:rPr>
        <w:t>предоставление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имущества</w:t>
      </w:r>
      <w:proofErr w:type="gramEnd"/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находящегося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в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муниципальной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собственности</w:t>
      </w:r>
      <w:r w:rsidR="002B0373">
        <w:rPr>
          <w:rFonts w:ascii="PT Astra Serif" w:hAnsi="PT Astra Serif"/>
          <w:bCs/>
          <w:sz w:val="28"/>
          <w:szCs w:val="28"/>
        </w:rPr>
        <w:t xml:space="preserve">, </w:t>
      </w:r>
      <w:r w:rsidRPr="00A46754">
        <w:rPr>
          <w:rFonts w:ascii="PT Astra Serif" w:hAnsi="PT Astra Serif"/>
          <w:bCs/>
          <w:sz w:val="28"/>
          <w:szCs w:val="28"/>
        </w:rPr>
        <w:t>за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исключением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земельных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участков</w:t>
      </w:r>
      <w:r w:rsidR="002B0373">
        <w:rPr>
          <w:rFonts w:ascii="PT Astra Serif" w:hAnsi="PT Astra Serif"/>
          <w:bCs/>
          <w:sz w:val="28"/>
          <w:szCs w:val="28"/>
        </w:rPr>
        <w:t xml:space="preserve">, </w:t>
      </w:r>
      <w:r w:rsidRPr="00A46754">
        <w:rPr>
          <w:rFonts w:ascii="PT Astra Serif" w:hAnsi="PT Astra Serif"/>
          <w:bCs/>
          <w:sz w:val="28"/>
          <w:szCs w:val="28"/>
        </w:rPr>
        <w:t>в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аренду</w:t>
      </w:r>
      <w:r w:rsidR="002B0373">
        <w:rPr>
          <w:rFonts w:ascii="PT Astra Serif" w:hAnsi="PT Astra Serif"/>
          <w:bCs/>
          <w:sz w:val="28"/>
          <w:szCs w:val="28"/>
        </w:rPr>
        <w:t xml:space="preserve">, </w:t>
      </w:r>
      <w:r w:rsidRPr="00A46754">
        <w:rPr>
          <w:rFonts w:ascii="PT Astra Serif" w:hAnsi="PT Astra Serif"/>
          <w:bCs/>
          <w:sz w:val="28"/>
          <w:szCs w:val="28"/>
        </w:rPr>
        <w:t>доверительное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управление</w:t>
      </w:r>
      <w:r w:rsidR="002B0373">
        <w:rPr>
          <w:rFonts w:ascii="PT Astra Serif" w:hAnsi="PT Astra Serif"/>
          <w:bCs/>
          <w:sz w:val="28"/>
          <w:szCs w:val="28"/>
        </w:rPr>
        <w:t xml:space="preserve">, </w:t>
      </w:r>
      <w:r w:rsidRPr="00A46754">
        <w:rPr>
          <w:rFonts w:ascii="PT Astra Serif" w:hAnsi="PT Astra Serif"/>
          <w:bCs/>
          <w:sz w:val="28"/>
          <w:szCs w:val="28"/>
        </w:rPr>
        <w:t>безвозмездное</w:t>
      </w:r>
      <w:r w:rsidR="002B0373">
        <w:rPr>
          <w:rFonts w:ascii="PT Astra Serif" w:hAnsi="PT Astra Serif"/>
          <w:bCs/>
          <w:sz w:val="28"/>
          <w:szCs w:val="28"/>
        </w:rPr>
        <w:t xml:space="preserve"> </w:t>
      </w:r>
      <w:r w:rsidRPr="00A46754">
        <w:rPr>
          <w:rFonts w:ascii="PT Astra Serif" w:hAnsi="PT Astra Serif"/>
          <w:bCs/>
          <w:sz w:val="28"/>
          <w:szCs w:val="28"/>
        </w:rPr>
        <w:t>пользование»</w:t>
      </w:r>
      <w:r w:rsidRPr="00A46754">
        <w:rPr>
          <w:rFonts w:ascii="PT Astra Serif" w:hAnsi="PT Astra Serif"/>
          <w:bCs/>
          <w:sz w:val="28"/>
        </w:rPr>
        <w:t>;</w:t>
      </w:r>
    </w:p>
    <w:p w14:paraId="036AF5A9" w14:textId="45FEED81" w:rsidR="001B0003" w:rsidRPr="00A46754" w:rsidRDefault="00202D61" w:rsidP="00A46754">
      <w:pPr>
        <w:suppressAutoHyphens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A46754">
        <w:rPr>
          <w:rFonts w:ascii="PT Astra Serif" w:hAnsi="PT Astra Serif" w:cs="Arial"/>
          <w:sz w:val="28"/>
          <w:szCs w:val="28"/>
        </w:rPr>
        <w:t>-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Постановление</w:t>
      </w:r>
      <w:r w:rsidR="002B0373">
        <w:rPr>
          <w:rFonts w:ascii="PT Astra Serif" w:hAnsi="PT Astra Serif" w:cs="Arial"/>
          <w:sz w:val="28"/>
          <w:szCs w:val="28"/>
        </w:rPr>
        <w:t xml:space="preserve"> № </w:t>
      </w:r>
      <w:r w:rsidRPr="00A46754">
        <w:rPr>
          <w:rFonts w:ascii="PT Astra Serif" w:hAnsi="PT Astra Serif" w:cs="Arial"/>
          <w:sz w:val="28"/>
          <w:szCs w:val="28"/>
        </w:rPr>
        <w:t>26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A46754">
        <w:rPr>
          <w:rFonts w:ascii="PT Astra Serif" w:hAnsi="PT Astra Serif" w:cs="Arial"/>
          <w:sz w:val="28"/>
          <w:szCs w:val="28"/>
        </w:rPr>
        <w:t>18.12.2019г.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О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внесении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изменений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в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постановление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администрации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Истимисского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сельсовета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от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08.06.2017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№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9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lastRenderedPageBreak/>
        <w:t>«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Об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утверждении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bookmarkStart w:id="0" w:name="sub_1000"/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Административного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регламента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по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предоставлению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муниципальной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услуги</w:t>
      </w:r>
      <w:bookmarkEnd w:id="0"/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«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Предоставление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имущества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,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находящегося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в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муниципальной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собственности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,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за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исключением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земельных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участков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,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в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аренду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,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доверительное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управление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,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безвозмездное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пользование»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>-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утратили</w:t>
      </w:r>
      <w:r w:rsidR="002B0373"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 </w:t>
      </w:r>
      <w:r w:rsidR="001B0003" w:rsidRPr="00A46754">
        <w:rPr>
          <w:rFonts w:ascii="PT Astra Serif" w:hAnsi="PT Astra Serif"/>
          <w:bCs/>
          <w:color w:val="000000"/>
          <w:sz w:val="28"/>
          <w:szCs w:val="28"/>
          <w:lang w:eastAsia="ru-RU"/>
        </w:rPr>
        <w:t>силу.</w:t>
      </w:r>
    </w:p>
    <w:p w14:paraId="395F17D5" w14:textId="24F441FA" w:rsidR="00E47881" w:rsidRPr="00A46754" w:rsidRDefault="001B0003" w:rsidP="00A46754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46754">
        <w:rPr>
          <w:rFonts w:ascii="PT Astra Serif" w:hAnsi="PT Astra Serif" w:cs="Arial"/>
          <w:sz w:val="28"/>
          <w:szCs w:val="28"/>
        </w:rPr>
        <w:t>3.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Опубликовать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="00704854" w:rsidRPr="00A46754">
        <w:rPr>
          <w:rFonts w:ascii="PT Astra Serif" w:hAnsi="PT Astra Serif" w:cs="Arial"/>
          <w:sz w:val="28"/>
          <w:szCs w:val="28"/>
        </w:rPr>
        <w:t>обнародовать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="00704854" w:rsidRPr="00A46754">
        <w:rPr>
          <w:rFonts w:ascii="PT Astra Serif" w:hAnsi="PT Astra Serif" w:cs="Arial"/>
          <w:sz w:val="28"/>
          <w:szCs w:val="28"/>
        </w:rPr>
        <w:t>настоящее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постановление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установленном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законом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04854" w:rsidRPr="00A46754">
        <w:rPr>
          <w:rFonts w:ascii="PT Astra Serif" w:hAnsi="PT Astra Serif" w:cs="Arial"/>
          <w:sz w:val="28"/>
          <w:szCs w:val="28"/>
        </w:rPr>
        <w:t>порядке.</w:t>
      </w:r>
    </w:p>
    <w:p w14:paraId="053878AE" w14:textId="77777777" w:rsidR="00202D61" w:rsidRPr="00A46754" w:rsidRDefault="00202D61" w:rsidP="00A46754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627A5625" w14:textId="77777777" w:rsidR="00202D61" w:rsidRPr="00A46754" w:rsidRDefault="00202D61" w:rsidP="00A46754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0A47A65B" w14:textId="77777777" w:rsidR="00704854" w:rsidRPr="00A46754" w:rsidRDefault="00704854" w:rsidP="00A46754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A16E8E" w:rsidRPr="00A16E8E" w14:paraId="3078E46D" w14:textId="77777777" w:rsidTr="00A16E8E">
        <w:tc>
          <w:tcPr>
            <w:tcW w:w="2500" w:type="pct"/>
            <w:shd w:val="clear" w:color="auto" w:fill="auto"/>
            <w:vAlign w:val="center"/>
          </w:tcPr>
          <w:p w14:paraId="0F0A855C" w14:textId="5B0B6ABF" w:rsidR="00A16E8E" w:rsidRPr="00A16E8E" w:rsidRDefault="002B0373" w:rsidP="00A16E8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Arial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1AACCA0" w14:textId="22C195CF" w:rsidR="00A16E8E" w:rsidRPr="00A16E8E" w:rsidRDefault="002B0373" w:rsidP="00A16E8E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Е.М. Костючик</w:t>
            </w:r>
          </w:p>
        </w:tc>
      </w:tr>
    </w:tbl>
    <w:p w14:paraId="460EEDFD" w14:textId="77777777" w:rsidR="00A46754" w:rsidRDefault="00A46754">
      <w:pPr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0473E158" w14:textId="77777777" w:rsidR="002B0373" w:rsidRDefault="00E47881" w:rsidP="0070152B">
      <w:pPr>
        <w:ind w:left="5220"/>
        <w:jc w:val="right"/>
        <w:rPr>
          <w:rFonts w:ascii="PT Astra Serif" w:hAnsi="PT Astra Serif"/>
        </w:rPr>
      </w:pPr>
      <w:r w:rsidRPr="0070152B">
        <w:rPr>
          <w:rFonts w:ascii="PT Astra Serif" w:hAnsi="PT Astra Serif"/>
        </w:rPr>
        <w:lastRenderedPageBreak/>
        <w:t>ПРИЛОЖЕНИЕ</w:t>
      </w:r>
      <w:r w:rsidR="002B0373">
        <w:rPr>
          <w:rFonts w:ascii="PT Astra Serif" w:hAnsi="PT Astra Serif"/>
        </w:rPr>
        <w:t xml:space="preserve"> № </w:t>
      </w:r>
      <w:r w:rsidRPr="0070152B">
        <w:rPr>
          <w:rFonts w:ascii="PT Astra Serif" w:hAnsi="PT Astra Serif"/>
        </w:rPr>
        <w:t>1</w:t>
      </w:r>
    </w:p>
    <w:p w14:paraId="357B50A8" w14:textId="77777777" w:rsidR="002B0373" w:rsidRDefault="00E47881" w:rsidP="0070152B">
      <w:pPr>
        <w:ind w:left="5220"/>
        <w:jc w:val="right"/>
        <w:rPr>
          <w:rFonts w:ascii="PT Astra Serif" w:hAnsi="PT Astra Serif"/>
        </w:rPr>
      </w:pPr>
      <w:r w:rsidRPr="0070152B">
        <w:rPr>
          <w:rFonts w:ascii="PT Astra Serif" w:hAnsi="PT Astra Serif"/>
        </w:rPr>
        <w:t>к</w:t>
      </w:r>
      <w:r w:rsidR="002B0373">
        <w:rPr>
          <w:rFonts w:ascii="PT Astra Serif" w:hAnsi="PT Astra Serif"/>
        </w:rPr>
        <w:t xml:space="preserve"> </w:t>
      </w:r>
      <w:r w:rsidRPr="0070152B">
        <w:rPr>
          <w:rFonts w:ascii="PT Astra Serif" w:hAnsi="PT Astra Serif"/>
        </w:rPr>
        <w:t>постановлению</w:t>
      </w:r>
      <w:r w:rsidR="002B0373">
        <w:rPr>
          <w:rFonts w:ascii="PT Astra Serif" w:hAnsi="PT Astra Serif"/>
        </w:rPr>
        <w:t xml:space="preserve"> </w:t>
      </w:r>
      <w:r w:rsidRPr="0070152B">
        <w:rPr>
          <w:rFonts w:ascii="PT Astra Serif" w:hAnsi="PT Astra Serif"/>
        </w:rPr>
        <w:t>администрации</w:t>
      </w:r>
    </w:p>
    <w:p w14:paraId="54683ED2" w14:textId="77777777" w:rsidR="002B0373" w:rsidRDefault="003A19CC" w:rsidP="0070152B">
      <w:pPr>
        <w:jc w:val="right"/>
        <w:rPr>
          <w:rFonts w:ascii="PT Astra Serif" w:hAnsi="PT Astra Serif"/>
        </w:rPr>
      </w:pPr>
      <w:r w:rsidRPr="0070152B">
        <w:rPr>
          <w:rFonts w:ascii="PT Astra Serif" w:hAnsi="PT Astra Serif"/>
        </w:rPr>
        <w:t>Истимисского</w:t>
      </w:r>
      <w:r w:rsidR="002B0373">
        <w:rPr>
          <w:rFonts w:ascii="PT Astra Serif" w:hAnsi="PT Astra Serif"/>
        </w:rPr>
        <w:t xml:space="preserve"> </w:t>
      </w:r>
      <w:r w:rsidR="00E47881" w:rsidRPr="0070152B">
        <w:rPr>
          <w:rFonts w:ascii="PT Astra Serif" w:hAnsi="PT Astra Serif"/>
        </w:rPr>
        <w:t>сельсовета</w:t>
      </w:r>
    </w:p>
    <w:p w14:paraId="0E68DF78" w14:textId="77777777" w:rsidR="002B0373" w:rsidRDefault="00E47881" w:rsidP="0070152B">
      <w:pPr>
        <w:jc w:val="right"/>
        <w:rPr>
          <w:rFonts w:ascii="PT Astra Serif" w:hAnsi="PT Astra Serif"/>
        </w:rPr>
      </w:pPr>
      <w:r w:rsidRPr="0070152B">
        <w:rPr>
          <w:rFonts w:ascii="PT Astra Serif" w:hAnsi="PT Astra Serif"/>
        </w:rPr>
        <w:t>Ключевского</w:t>
      </w:r>
      <w:r w:rsidR="002B0373">
        <w:rPr>
          <w:rFonts w:ascii="PT Astra Serif" w:hAnsi="PT Astra Serif"/>
        </w:rPr>
        <w:t xml:space="preserve"> </w:t>
      </w:r>
      <w:r w:rsidRPr="0070152B">
        <w:rPr>
          <w:rFonts w:ascii="PT Astra Serif" w:hAnsi="PT Astra Serif"/>
        </w:rPr>
        <w:t>района</w:t>
      </w:r>
    </w:p>
    <w:p w14:paraId="13398FE6" w14:textId="3E3EE876" w:rsidR="00E47881" w:rsidRPr="0070152B" w:rsidRDefault="00E47881" w:rsidP="0070152B">
      <w:pPr>
        <w:jc w:val="right"/>
        <w:rPr>
          <w:rFonts w:ascii="PT Astra Serif" w:hAnsi="PT Astra Serif"/>
        </w:rPr>
      </w:pPr>
      <w:r w:rsidRPr="0070152B">
        <w:rPr>
          <w:rFonts w:ascii="PT Astra Serif" w:hAnsi="PT Astra Serif"/>
        </w:rPr>
        <w:t>Алтайского</w:t>
      </w:r>
      <w:r w:rsidR="002B0373">
        <w:rPr>
          <w:rFonts w:ascii="PT Astra Serif" w:hAnsi="PT Astra Serif"/>
        </w:rPr>
        <w:t xml:space="preserve"> </w:t>
      </w:r>
      <w:r w:rsidRPr="0070152B">
        <w:rPr>
          <w:rFonts w:ascii="PT Astra Serif" w:hAnsi="PT Astra Serif"/>
        </w:rPr>
        <w:t>края</w:t>
      </w:r>
    </w:p>
    <w:p w14:paraId="0FC321E3" w14:textId="77777777" w:rsidR="002B0373" w:rsidRDefault="002B0373" w:rsidP="0070152B">
      <w:pPr>
        <w:jc w:val="both"/>
        <w:rPr>
          <w:rFonts w:ascii="PT Astra Serif" w:hAnsi="PT Astra Serif"/>
        </w:rPr>
      </w:pPr>
    </w:p>
    <w:p w14:paraId="07C846C7" w14:textId="3DF7CA10" w:rsidR="00E47881" w:rsidRPr="0070152B" w:rsidRDefault="00E47881" w:rsidP="0070152B">
      <w:pPr>
        <w:pStyle w:val="1"/>
        <w:spacing w:before="0" w:after="0" w:line="276" w:lineRule="auto"/>
        <w:jc w:val="center"/>
        <w:rPr>
          <w:rFonts w:ascii="PT Astra Serif" w:hAnsi="PT Astra Serif" w:cs="Times New Roman"/>
          <w:b/>
          <w:bCs/>
          <w:color w:val="000000"/>
        </w:rPr>
      </w:pPr>
      <w:r w:rsidRPr="0070152B">
        <w:rPr>
          <w:rFonts w:ascii="PT Astra Serif" w:hAnsi="PT Astra Serif" w:cs="Times New Roman"/>
          <w:b/>
          <w:bCs/>
          <w:color w:val="000000"/>
        </w:rPr>
        <w:t>АДМИНИСТРАТИВНЫЙ</w:t>
      </w:r>
      <w:r w:rsidR="002B0373">
        <w:rPr>
          <w:rFonts w:ascii="PT Astra Serif" w:hAnsi="PT Astra Serif" w:cs="Times New Roman"/>
          <w:b/>
          <w:bCs/>
          <w:color w:val="000000"/>
        </w:rPr>
        <w:t xml:space="preserve"> </w:t>
      </w:r>
      <w:r w:rsidRPr="0070152B">
        <w:rPr>
          <w:rFonts w:ascii="PT Astra Serif" w:hAnsi="PT Astra Serif" w:cs="Times New Roman"/>
          <w:b/>
          <w:bCs/>
          <w:color w:val="000000"/>
        </w:rPr>
        <w:t>РЕГЛАМЕНТ</w:t>
      </w:r>
    </w:p>
    <w:p w14:paraId="294FEEFA" w14:textId="71A10052" w:rsidR="00E47881" w:rsidRPr="0070152B" w:rsidRDefault="00E47881" w:rsidP="0070152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0152B">
        <w:rPr>
          <w:rFonts w:ascii="PT Astra Serif" w:hAnsi="PT Astra Serif"/>
          <w:b/>
          <w:bCs/>
          <w:sz w:val="28"/>
          <w:szCs w:val="28"/>
        </w:rPr>
        <w:t>ПРЕДОСТАВЛЕНИЕ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МУНИЦИПАЛЬНОЙ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УСЛУГИ: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«</w:t>
      </w:r>
      <w:r w:rsidRPr="0070152B">
        <w:rPr>
          <w:rFonts w:ascii="PT Astra Serif" w:hAnsi="PT Astra Serif"/>
          <w:b/>
          <w:bCs/>
          <w:sz w:val="28"/>
          <w:szCs w:val="28"/>
        </w:rPr>
        <w:t>ПРЕДОСТАВЛЕНИЕ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ИМУЩЕСТВА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, </w:t>
      </w:r>
      <w:r w:rsidRPr="0070152B">
        <w:rPr>
          <w:rFonts w:ascii="PT Astra Serif" w:hAnsi="PT Astra Serif"/>
          <w:b/>
          <w:bCs/>
          <w:sz w:val="28"/>
          <w:szCs w:val="28"/>
        </w:rPr>
        <w:t>НАХОДЯЩЕГОСЯ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В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МУНИЦИПАЛЬНОЙ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СОБСТВЕННОСТИ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, </w:t>
      </w:r>
      <w:r w:rsidRPr="0070152B">
        <w:rPr>
          <w:rFonts w:ascii="PT Astra Serif" w:hAnsi="PT Astra Serif"/>
          <w:b/>
          <w:bCs/>
          <w:sz w:val="28"/>
          <w:szCs w:val="28"/>
        </w:rPr>
        <w:t>ЗА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ИСКЛЮЧЕНИЕМ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ЗЕМЕЛЬНЫХ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УЧАСТКОВ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, </w:t>
      </w:r>
      <w:r w:rsidRPr="0070152B">
        <w:rPr>
          <w:rFonts w:ascii="PT Astra Serif" w:hAnsi="PT Astra Serif"/>
          <w:b/>
          <w:bCs/>
          <w:sz w:val="28"/>
          <w:szCs w:val="28"/>
        </w:rPr>
        <w:t>В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АРЕНДУ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, </w:t>
      </w:r>
      <w:r w:rsidRPr="0070152B">
        <w:rPr>
          <w:rFonts w:ascii="PT Astra Serif" w:hAnsi="PT Astra Serif"/>
          <w:b/>
          <w:bCs/>
          <w:sz w:val="28"/>
          <w:szCs w:val="28"/>
        </w:rPr>
        <w:t>ДОВЕРИТЕЛЬНОЕ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УПРАВЛЕНИЕ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, </w:t>
      </w:r>
      <w:r w:rsidRPr="0070152B">
        <w:rPr>
          <w:rFonts w:ascii="PT Astra Serif" w:hAnsi="PT Astra Serif"/>
          <w:b/>
          <w:bCs/>
          <w:sz w:val="28"/>
          <w:szCs w:val="28"/>
        </w:rPr>
        <w:t>БЕЗВОЗМЕЗДНОЕ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ПОЛЬЗОВАНИЕ</w:t>
      </w:r>
      <w:r w:rsidR="003365C8">
        <w:rPr>
          <w:rFonts w:ascii="PT Astra Serif" w:hAnsi="PT Astra Serif"/>
          <w:b/>
          <w:bCs/>
          <w:sz w:val="28"/>
          <w:szCs w:val="28"/>
        </w:rPr>
        <w:t>»</w:t>
      </w:r>
    </w:p>
    <w:p w14:paraId="73F3EA8B" w14:textId="77777777" w:rsidR="00E47881" w:rsidRPr="0070152B" w:rsidRDefault="00E47881" w:rsidP="0070152B">
      <w:pPr>
        <w:jc w:val="both"/>
        <w:rPr>
          <w:rFonts w:ascii="PT Astra Serif" w:hAnsi="PT Astra Serif"/>
          <w:sz w:val="28"/>
          <w:szCs w:val="28"/>
        </w:rPr>
      </w:pPr>
    </w:p>
    <w:p w14:paraId="6F79D98B" w14:textId="0925F3CD" w:rsidR="00E47881" w:rsidRPr="0070152B" w:rsidRDefault="00E47881" w:rsidP="005D4056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0152B">
        <w:rPr>
          <w:rFonts w:ascii="PT Astra Serif" w:hAnsi="PT Astra Serif"/>
          <w:b/>
          <w:bCs/>
          <w:sz w:val="28"/>
          <w:szCs w:val="28"/>
        </w:rPr>
        <w:t>1.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ОБЩИЕ</w:t>
      </w:r>
      <w:r w:rsidR="002B037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0152B">
        <w:rPr>
          <w:rFonts w:ascii="PT Astra Serif" w:hAnsi="PT Astra Serif"/>
          <w:b/>
          <w:bCs/>
          <w:sz w:val="28"/>
          <w:szCs w:val="28"/>
        </w:rPr>
        <w:t>ПОЛОЖЕНИЯ</w:t>
      </w:r>
    </w:p>
    <w:p w14:paraId="309B9DDC" w14:textId="77777777" w:rsidR="00E47881" w:rsidRPr="0070152B" w:rsidRDefault="00E47881" w:rsidP="0070152B">
      <w:pPr>
        <w:jc w:val="both"/>
        <w:rPr>
          <w:rFonts w:ascii="PT Astra Serif" w:hAnsi="PT Astra Serif"/>
          <w:sz w:val="28"/>
          <w:szCs w:val="28"/>
        </w:rPr>
      </w:pPr>
    </w:p>
    <w:p w14:paraId="5D03DE35" w14:textId="7B58301C" w:rsidR="00E47881" w:rsidRPr="0070152B" w:rsidRDefault="00E47881" w:rsidP="0070152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1.1.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Административный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регламент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исполнению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услуги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Предоставление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имущества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находящегося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собственности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за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исключением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земельных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участков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аренду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доверительное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управление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безвозмездное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пользование»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разработан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целях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повышения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качества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исполнения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услуги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повышения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эффективности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деятельности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администрации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="003A19CC" w:rsidRPr="0070152B">
        <w:rPr>
          <w:rFonts w:ascii="PT Astra Serif" w:hAnsi="PT Astra Serif"/>
          <w:sz w:val="28"/>
          <w:szCs w:val="28"/>
        </w:rPr>
        <w:t>Истимисского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сельсовета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Ключевского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района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Алтайского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края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создания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комфортных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условий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для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участников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отношений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возникающих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при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исполнении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услуги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определяет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сроки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последовательность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действий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административных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процедур</w:t>
      </w:r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ее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исполнению.</w:t>
      </w:r>
    </w:p>
    <w:p w14:paraId="24708873" w14:textId="77777777" w:rsidR="002B0373" w:rsidRDefault="002B0373" w:rsidP="0070152B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14:paraId="0D814DF4" w14:textId="6851C7F2" w:rsidR="0054787C" w:rsidRPr="0070152B" w:rsidRDefault="0054787C" w:rsidP="0070152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70152B">
        <w:rPr>
          <w:rFonts w:ascii="PT Astra Serif" w:hAnsi="PT Astra Serif" w:cs="Arial"/>
          <w:b/>
          <w:sz w:val="28"/>
          <w:szCs w:val="28"/>
          <w:lang w:val="en-US"/>
        </w:rPr>
        <w:t>II</w:t>
      </w:r>
      <w:r w:rsidRPr="0070152B">
        <w:rPr>
          <w:rFonts w:ascii="PT Astra Serif" w:hAnsi="PT Astra Serif" w:cs="Arial"/>
          <w:b/>
          <w:sz w:val="28"/>
          <w:szCs w:val="28"/>
        </w:rPr>
        <w:t>.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Стандарт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услуги</w:t>
      </w:r>
    </w:p>
    <w:p w14:paraId="12C5412A" w14:textId="77777777" w:rsidR="002B0373" w:rsidRDefault="002B0373" w:rsidP="0070152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14:paraId="5047EFBE" w14:textId="0C2F6F15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Наименование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имущества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находящего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собственности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за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исключением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земельных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участков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аренду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доверительное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управление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безвозмездное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пользование».</w:t>
      </w:r>
    </w:p>
    <w:p w14:paraId="0F47AC9A" w14:textId="34619524" w:rsidR="0054787C" w:rsidRPr="0070152B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2.2.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Наименование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предоставляющего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</w:t>
      </w:r>
      <w:r w:rsidRPr="0070152B">
        <w:rPr>
          <w:rFonts w:ascii="PT Astra Serif" w:hAnsi="PT Astra Serif" w:cs="Arial"/>
          <w:sz w:val="28"/>
          <w:szCs w:val="28"/>
        </w:rPr>
        <w:t>ципальную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услугу</w:t>
      </w:r>
    </w:p>
    <w:p w14:paraId="4BB5363C" w14:textId="5251AD35" w:rsidR="0054787C" w:rsidRPr="0070152B" w:rsidRDefault="0054787C" w:rsidP="0070152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  <w:u w:val="single"/>
        </w:rPr>
      </w:pP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proofErr w:type="gramStart"/>
      <w:r w:rsidRPr="0070152B">
        <w:rPr>
          <w:rFonts w:ascii="PT Astra Serif" w:hAnsi="PT Astra Serif"/>
          <w:sz w:val="28"/>
          <w:szCs w:val="28"/>
        </w:rPr>
        <w:t>Предоставление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имущества</w:t>
      </w:r>
      <w:proofErr w:type="gramEnd"/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находящегося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собственности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за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исключением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земельных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участков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аренду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доверительное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управление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безвозмездное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пользование»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осуществляется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A19CC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края.</w:t>
      </w:r>
    </w:p>
    <w:p w14:paraId="01EE6EAC" w14:textId="08DF26CD" w:rsidR="0054787C" w:rsidRPr="0070152B" w:rsidRDefault="0054787C" w:rsidP="0070152B">
      <w:pPr>
        <w:ind w:right="-63"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рассмотрения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выдачи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лицами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муниципальными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служащими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A19CC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края.</w:t>
      </w:r>
    </w:p>
    <w:p w14:paraId="3CB83249" w14:textId="77777777" w:rsidR="002B0373" w:rsidRDefault="0054787C" w:rsidP="003365C8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2.3.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информирования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719D8698" w14:textId="77777777" w:rsidR="002B0373" w:rsidRDefault="0054787C" w:rsidP="003365C8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2.3.1.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вопросам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открытой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общедоступной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может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быть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посредством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письменного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устного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почту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телефону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справок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официальном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интернет-сайте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A19CC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стендах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залах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3A19CC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телефонного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обслуживания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интернет-сайте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использовании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информационно-телекоммуникационной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сети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sz w:val="28"/>
          <w:szCs w:val="28"/>
        </w:rPr>
        <w:t>Интернет».</w:t>
      </w:r>
    </w:p>
    <w:p w14:paraId="0E3B28C1" w14:textId="016DF004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2.3.2.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нахождения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предоставляющей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услугу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графике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работы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почтовом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адресе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адресах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обращений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телефонных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номерах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размещены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официальном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интернет-сайте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стенде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), </w:t>
      </w:r>
      <w:r w:rsidRPr="0070152B">
        <w:rPr>
          <w:rFonts w:ascii="PT Astra Serif" w:hAnsi="PT Astra Serif" w:cs="Arial"/>
          <w:sz w:val="28"/>
          <w:szCs w:val="28"/>
        </w:rPr>
        <w:t>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также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регламенту.</w:t>
      </w:r>
    </w:p>
    <w:p w14:paraId="0E973F0B" w14:textId="70E2D5ED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strike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2.3.3.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нахождения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графике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работы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адресе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официального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интернет-сайта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адрес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контактный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телефон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телефонного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обслуживания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размещаются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стенде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3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регламенту.</w:t>
      </w:r>
    </w:p>
    <w:p w14:paraId="5B5A550C" w14:textId="704BC98A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2.3.4.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власти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органах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организациях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участвующих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337D9536" w14:textId="24D77390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взаимодействует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службой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кадастра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картографии.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адресах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официальных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сайтов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информационно-телекоммуникационной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сети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sz w:val="28"/>
          <w:szCs w:val="28"/>
        </w:rPr>
        <w:t>интернет»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службы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кадастра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картографии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размещены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стенде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регламенту.</w:t>
      </w:r>
    </w:p>
    <w:p w14:paraId="73D20903" w14:textId="5A8EE6A5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2.3.5.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письменно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информации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консультации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вопросам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ответ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превышающий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30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обращения.</w:t>
      </w:r>
    </w:p>
    <w:p w14:paraId="14E1AA8C" w14:textId="77777777" w:rsidR="002B0373" w:rsidRPr="003365C8" w:rsidRDefault="0054787C" w:rsidP="003365C8">
      <w:pPr>
        <w:tabs>
          <w:tab w:val="left" w:pos="126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2.3.5.1.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телефону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7A0930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дают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исчерпывающую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услуги.</w:t>
      </w:r>
    </w:p>
    <w:p w14:paraId="25084D84" w14:textId="55328BEE" w:rsidR="0054787C" w:rsidRPr="003365C8" w:rsidRDefault="0054787C" w:rsidP="003365C8">
      <w:pPr>
        <w:tabs>
          <w:tab w:val="left" w:pos="126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2.3.5.2.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Консультации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2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pacing w:val="2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-1"/>
          <w:sz w:val="28"/>
          <w:szCs w:val="28"/>
        </w:rPr>
        <w:t>осуществляются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-1"/>
          <w:sz w:val="28"/>
          <w:szCs w:val="28"/>
        </w:rPr>
        <w:t>специалистами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7A0930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-1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-1"/>
          <w:sz w:val="28"/>
          <w:szCs w:val="28"/>
        </w:rPr>
        <w:t>личном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-1"/>
          <w:sz w:val="28"/>
          <w:szCs w:val="28"/>
        </w:rPr>
        <w:t>обращении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-1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2"/>
          <w:sz w:val="28"/>
          <w:szCs w:val="28"/>
        </w:rPr>
        <w:t>рабочее</w:t>
      </w:r>
      <w:r w:rsidR="002B0373" w:rsidRPr="003365C8">
        <w:rPr>
          <w:rFonts w:ascii="PT Astra Serif" w:hAnsi="PT Astra Serif" w:cs="Arial"/>
          <w:spacing w:val="2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2"/>
          <w:sz w:val="28"/>
          <w:szCs w:val="28"/>
        </w:rPr>
        <w:t>время</w:t>
      </w:r>
      <w:r w:rsidR="002B0373" w:rsidRPr="003365C8">
        <w:rPr>
          <w:rFonts w:ascii="PT Astra Serif" w:hAnsi="PT Astra Serif" w:cs="Arial"/>
          <w:spacing w:val="2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pacing w:val="2"/>
          <w:sz w:val="28"/>
          <w:szCs w:val="28"/>
        </w:rPr>
        <w:t>приложение</w:t>
      </w:r>
      <w:r w:rsidR="002B0373" w:rsidRPr="003365C8">
        <w:rPr>
          <w:rFonts w:ascii="PT Astra Serif" w:hAnsi="PT Astra Serif" w:cs="Arial"/>
          <w:spacing w:val="2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pacing w:val="2"/>
          <w:sz w:val="28"/>
          <w:szCs w:val="28"/>
        </w:rPr>
        <w:t>1</w:t>
      </w:r>
      <w:r w:rsidR="002B0373" w:rsidRPr="003365C8">
        <w:rPr>
          <w:rFonts w:ascii="PT Astra Serif" w:hAnsi="PT Astra Serif" w:cs="Arial"/>
          <w:spacing w:val="2"/>
          <w:sz w:val="28"/>
          <w:szCs w:val="28"/>
        </w:rPr>
        <w:t>)</w:t>
      </w:r>
      <w:r w:rsidR="002B0373" w:rsidRPr="003365C8">
        <w:rPr>
          <w:rFonts w:ascii="PT Astra Serif" w:hAnsi="PT Astra Serif" w:cs="Arial"/>
          <w:spacing w:val="-1"/>
          <w:sz w:val="28"/>
          <w:szCs w:val="28"/>
        </w:rPr>
        <w:t>.</w:t>
      </w:r>
    </w:p>
    <w:p w14:paraId="4A928656" w14:textId="24C90497" w:rsidR="0054787C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2.3.5.3.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Консультации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осуществляются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следующим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вопросам:</w:t>
      </w:r>
    </w:p>
    <w:p w14:paraId="723872B9" w14:textId="2586ED6E" w:rsidR="0054787C" w:rsidRPr="003365C8" w:rsidRDefault="0054787C" w:rsidP="003365C8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1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перечню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необходимых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комплектности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z w:val="28"/>
          <w:szCs w:val="28"/>
        </w:rPr>
        <w:t>достаточности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представленных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документов;</w:t>
      </w:r>
    </w:p>
    <w:p w14:paraId="7A96091B" w14:textId="34049B0C" w:rsidR="0054787C" w:rsidRPr="003365C8" w:rsidRDefault="0054787C" w:rsidP="003365C8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источника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необходимых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68E85235" w14:textId="5841EB3A" w:rsidR="0054787C" w:rsidRPr="003365C8" w:rsidRDefault="0054787C" w:rsidP="003365C8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3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времени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приема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выдачи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документов;</w:t>
      </w:r>
    </w:p>
    <w:p w14:paraId="33A6AFC5" w14:textId="719EE221" w:rsidR="0054787C" w:rsidRPr="003365C8" w:rsidRDefault="0054787C" w:rsidP="003365C8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4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сроков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4EBA43CE" w14:textId="7B40636D" w:rsidR="002B0373" w:rsidRPr="003365C8" w:rsidRDefault="0054787C" w:rsidP="003365C8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5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порядка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обжалования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действий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z w:val="28"/>
          <w:szCs w:val="28"/>
        </w:rPr>
        <w:t>бездействия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решений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осуществляемых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принимаемых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ходе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услуги.</w:t>
      </w:r>
    </w:p>
    <w:p w14:paraId="4ADCD130" w14:textId="7F95E6D6" w:rsidR="002B0373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2.3.5.4.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осуществлении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консультирования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специалисты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7A0930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вежливой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корректной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форме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лаконично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существу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вопроса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обязаны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представиться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z w:val="28"/>
          <w:szCs w:val="28"/>
        </w:rPr>
        <w:t>указать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фамилию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имя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отчество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должность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), </w:t>
      </w:r>
      <w:r w:rsidRPr="003365C8">
        <w:rPr>
          <w:rFonts w:ascii="PT Astra Serif" w:hAnsi="PT Astra Serif" w:cs="Arial"/>
          <w:sz w:val="28"/>
          <w:szCs w:val="28"/>
        </w:rPr>
        <w:t>дать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ответы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заданные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гражданином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вопросы.</w:t>
      </w:r>
    </w:p>
    <w:p w14:paraId="15D06D42" w14:textId="6984D844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2.3.5.5.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Если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поставленные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гражданином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вопросы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входят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компетенцию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7A0930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специалист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информирует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посетителя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невозможности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сведений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разъясняет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ему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право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обратиться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компетенцию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которого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входят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ответы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поставленные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вопросы.</w:t>
      </w:r>
    </w:p>
    <w:p w14:paraId="3CC4C140" w14:textId="77777777" w:rsidR="002B0373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2.3.5.6.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Время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консультации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личном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приеме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превышать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15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минут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момента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начала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консультирования.</w:t>
      </w:r>
    </w:p>
    <w:p w14:paraId="2096A6EB" w14:textId="43415773" w:rsidR="008E1F2D" w:rsidRPr="003365C8" w:rsidRDefault="0054787C" w:rsidP="003365C8">
      <w:pPr>
        <w:pStyle w:val="aa"/>
        <w:shd w:val="clear" w:color="auto" w:fill="FFFFFF"/>
        <w:suppressAutoHyphens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2.3.6.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8E1F2D" w:rsidRPr="003365C8">
        <w:rPr>
          <w:rFonts w:ascii="PT Astra Serif" w:hAnsi="PT Astra Serif"/>
          <w:sz w:val="28"/>
          <w:szCs w:val="28"/>
        </w:rPr>
        <w:t>Перечень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="008E1F2D" w:rsidRPr="003365C8">
        <w:rPr>
          <w:rFonts w:ascii="PT Astra Serif" w:hAnsi="PT Astra Serif"/>
          <w:sz w:val="28"/>
          <w:szCs w:val="28"/>
        </w:rPr>
        <w:t>гарантий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="008E1F2D" w:rsidRPr="003365C8">
        <w:rPr>
          <w:rFonts w:ascii="PT Astra Serif" w:hAnsi="PT Astra Serif"/>
          <w:sz w:val="28"/>
          <w:szCs w:val="28"/>
        </w:rPr>
        <w:t>при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="008E1F2D"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="008E1F2D" w:rsidRPr="003365C8">
        <w:rPr>
          <w:rFonts w:ascii="PT Astra Serif" w:hAnsi="PT Astra Serif"/>
          <w:sz w:val="28"/>
          <w:szCs w:val="28"/>
        </w:rPr>
        <w:t>муниципальных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="008E1F2D" w:rsidRPr="003365C8">
        <w:rPr>
          <w:rFonts w:ascii="PT Astra Serif" w:hAnsi="PT Astra Serif"/>
          <w:sz w:val="28"/>
          <w:szCs w:val="28"/>
        </w:rPr>
        <w:t>услуг:</w:t>
      </w:r>
    </w:p>
    <w:p w14:paraId="4E8E4EBA" w14:textId="7898ABBB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1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представления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информации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осуществления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действий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представление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осуществление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которых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предусмотрено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нормативными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правовыми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актами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регулирующими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отношения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возникающие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связи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услуг;</w:t>
      </w:r>
    </w:p>
    <w:p w14:paraId="446F08BE" w14:textId="362ED049" w:rsidR="008E1F2D" w:rsidRPr="003365C8" w:rsidRDefault="008E1F2D" w:rsidP="003365C8">
      <w:pPr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2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представления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информации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числе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подтверждающих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внесение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заявителем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платы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которые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находятся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распоряжении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органов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иных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органов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местного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самоуправления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либо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подведомственных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местного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самоуправления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организаций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участвующих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предусмотренных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6" w:anchor="dst100010" w:history="1"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закона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7" w:history="1"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lastRenderedPageBreak/>
        <w:t>соответствии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нормативными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правовыми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актами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Российской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нормативными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правовыми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актами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субъектов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Российской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муниципальными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правовыми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актами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исключением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включенных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определенный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8" w:anchor="dst43" w:history="1"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6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статьи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7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закона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9" w:history="1"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перечень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документов.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Заявитель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вправе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представить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указанные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документы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информацию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органы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органы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собственной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инициативе;</w:t>
      </w:r>
    </w:p>
    <w:p w14:paraId="72AF2C53" w14:textId="1E411041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3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осуществления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действий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числе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согласований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необходимых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получения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связанных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обращением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органы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органы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местного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самоуправления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организации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исключением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получения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получения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информации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предоставляемых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результате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таких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включенных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перечни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указанные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10" w:anchor="dst100056" w:history="1"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части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9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закона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11" w:history="1"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3365C8">
        <w:rPr>
          <w:rFonts w:ascii="PT Astra Serif" w:hAnsi="PT Astra Serif"/>
          <w:sz w:val="28"/>
          <w:szCs w:val="28"/>
        </w:rPr>
        <w:t>;</w:t>
      </w:r>
    </w:p>
    <w:p w14:paraId="45445B0C" w14:textId="41AB8A3D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4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представления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информации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отсутствие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недостоверность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которых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указывались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первоначальном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отказе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приеме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необходимых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либо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исключением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следующих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случаев:</w:t>
      </w:r>
    </w:p>
    <w:p w14:paraId="6A65AE9A" w14:textId="305E5164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а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изменение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требований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нормативных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правовых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актов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касающихся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после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первоначальной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подачи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услуги;</w:t>
      </w:r>
    </w:p>
    <w:p w14:paraId="59E84294" w14:textId="10A2FE94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б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наличие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ошибок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документах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поданных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заявителем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после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первоначального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отказа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приеме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необходимых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либо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включенных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представленный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ранее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комплект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документов;</w:t>
      </w:r>
    </w:p>
    <w:p w14:paraId="3E4F128A" w14:textId="66D9D44F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истечение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срока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действия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изменение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информации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после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первоначального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отказа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приеме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необходимых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либо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услуги;</w:t>
      </w:r>
    </w:p>
    <w:p w14:paraId="7A870BC0" w14:textId="37A082B7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г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выявление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документально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подтвержденного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факта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признаков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ошибочного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противоправного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действия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бездействия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должностного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лица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предоставляющего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государственную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услугу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предоставляющего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муниципальную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услугу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государственного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служащего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работника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центра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работника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организации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предусмотренной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12" w:anchor="dst100352" w:history="1"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1.1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закона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13" w:history="1"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первоначальном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отказе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приеме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необходимых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либо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чем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письменном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виде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подписью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руководителя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предоставляющего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государственную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услугу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lastRenderedPageBreak/>
        <w:t>предоставляющего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муниципальную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услугу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руководителя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центра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первоначальном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отказе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приеме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необходимых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либо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руководителя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организации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предусмотренной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14" w:anchor="dst100352" w:history="1"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1.1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3365C8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закона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hyperlink r:id="rId15" w:history="1"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3365C8">
          <w:rPr>
            <w:rFonts w:ascii="PT Astra Serif" w:hAnsi="PT Astra Serif"/>
            <w:bCs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уведомляется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заявитель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также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приносятся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извинения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доставленные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неудобства.</w:t>
      </w:r>
    </w:p>
    <w:p w14:paraId="47192987" w14:textId="391C0281" w:rsidR="0054787C" w:rsidRPr="0070152B" w:rsidRDefault="0054787C" w:rsidP="003365C8">
      <w:pPr>
        <w:shd w:val="clear" w:color="auto" w:fill="FFFFFF"/>
        <w:spacing w:line="223" w:lineRule="atLeast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2.4.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5C95C03F" w14:textId="50AD741D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Результатом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является:</w:t>
      </w:r>
    </w:p>
    <w:p w14:paraId="287204AC" w14:textId="6780B25C" w:rsidR="002B0373" w:rsidRDefault="0054787C" w:rsidP="003365C8">
      <w:pPr>
        <w:pStyle w:val="a3"/>
        <w:spacing w:before="0" w:after="0"/>
        <w:ind w:firstLine="720"/>
        <w:jc w:val="both"/>
        <w:rPr>
          <w:rStyle w:val="a9"/>
          <w:rFonts w:ascii="PT Astra Serif" w:hAnsi="PT Astra Serif" w:cs="Arial"/>
          <w:b w:val="0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proofErr w:type="gramStart"/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имущества</w:t>
      </w:r>
      <w:proofErr w:type="gramEnd"/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находящегося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собственности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исключением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земельных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участков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аренду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доверительное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управление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безвозмездное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пользование</w:t>
      </w:r>
      <w:r w:rsidRPr="0070152B">
        <w:rPr>
          <w:rStyle w:val="a9"/>
          <w:rFonts w:ascii="PT Astra Serif" w:hAnsi="PT Astra Serif" w:cs="Arial"/>
          <w:b w:val="0"/>
          <w:sz w:val="28"/>
          <w:szCs w:val="28"/>
        </w:rPr>
        <w:t>;</w:t>
      </w:r>
    </w:p>
    <w:p w14:paraId="42E1A41C" w14:textId="795A71A2" w:rsidR="0054787C" w:rsidRPr="0070152B" w:rsidRDefault="0054787C" w:rsidP="003365C8">
      <w:pPr>
        <w:pStyle w:val="a3"/>
        <w:spacing w:before="0" w:after="0"/>
        <w:ind w:firstLine="720"/>
        <w:jc w:val="both"/>
        <w:rPr>
          <w:rStyle w:val="a9"/>
          <w:rFonts w:ascii="PT Astra Serif" w:hAnsi="PT Astra Serif" w:cs="Arial"/>
          <w:b w:val="0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отказ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="007A0930" w:rsidRPr="0070152B">
        <w:rPr>
          <w:rFonts w:ascii="PT Astra Serif" w:hAnsi="PT Astra Serif" w:cs="Arial"/>
          <w:sz w:val="28"/>
          <w:szCs w:val="28"/>
        </w:rPr>
        <w:t>имущества</w:t>
      </w:r>
      <w:proofErr w:type="gramEnd"/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находящегося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собственности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исключением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земельных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участков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аренду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доверительное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управление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7A0930" w:rsidRPr="0070152B">
        <w:rPr>
          <w:rFonts w:ascii="PT Astra Serif" w:hAnsi="PT Astra Serif" w:cs="Arial"/>
          <w:sz w:val="28"/>
          <w:szCs w:val="28"/>
        </w:rPr>
        <w:t>безвозмездное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пользование.</w:t>
      </w:r>
    </w:p>
    <w:p w14:paraId="6FB148D3" w14:textId="6C5F1CC0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2.5.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64F45F87" w14:textId="2E4376BE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учетом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необходимости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власти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органы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организации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участвующие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составляет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30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момента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установленном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принятия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до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момента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указанных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2.7.1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принятия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исчисляется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принятия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таких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центром.</w:t>
      </w:r>
    </w:p>
    <w:p w14:paraId="73DB0955" w14:textId="43DA5DD5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2.6.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Перечень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нормативных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непосредственно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регулирующих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1C88DAC7" w14:textId="77777777" w:rsidR="002B0373" w:rsidRDefault="0054787C" w:rsidP="003365C8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следующими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нормативными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актами:</w:t>
      </w:r>
    </w:p>
    <w:p w14:paraId="6AE9CCC9" w14:textId="392A0830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70152B">
        <w:rPr>
          <w:rFonts w:ascii="PT Astra Serif" w:hAnsi="PT Astra Serif" w:cs="Arial"/>
          <w:bCs/>
          <w:sz w:val="28"/>
          <w:szCs w:val="28"/>
        </w:rPr>
        <w:t>-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Конституцией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Российской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Федерации;</w:t>
      </w:r>
    </w:p>
    <w:p w14:paraId="266231C8" w14:textId="3AA842F7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70152B">
        <w:rPr>
          <w:rFonts w:ascii="PT Astra Serif" w:hAnsi="PT Astra Serif" w:cs="Arial"/>
          <w:bCs/>
          <w:sz w:val="28"/>
          <w:szCs w:val="28"/>
        </w:rPr>
        <w:t>-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Гражданским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кодексом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Российской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Федерации;</w:t>
      </w:r>
    </w:p>
    <w:p w14:paraId="201C9BC0" w14:textId="2ED0C9B8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70152B">
        <w:rPr>
          <w:rFonts w:ascii="PT Astra Serif" w:hAnsi="PT Astra Serif" w:cs="Arial"/>
          <w:bCs/>
          <w:sz w:val="28"/>
          <w:szCs w:val="28"/>
        </w:rPr>
        <w:t>-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Жилищным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кодексом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Российской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Федерации;</w:t>
      </w:r>
    </w:p>
    <w:p w14:paraId="048FE347" w14:textId="3F6FA418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70152B">
        <w:rPr>
          <w:rFonts w:ascii="PT Astra Serif" w:hAnsi="PT Astra Serif" w:cs="Arial"/>
          <w:bCs/>
          <w:sz w:val="28"/>
          <w:szCs w:val="28"/>
        </w:rPr>
        <w:t>-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Федеральным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законом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от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27.07.2010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№ </w:t>
      </w:r>
      <w:r w:rsidRPr="0070152B">
        <w:rPr>
          <w:rFonts w:ascii="PT Astra Serif" w:hAnsi="PT Astra Serif" w:cs="Arial"/>
          <w:bCs/>
          <w:sz w:val="28"/>
          <w:szCs w:val="28"/>
        </w:rPr>
        <w:t>210-ФЗ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bCs/>
          <w:sz w:val="28"/>
          <w:szCs w:val="28"/>
        </w:rPr>
        <w:t>Об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организации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и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услуг»;</w:t>
      </w:r>
    </w:p>
    <w:p w14:paraId="61FEB85F" w14:textId="75004D6F" w:rsidR="002B0373" w:rsidRDefault="0054787C" w:rsidP="003365C8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70152B">
        <w:rPr>
          <w:rFonts w:ascii="PT Astra Serif" w:hAnsi="PT Astra Serif" w:cs="Arial"/>
          <w:bCs/>
          <w:sz w:val="28"/>
          <w:szCs w:val="28"/>
        </w:rPr>
        <w:t>-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Федеральным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законом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от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27.07.2006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№ </w:t>
      </w:r>
      <w:r w:rsidRPr="0070152B">
        <w:rPr>
          <w:rFonts w:ascii="PT Astra Serif" w:hAnsi="PT Astra Serif" w:cs="Arial"/>
          <w:bCs/>
          <w:sz w:val="28"/>
          <w:szCs w:val="28"/>
        </w:rPr>
        <w:t>152-ФЗ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bCs/>
          <w:sz w:val="28"/>
          <w:szCs w:val="28"/>
        </w:rPr>
        <w:t>О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персональных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Cs/>
          <w:sz w:val="28"/>
          <w:szCs w:val="28"/>
        </w:rPr>
        <w:t>данных»;</w:t>
      </w:r>
    </w:p>
    <w:p w14:paraId="181CE6F2" w14:textId="74123174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70152B">
        <w:rPr>
          <w:rFonts w:ascii="PT Astra Serif" w:hAnsi="PT Astra Serif" w:cs="Arial"/>
          <w:bCs/>
          <w:sz w:val="28"/>
          <w:szCs w:val="28"/>
        </w:rPr>
        <w:t>-</w:t>
      </w:r>
      <w:r w:rsidR="002B0373">
        <w:rPr>
          <w:rFonts w:ascii="PT Astra Serif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Постановлением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администрации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Ключевского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района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Алтайского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края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№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550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от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30.11.2010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года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«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Об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утверждении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порядка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разработки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и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утверждения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административных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регламентов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исполнения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муниципальных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функций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(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предоставления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муниципальных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Pr="0070152B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услуг</w:t>
      </w:r>
      <w:r w:rsidR="002B0373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)»</w:t>
      </w:r>
    </w:p>
    <w:p w14:paraId="2055D042" w14:textId="7112BB42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2.7.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Исчерпывающий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перечень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нормативными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которые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lastRenderedPageBreak/>
        <w:t>обязательными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подлежащих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порядок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предоставления.</w:t>
      </w:r>
    </w:p>
    <w:p w14:paraId="172343EE" w14:textId="6B992246" w:rsidR="0054787C" w:rsidRPr="0070152B" w:rsidRDefault="0054787C" w:rsidP="003365C8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2.7.1.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письменной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представленное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направленное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поданное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согласно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6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регламенту.</w:t>
      </w:r>
    </w:p>
    <w:p w14:paraId="42F16300" w14:textId="77777777" w:rsidR="002B0373" w:rsidRDefault="0054787C" w:rsidP="003365C8">
      <w:pPr>
        <w:pStyle w:val="a3"/>
        <w:spacing w:before="0" w:after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прилагаются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следующие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документы:</w:t>
      </w:r>
    </w:p>
    <w:p w14:paraId="58A05967" w14:textId="15895087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1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копия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паспорта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гражданина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Российской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Федерации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заявителя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членов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проживающих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совместно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или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копию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документа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заменяющего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паспорт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гражданина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Российской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Федерации;</w:t>
      </w:r>
    </w:p>
    <w:p w14:paraId="1A92ADEB" w14:textId="1828E871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2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копия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документа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подтверждающего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право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занимаемое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заявителем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членами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семьи;</w:t>
      </w:r>
    </w:p>
    <w:p w14:paraId="0826E09F" w14:textId="0826E43B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3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выписка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из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домовой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книги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лицевого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счета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месту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жительства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заявителя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членов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семьи;</w:t>
      </w:r>
    </w:p>
    <w:p w14:paraId="5683FBD7" w14:textId="42A5D425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4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копия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документов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подтверждающих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состав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(</w:t>
      </w:r>
      <w:r w:rsidRPr="0070152B">
        <w:rPr>
          <w:rFonts w:ascii="PT Astra Serif" w:eastAsia="Calibri" w:hAnsi="PT Astra Serif" w:cs="Arial"/>
          <w:sz w:val="28"/>
          <w:szCs w:val="28"/>
        </w:rPr>
        <w:t>свидетельство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браке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свидетельство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рождении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другие</w:t>
      </w:r>
      <w:r w:rsidR="002B0373">
        <w:rPr>
          <w:rFonts w:ascii="PT Astra Serif" w:eastAsia="Calibri" w:hAnsi="PT Astra Serif" w:cs="Arial"/>
          <w:sz w:val="28"/>
          <w:szCs w:val="28"/>
        </w:rPr>
        <w:t>)</w:t>
      </w:r>
      <w:r w:rsidR="002B0373" w:rsidRPr="0070152B">
        <w:rPr>
          <w:rFonts w:ascii="PT Astra Serif" w:eastAsia="Calibri" w:hAnsi="PT Astra Serif" w:cs="Arial"/>
          <w:sz w:val="28"/>
          <w:szCs w:val="28"/>
        </w:rPr>
        <w:t>;</w:t>
      </w:r>
    </w:p>
    <w:p w14:paraId="20615D45" w14:textId="6ECC06B4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5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справка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из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организации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уполномоченной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осуществлять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учет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объектов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недвижимости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жилых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помещениях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закрепленных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заявителем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членами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праве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собственности;</w:t>
      </w:r>
    </w:p>
    <w:p w14:paraId="5243E4B3" w14:textId="537BB463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6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справка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органа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уполномоченного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сфере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регистрации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прав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недвижимое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имущество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сделок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ним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жилых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помещениях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земельных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участках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предоставленных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для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строительства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дома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имеющихся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собственности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заявителя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членов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семьи;</w:t>
      </w:r>
    </w:p>
    <w:p w14:paraId="11A98F8E" w14:textId="3C6C552E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7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копии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документов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подтверждающих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право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предоставление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жилых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муниципального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жилищного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фонда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договорам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социального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найма;</w:t>
      </w:r>
    </w:p>
    <w:p w14:paraId="30F4FCF9" w14:textId="36A23246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8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</w:rPr>
        <w:t>заявление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гражданина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совершеннолетних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членов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его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семьи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согласии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занять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предоставляемое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освободить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ранее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занимаемое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договору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социального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найма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</w:rPr>
        <w:t>если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вновь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предоставляемое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жилое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помещение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предоставляется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в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размере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менее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установленной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нормы.</w:t>
      </w:r>
    </w:p>
    <w:p w14:paraId="4199B3C0" w14:textId="2675F23E" w:rsidR="0054787C" w:rsidRPr="0070152B" w:rsidRDefault="0054787C" w:rsidP="003365C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2.7.2.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вправе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представлять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предусмотренные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подпунктом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5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6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2.7.1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рассмотрения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запрашивает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содержащиеся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межведомственного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взаимодействия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если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они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были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собственной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инициативе.</w:t>
      </w:r>
    </w:p>
    <w:p w14:paraId="409197AE" w14:textId="15F50238" w:rsidR="0054787C" w:rsidRPr="0070152B" w:rsidRDefault="0054787C" w:rsidP="00202D61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2.7.3.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вправе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других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кроме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истребование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которых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допускается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2.7.1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расписка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lastRenderedPageBreak/>
        <w:t>выдается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центром.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органы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подведомственные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организации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распоряжении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которых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находятся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указанные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2.7.2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обязаны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направить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запрошенные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содержащиеся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z w:val="28"/>
          <w:szCs w:val="28"/>
        </w:rPr>
        <w:t>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Запрошенные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содержащиеся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могут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представляться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бумажном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носителе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виде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заверенных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запрошенных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числе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документа.</w:t>
      </w:r>
    </w:p>
    <w:p w14:paraId="7B3E07AB" w14:textId="481CB0B2" w:rsidR="002B0373" w:rsidRDefault="0054787C" w:rsidP="00202D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2.8.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Гражданин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подаче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должен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предъявить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паспорт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гражданина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Российской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случаях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предусмотренных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законодательством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Российской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удостоверяющий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личность.</w:t>
      </w:r>
    </w:p>
    <w:p w14:paraId="7B752442" w14:textId="730F81F2" w:rsidR="002B0373" w:rsidRDefault="0054787C" w:rsidP="00202D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Уполномоченный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представитель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должен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предъявить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удостоверяющий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полномочия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представителя.</w:t>
      </w:r>
    </w:p>
    <w:p w14:paraId="64AE106A" w14:textId="1EA6B99B" w:rsidR="0054787C" w:rsidRPr="0070152B" w:rsidRDefault="0054787C" w:rsidP="00202D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2.9.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подаче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электронные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размещаются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предназначенных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этих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целей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полях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иметь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разрешение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обеспечивающее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корректное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прочтение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всех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подлинного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числе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буквы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цифры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знаки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изображения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элементы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печати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подписи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т.д.</w:t>
      </w:r>
    </w:p>
    <w:p w14:paraId="399C0519" w14:textId="58DC0332" w:rsidR="0054787C" w:rsidRPr="0070152B" w:rsidRDefault="0054787C" w:rsidP="00202D61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2.10.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действий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317C4F9F" w14:textId="29F21776" w:rsidR="0054787C" w:rsidRPr="0070152B" w:rsidRDefault="0054787C" w:rsidP="00202D61">
      <w:pPr>
        <w:autoSpaceDE w:val="0"/>
        <w:ind w:firstLine="851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Запрещается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заявителя:</w:t>
      </w:r>
    </w:p>
    <w:p w14:paraId="090761CE" w14:textId="67CE5A93" w:rsidR="0054787C" w:rsidRPr="0070152B" w:rsidRDefault="0054787C" w:rsidP="00202D61">
      <w:pPr>
        <w:autoSpaceDE w:val="0"/>
        <w:ind w:firstLine="851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действий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которых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предусмотрено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нормативными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актами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регулирующими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отношения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возникающие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связи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услуги;</w:t>
      </w:r>
    </w:p>
    <w:p w14:paraId="7B3FC38B" w14:textId="3FB5AB96" w:rsidR="0054787C" w:rsidRPr="0070152B" w:rsidRDefault="0054787C" w:rsidP="00202D61">
      <w:pPr>
        <w:autoSpaceDE w:val="0"/>
        <w:ind w:firstLine="851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которые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находятся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распоряжении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7A0930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организаций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нормативными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Российской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Федерации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нормативными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правовыми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актами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исключением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указанных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части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6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статьи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7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Федерального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закона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27.07.2010</w:t>
      </w:r>
      <w:r w:rsidR="002B0373">
        <w:rPr>
          <w:rFonts w:ascii="PT Astra Serif" w:hAnsi="PT Astra Serif" w:cs="Arial"/>
          <w:sz w:val="28"/>
          <w:szCs w:val="28"/>
        </w:rPr>
        <w:t xml:space="preserve"> № </w:t>
      </w:r>
      <w:r w:rsidRPr="0070152B">
        <w:rPr>
          <w:rFonts w:ascii="PT Astra Serif" w:hAnsi="PT Astra Serif" w:cs="Arial"/>
          <w:sz w:val="28"/>
          <w:szCs w:val="28"/>
        </w:rPr>
        <w:t>210-ФЗ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организации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услуг».</w:t>
      </w:r>
    </w:p>
    <w:p w14:paraId="3F99B2A8" w14:textId="77777777" w:rsidR="002B0373" w:rsidRDefault="0054787C" w:rsidP="00202D61">
      <w:pPr>
        <w:tabs>
          <w:tab w:val="left" w:pos="1276"/>
        </w:tabs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2.11.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Исчерпывающий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перечень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5232D59B" w14:textId="77777777" w:rsidR="002B0373" w:rsidRDefault="0054787C" w:rsidP="00202D61">
      <w:pPr>
        <w:pStyle w:val="2"/>
        <w:tabs>
          <w:tab w:val="left" w:pos="1134"/>
        </w:tabs>
        <w:spacing w:line="240" w:lineRule="auto"/>
        <w:ind w:left="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Основания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отсутствуют.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Поступившее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подлежит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обязательному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приему.</w:t>
      </w:r>
    </w:p>
    <w:p w14:paraId="5B7813F8" w14:textId="0667ABB4" w:rsidR="0054787C" w:rsidRPr="0070152B" w:rsidRDefault="0054787C" w:rsidP="00202D61">
      <w:pPr>
        <w:tabs>
          <w:tab w:val="left" w:pos="1276"/>
        </w:tabs>
        <w:autoSpaceDE w:val="0"/>
        <w:autoSpaceDN w:val="0"/>
        <w:adjustRightInd w:val="0"/>
        <w:jc w:val="both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2.12.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Исчерпывающий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перечень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0CF6462E" w14:textId="660C4234" w:rsidR="0054787C" w:rsidRPr="0070152B" w:rsidRDefault="0054787C" w:rsidP="00202D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Заявителю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отказывается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следующих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случаях:</w:t>
      </w:r>
    </w:p>
    <w:p w14:paraId="5EEF14F2" w14:textId="7560B1CA" w:rsidR="0054787C" w:rsidRPr="0070152B" w:rsidRDefault="0054787C" w:rsidP="00202D61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bookmarkStart w:id="1" w:name="sub_2702"/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письменного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прекращении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рассмотрения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услуги;</w:t>
      </w:r>
    </w:p>
    <w:p w14:paraId="150377A3" w14:textId="7E3612E4" w:rsidR="0054787C" w:rsidRPr="0070152B" w:rsidRDefault="0054787C" w:rsidP="00202D61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представления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которые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подтверждают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услуги;</w:t>
      </w:r>
    </w:p>
    <w:p w14:paraId="41115506" w14:textId="58931ED8" w:rsidR="0054787C" w:rsidRPr="0070152B" w:rsidRDefault="0054787C" w:rsidP="00202D61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комплекта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указанных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2.7.1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исключением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содержащихся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2.7.2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регламента;</w:t>
      </w:r>
    </w:p>
    <w:p w14:paraId="50F7927B" w14:textId="08244DA4" w:rsidR="0054787C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4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выявление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осуществляющий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принятие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учет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сведений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соответствующих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действительности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послуживших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основанием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принятия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учет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также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неправомерных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действий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должностных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лиц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осуществляющего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принятие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учет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решении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вопроса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принятии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учет.</w:t>
      </w:r>
    </w:p>
    <w:p w14:paraId="44BB6794" w14:textId="254381D6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Решение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отказе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содержать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основания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отказа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обязательной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ссылкой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нарушения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предусмотренные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настоящим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пунктом.</w:t>
      </w:r>
    </w:p>
    <w:p w14:paraId="64816C02" w14:textId="24102184" w:rsidR="0054787C" w:rsidRPr="003365C8" w:rsidRDefault="0054787C" w:rsidP="003365C8">
      <w:pPr>
        <w:pStyle w:val="2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bookmarkStart w:id="2" w:name="sub_2703"/>
      <w:bookmarkEnd w:id="1"/>
      <w:r w:rsidRPr="003365C8">
        <w:rPr>
          <w:rFonts w:ascii="PT Astra Serif" w:hAnsi="PT Astra Serif" w:cs="Arial"/>
          <w:sz w:val="28"/>
          <w:szCs w:val="28"/>
        </w:rPr>
        <w:t>Решение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отказе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может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быть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обжаловано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судебном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порядке.</w:t>
      </w:r>
    </w:p>
    <w:bookmarkEnd w:id="2"/>
    <w:p w14:paraId="5419815C" w14:textId="002ADDA4" w:rsidR="0054787C" w:rsidRPr="003365C8" w:rsidRDefault="0054787C" w:rsidP="003365C8">
      <w:pPr>
        <w:pStyle w:val="2"/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2.13.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Порядок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размер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основания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взимания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пошлины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или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платы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установленной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BD4022" w:rsidRPr="003365C8">
        <w:rPr>
          <w:rFonts w:ascii="PT Astra Serif" w:hAnsi="PT Astra Serif" w:cs="Arial"/>
          <w:sz w:val="28"/>
          <w:szCs w:val="28"/>
        </w:rPr>
        <w:t>.</w:t>
      </w:r>
    </w:p>
    <w:p w14:paraId="509D49F7" w14:textId="77777777" w:rsidR="002B0373" w:rsidRPr="003365C8" w:rsidRDefault="0054787C" w:rsidP="003365C8">
      <w:pPr>
        <w:pStyle w:val="2"/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Предоставление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осуществляется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бесплатно.</w:t>
      </w:r>
    </w:p>
    <w:p w14:paraId="05C2FECA" w14:textId="03398483" w:rsidR="008E1F2D" w:rsidRPr="003365C8" w:rsidRDefault="008E1F2D" w:rsidP="003365C8">
      <w:pPr>
        <w:shd w:val="clear" w:color="auto" w:fill="FFFFFF"/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случае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внесения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изменений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выданный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результатам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предоставления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муниципальной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услуги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документ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направленных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исправление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ошибок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допущенных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вине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органа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должностного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лица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центра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работника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центра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плата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заявителя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взимается.</w:t>
      </w:r>
    </w:p>
    <w:p w14:paraId="568FE2BC" w14:textId="192B743D" w:rsidR="0054787C" w:rsidRPr="003365C8" w:rsidRDefault="0054787C" w:rsidP="003365C8">
      <w:pPr>
        <w:pStyle w:val="2"/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2.14.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Максимальный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срок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ожидания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очереди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подаче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результата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BD4022" w:rsidRPr="003365C8">
        <w:rPr>
          <w:rFonts w:ascii="PT Astra Serif" w:hAnsi="PT Astra Serif" w:cs="Arial"/>
          <w:sz w:val="28"/>
          <w:szCs w:val="28"/>
        </w:rPr>
        <w:t>.</w:t>
      </w:r>
    </w:p>
    <w:p w14:paraId="68FA1BCA" w14:textId="5DA2FCBB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Срок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ожидания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очереди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подаче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результата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должен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превышать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15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минут.</w:t>
      </w:r>
    </w:p>
    <w:p w14:paraId="191AA1B3" w14:textId="44A524D8" w:rsidR="00BD4022" w:rsidRPr="003365C8" w:rsidRDefault="0054787C" w:rsidP="003365C8">
      <w:pPr>
        <w:pStyle w:val="2"/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2.15.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Срок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регистрации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BD4022" w:rsidRPr="003365C8">
        <w:rPr>
          <w:rFonts w:ascii="PT Astra Serif" w:hAnsi="PT Astra Serif" w:cs="Arial"/>
          <w:sz w:val="28"/>
          <w:szCs w:val="28"/>
        </w:rPr>
        <w:t>.</w:t>
      </w:r>
    </w:p>
    <w:p w14:paraId="2DBA0886" w14:textId="64F2296B" w:rsidR="0054787C" w:rsidRPr="003365C8" w:rsidRDefault="0054787C" w:rsidP="003365C8">
      <w:pPr>
        <w:pStyle w:val="2"/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Регистрация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поданного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числе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электронном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виде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осуществляется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день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приема.</w:t>
      </w:r>
    </w:p>
    <w:p w14:paraId="102440D6" w14:textId="70125D60" w:rsidR="0054787C" w:rsidRPr="003365C8" w:rsidRDefault="0054787C" w:rsidP="003365C8">
      <w:pPr>
        <w:pStyle w:val="2"/>
        <w:suppressAutoHyphens w:val="0"/>
        <w:spacing w:after="0" w:line="24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Требования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помещениям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которых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предоставляется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ожидания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местам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заполнения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информационным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стендам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образцами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заполнения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перечнем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необходимых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</w:p>
    <w:p w14:paraId="51526FBC" w14:textId="663B9074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lastRenderedPageBreak/>
        <w:t>2.16.1.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Помещение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котором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осуществляется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должно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обеспечивать:</w:t>
      </w:r>
    </w:p>
    <w:p w14:paraId="62957229" w14:textId="0A82C506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1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комфортное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расположение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должностного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лица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края;</w:t>
      </w:r>
    </w:p>
    <w:p w14:paraId="1A497A32" w14:textId="7F4C5778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возможность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удобство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оформления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письменного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заявления;</w:t>
      </w:r>
    </w:p>
    <w:p w14:paraId="0FE187D7" w14:textId="215CDE57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3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доступ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нормативным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правовым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актам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регулирующим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5A24F502" w14:textId="29D7A7D6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4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наличие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информационных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стендов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образцами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заполнения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перечнем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необходимых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услуги.</w:t>
      </w:r>
    </w:p>
    <w:p w14:paraId="56D82684" w14:textId="0C8FD592" w:rsidR="00BD4022" w:rsidRPr="003365C8" w:rsidRDefault="0054787C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2.16.2.</w:t>
      </w:r>
      <w:r w:rsidR="002B0373" w:rsidRPr="003365C8">
        <w:rPr>
          <w:rFonts w:ascii="PT Astra Serif" w:hAnsi="PT Astra Serif" w:cs="Arial"/>
          <w:b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Органом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="00BD4022" w:rsidRPr="003365C8">
        <w:rPr>
          <w:rFonts w:ascii="PT Astra Serif" w:hAnsi="PT Astra Serif" w:cs="Arial"/>
          <w:sz w:val="28"/>
          <w:szCs w:val="28"/>
        </w:rPr>
        <w:t>предоставляющим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муниципальную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услугу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="00BD4022" w:rsidRPr="003365C8">
        <w:rPr>
          <w:rFonts w:ascii="PT Astra Serif" w:hAnsi="PT Astra Serif" w:cs="Arial"/>
          <w:sz w:val="28"/>
          <w:szCs w:val="28"/>
        </w:rPr>
        <w:t>обеспечивается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создание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инвалидам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следующих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условий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доступности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объекта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="00BD4022"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котором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предоставляется:</w:t>
      </w:r>
    </w:p>
    <w:p w14:paraId="3D4A7929" w14:textId="632C5A2E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возможность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беспрепятственного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входа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выхода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из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содействие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инвалиду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входе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выходе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из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информирование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инвалида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доступных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маршрутах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общественного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транспорта;</w:t>
      </w:r>
    </w:p>
    <w:p w14:paraId="6D16E040" w14:textId="0706753C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возможность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посадки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транспортное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средство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высадке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из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перед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входом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числе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использованием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кресла-коляски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необходимости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–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помощью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работников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объекта;</w:t>
      </w:r>
    </w:p>
    <w:p w14:paraId="21A5E698" w14:textId="3D443E04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возможность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самостоятельного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передвижения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территории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целях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доступа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числе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помощью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работников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объекта;</w:t>
      </w:r>
    </w:p>
    <w:p w14:paraId="748C2C0F" w14:textId="1ABDB91C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сопровождение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инвалидов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имеющих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стойкие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нарушения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функции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зрения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самостоятельного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передвижения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территории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объекта;</w:t>
      </w:r>
    </w:p>
    <w:p w14:paraId="4083294B" w14:textId="04933B4F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оказание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инвалидам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помощи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необходимой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доступной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форме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правилах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числе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оформлении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необходимых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ее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совершении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других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необходимых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действий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также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помощи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преодолении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барьеров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мешающих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инвалидам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наравне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другими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лицами;</w:t>
      </w:r>
    </w:p>
    <w:p w14:paraId="02D4072E" w14:textId="660C8BBE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надлежащее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размещение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носителей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необходимой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обеспечения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беспрепятственного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доступа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инвалидов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услугам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учетом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ограничений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жизнедеятельности;</w:t>
      </w:r>
    </w:p>
    <w:p w14:paraId="1B241687" w14:textId="5E40D96E" w:rsidR="00BD4022" w:rsidRPr="003365C8" w:rsidRDefault="00BD4022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обеспечение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допуска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объект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собаки-проводника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наличии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подтверждающего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ее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специальное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обучение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выданного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форме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порядке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утверждено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приказом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Министерства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труда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социальной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защиты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Российской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Федерации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22.06.2015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№ </w:t>
      </w:r>
      <w:r w:rsidRPr="003365C8">
        <w:rPr>
          <w:rFonts w:ascii="PT Astra Serif" w:hAnsi="PT Astra Serif" w:cs="Arial"/>
          <w:sz w:val="28"/>
          <w:szCs w:val="28"/>
        </w:rPr>
        <w:t>368н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«</w:t>
      </w:r>
      <w:r w:rsidRPr="003365C8">
        <w:rPr>
          <w:rFonts w:ascii="PT Astra Serif" w:hAnsi="PT Astra Serif" w:cs="Arial"/>
          <w:sz w:val="28"/>
          <w:szCs w:val="28"/>
        </w:rPr>
        <w:t>Об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утверждении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формы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подтверждающего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специальное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обучение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собаки-проводника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порядка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выдачи.</w:t>
      </w:r>
    </w:p>
    <w:p w14:paraId="5280EFF8" w14:textId="45134F71" w:rsidR="0070152B" w:rsidRPr="003365C8" w:rsidRDefault="0070152B" w:rsidP="003365C8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/>
          <w:color w:val="000000"/>
          <w:sz w:val="28"/>
          <w:szCs w:val="28"/>
        </w:rPr>
        <w:t>Обеспечение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на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каждой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стоянке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(</w:t>
      </w:r>
      <w:r w:rsidRPr="003365C8">
        <w:rPr>
          <w:rFonts w:ascii="PT Astra Serif" w:hAnsi="PT Astra Serif"/>
          <w:color w:val="000000"/>
          <w:sz w:val="28"/>
          <w:szCs w:val="28"/>
        </w:rPr>
        <w:t>остановке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) </w:t>
      </w:r>
      <w:r w:rsidRPr="003365C8">
        <w:rPr>
          <w:rFonts w:ascii="PT Astra Serif" w:hAnsi="PT Astra Serif"/>
          <w:color w:val="000000"/>
          <w:sz w:val="28"/>
          <w:szCs w:val="28"/>
        </w:rPr>
        <w:t>транспортных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средств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3365C8">
        <w:rPr>
          <w:rFonts w:ascii="PT Astra Serif" w:hAnsi="PT Astra Serif"/>
          <w:color w:val="000000"/>
          <w:sz w:val="28"/>
          <w:szCs w:val="28"/>
        </w:rPr>
        <w:t>в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том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числе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около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зданий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3365C8">
        <w:rPr>
          <w:rFonts w:ascii="PT Astra Serif" w:hAnsi="PT Astra Serif"/>
          <w:color w:val="000000"/>
          <w:sz w:val="28"/>
          <w:szCs w:val="28"/>
        </w:rPr>
        <w:t>в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которых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предоставляются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государственные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65C8">
        <w:rPr>
          <w:rFonts w:ascii="PT Astra Serif" w:hAnsi="PT Astra Serif"/>
          <w:color w:val="000000"/>
          <w:sz w:val="28"/>
          <w:szCs w:val="28"/>
        </w:rPr>
        <w:t>услуги</w:t>
      </w:r>
      <w:r w:rsidR="002B0373" w:rsidRPr="003365C8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менее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10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процентов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мест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но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не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менее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одного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места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для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бесплатной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парковки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транспортных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средств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управляемых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инвалидами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I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II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групп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а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также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lastRenderedPageBreak/>
        <w:t>инвалидами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III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группы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порядке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установленном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Правительством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Российской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Федерации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транспортных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средств</w:t>
      </w:r>
      <w:r w:rsidR="002B0373" w:rsidRPr="003365C8">
        <w:rPr>
          <w:rFonts w:ascii="PT Astra Serif" w:hAnsi="PT Astra Serif"/>
          <w:sz w:val="28"/>
          <w:szCs w:val="28"/>
        </w:rPr>
        <w:t xml:space="preserve">, </w:t>
      </w:r>
      <w:r w:rsidRPr="003365C8">
        <w:rPr>
          <w:rFonts w:ascii="PT Astra Serif" w:hAnsi="PT Astra Serif"/>
          <w:sz w:val="28"/>
          <w:szCs w:val="28"/>
        </w:rPr>
        <w:t>перевозящих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таких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инвалидов</w:t>
      </w:r>
      <w:r w:rsidR="002B0373" w:rsidRPr="003365C8">
        <w:rPr>
          <w:rFonts w:ascii="PT Astra Serif" w:hAnsi="PT Astra Serif"/>
          <w:sz w:val="28"/>
          <w:szCs w:val="28"/>
        </w:rPr>
        <w:t xml:space="preserve"> </w:t>
      </w:r>
      <w:r w:rsidRPr="003365C8">
        <w:rPr>
          <w:rFonts w:ascii="PT Astra Serif" w:hAnsi="PT Astra Serif"/>
          <w:sz w:val="28"/>
          <w:szCs w:val="28"/>
        </w:rPr>
        <w:t>и</w:t>
      </w:r>
      <w:r w:rsidR="002B0373" w:rsidRPr="003365C8">
        <w:rPr>
          <w:rFonts w:ascii="PT Astra Serif" w:hAnsi="PT Astra Serif"/>
          <w:sz w:val="28"/>
          <w:szCs w:val="28"/>
        </w:rPr>
        <w:t xml:space="preserve"> (</w:t>
      </w:r>
      <w:r w:rsidRPr="003365C8">
        <w:rPr>
          <w:rFonts w:ascii="PT Astra Serif" w:hAnsi="PT Astra Serif"/>
          <w:sz w:val="28"/>
          <w:szCs w:val="28"/>
        </w:rPr>
        <w:t>или</w:t>
      </w:r>
      <w:r w:rsidR="002B0373" w:rsidRPr="003365C8">
        <w:rPr>
          <w:rFonts w:ascii="PT Astra Serif" w:hAnsi="PT Astra Serif"/>
          <w:sz w:val="28"/>
          <w:szCs w:val="28"/>
        </w:rPr>
        <w:t xml:space="preserve">) </w:t>
      </w:r>
      <w:r w:rsidRPr="003365C8">
        <w:rPr>
          <w:rFonts w:ascii="PT Astra Serif" w:hAnsi="PT Astra Serif"/>
          <w:sz w:val="28"/>
          <w:szCs w:val="28"/>
        </w:rPr>
        <w:t>детей-инвалидов</w:t>
      </w:r>
    </w:p>
    <w:p w14:paraId="3000F192" w14:textId="57BF5D93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2.16.3.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Информирование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части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факта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поступления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входящих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регистрационных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реквизитов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наименования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структурного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подразделения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ответственного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исполнение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т.п.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осуществляет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специалист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края.</w:t>
      </w:r>
    </w:p>
    <w:p w14:paraId="2F4027F6" w14:textId="785D37F6" w:rsidR="0054787C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2.16.4.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информирования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предназначенные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ознакомления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информационными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материалами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оборудуются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стендами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стульями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столами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возможности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оформления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документов.</w:t>
      </w:r>
    </w:p>
    <w:p w14:paraId="1E9330D8" w14:textId="77777777" w:rsidR="002B0373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2.16.5.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информационных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стендах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размещается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следующая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информация:</w:t>
      </w:r>
    </w:p>
    <w:p w14:paraId="6910E41C" w14:textId="6208E32C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1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извлечения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из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законодательных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нормативных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правовых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актов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содержащих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нормы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регулирующие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деятельность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480BF49E" w14:textId="179B5A7E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график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z w:val="28"/>
          <w:szCs w:val="28"/>
        </w:rPr>
        <w:t>режим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работы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предоставляющего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власти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организаций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участвующих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0DB42133" w14:textId="69ACE125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3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Административный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регламент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526A6629" w14:textId="19B1887E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4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место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нахождения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предоставляющей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власти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организаций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участвующих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56DE1B6B" w14:textId="52E94D07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5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телефон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справок;</w:t>
      </w:r>
    </w:p>
    <w:p w14:paraId="21CEC09F" w14:textId="17BE7E47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6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адрес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электронной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почты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предоставляющего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власти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организаций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участвующих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13C06B0E" w14:textId="7271FAE2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7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адрес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официального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интернет-сайта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предоставляющей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услугу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государственной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власти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органов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местного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самоуправления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организаций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участвующих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предоставлении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услуги;</w:t>
      </w:r>
    </w:p>
    <w:p w14:paraId="57D7C303" w14:textId="2086C0FA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8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порядок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получения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консультаций;</w:t>
      </w:r>
    </w:p>
    <w:p w14:paraId="0B613C82" w14:textId="2F6444BB" w:rsidR="0054787C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lastRenderedPageBreak/>
        <w:t>9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порядок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обжалования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решений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действий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z w:val="28"/>
          <w:szCs w:val="28"/>
        </w:rPr>
        <w:t>бездействия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должностных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лиц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5B7FBD" w:rsidRPr="003365C8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="00BD4022" w:rsidRPr="003365C8">
        <w:rPr>
          <w:rFonts w:ascii="PT Astra Serif" w:hAnsi="PT Astra Serif" w:cs="Arial"/>
          <w:sz w:val="28"/>
          <w:szCs w:val="28"/>
        </w:rPr>
        <w:t>сельсовета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Ключевского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района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Алтайского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края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предоставляющей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муниципальную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услугу.</w:t>
      </w:r>
    </w:p>
    <w:p w14:paraId="2C5B08B7" w14:textId="02A8FD7E" w:rsidR="0054787C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2.16.6.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Помещение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оказания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быть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оснащено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стульями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столами.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Количество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мест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ожидания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определяется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исходя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из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фактической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нагрузки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возможности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размещения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в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здании.</w:t>
      </w:r>
    </w:p>
    <w:p w14:paraId="3B6A24E1" w14:textId="405F18D0" w:rsidR="0054787C" w:rsidRPr="003365C8" w:rsidRDefault="0054787C" w:rsidP="003365C8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2.16.7.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Кабинет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приема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заявителей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должен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быть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оборудован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информационной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табличкой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(</w:t>
      </w:r>
      <w:r w:rsidRPr="003365C8">
        <w:rPr>
          <w:rFonts w:ascii="PT Astra Serif" w:hAnsi="PT Astra Serif" w:cs="Arial"/>
          <w:sz w:val="28"/>
          <w:szCs w:val="28"/>
        </w:rPr>
        <w:t>вывеской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) </w:t>
      </w:r>
      <w:r w:rsidRPr="003365C8">
        <w:rPr>
          <w:rFonts w:ascii="PT Astra Serif" w:hAnsi="PT Astra Serif" w:cs="Arial"/>
          <w:sz w:val="28"/>
          <w:szCs w:val="28"/>
        </w:rPr>
        <w:t>с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указанием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номера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кабинета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фамилии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имени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отчества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должности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специалиста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ведущего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прием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, </w:t>
      </w:r>
      <w:r w:rsidRPr="003365C8">
        <w:rPr>
          <w:rFonts w:ascii="PT Astra Serif" w:hAnsi="PT Astra Serif" w:cs="Arial"/>
          <w:sz w:val="28"/>
          <w:szCs w:val="28"/>
        </w:rPr>
        <w:t>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также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графика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работы.</w:t>
      </w:r>
    </w:p>
    <w:p w14:paraId="7215A1C1" w14:textId="77777777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42EB5709" w14:textId="748711A1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2.17.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Показатели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доступности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качества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</w:t>
      </w:r>
    </w:p>
    <w:p w14:paraId="5976B9BA" w14:textId="77777777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3ABFFD05" w14:textId="15BD490B" w:rsidR="0054787C" w:rsidRPr="003365C8" w:rsidRDefault="0054787C" w:rsidP="003365C8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365C8">
        <w:rPr>
          <w:rFonts w:ascii="PT Astra Serif" w:hAnsi="PT Astra Serif" w:cs="Arial"/>
          <w:sz w:val="28"/>
          <w:szCs w:val="28"/>
        </w:rPr>
        <w:t>2.17.1.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Целевые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значения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показателя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доступности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и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качества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муниципальной</w:t>
      </w:r>
      <w:r w:rsidR="002B0373" w:rsidRPr="003365C8">
        <w:rPr>
          <w:rFonts w:ascii="PT Astra Serif" w:hAnsi="PT Astra Serif" w:cs="Arial"/>
          <w:sz w:val="28"/>
          <w:szCs w:val="28"/>
        </w:rPr>
        <w:t xml:space="preserve"> </w:t>
      </w:r>
      <w:r w:rsidRPr="003365C8">
        <w:rPr>
          <w:rFonts w:ascii="PT Astra Serif" w:hAnsi="PT Astra Serif" w:cs="Arial"/>
          <w:sz w:val="28"/>
          <w:szCs w:val="28"/>
        </w:rPr>
        <w:t>услуги.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3"/>
        <w:gridCol w:w="2206"/>
      </w:tblGrid>
      <w:tr w:rsidR="0054787C" w:rsidRPr="005D4056" w14:paraId="5DDB0330" w14:textId="77777777" w:rsidTr="005D4056">
        <w:trPr>
          <w:cantSplit/>
          <w:trHeight w:val="360"/>
        </w:trPr>
        <w:tc>
          <w:tcPr>
            <w:tcW w:w="38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5A8A98" w14:textId="2B74DA45" w:rsidR="0054787C" w:rsidRPr="005D4056" w:rsidRDefault="002B0373" w:rsidP="005D405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Показатели качества и доступности</w:t>
            </w:r>
            <w:r w:rsidR="003365C8" w:rsidRPr="005D4056">
              <w:rPr>
                <w:rFonts w:ascii="PT Astra Serif" w:hAnsi="PT Astra Serif" w:cs="Arial"/>
              </w:rPr>
              <w:t xml:space="preserve"> </w:t>
            </w:r>
            <w:r w:rsidRPr="005D4056">
              <w:rPr>
                <w:rFonts w:ascii="PT Astra Serif" w:hAnsi="PT Astra Serif" w:cs="Arial"/>
              </w:rPr>
              <w:t>муниципальной услуги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83EAFF" w14:textId="69B9957D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Целевое значение показателя</w:t>
            </w:r>
          </w:p>
        </w:tc>
      </w:tr>
      <w:tr w:rsidR="0054787C" w:rsidRPr="005D4056" w14:paraId="23A1FE9F" w14:textId="77777777" w:rsidTr="005D4056">
        <w:trPr>
          <w:cantSplit/>
          <w:trHeight w:val="360"/>
        </w:trPr>
        <w:tc>
          <w:tcPr>
            <w:tcW w:w="38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63E60" w14:textId="77777777" w:rsidR="0054787C" w:rsidRPr="005D4056" w:rsidRDefault="0054787C" w:rsidP="005D4056">
            <w:pPr>
              <w:pStyle w:val="ConsPlusCell"/>
              <w:ind w:right="-63"/>
              <w:rPr>
                <w:rFonts w:ascii="PT Astra Serif" w:hAnsi="PT Astra Serif" w:cs="Arial"/>
              </w:rPr>
            </w:pPr>
          </w:p>
        </w:tc>
        <w:tc>
          <w:tcPr>
            <w:tcW w:w="118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BEF9" w14:textId="77777777" w:rsidR="0054787C" w:rsidRPr="005D4056" w:rsidRDefault="0054787C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</w:p>
        </w:tc>
      </w:tr>
      <w:tr w:rsidR="0054787C" w:rsidRPr="005D4056" w14:paraId="7A2C5708" w14:textId="77777777" w:rsidTr="005D4056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1DB07" w14:textId="5A97A4F0" w:rsidR="0054787C" w:rsidRPr="005D4056" w:rsidRDefault="002B0373" w:rsidP="005D4056">
            <w:pPr>
              <w:pStyle w:val="ConsPlusCell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1. Своевременность</w:t>
            </w:r>
          </w:p>
        </w:tc>
      </w:tr>
      <w:tr w:rsidR="0054787C" w:rsidRPr="005D4056" w14:paraId="14CE1444" w14:textId="77777777" w:rsidTr="005D4056">
        <w:trPr>
          <w:cantSplit/>
          <w:trHeight w:val="48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3D6A7" w14:textId="2FE761B2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1.1. % (доля) случаев предоставления услуги в установленный срок с момента сдачи документа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E8B2E" w14:textId="1FEAF41D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90-95%</w:t>
            </w:r>
          </w:p>
        </w:tc>
      </w:tr>
      <w:tr w:rsidR="0054787C" w:rsidRPr="005D4056" w14:paraId="42D90FD3" w14:textId="77777777" w:rsidTr="005D4056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C4327" w14:textId="0B7B9F8E" w:rsidR="0054787C" w:rsidRPr="005D4056" w:rsidRDefault="002B0373" w:rsidP="005D4056">
            <w:pPr>
              <w:pStyle w:val="ConsPlusCell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2. Качество</w:t>
            </w:r>
          </w:p>
        </w:tc>
      </w:tr>
      <w:tr w:rsidR="0054787C" w:rsidRPr="005D4056" w14:paraId="643A7B17" w14:textId="77777777" w:rsidTr="005D4056">
        <w:trPr>
          <w:cantSplit/>
          <w:trHeight w:val="48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0F7A2" w14:textId="6D3E64E9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2.1. % (доля) Заявителей, удовлетворенных качеством процесса предоставления услуги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8BD80" w14:textId="07B4F884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90-95%</w:t>
            </w:r>
          </w:p>
        </w:tc>
      </w:tr>
      <w:tr w:rsidR="0054787C" w:rsidRPr="005D4056" w14:paraId="10C0D780" w14:textId="77777777" w:rsidTr="005D4056">
        <w:trPr>
          <w:cantSplit/>
          <w:trHeight w:val="48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05E9" w14:textId="7A7FBBEE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C8C59" w14:textId="325DE37A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95-97%</w:t>
            </w:r>
          </w:p>
        </w:tc>
      </w:tr>
      <w:tr w:rsidR="0054787C" w:rsidRPr="005D4056" w14:paraId="20DAD9CA" w14:textId="77777777" w:rsidTr="005D4056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80093" w14:textId="4E4F24F8" w:rsidR="0054787C" w:rsidRPr="005D4056" w:rsidRDefault="002B0373" w:rsidP="005D4056">
            <w:pPr>
              <w:pStyle w:val="ConsPlusCell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3. Доступность</w:t>
            </w:r>
          </w:p>
        </w:tc>
      </w:tr>
      <w:tr w:rsidR="0054787C" w:rsidRPr="005D4056" w14:paraId="4939B0B1" w14:textId="77777777" w:rsidTr="005D4056">
        <w:trPr>
          <w:cantSplit/>
          <w:trHeight w:val="60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1D608" w14:textId="31733BBE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3.1. % (доля) Заявителей, удовлетворенных качеством и информацией о порядке предоставления услуги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C9480" w14:textId="061D3032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95-97%</w:t>
            </w:r>
          </w:p>
        </w:tc>
      </w:tr>
      <w:tr w:rsidR="0054787C" w:rsidRPr="005D4056" w14:paraId="2AA7967B" w14:textId="77777777" w:rsidTr="005D4056">
        <w:trPr>
          <w:cantSplit/>
          <w:trHeight w:val="60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4700" w14:textId="183BD7DA" w:rsidR="0054787C" w:rsidRPr="005D4056" w:rsidRDefault="002B0373" w:rsidP="005D4056">
            <w:pPr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3.2. % (доля) случаев правильно заполненных заявителем документов и сданных с первого раза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C9687" w14:textId="53E231F1" w:rsidR="0054787C" w:rsidRPr="005D4056" w:rsidRDefault="002B0373" w:rsidP="005D4056">
            <w:pPr>
              <w:pStyle w:val="ConsPlusCell"/>
              <w:ind w:right="-57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70-80 %</w:t>
            </w:r>
          </w:p>
        </w:tc>
      </w:tr>
      <w:tr w:rsidR="0054787C" w:rsidRPr="005D4056" w14:paraId="5CC8B3D2" w14:textId="77777777" w:rsidTr="005D4056">
        <w:trPr>
          <w:cantSplit/>
          <w:trHeight w:val="60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4B390" w14:textId="2A1E6475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99512" w14:textId="158B3DB4" w:rsidR="0054787C" w:rsidRPr="005D4056" w:rsidRDefault="002B0373" w:rsidP="005D4056">
            <w:pPr>
              <w:pStyle w:val="ConsPlusCell"/>
              <w:ind w:right="-57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75-80%</w:t>
            </w:r>
          </w:p>
        </w:tc>
      </w:tr>
      <w:tr w:rsidR="0054787C" w:rsidRPr="005D4056" w14:paraId="236BDDA2" w14:textId="77777777" w:rsidTr="005D4056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768CA" w14:textId="17A91E3C" w:rsidR="0054787C" w:rsidRPr="005D4056" w:rsidRDefault="002B0373" w:rsidP="005D4056">
            <w:pPr>
              <w:pStyle w:val="ConsPlusCell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4. Процесс обжалования</w:t>
            </w:r>
          </w:p>
        </w:tc>
      </w:tr>
      <w:tr w:rsidR="0054787C" w:rsidRPr="005D4056" w14:paraId="6DC02DD5" w14:textId="77777777" w:rsidTr="005D4056">
        <w:trPr>
          <w:cantSplit/>
          <w:trHeight w:val="48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257EE" w14:textId="7C07A045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4.1. % (доля) обоснованных жалоб к общему количеству обслуженных Заявителей по данному виду услуг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43B9F" w14:textId="4B95AF74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0, 2 %-0, 1 %</w:t>
            </w:r>
          </w:p>
        </w:tc>
      </w:tr>
      <w:tr w:rsidR="0054787C" w:rsidRPr="005D4056" w14:paraId="52C4293F" w14:textId="77777777" w:rsidTr="005D4056">
        <w:trPr>
          <w:cantSplit/>
          <w:trHeight w:val="48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B33E0" w14:textId="5CBAAF97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4.2. % (доля) обоснованных жалоб, рассмотренных в установленный срок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1D6A4" w14:textId="6D605DAC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95-97%</w:t>
            </w:r>
          </w:p>
        </w:tc>
      </w:tr>
      <w:tr w:rsidR="0054787C" w:rsidRPr="005D4056" w14:paraId="257B7045" w14:textId="77777777" w:rsidTr="005D4056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F28C2" w14:textId="1DA641AF" w:rsidR="0054787C" w:rsidRPr="005D4056" w:rsidRDefault="002B0373" w:rsidP="005D4056">
            <w:pPr>
              <w:pStyle w:val="ConsPlusCell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5. Вежливость</w:t>
            </w:r>
          </w:p>
        </w:tc>
      </w:tr>
      <w:tr w:rsidR="0054787C" w:rsidRPr="005D4056" w14:paraId="7D1FDE3B" w14:textId="77777777" w:rsidTr="005D4056">
        <w:trPr>
          <w:cantSplit/>
          <w:trHeight w:val="480"/>
        </w:trPr>
        <w:tc>
          <w:tcPr>
            <w:tcW w:w="3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E016" w14:textId="447F3F8A" w:rsidR="0054787C" w:rsidRPr="005D4056" w:rsidRDefault="002B0373" w:rsidP="005D4056">
            <w:pPr>
              <w:pStyle w:val="ConsPlusCell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5.1. % (доля) Заявителей, удовлетворенных вежливостью должностных лиц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75761" w14:textId="2C87B09A" w:rsidR="0054787C" w:rsidRPr="005D4056" w:rsidRDefault="002B0373" w:rsidP="005D4056">
            <w:pPr>
              <w:pStyle w:val="ConsPlusCell"/>
              <w:ind w:right="-63"/>
              <w:jc w:val="center"/>
              <w:rPr>
                <w:rFonts w:ascii="PT Astra Serif" w:hAnsi="PT Astra Serif" w:cs="Arial"/>
              </w:rPr>
            </w:pPr>
            <w:r w:rsidRPr="005D4056">
              <w:rPr>
                <w:rFonts w:ascii="PT Astra Serif" w:hAnsi="PT Astra Serif" w:cs="Arial"/>
              </w:rPr>
              <w:t>90-95%</w:t>
            </w:r>
          </w:p>
        </w:tc>
      </w:tr>
    </w:tbl>
    <w:p w14:paraId="4A9D6DE7" w14:textId="77777777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outlineLvl w:val="1"/>
        <w:rPr>
          <w:rFonts w:ascii="PT Astra Serif" w:hAnsi="PT Astra Serif" w:cs="Arial"/>
          <w:sz w:val="28"/>
          <w:szCs w:val="28"/>
        </w:rPr>
      </w:pPr>
    </w:p>
    <w:p w14:paraId="148E1A0D" w14:textId="246151C4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outlineLvl w:val="1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2.18.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числе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учитывающие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особенности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особенности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форме.</w:t>
      </w:r>
    </w:p>
    <w:p w14:paraId="2A8A241D" w14:textId="0D9A8E76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outlineLvl w:val="1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2.18.1.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обеспечивает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возможность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предоставляемой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официальном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lastRenderedPageBreak/>
        <w:t>интернет-сайте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интернет-сайте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также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z w:val="28"/>
          <w:szCs w:val="28"/>
        </w:rPr>
        <w:t>.</w:t>
      </w:r>
    </w:p>
    <w:p w14:paraId="109839A4" w14:textId="5F0C34FC" w:rsidR="0054787C" w:rsidRPr="0070152B" w:rsidRDefault="0054787C" w:rsidP="00BD4022">
      <w:pPr>
        <w:pStyle w:val="2"/>
        <w:spacing w:line="240" w:lineRule="auto"/>
        <w:ind w:left="0" w:firstLine="708"/>
        <w:jc w:val="both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2.18.2.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обеспечивает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возможность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копирования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официальном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интернет-сайте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также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форм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виде.</w:t>
      </w:r>
    </w:p>
    <w:p w14:paraId="3AE7F888" w14:textId="77777777" w:rsidR="0054787C" w:rsidRPr="0070152B" w:rsidRDefault="0054787C" w:rsidP="0054787C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</w:p>
    <w:p w14:paraId="70365CD5" w14:textId="24933509" w:rsidR="0054787C" w:rsidRPr="0070152B" w:rsidRDefault="0054787C" w:rsidP="0054787C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 w:cs="Arial"/>
          <w:b/>
          <w:bCs/>
          <w:iCs/>
          <w:sz w:val="28"/>
          <w:szCs w:val="28"/>
        </w:rPr>
      </w:pP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III.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Состав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последовательность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и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сроки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выполнения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административных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процедур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требования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к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порядку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их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выполнения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в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том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числе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особенности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выполнения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административных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процедур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в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b/>
          <w:bCs/>
          <w:i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bCs/>
          <w:iCs/>
          <w:sz w:val="28"/>
          <w:szCs w:val="28"/>
        </w:rPr>
        <w:t>форме</w:t>
      </w:r>
    </w:p>
    <w:p w14:paraId="70945901" w14:textId="77777777" w:rsidR="0054787C" w:rsidRPr="0070152B" w:rsidRDefault="0054787C" w:rsidP="0054787C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</w:p>
    <w:p w14:paraId="06275E7F" w14:textId="30C3B712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Блок-схема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приведена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4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настоящего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регламента.</w:t>
      </w:r>
    </w:p>
    <w:p w14:paraId="34880104" w14:textId="4A73B600" w:rsidR="0054787C" w:rsidRPr="0070152B" w:rsidRDefault="0054787C" w:rsidP="0054787C">
      <w:pPr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3.1.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Описание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последовательности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действий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предоставлении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муниципальной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услуги</w:t>
      </w:r>
    </w:p>
    <w:p w14:paraId="609BC8A6" w14:textId="40DA7366" w:rsidR="0054787C" w:rsidRPr="0070152B" w:rsidRDefault="0054787C" w:rsidP="0054787C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включает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себя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следующие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процедуры:</w:t>
      </w:r>
    </w:p>
    <w:p w14:paraId="536D6C1C" w14:textId="779BB4B7" w:rsidR="0054787C" w:rsidRPr="0070152B" w:rsidRDefault="0054787C" w:rsidP="0054787C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регистрация;</w:t>
      </w:r>
    </w:p>
    <w:p w14:paraId="27D945EA" w14:textId="2386A9F0" w:rsidR="0054787C" w:rsidRPr="0070152B" w:rsidRDefault="0054787C" w:rsidP="0054787C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рассмотрение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подготовка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услуги;</w:t>
      </w:r>
    </w:p>
    <w:p w14:paraId="555BF062" w14:textId="2072262D" w:rsidR="0054787C" w:rsidRPr="0070152B" w:rsidRDefault="0054787C" w:rsidP="0054787C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принятие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информирование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выдача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услуги.</w:t>
      </w:r>
    </w:p>
    <w:p w14:paraId="7FCE35FA" w14:textId="6F2EB082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3.2.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регистрация</w:t>
      </w:r>
      <w:r w:rsidR="00BD4022" w:rsidRPr="0070152B">
        <w:rPr>
          <w:rFonts w:ascii="PT Astra Serif" w:hAnsi="PT Astra Serif" w:cs="Arial"/>
          <w:sz w:val="28"/>
          <w:szCs w:val="28"/>
        </w:rPr>
        <w:t>.</w:t>
      </w:r>
    </w:p>
    <w:p w14:paraId="1C40827B" w14:textId="595468D8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3.2.1.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Юридические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факты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являющиеся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начала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</w:p>
    <w:p w14:paraId="71DA5C15" w14:textId="0DD41E56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Основанием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начала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документами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необходимыми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муниципальной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использованием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почтовой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связи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электронной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использованием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информационно-телекоммуникационной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сети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sz w:val="28"/>
          <w:szCs w:val="28"/>
        </w:rPr>
        <w:t>интернет».</w:t>
      </w:r>
    </w:p>
    <w:p w14:paraId="610B82B2" w14:textId="2C88F4E4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3.2.2.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действия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входящего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состав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</w:p>
    <w:p w14:paraId="274210A6" w14:textId="13F1CBA5" w:rsidR="002B0373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Выполнение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далее</w:t>
      </w:r>
      <w:r w:rsidR="002B0373">
        <w:rPr>
          <w:rFonts w:ascii="PT Astra Serif" w:hAnsi="PT Astra Serif" w:cs="Arial"/>
          <w:sz w:val="28"/>
          <w:szCs w:val="28"/>
        </w:rPr>
        <w:t xml:space="preserve"> –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z w:val="28"/>
          <w:szCs w:val="28"/>
        </w:rPr>
        <w:t>.</w:t>
      </w:r>
    </w:p>
    <w:p w14:paraId="05F2A013" w14:textId="030A9E3A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3.2.3.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Содержание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действия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входящего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состав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продолжительность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максимальный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</w:p>
    <w:p w14:paraId="167C885F" w14:textId="783076DC" w:rsidR="002B0373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3.2.3.1.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заявления:</w:t>
      </w:r>
    </w:p>
    <w:p w14:paraId="67F57042" w14:textId="7B2CED79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устанавливает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предмет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личность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полномочия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z w:val="28"/>
          <w:szCs w:val="28"/>
        </w:rPr>
        <w:t>;</w:t>
      </w:r>
    </w:p>
    <w:p w14:paraId="4DE06F77" w14:textId="49E3D7AC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проверяет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правильность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оформления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комплектность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указанных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предмет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требованиям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предоставляемым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документам.</w:t>
      </w:r>
    </w:p>
    <w:p w14:paraId="3620F9C1" w14:textId="3E73629F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обеспечивает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внесение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соответствующей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записи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журнал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номера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сведений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делопроизводства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позднее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заявления.</w:t>
      </w:r>
    </w:p>
    <w:p w14:paraId="2A1A2C91" w14:textId="6144D182" w:rsidR="0054787C" w:rsidRPr="0070152B" w:rsidRDefault="0054787C" w:rsidP="0054787C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завершении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формирует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расписку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расписке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указывается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номер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дата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наименование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перечень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представленных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сроки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принявшего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существенные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Расписка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формируется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двух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экземплярах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оба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экземпляра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подписываются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один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экземпляр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передается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заявителю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второй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остается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BD4022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расписка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формируется.</w:t>
      </w:r>
    </w:p>
    <w:p w14:paraId="492C8D25" w14:textId="65BEAD29" w:rsidR="0054787C" w:rsidRPr="0070152B" w:rsidRDefault="0054787C" w:rsidP="0054787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70152B">
        <w:rPr>
          <w:rFonts w:ascii="PT Astra Serif" w:hAnsi="PT Astra Serif" w:cs="Arial"/>
          <w:sz w:val="28"/>
          <w:szCs w:val="28"/>
        </w:rPr>
        <w:t>3.2.3.2.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обращении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заявителя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через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электронное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заявление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передается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автоматизированную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информационную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систему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исполнения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электронных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регламентов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государственных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муниципальных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услуг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использованием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Единой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системы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межведомственного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электронного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взаимодействия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(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далее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–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АИС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>)</w:t>
      </w:r>
      <w:r w:rsidR="002B0373" w:rsidRPr="0070152B">
        <w:rPr>
          <w:rFonts w:ascii="PT Astra Serif" w:eastAsia="Calibri" w:hAnsi="PT Astra Serif" w:cs="Arial"/>
          <w:sz w:val="28"/>
          <w:szCs w:val="28"/>
          <w:lang w:eastAsia="en-US"/>
        </w:rPr>
        <w:t>.</w:t>
      </w:r>
    </w:p>
    <w:p w14:paraId="051CE5A5" w14:textId="4055B4E2" w:rsidR="002B0373" w:rsidRDefault="0054787C" w:rsidP="0054787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Специалист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ответственный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работу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АИС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обработке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поступившего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АИС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электронного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заявления:</w:t>
      </w:r>
    </w:p>
    <w:p w14:paraId="349EDB70" w14:textId="7E1D4E41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устанавливает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предмет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обращения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личность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полномочия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z w:val="28"/>
          <w:szCs w:val="28"/>
        </w:rPr>
        <w:t>;</w:t>
      </w:r>
    </w:p>
    <w:p w14:paraId="4D55150E" w14:textId="2DDB363E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проверяет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правильность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оформления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комплектность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указанных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предмет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требованиям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предоставляемым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документам;</w:t>
      </w:r>
    </w:p>
    <w:p w14:paraId="54158ADC" w14:textId="6FE0C68D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3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обеспечивает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внесение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соответствующей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записи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журнал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номера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сведений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делопроизводства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позднее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заявления.</w:t>
      </w:r>
    </w:p>
    <w:p w14:paraId="597CEC6B" w14:textId="57735931" w:rsidR="0054787C" w:rsidRPr="0070152B" w:rsidRDefault="0054787C" w:rsidP="0054787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АИС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автоматически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формирует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подтверждение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регистрации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заявления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(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уведомление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статусе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заявления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)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направляет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уведомление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«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Личный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кабинет»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заявителя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Едином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портале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eastAsia="Calibri" w:hAnsi="PT Astra Serif" w:cs="Arial"/>
          <w:sz w:val="28"/>
          <w:szCs w:val="28"/>
          <w:lang w:eastAsia="en-US"/>
        </w:rPr>
        <w:t>.</w:t>
      </w:r>
    </w:p>
    <w:p w14:paraId="3928A61B" w14:textId="561B0079" w:rsidR="002B0373" w:rsidRDefault="0054787C" w:rsidP="0054787C">
      <w:pPr>
        <w:ind w:firstLine="708"/>
        <w:jc w:val="both"/>
        <w:rPr>
          <w:rFonts w:ascii="PT Astra Serif" w:eastAsia="Calibri" w:hAnsi="PT Astra Serif" w:cs="Arial"/>
          <w:bCs/>
          <w:sz w:val="28"/>
          <w:szCs w:val="28"/>
          <w:lang w:eastAsia="en-US"/>
        </w:rPr>
      </w:pPr>
      <w:r w:rsidRPr="0070152B">
        <w:rPr>
          <w:rFonts w:ascii="PT Astra Serif" w:hAnsi="PT Astra Serif" w:cs="Arial"/>
          <w:sz w:val="28"/>
          <w:szCs w:val="28"/>
        </w:rPr>
        <w:t>3.2.3.3.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При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обращении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заявителя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через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Многофункциональный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центр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,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специалист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Многофункционального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центра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принимает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документы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от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заявителя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передает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в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установленные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заключенным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между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ними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соглашением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взаимодействии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.</w:t>
      </w:r>
    </w:p>
    <w:p w14:paraId="4F6F5EB2" w14:textId="4D7DECAE" w:rsidR="0054787C" w:rsidRPr="0070152B" w:rsidRDefault="0054787C" w:rsidP="0054787C">
      <w:pPr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прилагаемые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заявлению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представляются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копиях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подлинниках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если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верность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удостоверена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нотариально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сверки.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Сверка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производится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немедленно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подлинники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возвращаются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лицом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принимающим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оригиналу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заверяется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лицом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принимающим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этом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гарантирует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полную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идентичность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заверенных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копий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оригиналам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документов.</w:t>
      </w:r>
    </w:p>
    <w:p w14:paraId="2D7D72F9" w14:textId="16D2467F" w:rsidR="002B0373" w:rsidRDefault="0054787C" w:rsidP="0054787C">
      <w:pPr>
        <w:ind w:firstLine="708"/>
        <w:jc w:val="both"/>
        <w:rPr>
          <w:rFonts w:ascii="PT Astra Serif" w:eastAsia="Calibri" w:hAnsi="PT Astra Serif" w:cs="Arial"/>
          <w:bCs/>
          <w:sz w:val="28"/>
          <w:szCs w:val="28"/>
          <w:lang w:eastAsia="en-US"/>
        </w:rPr>
      </w:pP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ответственный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прием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регистрацию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принимает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заявление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пакет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документов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из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Многофункционального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центра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регистрирует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их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журнале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регистрации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позднее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.</w:t>
      </w:r>
    </w:p>
    <w:p w14:paraId="0DB853BD" w14:textId="1770142F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3.2.3.4.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передает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главе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Глава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день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назначает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рассмотрение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далее</w:t>
      </w:r>
      <w:r w:rsidR="002B0373">
        <w:rPr>
          <w:rFonts w:ascii="PT Astra Serif" w:hAnsi="PT Astra Serif" w:cs="Arial"/>
          <w:sz w:val="28"/>
          <w:szCs w:val="28"/>
        </w:rPr>
        <w:t xml:space="preserve"> – </w:t>
      </w:r>
      <w:r w:rsidRPr="0070152B">
        <w:rPr>
          <w:rFonts w:ascii="PT Astra Serif" w:hAnsi="PT Astra Serif" w:cs="Arial"/>
          <w:sz w:val="28"/>
          <w:szCs w:val="28"/>
        </w:rPr>
        <w:t>уполномоченный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),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инструкцией.</w:t>
      </w:r>
    </w:p>
    <w:p w14:paraId="4ECBF516" w14:textId="09F354F8" w:rsidR="002B0373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течение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одного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рабочего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следующего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поступления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прилагаемых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заявителю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вручается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направляется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уведомление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рассмотрению.</w:t>
      </w:r>
    </w:p>
    <w:p w14:paraId="59759705" w14:textId="72F4D08E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3.2.3.4.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При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обращении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заявителем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получением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муниципальной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услуги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на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личном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приеме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или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почтой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заявитель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согласие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обработку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своих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персональных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требованиями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Федерального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закона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27.07.2006</w:t>
      </w:r>
      <w:r w:rsidR="002B0373">
        <w:rPr>
          <w:rFonts w:ascii="PT Astra Serif" w:hAnsi="PT Astra Serif" w:cs="Arial"/>
          <w:sz w:val="28"/>
          <w:szCs w:val="28"/>
        </w:rPr>
        <w:t xml:space="preserve"> № </w:t>
      </w:r>
      <w:r w:rsidRPr="0070152B">
        <w:rPr>
          <w:rFonts w:ascii="PT Astra Serif" w:hAnsi="PT Astra Serif" w:cs="Arial"/>
          <w:sz w:val="28"/>
          <w:szCs w:val="28"/>
        </w:rPr>
        <w:t>152-ФЗ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персональных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данных».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подачи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через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Многофункциональный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центр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заявитель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дополнительно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дает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согласие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Многофункциональному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центру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на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обработку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персональных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данных.</w:t>
      </w:r>
    </w:p>
    <w:p w14:paraId="0F2F90D5" w14:textId="3E8E10D5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lastRenderedPageBreak/>
        <w:t>При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обращении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заявителя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через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Единый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портал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государственных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муниципальных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услуг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(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функций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)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электронной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форме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заявления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ставится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соответствующая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отметка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о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согласии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обработку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персональных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данных.</w:t>
      </w:r>
    </w:p>
    <w:p w14:paraId="2ED3F214" w14:textId="0CEEC1BA" w:rsidR="0054787C" w:rsidRPr="0070152B" w:rsidRDefault="0054787C" w:rsidP="0054787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3.2.4.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является:</w:t>
      </w:r>
    </w:p>
    <w:p w14:paraId="13FAB3AC" w14:textId="02E59DD0" w:rsidR="0054787C" w:rsidRPr="0070152B" w:rsidRDefault="0054787C" w:rsidP="0054787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направлении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почтой</w:t>
      </w:r>
      <w:r w:rsidR="002B0373">
        <w:rPr>
          <w:rFonts w:ascii="PT Astra Serif" w:hAnsi="PT Astra Serif" w:cs="Arial"/>
          <w:sz w:val="28"/>
          <w:szCs w:val="28"/>
        </w:rPr>
        <w:t xml:space="preserve">) –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регистрация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заявления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прилагаемых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документов.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Максимальный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действий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– </w:t>
      </w:r>
      <w:r w:rsidRPr="0070152B">
        <w:rPr>
          <w:rFonts w:ascii="PT Astra Serif" w:hAnsi="PT Astra Serif" w:cs="Arial"/>
          <w:sz w:val="28"/>
          <w:szCs w:val="28"/>
        </w:rPr>
        <w:t>30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минут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момента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подачи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комплектом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документов.</w:t>
      </w:r>
    </w:p>
    <w:p w14:paraId="1308257E" w14:textId="55647CAA" w:rsidR="002B0373" w:rsidRDefault="0054787C" w:rsidP="0054787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–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уведомление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о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регистрации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через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«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Личный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кабинет»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либо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выбору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заявителя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электронную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почту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или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путем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направления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СМС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оповещения.</w:t>
      </w:r>
    </w:p>
    <w:p w14:paraId="033E769A" w14:textId="79130FB5" w:rsidR="0054787C" w:rsidRPr="0070152B" w:rsidRDefault="0054787C" w:rsidP="0054787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Уведомление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поступлении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автоматически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временем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>) (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точным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часов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минут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z w:val="28"/>
          <w:szCs w:val="28"/>
        </w:rPr>
        <w:t>.</w:t>
      </w:r>
    </w:p>
    <w:p w14:paraId="3782E9FB" w14:textId="41FB00A5" w:rsidR="002B0373" w:rsidRDefault="0054787C" w:rsidP="0054787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Уведомление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«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Личный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кабинет»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Едином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автоматически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внесения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АИС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сведений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заявления.</w:t>
      </w:r>
    </w:p>
    <w:p w14:paraId="780026BA" w14:textId="6726CA03" w:rsidR="0054787C" w:rsidRPr="0070152B" w:rsidRDefault="0054787C" w:rsidP="0054787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через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Многофункциональный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центр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– </w:t>
      </w:r>
      <w:r w:rsidRPr="0070152B">
        <w:rPr>
          <w:rFonts w:ascii="PT Astra Serif" w:hAnsi="PT Astra Serif" w:cs="Arial"/>
          <w:sz w:val="28"/>
          <w:szCs w:val="28"/>
        </w:rPr>
        <w:t>прием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регистрация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заявления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документов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назначение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уполномоченного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специалиста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.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Максимальный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действий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–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течение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момента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приема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  <w:lang w:eastAsia="en-US"/>
        </w:rPr>
        <w:t>из</w:t>
      </w:r>
      <w:r w:rsidR="002B0373">
        <w:rPr>
          <w:rFonts w:ascii="PT Astra Serif" w:eastAsia="Calibri" w:hAnsi="PT Astra Serif" w:cs="Arial"/>
          <w:bCs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Многофункционального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bCs/>
          <w:sz w:val="28"/>
          <w:szCs w:val="28"/>
        </w:rPr>
        <w:t>центра</w:t>
      </w:r>
      <w:r w:rsidR="002B0373">
        <w:rPr>
          <w:rFonts w:ascii="PT Astra Serif" w:eastAsia="Calibri" w:hAnsi="PT Astra Serif" w:cs="Arial"/>
          <w:bCs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5B7FBD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прилагаемыми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документами.</w:t>
      </w:r>
    </w:p>
    <w:p w14:paraId="379CDE70" w14:textId="4161D56C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3.3.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Рассмотрение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подготовка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74CAEE30" w14:textId="3EB5FB77" w:rsidR="0054787C" w:rsidRPr="0070152B" w:rsidRDefault="0054787C" w:rsidP="0054787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t>3.3.1.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Основанием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для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начала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исполнения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пакета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комплектность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является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назначение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уполномоченного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</w:rPr>
        <w:t>специалиста.</w:t>
      </w:r>
    </w:p>
    <w:p w14:paraId="2820AD69" w14:textId="3686B492" w:rsidR="0054787C" w:rsidRPr="0070152B" w:rsidRDefault="0054787C" w:rsidP="0054787C">
      <w:pPr>
        <w:widowControl w:val="0"/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3.3.2.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Уполномоченный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течение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пяти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рабочих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поступления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прилагаемых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комплектность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наличие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пунктом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2.12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установлении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необходимости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запросы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каналам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межведомственного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взаимодействия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некомплектности</w:t>
      </w:r>
      <w:r w:rsidR="002B0373">
        <w:rPr>
          <w:rFonts w:ascii="PT Astra Serif" w:eastAsia="Calibri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подготавливает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уведомления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причины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отказа.</w:t>
      </w:r>
    </w:p>
    <w:p w14:paraId="0D3F7F54" w14:textId="257E6D9D" w:rsidR="002B0373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</w:rPr>
        <w:lastRenderedPageBreak/>
        <w:t>3.3.3.</w:t>
      </w:r>
      <w:r w:rsidR="002B0373">
        <w:rPr>
          <w:rFonts w:ascii="PT Astra Serif" w:eastAsia="Calibri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случае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если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предоставил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которые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находятся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распоряжении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органов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подведомственных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организациях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уполномоченный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необходимости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межведомственных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запросов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вносит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соответствующую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запись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поступлении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АИС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запросы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каналам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межведомственного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взаимодействия.</w:t>
      </w:r>
    </w:p>
    <w:p w14:paraId="3E266ED1" w14:textId="5AB7CE03" w:rsidR="002B0373" w:rsidRDefault="0054787C" w:rsidP="0054787C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bookmarkStart w:id="3" w:name="sub_63"/>
      <w:r w:rsidRPr="0070152B">
        <w:rPr>
          <w:rFonts w:ascii="PT Astra Serif" w:hAnsi="PT Astra Serif" w:cs="Arial"/>
          <w:sz w:val="28"/>
          <w:szCs w:val="28"/>
        </w:rPr>
        <w:t>3.3.4.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рассмотрения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числе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полученных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ответов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межведомственные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запросы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уполномоченный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подготовку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уведомления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согласование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лицам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порядком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делопроизводства.</w:t>
      </w:r>
    </w:p>
    <w:p w14:paraId="7BE8C16A" w14:textId="580475C2" w:rsidR="0054787C" w:rsidRPr="0070152B" w:rsidRDefault="0054787C" w:rsidP="0054787C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После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уведомления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направляются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подпись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главе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края.</w:t>
      </w:r>
    </w:p>
    <w:p w14:paraId="2B50EF01" w14:textId="0C445187" w:rsidR="0054787C" w:rsidRPr="0070152B" w:rsidRDefault="0054787C" w:rsidP="0054787C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sz w:val="28"/>
          <w:szCs w:val="28"/>
        </w:rPr>
      </w:pPr>
      <w:bookmarkStart w:id="4" w:name="sub_64"/>
      <w:bookmarkEnd w:id="3"/>
      <w:r w:rsidRPr="0070152B">
        <w:rPr>
          <w:rFonts w:ascii="PT Astra Serif" w:hAnsi="PT Astra Serif" w:cs="Arial"/>
          <w:sz w:val="28"/>
          <w:szCs w:val="28"/>
        </w:rPr>
        <w:t>3.3.5.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подготовка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уведомления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мотивированных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причин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bookmarkEnd w:id="4"/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должен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превышать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пятнадцати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дней.</w:t>
      </w:r>
    </w:p>
    <w:p w14:paraId="6CAA7327" w14:textId="36073218" w:rsidR="0054787C" w:rsidRPr="0070152B" w:rsidRDefault="0054787C" w:rsidP="0054787C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3.4.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Принятие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или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информирование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выдача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2FFBB113" w14:textId="6A476F3D" w:rsidR="0054787C" w:rsidRPr="0070152B" w:rsidRDefault="0054787C" w:rsidP="0054787C">
      <w:pPr>
        <w:ind w:firstLine="720"/>
        <w:jc w:val="both"/>
        <w:rPr>
          <w:rFonts w:ascii="PT Astra Serif" w:hAnsi="PT Astra Serif" w:cs="Arial"/>
          <w:sz w:val="28"/>
          <w:szCs w:val="28"/>
        </w:rPr>
      </w:pPr>
      <w:bookmarkStart w:id="5" w:name="sub_66"/>
      <w:r w:rsidRPr="0070152B">
        <w:rPr>
          <w:rFonts w:ascii="PT Astra Serif" w:hAnsi="PT Astra Serif" w:cs="Arial"/>
          <w:sz w:val="28"/>
          <w:szCs w:val="28"/>
        </w:rPr>
        <w:t>3.4.1.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начала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принятию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поступление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главе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подготовленных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согласованных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приложенных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документов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проекта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уведомления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указанием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мотивированных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причин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отказа.</w:t>
      </w:r>
    </w:p>
    <w:p w14:paraId="6B19883E" w14:textId="0D233C4B" w:rsidR="002B0373" w:rsidRDefault="0054787C" w:rsidP="0054787C">
      <w:pPr>
        <w:ind w:firstLine="720"/>
        <w:jc w:val="both"/>
        <w:rPr>
          <w:rFonts w:ascii="PT Astra Serif" w:hAnsi="PT Astra Serif" w:cs="Arial"/>
          <w:sz w:val="28"/>
          <w:szCs w:val="28"/>
        </w:rPr>
      </w:pPr>
      <w:bookmarkStart w:id="6" w:name="sub_67"/>
      <w:bookmarkEnd w:id="5"/>
      <w:r w:rsidRPr="0070152B">
        <w:rPr>
          <w:rFonts w:ascii="PT Astra Serif" w:hAnsi="PT Astra Serif" w:cs="Arial"/>
          <w:sz w:val="28"/>
          <w:szCs w:val="28"/>
        </w:rPr>
        <w:t>3.4.2.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Глава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рассматривает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представленные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документы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подписывает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мотивированный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уполномоченному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специалисту.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bookmarkStart w:id="7" w:name="sub_68"/>
      <w:bookmarkEnd w:id="6"/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позднее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3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рабочих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принятия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местного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самоуправления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направляет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заявителю.</w:t>
      </w:r>
    </w:p>
    <w:p w14:paraId="1483811C" w14:textId="77777777" w:rsidR="00D56929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Решение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имущества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="00806117" w:rsidRPr="0070152B">
        <w:rPr>
          <w:rFonts w:ascii="PT Astra Serif" w:hAnsi="PT Astra Serif" w:cs="Arial"/>
          <w:sz w:val="28"/>
          <w:szCs w:val="28"/>
        </w:rPr>
        <w:t>находящегося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="00806117"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собственности</w:t>
      </w:r>
      <w:proofErr w:type="gramEnd"/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основанием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заключения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соответствующего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договора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установленный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решением.</w:t>
      </w:r>
    </w:p>
    <w:p w14:paraId="4F40E877" w14:textId="7F3E4FAC" w:rsidR="0054787C" w:rsidRPr="0070152B" w:rsidRDefault="0054787C" w:rsidP="0054787C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Специалист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ответственный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регистрирует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подписанный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договор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реестре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договоров.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Договор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подписывается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Заявителем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лично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либо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уполномоченным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лицом.</w:t>
      </w:r>
    </w:p>
    <w:bookmarkEnd w:id="7"/>
    <w:p w14:paraId="0822FFB1" w14:textId="0328870B" w:rsidR="0054787C" w:rsidRPr="0070152B" w:rsidRDefault="0054787C" w:rsidP="0054787C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3.4.3.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Результатом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является:</w:t>
      </w:r>
    </w:p>
    <w:p w14:paraId="41B7D057" w14:textId="7010B4B6" w:rsidR="0054787C" w:rsidRPr="0070152B" w:rsidRDefault="0054787C" w:rsidP="0054787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1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заключение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договора;</w:t>
      </w:r>
    </w:p>
    <w:p w14:paraId="43C0656F" w14:textId="165E342F" w:rsidR="0054787C" w:rsidRPr="0070152B" w:rsidRDefault="0054787C" w:rsidP="0054787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2</w:t>
      </w:r>
      <w:r w:rsidR="002B0373">
        <w:rPr>
          <w:rFonts w:ascii="PT Astra Serif" w:hAnsi="PT Astra Serif" w:cs="Arial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z w:val="28"/>
          <w:szCs w:val="28"/>
        </w:rPr>
        <w:t>выдача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уведомления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отказе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услуги.</w:t>
      </w:r>
    </w:p>
    <w:p w14:paraId="47002645" w14:textId="26499A1E" w:rsidR="0054787C" w:rsidRPr="0070152B" w:rsidRDefault="0054787C" w:rsidP="0054787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Максимальный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выполнения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процедуры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не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должен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превышать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пятнадцати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дней.</w:t>
      </w:r>
    </w:p>
    <w:p w14:paraId="6BC901D3" w14:textId="77777777" w:rsidR="0054787C" w:rsidRPr="0070152B" w:rsidRDefault="0054787C" w:rsidP="0054787C">
      <w:pPr>
        <w:autoSpaceDE w:val="0"/>
        <w:autoSpaceDN w:val="0"/>
        <w:adjustRightInd w:val="0"/>
        <w:jc w:val="center"/>
        <w:rPr>
          <w:rFonts w:ascii="PT Astra Serif" w:hAnsi="PT Astra Serif" w:cs="Arial"/>
          <w:sz w:val="28"/>
          <w:szCs w:val="28"/>
        </w:rPr>
      </w:pPr>
    </w:p>
    <w:p w14:paraId="1957F6E9" w14:textId="446DF762" w:rsidR="0054787C" w:rsidRPr="0070152B" w:rsidRDefault="0054787C" w:rsidP="0054787C">
      <w:pPr>
        <w:autoSpaceDE w:val="0"/>
        <w:autoSpaceDN w:val="0"/>
        <w:adjustRightInd w:val="0"/>
        <w:jc w:val="center"/>
        <w:rPr>
          <w:rFonts w:ascii="PT Astra Serif" w:hAnsi="PT Astra Serif" w:cs="Arial"/>
          <w:b/>
          <w:sz w:val="28"/>
          <w:szCs w:val="28"/>
        </w:rPr>
      </w:pPr>
      <w:r w:rsidRPr="0070152B">
        <w:rPr>
          <w:rFonts w:ascii="PT Astra Serif" w:hAnsi="PT Astra Serif" w:cs="Arial"/>
          <w:b/>
          <w:sz w:val="28"/>
          <w:szCs w:val="28"/>
          <w:lang w:val="en-US"/>
        </w:rPr>
        <w:t>IV</w:t>
      </w:r>
      <w:r w:rsidRPr="0070152B">
        <w:rPr>
          <w:rFonts w:ascii="PT Astra Serif" w:hAnsi="PT Astra Serif" w:cs="Arial"/>
          <w:b/>
          <w:sz w:val="28"/>
          <w:szCs w:val="28"/>
        </w:rPr>
        <w:t>.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Формы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контроля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за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исполнением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b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b/>
          <w:sz w:val="28"/>
          <w:szCs w:val="28"/>
        </w:rPr>
        <w:t>регламента</w:t>
      </w:r>
    </w:p>
    <w:p w14:paraId="5EA81AD7" w14:textId="77777777" w:rsidR="0054787C" w:rsidRPr="0070152B" w:rsidRDefault="0054787C" w:rsidP="0054787C">
      <w:pPr>
        <w:autoSpaceDE w:val="0"/>
        <w:autoSpaceDN w:val="0"/>
        <w:adjustRightInd w:val="0"/>
        <w:jc w:val="center"/>
        <w:rPr>
          <w:rFonts w:ascii="PT Astra Serif" w:hAnsi="PT Astra Serif" w:cs="Arial"/>
          <w:b/>
          <w:sz w:val="28"/>
          <w:szCs w:val="28"/>
        </w:rPr>
      </w:pPr>
    </w:p>
    <w:p w14:paraId="721A8DE8" w14:textId="31229BC8" w:rsidR="0054787C" w:rsidRPr="0070152B" w:rsidRDefault="0054787C" w:rsidP="0054787C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4.1.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Контроль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текущего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контроля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соблюдением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исполнением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ответственными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лицами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положений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Административного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регламента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плановых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внеплановых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проверок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полноты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качества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услуги.</w:t>
      </w:r>
    </w:p>
    <w:p w14:paraId="7632D369" w14:textId="166A79D9" w:rsidR="0054787C" w:rsidRPr="0070152B" w:rsidRDefault="0054787C" w:rsidP="0054787C">
      <w:pPr>
        <w:widowControl w:val="0"/>
        <w:tabs>
          <w:tab w:val="left" w:pos="426"/>
        </w:tabs>
        <w:ind w:firstLine="720"/>
        <w:jc w:val="both"/>
        <w:rPr>
          <w:rFonts w:ascii="PT Astra Serif" w:hAnsi="PT Astra Serif" w:cs="Arial"/>
          <w:spacing w:val="-4"/>
          <w:sz w:val="28"/>
          <w:szCs w:val="28"/>
        </w:rPr>
      </w:pP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4.2.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Порядок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осуществления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текущего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контроля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соблюдением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исполнением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ответственными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должностными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лицами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положений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Административного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регламента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иных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нормативных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правовых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актов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устанавливающих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требования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предоставлению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муниципальной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услуги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также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принятием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решений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ответственными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должностными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лицами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осуществляется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главой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pacing w:val="-4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pacing w:val="-4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pacing w:val="-4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pacing w:val="-4"/>
          <w:sz w:val="28"/>
          <w:szCs w:val="28"/>
        </w:rPr>
        <w:t>района.</w:t>
      </w:r>
    </w:p>
    <w:p w14:paraId="16E56A3E" w14:textId="758C038F" w:rsidR="0054787C" w:rsidRPr="0070152B" w:rsidRDefault="0054787C" w:rsidP="0054787C">
      <w:pPr>
        <w:ind w:firstLine="720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4.3.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Порядок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периодичность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проведения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плановых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внеплановых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проверок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полноты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качества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предоставления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муниципальной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услуги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том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числе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порядок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формы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контроля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за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полнотой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качеством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ее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предоставления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,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осуществляется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соответственно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на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основании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ежегодных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планов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работы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по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конкретному</w:t>
      </w:r>
      <w:r w:rsidR="002B037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70152B">
        <w:rPr>
          <w:rFonts w:ascii="PT Astra Serif" w:eastAsia="Calibri" w:hAnsi="PT Astra Serif" w:cs="Arial"/>
          <w:sz w:val="28"/>
          <w:szCs w:val="28"/>
          <w:lang w:eastAsia="en-US"/>
        </w:rPr>
        <w:t>обращению.</w:t>
      </w:r>
    </w:p>
    <w:p w14:paraId="7A29932D" w14:textId="79757641" w:rsidR="0054787C" w:rsidRPr="0070152B" w:rsidRDefault="0054787C" w:rsidP="0054787C">
      <w:pPr>
        <w:widowControl w:val="0"/>
        <w:tabs>
          <w:tab w:val="left" w:pos="426"/>
        </w:tabs>
        <w:ind w:firstLine="720"/>
        <w:jc w:val="both"/>
        <w:rPr>
          <w:rFonts w:ascii="PT Astra Serif" w:hAnsi="PT Astra Serif" w:cs="Arial"/>
          <w:spacing w:val="-4"/>
          <w:sz w:val="28"/>
          <w:szCs w:val="28"/>
        </w:rPr>
      </w:pPr>
      <w:r w:rsidRPr="0070152B">
        <w:rPr>
          <w:rFonts w:ascii="PT Astra Serif" w:hAnsi="PT Astra Serif" w:cs="Arial"/>
          <w:spacing w:val="-4"/>
          <w:sz w:val="28"/>
          <w:szCs w:val="28"/>
        </w:rPr>
        <w:t>При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ежегодной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плановой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проверке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рассматриваются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все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вопросы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pacing w:val="-4"/>
          <w:sz w:val="28"/>
          <w:szCs w:val="28"/>
        </w:rPr>
        <w:t>связанные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с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предоставлением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услуги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pacing w:val="-4"/>
          <w:sz w:val="28"/>
          <w:szCs w:val="28"/>
        </w:rPr>
        <w:t>комплексные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проверки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)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или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отдельные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вопросы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pacing w:val="-4"/>
          <w:sz w:val="28"/>
          <w:szCs w:val="28"/>
        </w:rPr>
        <w:t>тематические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проверки</w:t>
      </w:r>
      <w:r w:rsidR="002B0373">
        <w:rPr>
          <w:rFonts w:ascii="PT Astra Serif" w:hAnsi="PT Astra Serif" w:cs="Arial"/>
          <w:spacing w:val="-4"/>
          <w:sz w:val="28"/>
          <w:szCs w:val="28"/>
        </w:rPr>
        <w:t>)</w:t>
      </w:r>
      <w:r w:rsidR="002B0373" w:rsidRPr="0070152B">
        <w:rPr>
          <w:rFonts w:ascii="PT Astra Serif" w:hAnsi="PT Astra Serif" w:cs="Arial"/>
          <w:spacing w:val="-4"/>
          <w:sz w:val="28"/>
          <w:szCs w:val="28"/>
        </w:rPr>
        <w:t>.</w:t>
      </w:r>
    </w:p>
    <w:p w14:paraId="28003091" w14:textId="7391FEB3" w:rsidR="0054787C" w:rsidRPr="0070152B" w:rsidRDefault="0054787C" w:rsidP="0054787C">
      <w:pPr>
        <w:widowControl w:val="0"/>
        <w:tabs>
          <w:tab w:val="left" w:pos="426"/>
        </w:tabs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полноты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качества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формируется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комиссия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состав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которой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утверждается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4"/>
          <w:sz w:val="28"/>
          <w:szCs w:val="28"/>
        </w:rPr>
        <w:t>распоряжением</w:t>
      </w:r>
      <w:r w:rsidR="002B0373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06117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края.</w:t>
      </w:r>
    </w:p>
    <w:p w14:paraId="2A53F109" w14:textId="684DF20A" w:rsidR="0054787C" w:rsidRPr="0070152B" w:rsidRDefault="0054787C" w:rsidP="0054787C">
      <w:pPr>
        <w:widowControl w:val="0"/>
        <w:tabs>
          <w:tab w:val="left" w:pos="426"/>
        </w:tabs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pacing w:val="-2"/>
          <w:sz w:val="28"/>
          <w:szCs w:val="28"/>
        </w:rPr>
        <w:t>Результаты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деятельности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комиссии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оформляются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в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виде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Акта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полноты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качества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далее</w:t>
      </w:r>
      <w:r w:rsidR="002B0373">
        <w:rPr>
          <w:rFonts w:ascii="PT Astra Serif" w:hAnsi="PT Astra Serif" w:cs="Arial"/>
          <w:sz w:val="28"/>
          <w:szCs w:val="28"/>
        </w:rPr>
        <w:t xml:space="preserve"> – </w:t>
      </w:r>
      <w:r w:rsidRPr="0070152B">
        <w:rPr>
          <w:rFonts w:ascii="PT Astra Serif" w:hAnsi="PT Astra Serif" w:cs="Arial"/>
          <w:sz w:val="28"/>
          <w:szCs w:val="28"/>
        </w:rPr>
        <w:t>Акт</w:t>
      </w:r>
      <w:r w:rsidR="002B0373">
        <w:rPr>
          <w:rFonts w:ascii="PT Astra Serif" w:hAnsi="PT Astra Serif" w:cs="Arial"/>
          <w:sz w:val="28"/>
          <w:szCs w:val="28"/>
        </w:rPr>
        <w:t>)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в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котором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отмечаются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выявленные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недостатки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и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предложения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по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их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pacing w:val="-2"/>
          <w:sz w:val="28"/>
          <w:szCs w:val="28"/>
        </w:rPr>
        <w:t>устранению.</w:t>
      </w:r>
      <w:r w:rsidR="002B0373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Акт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подписывается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членами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комиссии.</w:t>
      </w:r>
    </w:p>
    <w:p w14:paraId="0C1A00F2" w14:textId="13EEB683" w:rsidR="0054787C" w:rsidRPr="00AD0BCE" w:rsidRDefault="0054787C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4.4.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Ответственность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муниципальных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служащих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местного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самоуправления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Алтайского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края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иных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должностных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лиц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за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и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lastRenderedPageBreak/>
        <w:t>действия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(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бездействие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),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принимаемые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(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осуществляемые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)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в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ходе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предоставления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муниципальной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услуги</w:t>
      </w:r>
    </w:p>
    <w:p w14:paraId="73E53E64" w14:textId="33CF9B79" w:rsidR="0054787C" w:rsidRPr="00AD0BCE" w:rsidRDefault="0054787C" w:rsidP="00AD0BCE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D0BCE">
        <w:rPr>
          <w:rFonts w:ascii="PT Astra Serif" w:hAnsi="PT Astra Serif" w:cs="Arial"/>
          <w:sz w:val="28"/>
          <w:szCs w:val="28"/>
        </w:rPr>
        <w:t>По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результатам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проведенных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проверок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, </w:t>
      </w:r>
      <w:r w:rsidRPr="00AD0BCE">
        <w:rPr>
          <w:rFonts w:ascii="PT Astra Serif" w:hAnsi="PT Astra Serif" w:cs="Arial"/>
          <w:sz w:val="28"/>
          <w:szCs w:val="28"/>
        </w:rPr>
        <w:t>в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случае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выявления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нарушений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прав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заявителей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, </w:t>
      </w:r>
      <w:r w:rsidRPr="00AD0BCE">
        <w:rPr>
          <w:rFonts w:ascii="PT Astra Serif" w:hAnsi="PT Astra Serif" w:cs="Arial"/>
          <w:sz w:val="28"/>
          <w:szCs w:val="28"/>
        </w:rPr>
        <w:t>осуществляется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привлечение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виновных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лиц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к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ответственности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в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соответствии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с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законодательством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Российской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Федерации.</w:t>
      </w:r>
    </w:p>
    <w:p w14:paraId="3C97896D" w14:textId="32868A44" w:rsidR="0054787C" w:rsidRPr="00AD0BCE" w:rsidRDefault="0054787C" w:rsidP="00AD0BCE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D0BCE">
        <w:rPr>
          <w:rFonts w:ascii="PT Astra Serif" w:hAnsi="PT Astra Serif" w:cs="Arial"/>
          <w:sz w:val="28"/>
          <w:szCs w:val="28"/>
        </w:rPr>
        <w:t>Персональная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ответственность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должностных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eastAsia="Calibri" w:hAnsi="PT Astra Serif" w:cs="Arial"/>
          <w:sz w:val="28"/>
          <w:szCs w:val="28"/>
          <w:lang w:eastAsia="en-US"/>
        </w:rPr>
        <w:t>лиц</w:t>
      </w:r>
      <w:r w:rsidR="002B0373" w:rsidRPr="00AD0BCE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Администрации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="00A44E25" w:rsidRPr="00AD0BCE">
        <w:rPr>
          <w:rFonts w:ascii="PT Astra Serif" w:hAnsi="PT Astra Serif" w:cs="Arial"/>
          <w:sz w:val="28"/>
          <w:szCs w:val="28"/>
        </w:rPr>
        <w:t>Истимисского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="00806117" w:rsidRPr="00AD0BCE">
        <w:rPr>
          <w:rFonts w:ascii="PT Astra Serif" w:hAnsi="PT Astra Serif" w:cs="Arial"/>
          <w:sz w:val="28"/>
          <w:szCs w:val="28"/>
        </w:rPr>
        <w:t>сельсовета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Ключевского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района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Алтайского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края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закрепляется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в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их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должностных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инструкциях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в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соответствии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с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требованиями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законодательства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Российской</w:t>
      </w:r>
      <w:r w:rsidR="002B0373" w:rsidRPr="00AD0BCE">
        <w:rPr>
          <w:rFonts w:ascii="PT Astra Serif" w:hAnsi="PT Astra Serif" w:cs="Arial"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sz w:val="28"/>
          <w:szCs w:val="28"/>
        </w:rPr>
        <w:t>Федерации.</w:t>
      </w:r>
    </w:p>
    <w:p w14:paraId="1C7FE142" w14:textId="77777777" w:rsidR="0054787C" w:rsidRPr="00AD0BCE" w:rsidRDefault="0054787C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70F15F77" w14:textId="6176BAFA" w:rsidR="0054787C" w:rsidRPr="00AD0BCE" w:rsidRDefault="0054787C" w:rsidP="00AD0BCE">
      <w:pPr>
        <w:suppressAutoHyphens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AD0BCE">
        <w:rPr>
          <w:rFonts w:ascii="PT Astra Serif" w:hAnsi="PT Astra Serif" w:cs="Arial"/>
          <w:b/>
          <w:sz w:val="28"/>
          <w:szCs w:val="28"/>
          <w:lang w:val="en-US"/>
        </w:rPr>
        <w:t>V</w:t>
      </w:r>
      <w:r w:rsidRPr="00AD0BCE">
        <w:rPr>
          <w:rFonts w:ascii="PT Astra Serif" w:hAnsi="PT Astra Serif" w:cs="Arial"/>
          <w:b/>
          <w:sz w:val="28"/>
          <w:szCs w:val="28"/>
        </w:rPr>
        <w:t>.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Досудебный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(</w:t>
      </w:r>
      <w:r w:rsidRPr="00AD0BCE">
        <w:rPr>
          <w:rFonts w:ascii="PT Astra Serif" w:hAnsi="PT Astra Serif" w:cs="Arial"/>
          <w:b/>
          <w:sz w:val="28"/>
          <w:szCs w:val="28"/>
        </w:rPr>
        <w:t>внесудебный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) </w:t>
      </w:r>
      <w:r w:rsidRPr="00AD0BCE">
        <w:rPr>
          <w:rFonts w:ascii="PT Astra Serif" w:hAnsi="PT Astra Serif" w:cs="Arial"/>
          <w:b/>
          <w:sz w:val="28"/>
          <w:szCs w:val="28"/>
        </w:rPr>
        <w:t>порядок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обжалования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решений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и</w:t>
      </w:r>
      <w:r w:rsidR="00D56929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действий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(</w:t>
      </w:r>
      <w:r w:rsidRPr="00AD0BCE">
        <w:rPr>
          <w:rFonts w:ascii="PT Astra Serif" w:hAnsi="PT Astra Serif" w:cs="Arial"/>
          <w:b/>
          <w:sz w:val="28"/>
          <w:szCs w:val="28"/>
        </w:rPr>
        <w:t>бездействия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) </w:t>
      </w:r>
      <w:r w:rsidRPr="00AD0BCE">
        <w:rPr>
          <w:rFonts w:ascii="PT Astra Serif" w:hAnsi="PT Astra Serif" w:cs="Arial"/>
          <w:b/>
          <w:sz w:val="28"/>
          <w:szCs w:val="28"/>
        </w:rPr>
        <w:t>органа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, </w:t>
      </w:r>
      <w:r w:rsidRPr="00AD0BCE">
        <w:rPr>
          <w:rFonts w:ascii="PT Astra Serif" w:hAnsi="PT Astra Serif" w:cs="Arial"/>
          <w:b/>
          <w:sz w:val="28"/>
          <w:szCs w:val="28"/>
        </w:rPr>
        <w:t>предоставляющего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муниципальную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услугу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, </w:t>
      </w:r>
      <w:r w:rsidRPr="00AD0BCE">
        <w:rPr>
          <w:rFonts w:ascii="PT Astra Serif" w:hAnsi="PT Astra Serif" w:cs="Arial"/>
          <w:b/>
          <w:sz w:val="28"/>
          <w:szCs w:val="28"/>
        </w:rPr>
        <w:t>а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также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должностных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лиц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, </w:t>
      </w:r>
      <w:r w:rsidRPr="00AD0BCE">
        <w:rPr>
          <w:rFonts w:ascii="PT Astra Serif" w:hAnsi="PT Astra Serif" w:cs="Arial"/>
          <w:b/>
          <w:sz w:val="28"/>
          <w:szCs w:val="28"/>
        </w:rPr>
        <w:t>муниципальных</w:t>
      </w:r>
      <w:r w:rsidR="002B0373" w:rsidRPr="00AD0BCE">
        <w:rPr>
          <w:rFonts w:ascii="PT Astra Serif" w:hAnsi="PT Astra Serif" w:cs="Arial"/>
          <w:b/>
          <w:sz w:val="28"/>
          <w:szCs w:val="28"/>
        </w:rPr>
        <w:t xml:space="preserve"> </w:t>
      </w:r>
      <w:r w:rsidRPr="00AD0BCE">
        <w:rPr>
          <w:rFonts w:ascii="PT Astra Serif" w:hAnsi="PT Astra Serif" w:cs="Arial"/>
          <w:b/>
          <w:sz w:val="28"/>
          <w:szCs w:val="28"/>
        </w:rPr>
        <w:t>служащих</w:t>
      </w:r>
    </w:p>
    <w:p w14:paraId="76E844CC" w14:textId="77777777" w:rsidR="0054787C" w:rsidRPr="00AD0BCE" w:rsidRDefault="0054787C" w:rsidP="00AD0BCE">
      <w:pPr>
        <w:suppressAutoHyphens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47A44DF4" w14:textId="7601980C" w:rsidR="0070152B" w:rsidRPr="00AD0BCE" w:rsidRDefault="008E1F2D" w:rsidP="00AD0BCE">
      <w:pPr>
        <w:tabs>
          <w:tab w:val="left" w:pos="3645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D0BCE">
        <w:rPr>
          <w:rFonts w:ascii="PT Astra Serif" w:hAnsi="PT Astra Serif"/>
          <w:sz w:val="28"/>
          <w:szCs w:val="28"/>
        </w:rPr>
        <w:t>Раздел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5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Досудебный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="0070152B" w:rsidRPr="00AD0BCE">
        <w:rPr>
          <w:rFonts w:ascii="PT Astra Serif" w:hAnsi="PT Astra Serif"/>
          <w:sz w:val="28"/>
          <w:szCs w:val="28"/>
        </w:rPr>
        <w:t>внесудебный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="0070152B" w:rsidRPr="00AD0BCE">
        <w:rPr>
          <w:rFonts w:ascii="PT Astra Serif" w:hAnsi="PT Astra Serif"/>
          <w:sz w:val="28"/>
          <w:szCs w:val="28"/>
        </w:rPr>
        <w:t>порядок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обжалования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решений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="0070152B" w:rsidRPr="00AD0BCE">
        <w:rPr>
          <w:rFonts w:ascii="PT Astra Serif" w:hAnsi="PT Astra Serif"/>
          <w:sz w:val="28"/>
          <w:szCs w:val="28"/>
        </w:rPr>
        <w:t>бездействия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="0070152B" w:rsidRPr="00AD0BCE">
        <w:rPr>
          <w:rFonts w:ascii="PT Astra Serif" w:hAnsi="PT Astra Serif"/>
          <w:sz w:val="28"/>
          <w:szCs w:val="28"/>
        </w:rPr>
        <w:t>органа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также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должностных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лиц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служащих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Административного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регламента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 «</w:t>
      </w:r>
      <w:proofErr w:type="gramStart"/>
      <w:r w:rsidR="0070152B" w:rsidRPr="00AD0BCE">
        <w:rPr>
          <w:rFonts w:ascii="PT Astra Serif" w:hAnsi="PT Astra Serif"/>
          <w:sz w:val="28"/>
          <w:szCs w:val="28"/>
        </w:rPr>
        <w:t>Предоставление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имущества</w:t>
      </w:r>
      <w:proofErr w:type="gramEnd"/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находящегося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собственности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за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исключением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земельных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участков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аренду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доверительное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управление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="0070152B" w:rsidRPr="00AD0BCE">
        <w:rPr>
          <w:rFonts w:ascii="PT Astra Serif" w:hAnsi="PT Astra Serif"/>
          <w:sz w:val="28"/>
          <w:szCs w:val="28"/>
        </w:rPr>
        <w:t>безвозмездное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пользование»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изложить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следующей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="0070152B" w:rsidRPr="00AD0BCE">
        <w:rPr>
          <w:rFonts w:ascii="PT Astra Serif" w:hAnsi="PT Astra Serif"/>
          <w:sz w:val="28"/>
          <w:szCs w:val="28"/>
        </w:rPr>
        <w:t>редакции:</w:t>
      </w:r>
    </w:p>
    <w:p w14:paraId="054F6F9F" w14:textId="3302A98D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5.1.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представитель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имеет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право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обжаловать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действия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администрации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Истимисского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сельсовета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Ключевского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района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края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служащего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принятые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осуществляемые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ходе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досудебном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внесудебном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порядке.</w:t>
      </w:r>
    </w:p>
    <w:p w14:paraId="5379E267" w14:textId="18DC01A6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color w:val="000000"/>
          <w:sz w:val="28"/>
          <w:szCs w:val="28"/>
          <w:lang w:eastAsia="en-US"/>
        </w:rPr>
        <w:t>5.2.</w:t>
      </w:r>
      <w:r w:rsidR="002B0373" w:rsidRPr="00AD0BCE">
        <w:rPr>
          <w:rFonts w:ascii="PT Astra Serif" w:hAnsi="PT Astra Serif"/>
          <w:color w:val="000000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  <w:lang w:eastAsia="en-US"/>
        </w:rPr>
        <w:t>Заявитель</w:t>
      </w:r>
      <w:r w:rsidR="002B0373" w:rsidRPr="00AD0BCE">
        <w:rPr>
          <w:rFonts w:ascii="PT Astra Serif" w:hAnsi="PT Astra Serif"/>
          <w:color w:val="000000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  <w:lang w:eastAsia="en-US"/>
        </w:rPr>
        <w:t>может</w:t>
      </w:r>
      <w:r w:rsidR="002B0373" w:rsidRPr="00AD0BCE">
        <w:rPr>
          <w:rFonts w:ascii="PT Astra Serif" w:hAnsi="PT Astra Serif"/>
          <w:color w:val="000000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  <w:lang w:eastAsia="en-US"/>
        </w:rPr>
        <w:t>обратиться</w:t>
      </w:r>
      <w:r w:rsidR="002B0373" w:rsidRPr="00AD0BCE">
        <w:rPr>
          <w:rFonts w:ascii="PT Astra Serif" w:hAnsi="PT Astra Serif"/>
          <w:color w:val="000000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  <w:lang w:eastAsia="en-US"/>
        </w:rPr>
        <w:t>с</w:t>
      </w:r>
      <w:r w:rsidR="002B0373" w:rsidRPr="00AD0BCE">
        <w:rPr>
          <w:rFonts w:ascii="PT Astra Serif" w:hAnsi="PT Astra Serif"/>
          <w:color w:val="000000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числе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следующих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случаях:</w:t>
      </w:r>
    </w:p>
    <w:p w14:paraId="05EF79BD" w14:textId="646A7051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D0BCE">
        <w:rPr>
          <w:rFonts w:ascii="PT Astra Serif" w:hAnsi="PT Astra Serif"/>
          <w:sz w:val="28"/>
          <w:szCs w:val="28"/>
        </w:rPr>
        <w:t>1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нарушение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срока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регистрации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запроса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запроса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указанного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16" w:anchor="dst244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статье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15.1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17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;</w:t>
      </w:r>
    </w:p>
    <w:p w14:paraId="4F1E05DA" w14:textId="7D5AEF88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8" w:name="dst221"/>
      <w:bookmarkEnd w:id="8"/>
      <w:r w:rsidRPr="00AD0BCE">
        <w:rPr>
          <w:rFonts w:ascii="PT Astra Serif" w:hAnsi="PT Astra Serif"/>
          <w:sz w:val="28"/>
          <w:szCs w:val="28"/>
        </w:rPr>
        <w:t>2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нарушение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срока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внесудебное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обжалование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работника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возможно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многофункциональный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которого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обжалуются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возложена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функция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соответствующих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полном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объеме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порядке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определенном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18" w:anchor="dst100354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1.3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19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;</w:t>
      </w:r>
    </w:p>
    <w:p w14:paraId="4DD34CE4" w14:textId="7F19F3D8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9" w:name="dst295"/>
      <w:bookmarkEnd w:id="9"/>
      <w:r w:rsidRPr="00AD0BCE">
        <w:rPr>
          <w:rFonts w:ascii="PT Astra Serif" w:hAnsi="PT Astra Serif"/>
          <w:sz w:val="28"/>
          <w:szCs w:val="28"/>
        </w:rPr>
        <w:t>3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требование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документов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информации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либо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осуществления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представление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осуществление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которых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предусмотрено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субъектов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lastRenderedPageBreak/>
        <w:t>муниципальными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для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услуги;</w:t>
      </w:r>
    </w:p>
    <w:p w14:paraId="3E39B8B8" w14:textId="4AC9E7DE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0" w:name="dst103"/>
      <w:bookmarkEnd w:id="10"/>
      <w:r w:rsidRPr="00AD0BCE">
        <w:rPr>
          <w:rFonts w:ascii="PT Astra Serif" w:hAnsi="PT Astra Serif"/>
          <w:sz w:val="28"/>
          <w:szCs w:val="28"/>
        </w:rPr>
        <w:t>4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отказ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документов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которых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предусмотрено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субъектов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муниципальными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для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у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заявителя;</w:t>
      </w:r>
    </w:p>
    <w:p w14:paraId="47704847" w14:textId="424DA654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1" w:name="dst222"/>
      <w:bookmarkEnd w:id="11"/>
      <w:r w:rsidRPr="00AD0BCE">
        <w:rPr>
          <w:rFonts w:ascii="PT Astra Serif" w:hAnsi="PT Astra Serif"/>
          <w:sz w:val="28"/>
          <w:szCs w:val="28"/>
        </w:rPr>
        <w:t>5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отказ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основания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отказа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предусмотрены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принятыми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ними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законами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субъектов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муниципальными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внесудебное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обжалование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работника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возможно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многофункциональный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которого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обжалуются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возложена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функция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соответствующих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полном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объеме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порядке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определенном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0" w:anchor="dst100354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1.3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1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;</w:t>
      </w:r>
    </w:p>
    <w:p w14:paraId="3991B90A" w14:textId="10CB2D16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2" w:name="dst105"/>
      <w:bookmarkEnd w:id="12"/>
      <w:r w:rsidRPr="00AD0BCE">
        <w:rPr>
          <w:rFonts w:ascii="PT Astra Serif" w:hAnsi="PT Astra Serif"/>
          <w:sz w:val="28"/>
          <w:szCs w:val="28"/>
        </w:rPr>
        <w:t>6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затребование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платы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не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предусмотренной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субъектов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муниципальными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актами;</w:t>
      </w:r>
    </w:p>
    <w:p w14:paraId="26748808" w14:textId="2E9A54E3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3" w:name="dst223"/>
      <w:bookmarkEnd w:id="13"/>
      <w:r w:rsidRPr="00AD0BCE">
        <w:rPr>
          <w:rFonts w:ascii="PT Astra Serif" w:hAnsi="PT Astra Serif"/>
          <w:sz w:val="28"/>
          <w:szCs w:val="28"/>
        </w:rPr>
        <w:t>7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отказ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органа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органа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лица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органа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органа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работника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организаций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предусмотренных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2" w:anchor="dst100352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1.1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3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работников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исправлении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допущенных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опечаток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ошибок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выданных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результате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документах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либо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нарушение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установленного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срока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таких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исправлений.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внесудебное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обжалование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работника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возможно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многофункциональный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которого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обжалуются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возложена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функция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соответствующих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полном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объеме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порядке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определенном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4" w:anchor="dst100354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1.3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5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;</w:t>
      </w:r>
    </w:p>
    <w:p w14:paraId="5F9354C0" w14:textId="514F63D6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4" w:name="dst224"/>
      <w:bookmarkEnd w:id="14"/>
      <w:r w:rsidRPr="00AD0BCE">
        <w:rPr>
          <w:rFonts w:ascii="PT Astra Serif" w:hAnsi="PT Astra Serif"/>
          <w:sz w:val="28"/>
          <w:szCs w:val="28"/>
        </w:rPr>
        <w:t>8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нарушение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срока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порядка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выдачи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документов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результатам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услуги;</w:t>
      </w:r>
    </w:p>
    <w:p w14:paraId="32272C48" w14:textId="0244357B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5" w:name="dst225"/>
      <w:bookmarkEnd w:id="15"/>
      <w:r w:rsidRPr="00AD0BCE">
        <w:rPr>
          <w:rFonts w:ascii="PT Astra Serif" w:hAnsi="PT Astra Serif"/>
          <w:sz w:val="28"/>
          <w:szCs w:val="28"/>
        </w:rPr>
        <w:t>9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приостановление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основания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приостановления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предусмотрены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lastRenderedPageBreak/>
        <w:t>федеральными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принятыми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ними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законами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субъектов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муниципальными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актами.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внесудебное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обжалование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работника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возможно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многофункциональный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которого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обжалуются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возложена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функция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соответствующих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полном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объеме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порядке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определенном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6" w:anchor="dst100354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1.3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7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.</w:t>
      </w:r>
    </w:p>
    <w:p w14:paraId="23DA9A87" w14:textId="017D78E9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6" w:name="dst296"/>
      <w:bookmarkEnd w:id="16"/>
      <w:r w:rsidRPr="00AD0BCE">
        <w:rPr>
          <w:rFonts w:ascii="PT Astra Serif" w:hAnsi="PT Astra Serif"/>
          <w:sz w:val="28"/>
          <w:szCs w:val="28"/>
        </w:rPr>
        <w:t>10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требование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документов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информации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отсутствие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недостоверность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которых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указывались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первоначальном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отказе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документов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необходимых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для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либо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за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исключением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случаев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предусмотренных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8" w:anchor="dst290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пунктом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4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7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29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внесудебное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обжалование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действий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работника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возможно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если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многофункциональный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которого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обжалуются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возложена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функция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соответствующих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полном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объеме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порядке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определенном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30" w:anchor="dst100354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1.3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31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Pr="00AD0BCE">
        <w:rPr>
          <w:rFonts w:ascii="PT Astra Serif" w:hAnsi="PT Astra Serif"/>
          <w:sz w:val="28"/>
          <w:szCs w:val="28"/>
        </w:rPr>
        <w:t>.</w:t>
      </w:r>
    </w:p>
    <w:p w14:paraId="4CC83D12" w14:textId="3CE6F515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5.3.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Общие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требования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порядку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подачи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</w:p>
    <w:p w14:paraId="5FB31CF1" w14:textId="75387A32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5.3.1.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Жалоба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подается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письменной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форме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бумажном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носителе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либо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электронной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форме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принятые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ходе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должностным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лицом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муниципальным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служащим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имя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главы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администрации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Истимисского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сельсовета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Ключевского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района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края.</w:t>
      </w:r>
    </w:p>
    <w:p w14:paraId="756A43E8" w14:textId="3DD2B616" w:rsidR="0070152B" w:rsidRPr="00AD0BCE" w:rsidRDefault="0070152B" w:rsidP="00AD0BCE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D0BCE">
        <w:rPr>
          <w:rFonts w:ascii="PT Astra Serif" w:hAnsi="PT Astra Serif"/>
          <w:sz w:val="28"/>
          <w:szCs w:val="28"/>
        </w:rPr>
        <w:t>Жалоба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</w:t>
      </w:r>
      <w:r w:rsidR="002B0373" w:rsidRPr="00AD0BCE">
        <w:rPr>
          <w:rFonts w:ascii="PT Astra Serif" w:hAnsi="PT Astra Serif"/>
          <w:sz w:val="28"/>
          <w:szCs w:val="28"/>
        </w:rPr>
        <w:t xml:space="preserve"> (</w:t>
      </w:r>
      <w:r w:rsidRPr="00AD0BCE">
        <w:rPr>
          <w:rFonts w:ascii="PT Astra Serif" w:hAnsi="PT Astra Serif"/>
          <w:sz w:val="28"/>
          <w:szCs w:val="28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</w:rPr>
        <w:t xml:space="preserve">)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решения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подаются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главе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администрации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Истимисского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сельсовета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Ключевского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района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края.</w:t>
      </w:r>
    </w:p>
    <w:p w14:paraId="08BC0CE0" w14:textId="630BF707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5.3.2.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может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быть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направлена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почте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через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Многофункциональный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центр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официальный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сайт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Администрации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Ключевского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района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края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Единый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портал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государственных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функций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информационно-телекоммуникационной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сети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«</w:t>
      </w:r>
      <w:r w:rsidRPr="00AD0BCE">
        <w:rPr>
          <w:rFonts w:ascii="PT Astra Serif" w:hAnsi="PT Astra Serif"/>
          <w:sz w:val="28"/>
          <w:szCs w:val="28"/>
          <w:lang w:eastAsia="en-US"/>
        </w:rPr>
        <w:t>интернет»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также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может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быть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личном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приеме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заявителя.</w:t>
      </w:r>
    </w:p>
    <w:p w14:paraId="3146AEF0" w14:textId="5DF49173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5.4.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содержать:</w:t>
      </w:r>
    </w:p>
    <w:p w14:paraId="7FB2048D" w14:textId="5C5C17D9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1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наименование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служащего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действия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которых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обжалуются;</w:t>
      </w:r>
    </w:p>
    <w:p w14:paraId="6B658D7B" w14:textId="4E3F9A0F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lastRenderedPageBreak/>
        <w:t>2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фамилию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имя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отчество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наличии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), </w:t>
      </w:r>
      <w:r w:rsidRPr="00AD0BCE">
        <w:rPr>
          <w:rFonts w:ascii="PT Astra Serif" w:hAnsi="PT Astra Serif"/>
          <w:sz w:val="28"/>
          <w:szCs w:val="28"/>
          <w:lang w:eastAsia="en-US"/>
        </w:rPr>
        <w:t>сведения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месте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жительства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>-</w:t>
      </w:r>
      <w:r w:rsidRPr="00AD0BCE">
        <w:rPr>
          <w:rFonts w:ascii="PT Astra Serif" w:hAnsi="PT Astra Serif"/>
          <w:sz w:val="28"/>
          <w:szCs w:val="28"/>
          <w:lang w:eastAsia="en-US"/>
        </w:rPr>
        <w:t>физического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также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номер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номера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контактного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телефона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адрес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адреса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электронной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почты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наличии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почтовый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адрес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которым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должен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быть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направлен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ответ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заявителю;</w:t>
      </w:r>
    </w:p>
    <w:p w14:paraId="31F1960E" w14:textId="32D32F37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3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сведения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обжалуемых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действиях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бездействии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служащего;</w:t>
      </w:r>
    </w:p>
    <w:p w14:paraId="1C165FFE" w14:textId="06DCA270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4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доводы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основании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которых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согласен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решением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действием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бездействием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служащего.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Заявителем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могут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быть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представлены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документы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наличии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), </w:t>
      </w:r>
      <w:r w:rsidRPr="00AD0BCE">
        <w:rPr>
          <w:rFonts w:ascii="PT Astra Serif" w:hAnsi="PT Astra Serif"/>
          <w:sz w:val="28"/>
          <w:szCs w:val="28"/>
          <w:lang w:eastAsia="en-US"/>
        </w:rPr>
        <w:t>подтверждающие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доводы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копии.</w:t>
      </w:r>
    </w:p>
    <w:p w14:paraId="77F1ED66" w14:textId="7EC25C8E" w:rsidR="002B0373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5.5.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подлежит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течение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пятнадцати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рабочих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дней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ее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регистрации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случае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обжалования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отказа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Администрации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Истимисского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сельсовета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Ключевского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района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края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приеме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документов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исправлении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допущенных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опечаток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ошибок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случае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обжалования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нарушения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установленного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срока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таких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исправлений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–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течение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пяти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рабочих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дней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ее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регистрации.</w:t>
      </w:r>
    </w:p>
    <w:p w14:paraId="30CECA68" w14:textId="3344F82F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5.6.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результатам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глава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администрации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Истимисского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сельсовета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Ключевского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района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края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принимает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одно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из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следующих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решений:</w:t>
      </w:r>
    </w:p>
    <w:p w14:paraId="0837B9F2" w14:textId="511B878E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1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удовлетворяет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числе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форме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отмены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исправления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допущенных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</w:rPr>
        <w:t>администрацией</w:t>
      </w:r>
      <w:r w:rsidR="002B0373" w:rsidRPr="00AD0BC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</w:rPr>
        <w:t>Истимисского</w:t>
      </w:r>
      <w:r w:rsidR="002B0373" w:rsidRPr="00AD0BC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D0BCE">
        <w:rPr>
          <w:rFonts w:ascii="PT Astra Serif" w:hAnsi="PT Astra Serif"/>
          <w:color w:val="000000"/>
          <w:sz w:val="28"/>
          <w:szCs w:val="28"/>
        </w:rPr>
        <w:t>сельсовета</w:t>
      </w:r>
      <w:r w:rsidR="002B0373" w:rsidRPr="00AD0BC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опечаток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ошибок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выданных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документах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взимание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которых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предусмотрено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актами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Федерации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нормативными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актами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Алтайского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края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муниципальными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правовыми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актами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также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формах;</w:t>
      </w:r>
    </w:p>
    <w:p w14:paraId="5CE53B4D" w14:textId="06488861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2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отказывает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удовлетворении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жалобы.</w:t>
      </w:r>
    </w:p>
    <w:p w14:paraId="6120D043" w14:textId="5E6B422D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5.7.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позднее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следующего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днем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указанного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п.5.6.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регламента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письменной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форме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желанию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электронной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форме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направляется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мотивированный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ответ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результатах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жалобы.</w:t>
      </w:r>
    </w:p>
    <w:p w14:paraId="42E28BA2" w14:textId="72631AEC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5.8.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ответе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результатам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указываются:</w:t>
      </w:r>
    </w:p>
    <w:p w14:paraId="081391E8" w14:textId="6B0C22E4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наименование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рассмотревшего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жалобу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фамилия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имя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отчество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наличии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принявшего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жалобе;</w:t>
      </w:r>
    </w:p>
    <w:p w14:paraId="71D132C4" w14:textId="1F522DFC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б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номер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дата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место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включая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сведения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действие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бездействие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которого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обжалуется;</w:t>
      </w:r>
    </w:p>
    <w:p w14:paraId="01957FF8" w14:textId="705F32DE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фамилия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имя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отчество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наличии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наименование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заявителя;</w:t>
      </w:r>
    </w:p>
    <w:p w14:paraId="5F5AFCD2" w14:textId="50AB3D8F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г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основания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для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жалобе;</w:t>
      </w:r>
    </w:p>
    <w:p w14:paraId="40A1F92E" w14:textId="2BA2BDD2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д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принятое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решение;</w:t>
      </w:r>
    </w:p>
    <w:p w14:paraId="20E12671" w14:textId="55C59049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случае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если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признана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обоснованной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– </w:t>
      </w:r>
      <w:r w:rsidRPr="00AD0BCE">
        <w:rPr>
          <w:rFonts w:ascii="PT Astra Serif" w:hAnsi="PT Astra Serif"/>
          <w:sz w:val="28"/>
          <w:szCs w:val="28"/>
          <w:lang w:eastAsia="en-US"/>
        </w:rPr>
        <w:t>сроки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устранения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выявленных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нарушений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том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числе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срок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услуги;</w:t>
      </w:r>
    </w:p>
    <w:p w14:paraId="788C7086" w14:textId="74C703BA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lastRenderedPageBreak/>
        <w:t>ж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сведения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порядке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обжалования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решения.</w:t>
      </w:r>
    </w:p>
    <w:p w14:paraId="3EC5BCB7" w14:textId="1F961CAC" w:rsidR="0070152B" w:rsidRPr="00AD0BCE" w:rsidRDefault="0070152B" w:rsidP="00AD0BC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5.9.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Ответ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результатам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подписывается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уполномоченным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должностным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предоставляющего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услугу.</w:t>
      </w:r>
    </w:p>
    <w:p w14:paraId="4433434F" w14:textId="7B9943F9" w:rsidR="002B0373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color w:val="0000FF"/>
          <w:sz w:val="28"/>
          <w:szCs w:val="28"/>
          <w:u w:val="single"/>
        </w:rPr>
      </w:pP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желанию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ответ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результатам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может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быть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представлен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позднее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следующего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днем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принятия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форме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электронного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документа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подписанного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электронной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подписью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уполномоченного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AD0BCE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AD0BCE">
        <w:rPr>
          <w:rFonts w:ascii="PT Astra Serif" w:hAnsi="PT Astra Serif"/>
          <w:sz w:val="28"/>
          <w:szCs w:val="28"/>
          <w:lang w:eastAsia="en-US"/>
        </w:rPr>
        <w:t>уполномоченного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рассмотрение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органа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AD0BCE">
        <w:rPr>
          <w:rFonts w:ascii="PT Astra Serif" w:hAnsi="PT Astra Serif"/>
          <w:sz w:val="28"/>
          <w:szCs w:val="28"/>
          <w:lang w:eastAsia="en-US"/>
        </w:rPr>
        <w:t>вид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которой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установлен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законодательством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Российской</w:t>
      </w:r>
      <w:r w:rsidR="002B0373" w:rsidRPr="00AD0BC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D0BCE">
        <w:rPr>
          <w:rFonts w:ascii="PT Astra Serif" w:hAnsi="PT Astra Serif"/>
          <w:sz w:val="28"/>
          <w:szCs w:val="28"/>
          <w:lang w:eastAsia="en-US"/>
        </w:rPr>
        <w:t>Федерации.</w:t>
      </w:r>
    </w:p>
    <w:p w14:paraId="7C1FA5FA" w14:textId="50946A0F" w:rsidR="0070152B" w:rsidRPr="00AD0BCE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D0BCE">
        <w:rPr>
          <w:rFonts w:ascii="PT Astra Serif" w:hAnsi="PT Astra Serif"/>
          <w:sz w:val="28"/>
          <w:szCs w:val="28"/>
        </w:rPr>
        <w:t>5.10.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признания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жалобы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подлежащей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удовлетворению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ответе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заявителю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32" w:anchor="dst121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8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статьи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11.2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33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дается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информация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действиях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осуществляемых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органом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предоставляющим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органом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предоставляющим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муниципальную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услугу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многофункциональным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центром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либо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организацией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предусмотренной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34" w:anchor="dst100352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частью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1.1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статьи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</w:rPr>
          <w:t>16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Федерального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закона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hyperlink r:id="rId35" w:history="1"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AD0BCE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целях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незамедлительного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устранения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выявленных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нарушений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оказании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также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приносятся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извинения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доставленные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неудобства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указывается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информация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дальнейших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действиях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которые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необходимо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совершить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целях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получения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государственной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или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муниципальной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услуги.</w:t>
      </w:r>
    </w:p>
    <w:p w14:paraId="652F51B1" w14:textId="7E8ACA4A" w:rsidR="0070152B" w:rsidRPr="00DD21CB" w:rsidRDefault="0070152B" w:rsidP="00AD0BCE">
      <w:pPr>
        <w:shd w:val="clear" w:color="auto" w:fill="FFFFFF"/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7" w:name="dst298"/>
      <w:bookmarkEnd w:id="17"/>
      <w:r w:rsidRPr="00AD0BCE">
        <w:rPr>
          <w:rFonts w:ascii="PT Astra Serif" w:hAnsi="PT Astra Serif"/>
          <w:sz w:val="28"/>
          <w:szCs w:val="28"/>
        </w:rPr>
        <w:t>5.11.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случае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признания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жалобы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не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подлежащей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удовлетворению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в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ответе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AD0BCE">
        <w:rPr>
          <w:rFonts w:ascii="PT Astra Serif" w:hAnsi="PT Astra Serif"/>
          <w:sz w:val="28"/>
          <w:szCs w:val="28"/>
        </w:rPr>
        <w:t>заявителю</w:t>
      </w:r>
      <w:r w:rsidR="002B0373" w:rsidRPr="00AD0BCE">
        <w:rPr>
          <w:rFonts w:ascii="PT Astra Serif" w:hAnsi="PT Astra Serif"/>
          <w:sz w:val="28"/>
          <w:szCs w:val="28"/>
        </w:rPr>
        <w:t xml:space="preserve">, </w:t>
      </w:r>
      <w:r w:rsidRPr="00AD0BCE">
        <w:rPr>
          <w:rFonts w:ascii="PT Astra Serif" w:hAnsi="PT Astra Serif"/>
          <w:sz w:val="28"/>
          <w:szCs w:val="28"/>
        </w:rPr>
        <w:t>указанном</w:t>
      </w:r>
      <w:r w:rsidR="002B0373" w:rsidRPr="00AD0BCE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в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hyperlink r:id="rId36" w:anchor="dst121" w:history="1">
        <w:r w:rsidRPr="00DD21CB">
          <w:rPr>
            <w:rFonts w:ascii="PT Astra Serif" w:hAnsi="PT Astra Serif"/>
            <w:color w:val="0000FF"/>
            <w:sz w:val="28"/>
            <w:szCs w:val="28"/>
            <w:u w:val="single"/>
          </w:rPr>
          <w:t>части</w:t>
        </w:r>
        <w:r w:rsidR="002B0373" w:rsidRPr="00DD21CB">
          <w:rPr>
            <w:rFonts w:ascii="PT Astra Serif" w:hAnsi="PT Astra Serif"/>
            <w:color w:val="0000FF"/>
            <w:sz w:val="28"/>
            <w:szCs w:val="28"/>
            <w:u w:val="single"/>
          </w:rPr>
          <w:t xml:space="preserve"> </w:t>
        </w:r>
        <w:r w:rsidRPr="00DD21CB">
          <w:rPr>
            <w:rFonts w:ascii="PT Astra Serif" w:hAnsi="PT Astra Serif"/>
            <w:color w:val="0000FF"/>
            <w:sz w:val="28"/>
            <w:szCs w:val="28"/>
            <w:u w:val="single"/>
          </w:rPr>
          <w:t>8</w:t>
        </w:r>
      </w:hyperlink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статьи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11.2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Федерального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закона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hyperlink r:id="rId37" w:history="1">
        <w:r w:rsidRPr="00DD21CB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от</w:t>
        </w:r>
        <w:r w:rsidR="002B0373" w:rsidRPr="00DD21CB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</w:t>
        </w:r>
        <w:r w:rsidRPr="00DD21CB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27.07.2010</w:t>
        </w:r>
        <w:r w:rsidR="002B0373" w:rsidRPr="00DD21CB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 xml:space="preserve"> № </w:t>
        </w:r>
        <w:r w:rsidRPr="00DD21CB">
          <w:rPr>
            <w:rFonts w:ascii="PT Astra Serif" w:hAnsi="PT Astra Serif"/>
            <w:color w:val="0000FF"/>
            <w:sz w:val="28"/>
            <w:szCs w:val="28"/>
            <w:u w:val="single"/>
            <w:shd w:val="clear" w:color="auto" w:fill="FFFFFF"/>
          </w:rPr>
          <w:t>210-ФЗ</w:t>
        </w:r>
      </w:hyperlink>
      <w:r w:rsidR="002B0373" w:rsidRPr="00DD21CB">
        <w:rPr>
          <w:rFonts w:ascii="PT Astra Serif" w:hAnsi="PT Astra Serif"/>
          <w:sz w:val="28"/>
          <w:szCs w:val="28"/>
        </w:rPr>
        <w:t xml:space="preserve">, </w:t>
      </w:r>
      <w:r w:rsidRPr="00DD21CB">
        <w:rPr>
          <w:rFonts w:ascii="PT Astra Serif" w:hAnsi="PT Astra Serif"/>
          <w:sz w:val="28"/>
          <w:szCs w:val="28"/>
        </w:rPr>
        <w:t>даются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аргументированные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разъяснения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причинах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принятого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решения</w:t>
      </w:r>
      <w:r w:rsidR="002B0373" w:rsidRPr="00DD21CB">
        <w:rPr>
          <w:rFonts w:ascii="PT Astra Serif" w:hAnsi="PT Astra Serif"/>
          <w:sz w:val="28"/>
          <w:szCs w:val="28"/>
        </w:rPr>
        <w:t xml:space="preserve">, </w:t>
      </w:r>
      <w:r w:rsidRPr="00DD21CB">
        <w:rPr>
          <w:rFonts w:ascii="PT Astra Serif" w:hAnsi="PT Astra Serif"/>
          <w:sz w:val="28"/>
          <w:szCs w:val="28"/>
        </w:rPr>
        <w:t>а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также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информация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порядке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обжалования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принятого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решения.</w:t>
      </w:r>
    </w:p>
    <w:p w14:paraId="635DE677" w14:textId="29A6728E" w:rsidR="0070152B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bookmarkStart w:id="18" w:name="sub_1020"/>
      <w:r w:rsidRPr="00DD21CB">
        <w:rPr>
          <w:rFonts w:ascii="PT Astra Serif" w:hAnsi="PT Astra Serif"/>
          <w:sz w:val="28"/>
          <w:szCs w:val="28"/>
          <w:lang w:eastAsia="en-US"/>
        </w:rPr>
        <w:t>5.12.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Основания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для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отказа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удовлетворении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жалобы:</w:t>
      </w:r>
    </w:p>
    <w:p w14:paraId="245F440A" w14:textId="0C106CDE" w:rsidR="0070152B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bookmarkStart w:id="19" w:name="sub_10201"/>
      <w:bookmarkEnd w:id="18"/>
      <w:r w:rsidRPr="00DD21CB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наличие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вступившего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законную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силу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суда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арбитражного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суда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том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предмете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тем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основаниям;</w:t>
      </w:r>
    </w:p>
    <w:p w14:paraId="75C2012E" w14:textId="62322295" w:rsidR="0070152B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bookmarkStart w:id="20" w:name="sub_10202"/>
      <w:bookmarkEnd w:id="19"/>
      <w:r w:rsidRPr="00DD21CB">
        <w:rPr>
          <w:rFonts w:ascii="PT Astra Serif" w:hAnsi="PT Astra Serif"/>
          <w:sz w:val="28"/>
          <w:szCs w:val="28"/>
          <w:lang w:eastAsia="en-US"/>
        </w:rPr>
        <w:t>б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подача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лицом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полномочия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которого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не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подтверждены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порядке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установленном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законодательством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Российской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Федерации;</w:t>
      </w:r>
    </w:p>
    <w:p w14:paraId="2EB441D7" w14:textId="2F0BEDFE" w:rsidR="0070152B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bookmarkStart w:id="21" w:name="sub_10203"/>
      <w:bookmarkEnd w:id="20"/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наличие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решения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принятого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ранее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отношении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того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тому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предмету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жалобы.</w:t>
      </w:r>
    </w:p>
    <w:bookmarkEnd w:id="21"/>
    <w:p w14:paraId="544E9FF5" w14:textId="7EED8C8E" w:rsidR="0070152B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DD21CB">
        <w:rPr>
          <w:rFonts w:ascii="PT Astra Serif" w:hAnsi="PT Astra Serif"/>
          <w:sz w:val="28"/>
          <w:szCs w:val="28"/>
          <w:lang w:eastAsia="en-US"/>
        </w:rPr>
        <w:t>5.13.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color w:val="000000"/>
          <w:sz w:val="28"/>
          <w:szCs w:val="28"/>
        </w:rPr>
        <w:t>Администрация</w:t>
      </w:r>
      <w:r w:rsidR="002B0373" w:rsidRPr="00DD21CB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D21CB">
        <w:rPr>
          <w:rFonts w:ascii="PT Astra Serif" w:hAnsi="PT Astra Serif"/>
          <w:color w:val="000000"/>
          <w:sz w:val="28"/>
          <w:szCs w:val="28"/>
        </w:rPr>
        <w:t>Истимисского</w:t>
      </w:r>
      <w:r w:rsidR="002B0373" w:rsidRPr="00DD21CB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D21CB">
        <w:rPr>
          <w:rFonts w:ascii="PT Astra Serif" w:hAnsi="PT Astra Serif"/>
          <w:color w:val="000000"/>
          <w:sz w:val="28"/>
          <w:szCs w:val="28"/>
        </w:rPr>
        <w:t>сельсовета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Ключевского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района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Алтайского</w:t>
      </w:r>
      <w:r w:rsidR="002B0373" w:rsidRPr="00DD21CB">
        <w:rPr>
          <w:rFonts w:ascii="PT Astra Serif" w:hAnsi="PT Astra Serif"/>
          <w:sz w:val="28"/>
          <w:szCs w:val="28"/>
        </w:rPr>
        <w:t xml:space="preserve"> </w:t>
      </w:r>
      <w:r w:rsidRPr="00DD21CB">
        <w:rPr>
          <w:rFonts w:ascii="PT Astra Serif" w:hAnsi="PT Astra Serif"/>
          <w:sz w:val="28"/>
          <w:szCs w:val="28"/>
        </w:rPr>
        <w:t>края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вправе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оставить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жалобу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без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ответа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следующих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случаях:</w:t>
      </w:r>
    </w:p>
    <w:p w14:paraId="675B6573" w14:textId="15BAD969" w:rsidR="0070152B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bookmarkStart w:id="22" w:name="sub_10211"/>
      <w:r w:rsidRPr="00DD21CB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наличие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нецензурных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либо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оскорбительных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выражений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угроз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жизни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здоровью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имуществу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должностного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лица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также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членов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его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семьи;</w:t>
      </w:r>
    </w:p>
    <w:bookmarkEnd w:id="22"/>
    <w:p w14:paraId="444085EA" w14:textId="77777777" w:rsidR="002B0373" w:rsidRPr="00DD21CB" w:rsidRDefault="0070152B" w:rsidP="00DD21CB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DD21CB">
        <w:rPr>
          <w:rFonts w:ascii="PT Astra Serif" w:hAnsi="PT Astra Serif"/>
          <w:sz w:val="28"/>
          <w:szCs w:val="28"/>
          <w:lang w:eastAsia="en-US"/>
        </w:rPr>
        <w:t>б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отсутствие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возможности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прочитать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какую-либо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часть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текста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фамилию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имя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отчество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DD21CB">
        <w:rPr>
          <w:rFonts w:ascii="PT Astra Serif" w:hAnsi="PT Astra Serif"/>
          <w:sz w:val="28"/>
          <w:szCs w:val="28"/>
          <w:lang w:eastAsia="en-US"/>
        </w:rPr>
        <w:t>при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наличии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(</w:t>
      </w:r>
      <w:r w:rsidRPr="00DD21CB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) </w:t>
      </w:r>
      <w:r w:rsidRPr="00DD21CB">
        <w:rPr>
          <w:rFonts w:ascii="PT Astra Serif" w:hAnsi="PT Astra Serif"/>
          <w:sz w:val="28"/>
          <w:szCs w:val="28"/>
          <w:lang w:eastAsia="en-US"/>
        </w:rPr>
        <w:t>почтовый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адрес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заявителя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указанные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жалобе.</w:t>
      </w:r>
    </w:p>
    <w:p w14:paraId="6A3B0DC5" w14:textId="3D2B614C" w:rsidR="0070152B" w:rsidRPr="00DD21CB" w:rsidRDefault="0070152B" w:rsidP="00DD21C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D21CB">
        <w:rPr>
          <w:rFonts w:ascii="PT Astra Serif" w:hAnsi="PT Astra Serif"/>
          <w:sz w:val="28"/>
          <w:szCs w:val="28"/>
          <w:lang w:eastAsia="en-US"/>
        </w:rPr>
        <w:t>5.14.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случае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установления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ходе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результатам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рассмотрения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жалобы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признаков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состава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административного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правонарушения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или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преступления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должностное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лицо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наделенное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полномочиями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рассмотрению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lastRenderedPageBreak/>
        <w:t>жалоб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DD21CB">
        <w:rPr>
          <w:rFonts w:ascii="PT Astra Serif" w:hAnsi="PT Astra Serif"/>
          <w:sz w:val="28"/>
          <w:szCs w:val="28"/>
          <w:lang w:eastAsia="en-US"/>
        </w:rPr>
        <w:t>незамедлительно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направляет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имеющиеся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материалы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в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органы</w:t>
      </w:r>
      <w:r w:rsidR="002B0373" w:rsidRPr="00DD21C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D21CB">
        <w:rPr>
          <w:rFonts w:ascii="PT Astra Serif" w:hAnsi="PT Astra Serif"/>
          <w:sz w:val="28"/>
          <w:szCs w:val="28"/>
          <w:lang w:eastAsia="en-US"/>
        </w:rPr>
        <w:t>прокуратуры.</w:t>
      </w:r>
    </w:p>
    <w:p w14:paraId="63A303F1" w14:textId="77777777" w:rsidR="00DD21CB" w:rsidRPr="00DD21CB" w:rsidRDefault="00DD21CB" w:rsidP="00DD21C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D21CB">
        <w:rPr>
          <w:rFonts w:ascii="PT Astra Serif" w:hAnsi="PT Astra Serif"/>
          <w:sz w:val="28"/>
          <w:szCs w:val="28"/>
        </w:rPr>
        <w:br w:type="page"/>
      </w:r>
    </w:p>
    <w:p w14:paraId="2780098E" w14:textId="207FD88B" w:rsidR="0054787C" w:rsidRPr="0070152B" w:rsidRDefault="0054787C" w:rsidP="0054787C">
      <w:pPr>
        <w:spacing w:after="200" w:line="276" w:lineRule="auto"/>
        <w:jc w:val="right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1</w:t>
      </w:r>
    </w:p>
    <w:p w14:paraId="75FB46CD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Информация</w:t>
      </w:r>
    </w:p>
    <w:p w14:paraId="43D82BD8" w14:textId="1561D1AC" w:rsidR="0054787C" w:rsidRPr="0070152B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Администрации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A44E25" w:rsidRPr="0070152B">
        <w:rPr>
          <w:rFonts w:ascii="PT Astra Serif" w:hAnsi="PT Astra Serif" w:cs="Arial"/>
          <w:sz w:val="28"/>
          <w:szCs w:val="28"/>
        </w:rPr>
        <w:t>Истимисского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сельсовета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Ключевского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района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предоставляющей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муниципальную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услугу</w:t>
      </w:r>
    </w:p>
    <w:p w14:paraId="5716E398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4689"/>
      </w:tblGrid>
      <w:tr w:rsidR="0054787C" w:rsidRPr="0070152B" w14:paraId="28D58966" w14:textId="77777777" w:rsidTr="00DD26ED">
        <w:tc>
          <w:tcPr>
            <w:tcW w:w="2491" w:type="pct"/>
            <w:vAlign w:val="center"/>
          </w:tcPr>
          <w:p w14:paraId="24262E2A" w14:textId="3E892915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Наименование органа местного самоуправления, предоставляющего муниципальную услугу</w:t>
            </w:r>
          </w:p>
        </w:tc>
        <w:tc>
          <w:tcPr>
            <w:tcW w:w="2509" w:type="pct"/>
            <w:vAlign w:val="center"/>
          </w:tcPr>
          <w:p w14:paraId="67C5C2F8" w14:textId="42713044" w:rsidR="0054787C" w:rsidRPr="0070152B" w:rsidRDefault="002B0373" w:rsidP="00DD26ED">
            <w:pPr>
              <w:autoSpaceDE w:val="0"/>
              <w:autoSpaceDN w:val="0"/>
              <w:adjustRightInd w:val="0"/>
              <w:ind w:right="34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Администрация Ключевского района Алтайского края</w:t>
            </w:r>
          </w:p>
        </w:tc>
      </w:tr>
      <w:tr w:rsidR="0054787C" w:rsidRPr="0070152B" w14:paraId="6FCBFF46" w14:textId="77777777" w:rsidTr="00DD26ED">
        <w:tc>
          <w:tcPr>
            <w:tcW w:w="2491" w:type="pct"/>
            <w:vAlign w:val="center"/>
          </w:tcPr>
          <w:p w14:paraId="2304D7B6" w14:textId="6BE01A6C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2509" w:type="pct"/>
            <w:vAlign w:val="center"/>
          </w:tcPr>
          <w:p w14:paraId="51B64707" w14:textId="77777777" w:rsidR="002B0373" w:rsidRDefault="002B0373" w:rsidP="00DD26ED">
            <w:pPr>
              <w:autoSpaceDE w:val="0"/>
              <w:autoSpaceDN w:val="0"/>
              <w:adjustRightInd w:val="0"/>
              <w:ind w:right="34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Глава Истимисского сельсовета Ключевского района</w:t>
            </w:r>
          </w:p>
          <w:p w14:paraId="6554584A" w14:textId="0F6285DE" w:rsidR="0054787C" w:rsidRPr="0070152B" w:rsidRDefault="0054787C" w:rsidP="00DD26ED">
            <w:pPr>
              <w:autoSpaceDE w:val="0"/>
              <w:autoSpaceDN w:val="0"/>
              <w:adjustRightInd w:val="0"/>
              <w:ind w:right="34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</w:p>
        </w:tc>
      </w:tr>
      <w:tr w:rsidR="0054787C" w:rsidRPr="0070152B" w14:paraId="30317C1F" w14:textId="77777777" w:rsidTr="00DD26ED">
        <w:tc>
          <w:tcPr>
            <w:tcW w:w="2491" w:type="pct"/>
            <w:vAlign w:val="center"/>
          </w:tcPr>
          <w:p w14:paraId="000D0BF5" w14:textId="311D0210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Наименование структурного подразделения, осуществляющего рассмотрение заявления</w:t>
            </w:r>
          </w:p>
        </w:tc>
        <w:tc>
          <w:tcPr>
            <w:tcW w:w="2509" w:type="pct"/>
            <w:vAlign w:val="center"/>
          </w:tcPr>
          <w:p w14:paraId="0F905C4C" w14:textId="77777777" w:rsidR="0054787C" w:rsidRPr="0070152B" w:rsidRDefault="0054787C" w:rsidP="00DD26ED">
            <w:pPr>
              <w:autoSpaceDE w:val="0"/>
              <w:autoSpaceDN w:val="0"/>
              <w:adjustRightInd w:val="0"/>
              <w:ind w:right="34"/>
              <w:jc w:val="center"/>
              <w:outlineLvl w:val="2"/>
              <w:rPr>
                <w:rFonts w:ascii="PT Astra Serif" w:hAnsi="PT Astra Serif" w:cs="Arial"/>
                <w:color w:val="FF0000"/>
                <w:sz w:val="28"/>
                <w:szCs w:val="28"/>
              </w:rPr>
            </w:pPr>
          </w:p>
        </w:tc>
      </w:tr>
      <w:tr w:rsidR="0054787C" w:rsidRPr="0070152B" w14:paraId="579702DA" w14:textId="77777777" w:rsidTr="00DD26ED">
        <w:tc>
          <w:tcPr>
            <w:tcW w:w="2491" w:type="pct"/>
            <w:vAlign w:val="center"/>
          </w:tcPr>
          <w:p w14:paraId="75736E58" w14:textId="27FA537E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Руководитель структурного подразделения, осуществляющего рассмотрение заявления</w:t>
            </w:r>
          </w:p>
        </w:tc>
        <w:tc>
          <w:tcPr>
            <w:tcW w:w="2509" w:type="pct"/>
            <w:vAlign w:val="center"/>
          </w:tcPr>
          <w:p w14:paraId="685D1FBA" w14:textId="77777777" w:rsidR="0054787C" w:rsidRPr="0070152B" w:rsidRDefault="0054787C" w:rsidP="00DD26ED">
            <w:pPr>
              <w:autoSpaceDE w:val="0"/>
              <w:autoSpaceDN w:val="0"/>
              <w:adjustRightInd w:val="0"/>
              <w:ind w:right="34"/>
              <w:jc w:val="center"/>
              <w:outlineLvl w:val="2"/>
              <w:rPr>
                <w:rFonts w:ascii="PT Astra Serif" w:hAnsi="PT Astra Serif" w:cs="Arial"/>
                <w:color w:val="FF0000"/>
                <w:sz w:val="28"/>
                <w:szCs w:val="28"/>
              </w:rPr>
            </w:pPr>
          </w:p>
        </w:tc>
      </w:tr>
      <w:tr w:rsidR="0054787C" w:rsidRPr="0070152B" w14:paraId="13802318" w14:textId="77777777" w:rsidTr="00DD26ED">
        <w:tc>
          <w:tcPr>
            <w:tcW w:w="2491" w:type="pct"/>
            <w:vAlign w:val="center"/>
          </w:tcPr>
          <w:p w14:paraId="57554EB1" w14:textId="4965280C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2509" w:type="pct"/>
            <w:vAlign w:val="center"/>
          </w:tcPr>
          <w:p w14:paraId="7EB8D2E9" w14:textId="1CD76D9A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658990, Алтайский край, Ключевский район, с.</w:t>
            </w:r>
            <w:r w:rsidR="005D4056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Arial"/>
                <w:sz w:val="28"/>
                <w:szCs w:val="28"/>
              </w:rPr>
              <w:t>Истимис, ул. Киселева, 1;</w:t>
            </w:r>
          </w:p>
        </w:tc>
      </w:tr>
      <w:tr w:rsidR="0054787C" w:rsidRPr="0070152B" w14:paraId="29E9E3BE" w14:textId="77777777" w:rsidTr="00DD26ED">
        <w:tc>
          <w:tcPr>
            <w:tcW w:w="2491" w:type="pct"/>
            <w:vAlign w:val="center"/>
          </w:tcPr>
          <w:p w14:paraId="35CEF94E" w14:textId="6932ECCA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График работы (приема заявителей)</w:t>
            </w:r>
          </w:p>
        </w:tc>
        <w:tc>
          <w:tcPr>
            <w:tcW w:w="2509" w:type="pct"/>
            <w:vAlign w:val="center"/>
          </w:tcPr>
          <w:p w14:paraId="264EA2D8" w14:textId="7C831684" w:rsidR="002B0373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График работы: ежедневно, кроме субботы и воскресенья,</w:t>
            </w:r>
          </w:p>
          <w:p w14:paraId="2F97B919" w14:textId="77777777" w:rsidR="002B0373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с 9.00ч. до 16.00ч.</w:t>
            </w:r>
          </w:p>
          <w:p w14:paraId="4D0A0499" w14:textId="77777777" w:rsidR="002B0373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Обед с 12.30ч. до 14.00ч.</w:t>
            </w:r>
          </w:p>
          <w:p w14:paraId="3D9C22A5" w14:textId="495DC4C0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Прием граждан и юридических лиц: четверг с 9.00ч. до 16.00ч. (обед с 12.30ч до 14.00 ч), понедельник с 14.00ч до 16.00ч. (юридические лица)</w:t>
            </w:r>
          </w:p>
        </w:tc>
      </w:tr>
      <w:tr w:rsidR="0054787C" w:rsidRPr="0070152B" w14:paraId="5BCA2B88" w14:textId="77777777" w:rsidTr="00DD26ED">
        <w:tc>
          <w:tcPr>
            <w:tcW w:w="2491" w:type="pct"/>
            <w:vAlign w:val="center"/>
          </w:tcPr>
          <w:p w14:paraId="0CD2B4A9" w14:textId="5A7AEEE2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Телефон, адрес электронной почты</w:t>
            </w:r>
          </w:p>
        </w:tc>
        <w:tc>
          <w:tcPr>
            <w:tcW w:w="2509" w:type="pct"/>
            <w:vAlign w:val="center"/>
          </w:tcPr>
          <w:p w14:paraId="795FB5EB" w14:textId="77777777" w:rsidR="002B0373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  <w:lang w:val="en-US"/>
              </w:rPr>
            </w:pPr>
            <w:r>
              <w:rPr>
                <w:rFonts w:ascii="PT Astra Serif" w:hAnsi="PT Astra Serif" w:cs="Arial"/>
                <w:sz w:val="28"/>
                <w:szCs w:val="28"/>
                <w:lang w:val="en-US"/>
              </w:rPr>
              <w:t>8 (38578) 28722</w:t>
            </w:r>
          </w:p>
          <w:p w14:paraId="0B692557" w14:textId="24CF8CEA" w:rsidR="0054787C" w:rsidRPr="005D4056" w:rsidRDefault="005D4056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hyperlink r:id="rId38" w:history="1"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istimis-ss@mail.ru</w:t>
              </w:r>
            </w:hyperlink>
          </w:p>
        </w:tc>
      </w:tr>
      <w:tr w:rsidR="0054787C" w:rsidRPr="0070152B" w14:paraId="1C4CE332" w14:textId="77777777" w:rsidTr="00DD26ED">
        <w:tc>
          <w:tcPr>
            <w:tcW w:w="2491" w:type="pct"/>
            <w:vAlign w:val="center"/>
          </w:tcPr>
          <w:p w14:paraId="75F4F1B2" w14:textId="79209B4B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Адрес официального сайта органа местного самоуправления,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2509" w:type="pct"/>
            <w:vAlign w:val="center"/>
          </w:tcPr>
          <w:p w14:paraId="50E92C14" w14:textId="0CEBFDE1" w:rsidR="0054787C" w:rsidRPr="0070152B" w:rsidRDefault="005D4056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hyperlink r:id="rId39" w:history="1">
              <w:r w:rsidRPr="00BB309E">
                <w:rPr>
                  <w:rStyle w:val="ab"/>
                </w:rPr>
                <w:t>istimis-ss@mail.ru</w:t>
              </w:r>
            </w:hyperlink>
          </w:p>
        </w:tc>
      </w:tr>
    </w:tbl>
    <w:p w14:paraId="4CB4A62B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</w:p>
    <w:p w14:paraId="0783EDB1" w14:textId="5548BFC8" w:rsidR="002B0373" w:rsidRDefault="0054787C" w:rsidP="0054787C">
      <w:pPr>
        <w:autoSpaceDE w:val="0"/>
        <w:autoSpaceDN w:val="0"/>
        <w:adjustRightInd w:val="0"/>
        <w:ind w:firstLine="540"/>
        <w:jc w:val="both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Единый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портал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  <w:r w:rsidR="002B0373">
        <w:rPr>
          <w:rFonts w:ascii="PT Astra Serif" w:hAnsi="PT Astra Serif" w:cs="Arial"/>
          <w:sz w:val="28"/>
          <w:szCs w:val="28"/>
        </w:rPr>
        <w:t xml:space="preserve"> (</w:t>
      </w:r>
      <w:r w:rsidRPr="0070152B">
        <w:rPr>
          <w:rFonts w:ascii="PT Astra Serif" w:hAnsi="PT Astra Serif" w:cs="Arial"/>
          <w:sz w:val="28"/>
          <w:szCs w:val="28"/>
        </w:rPr>
        <w:t>функций</w:t>
      </w:r>
      <w:r w:rsidR="002B0373">
        <w:rPr>
          <w:rFonts w:ascii="PT Astra Serif" w:hAnsi="PT Astra Serif" w:cs="Arial"/>
          <w:sz w:val="28"/>
          <w:szCs w:val="28"/>
        </w:rPr>
        <w:t xml:space="preserve">) – </w:t>
      </w:r>
      <w:hyperlink r:id="rId40" w:history="1">
        <w:r w:rsidRPr="0070152B">
          <w:rPr>
            <w:rStyle w:val="ab"/>
            <w:rFonts w:ascii="PT Astra Serif" w:hAnsi="PT Astra Serif" w:cs="Arial"/>
            <w:sz w:val="28"/>
            <w:szCs w:val="28"/>
            <w:lang w:val="en-US"/>
          </w:rPr>
          <w:t>www</w:t>
        </w:r>
        <w:r w:rsidRPr="0070152B">
          <w:rPr>
            <w:rStyle w:val="ab"/>
            <w:rFonts w:ascii="PT Astra Serif" w:hAnsi="PT Astra Serif" w:cs="Arial"/>
            <w:sz w:val="28"/>
            <w:szCs w:val="28"/>
          </w:rPr>
          <w:t>.22.</w:t>
        </w:r>
        <w:r w:rsidRPr="0070152B">
          <w:rPr>
            <w:rStyle w:val="ab"/>
            <w:rFonts w:ascii="PT Astra Serif" w:hAnsi="PT Astra Serif" w:cs="Arial"/>
            <w:sz w:val="28"/>
            <w:szCs w:val="28"/>
            <w:lang w:val="en-US"/>
          </w:rPr>
          <w:t>gosuslugi</w:t>
        </w:r>
        <w:r w:rsidRPr="0070152B">
          <w:rPr>
            <w:rStyle w:val="ab"/>
            <w:rFonts w:ascii="PT Astra Serif" w:hAnsi="PT Astra Serif" w:cs="Arial"/>
            <w:sz w:val="28"/>
            <w:szCs w:val="28"/>
          </w:rPr>
          <w:t>.</w:t>
        </w:r>
        <w:r w:rsidRPr="0070152B">
          <w:rPr>
            <w:rStyle w:val="ab"/>
            <w:rFonts w:ascii="PT Astra Serif" w:hAnsi="PT Astra Serif" w:cs="Arial"/>
            <w:sz w:val="28"/>
            <w:szCs w:val="28"/>
            <w:lang w:val="en-US"/>
          </w:rPr>
          <w:t>ru</w:t>
        </w:r>
        <w:r w:rsidRPr="0070152B">
          <w:rPr>
            <w:rStyle w:val="ab"/>
            <w:rFonts w:ascii="PT Astra Serif" w:hAnsi="PT Astra Serif" w:cs="Arial"/>
            <w:sz w:val="28"/>
            <w:szCs w:val="28"/>
          </w:rPr>
          <w:t>/</w:t>
        </w:r>
        <w:proofErr w:type="spellStart"/>
        <w:r w:rsidRPr="0070152B">
          <w:rPr>
            <w:rStyle w:val="ab"/>
            <w:rFonts w:ascii="PT Astra Serif" w:hAnsi="PT Astra Serif" w:cs="Arial"/>
            <w:sz w:val="28"/>
            <w:szCs w:val="28"/>
            <w:lang w:val="en-US"/>
          </w:rPr>
          <w:t>pgu</w:t>
        </w:r>
        <w:proofErr w:type="spellEnd"/>
        <w:r w:rsidRPr="0070152B">
          <w:rPr>
            <w:rStyle w:val="ab"/>
            <w:rFonts w:ascii="PT Astra Serif" w:hAnsi="PT Astra Serif" w:cs="Arial"/>
            <w:sz w:val="28"/>
            <w:szCs w:val="28"/>
          </w:rPr>
          <w:t>/</w:t>
        </w:r>
      </w:hyperlink>
      <w:r w:rsidRPr="0070152B">
        <w:rPr>
          <w:rFonts w:ascii="PT Astra Serif" w:hAnsi="PT Astra Serif" w:cs="Arial"/>
          <w:sz w:val="28"/>
          <w:szCs w:val="28"/>
        </w:rPr>
        <w:t>;</w:t>
      </w:r>
    </w:p>
    <w:p w14:paraId="3F76633F" w14:textId="51D8DC30" w:rsidR="0054787C" w:rsidRPr="0070152B" w:rsidRDefault="0054787C" w:rsidP="006B042A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br w:type="page"/>
      </w:r>
      <w:r w:rsidRPr="0070152B">
        <w:rPr>
          <w:rFonts w:ascii="PT Astra Serif" w:hAnsi="PT Astra Serif" w:cs="Arial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2</w:t>
      </w:r>
    </w:p>
    <w:p w14:paraId="3BCA501D" w14:textId="77777777" w:rsidR="0054787C" w:rsidRPr="0070152B" w:rsidRDefault="0054787C" w:rsidP="0054787C">
      <w:pPr>
        <w:autoSpaceDE w:val="0"/>
        <w:autoSpaceDN w:val="0"/>
        <w:adjustRightInd w:val="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Информация</w:t>
      </w:r>
    </w:p>
    <w:p w14:paraId="67C52C9D" w14:textId="189BCC8B" w:rsidR="002B0373" w:rsidRDefault="0054787C" w:rsidP="0054787C">
      <w:pPr>
        <w:jc w:val="center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федеральных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органах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исполнительной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власти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органах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исполнительной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власти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Алтайского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края</w:t>
      </w:r>
      <w:r w:rsidR="002B0373">
        <w:rPr>
          <w:rFonts w:ascii="PT Astra Serif" w:hAnsi="PT Astra Serif" w:cs="Arial"/>
          <w:sz w:val="28"/>
          <w:szCs w:val="28"/>
        </w:rPr>
        <w:t xml:space="preserve">, </w:t>
      </w:r>
      <w:r w:rsidRPr="0070152B">
        <w:rPr>
          <w:rFonts w:ascii="PT Astra Serif" w:hAnsi="PT Astra Serif" w:cs="Arial"/>
          <w:sz w:val="28"/>
          <w:szCs w:val="28"/>
        </w:rPr>
        <w:t>участвующих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предоставлении</w:t>
      </w:r>
    </w:p>
    <w:p w14:paraId="7ABDE4EB" w14:textId="24B8FE61" w:rsidR="0054787C" w:rsidRDefault="0054787C" w:rsidP="0054787C">
      <w:pPr>
        <w:jc w:val="center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68038855" w14:textId="77777777" w:rsidR="000C2AD7" w:rsidRPr="0070152B" w:rsidRDefault="000C2AD7" w:rsidP="0054787C">
      <w:pPr>
        <w:jc w:val="center"/>
        <w:rPr>
          <w:rFonts w:ascii="PT Astra Serif" w:hAnsi="PT Astra Serif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78"/>
        <w:gridCol w:w="1569"/>
        <w:gridCol w:w="3289"/>
        <w:gridCol w:w="2204"/>
      </w:tblGrid>
      <w:tr w:rsidR="0054787C" w:rsidRPr="0070152B" w14:paraId="1E91A8FA" w14:textId="77777777" w:rsidTr="000C2AD7">
        <w:trPr>
          <w:trHeight w:val="477"/>
        </w:trPr>
        <w:tc>
          <w:tcPr>
            <w:tcW w:w="13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FB2A" w14:textId="69D79853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Наименование органа: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5465" w14:textId="64A21D52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Телефон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943C" w14:textId="0480AA49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B112" w14:textId="5029C8D4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Адрес электронной почты</w:t>
            </w:r>
          </w:p>
        </w:tc>
      </w:tr>
      <w:tr w:rsidR="0054787C" w:rsidRPr="0070152B" w14:paraId="4DB82EF0" w14:textId="77777777" w:rsidTr="000C2AD7">
        <w:trPr>
          <w:trHeight w:val="641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4374" w14:textId="1A9AD940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Управление Федеральной службы государственной регистрации, кадастра и картографии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61B9D" w14:textId="77777777" w:rsidR="002B0373" w:rsidRDefault="002B0373" w:rsidP="000C2AD7">
            <w:pPr>
              <w:ind w:left="-108" w:right="-108"/>
              <w:jc w:val="center"/>
              <w:rPr>
                <w:rFonts w:ascii="PT Astra Serif" w:hAnsi="PT Astra Serif" w:cs="Arial"/>
                <w:bCs/>
                <w:sz w:val="28"/>
                <w:szCs w:val="28"/>
              </w:rPr>
            </w:pPr>
            <w:r>
              <w:rPr>
                <w:rFonts w:ascii="PT Astra Serif" w:hAnsi="PT Astra Serif" w:cs="Arial"/>
                <w:bCs/>
                <w:sz w:val="28"/>
                <w:szCs w:val="28"/>
              </w:rPr>
              <w:t>Справочная служба:</w:t>
            </w:r>
          </w:p>
          <w:p w14:paraId="453ADF82" w14:textId="03FE2D8E" w:rsidR="0054787C" w:rsidRPr="0070152B" w:rsidRDefault="002B0373" w:rsidP="000C2AD7">
            <w:pPr>
              <w:ind w:left="-108" w:right="-108"/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bCs/>
                <w:sz w:val="28"/>
                <w:szCs w:val="28"/>
              </w:rPr>
              <w:t>8 (3852) 29-17-20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D5584" w14:textId="13AA3317" w:rsidR="0054787C" w:rsidRPr="00DD26ED" w:rsidRDefault="00DD26ED" w:rsidP="000C2AD7">
            <w:pPr>
              <w:ind w:left="-108" w:right="-108"/>
              <w:jc w:val="center"/>
              <w:rPr>
                <w:rFonts w:ascii="PT Astra Serif" w:hAnsi="PT Astra Serif" w:cs="Arial"/>
                <w:sz w:val="28"/>
                <w:szCs w:val="28"/>
                <w:u w:val="single"/>
              </w:rPr>
            </w:pPr>
            <w:hyperlink r:id="rId41" w:history="1"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http</w:t>
              </w:r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</w:rPr>
                <w:t>://</w:t>
              </w:r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www</w:t>
              </w:r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</w:rPr>
                <w:t>.</w:t>
              </w:r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to</w:t>
              </w:r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</w:rPr>
                <w:t>22.</w:t>
              </w:r>
              <w:proofErr w:type="spellStart"/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rosreestr</w:t>
              </w:r>
              <w:proofErr w:type="spellEnd"/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</w:rPr>
                <w:t>.</w:t>
              </w:r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69A3E" w14:textId="312EF098" w:rsidR="0054787C" w:rsidRPr="0070152B" w:rsidRDefault="00DD26ED" w:rsidP="000C2AD7">
            <w:pPr>
              <w:jc w:val="center"/>
              <w:rPr>
                <w:rFonts w:ascii="PT Astra Serif" w:hAnsi="PT Astra Serif" w:cs="Arial"/>
                <w:sz w:val="28"/>
                <w:szCs w:val="28"/>
                <w:u w:val="single"/>
              </w:rPr>
            </w:pPr>
            <w:hyperlink r:id="rId42" w:history="1">
              <w:r w:rsidRPr="00BB309E">
                <w:rPr>
                  <w:rStyle w:val="ab"/>
                </w:rPr>
                <w:t>22_upr@rosreestr.ru</w:t>
              </w:r>
            </w:hyperlink>
          </w:p>
        </w:tc>
      </w:tr>
      <w:tr w:rsidR="0054787C" w:rsidRPr="0070152B" w14:paraId="0A463CE6" w14:textId="77777777" w:rsidTr="000C2AD7">
        <w:trPr>
          <w:trHeight w:val="641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951D" w14:textId="0E687056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ФГБУ «ФКП Росреестра по Алтайскому краю»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7E50E8" w14:textId="3AEC0C91" w:rsidR="0054787C" w:rsidRPr="0070152B" w:rsidRDefault="002B0373" w:rsidP="000C2AD7">
            <w:pPr>
              <w:ind w:left="-108" w:right="-108"/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8 (3852) 63-25-69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27FD1" w14:textId="3DF01024" w:rsidR="0054787C" w:rsidRPr="0070152B" w:rsidRDefault="00DD26ED" w:rsidP="000C2AD7">
            <w:pPr>
              <w:jc w:val="center"/>
              <w:rPr>
                <w:rFonts w:ascii="PT Astra Serif" w:hAnsi="PT Astra Serif" w:cs="Arial"/>
                <w:sz w:val="28"/>
                <w:szCs w:val="28"/>
                <w:u w:val="single"/>
              </w:rPr>
            </w:pPr>
            <w:hyperlink r:id="rId43" w:history="1">
              <w:r w:rsidRPr="00BB309E">
                <w:rPr>
                  <w:rStyle w:val="ab"/>
                </w:rPr>
                <w:t>http://kadastr.ru/</w:t>
              </w:r>
            </w:hyperlink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BF753" w14:textId="7B815A59" w:rsidR="002B0373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fgu220710@u22.</w:t>
            </w:r>
          </w:p>
          <w:p w14:paraId="1B1185C9" w14:textId="0C833A73" w:rsidR="0054787C" w:rsidRPr="0070152B" w:rsidRDefault="002B0373" w:rsidP="000C2AD7">
            <w:pPr>
              <w:jc w:val="center"/>
              <w:rPr>
                <w:rFonts w:ascii="PT Astra Serif" w:hAnsi="PT Astra Serif" w:cs="Arial"/>
                <w:sz w:val="28"/>
                <w:szCs w:val="28"/>
                <w:u w:val="single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rosreestr.ru</w:t>
            </w:r>
          </w:p>
        </w:tc>
      </w:tr>
    </w:tbl>
    <w:p w14:paraId="439B04F8" w14:textId="208BA104" w:rsidR="0054787C" w:rsidRPr="0070152B" w:rsidRDefault="0054787C" w:rsidP="0054787C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br w:type="page"/>
      </w:r>
      <w:r w:rsidRPr="0070152B">
        <w:rPr>
          <w:rFonts w:ascii="PT Astra Serif" w:hAnsi="PT Astra Serif" w:cs="Arial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3</w:t>
      </w:r>
    </w:p>
    <w:p w14:paraId="2D1A6786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both"/>
        <w:outlineLvl w:val="2"/>
        <w:rPr>
          <w:rFonts w:ascii="PT Astra Serif" w:hAnsi="PT Astra Serif" w:cs="Arial"/>
          <w:sz w:val="28"/>
          <w:szCs w:val="28"/>
        </w:rPr>
      </w:pPr>
    </w:p>
    <w:p w14:paraId="3F85F14D" w14:textId="77777777" w:rsidR="002B0373" w:rsidRDefault="0054787C" w:rsidP="0054787C">
      <w:pPr>
        <w:autoSpaceDE w:val="0"/>
        <w:autoSpaceDN w:val="0"/>
        <w:adjustRightInd w:val="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Сведения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о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многофункциональных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центрах</w:t>
      </w:r>
    </w:p>
    <w:p w14:paraId="1A3C9479" w14:textId="124D6E1C" w:rsidR="0054787C" w:rsidRPr="0070152B" w:rsidRDefault="0054787C" w:rsidP="0054787C">
      <w:pPr>
        <w:autoSpaceDE w:val="0"/>
        <w:autoSpaceDN w:val="0"/>
        <w:adjustRightInd w:val="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предоставления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государственных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муниципальных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</w:t>
      </w:r>
    </w:p>
    <w:p w14:paraId="2118AEDD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6564"/>
      </w:tblGrid>
      <w:tr w:rsidR="0054787C" w:rsidRPr="0070152B" w14:paraId="0D458CC3" w14:textId="77777777" w:rsidTr="00DD26ED">
        <w:tc>
          <w:tcPr>
            <w:tcW w:w="1488" w:type="pct"/>
            <w:vAlign w:val="center"/>
          </w:tcPr>
          <w:p w14:paraId="4AF92402" w14:textId="13A6DA64" w:rsidR="0054787C" w:rsidRPr="0070152B" w:rsidRDefault="002B0373" w:rsidP="00DD26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3512" w:type="pct"/>
            <w:vAlign w:val="center"/>
          </w:tcPr>
          <w:p w14:paraId="52E744C1" w14:textId="55AB508A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ул. Центральная, 21, с. Ключи, Ключевский район</w:t>
            </w:r>
          </w:p>
        </w:tc>
      </w:tr>
      <w:tr w:rsidR="0054787C" w:rsidRPr="0070152B" w14:paraId="005B8549" w14:textId="77777777" w:rsidTr="00DD26ED">
        <w:tc>
          <w:tcPr>
            <w:tcW w:w="1488" w:type="pct"/>
            <w:vAlign w:val="center"/>
          </w:tcPr>
          <w:p w14:paraId="4035D6DA" w14:textId="5D8ED90B" w:rsidR="0054787C" w:rsidRPr="0070152B" w:rsidRDefault="002B0373" w:rsidP="00DD26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График работы</w:t>
            </w:r>
          </w:p>
        </w:tc>
        <w:tc>
          <w:tcPr>
            <w:tcW w:w="3512" w:type="pct"/>
            <w:vAlign w:val="center"/>
          </w:tcPr>
          <w:p w14:paraId="0F06C637" w14:textId="77777777" w:rsidR="002B0373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пн., вт., ср., чт. с 8.00-20.00</w:t>
            </w:r>
          </w:p>
          <w:p w14:paraId="133BE5F9" w14:textId="77777777" w:rsidR="002B0373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пт. с 8.00-17.00</w:t>
            </w:r>
          </w:p>
          <w:p w14:paraId="02513499" w14:textId="7BF2402B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сб. 9.00-14.00</w:t>
            </w:r>
          </w:p>
        </w:tc>
      </w:tr>
      <w:tr w:rsidR="0054787C" w:rsidRPr="0070152B" w14:paraId="449EBF2D" w14:textId="77777777" w:rsidTr="00DD26ED">
        <w:tc>
          <w:tcPr>
            <w:tcW w:w="1488" w:type="pct"/>
            <w:vAlign w:val="center"/>
          </w:tcPr>
          <w:p w14:paraId="521501BC" w14:textId="3EA79B20" w:rsidR="0054787C" w:rsidRPr="0070152B" w:rsidRDefault="002B0373" w:rsidP="00DD26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Единый центр телефонного обслуживания</w:t>
            </w:r>
          </w:p>
        </w:tc>
        <w:tc>
          <w:tcPr>
            <w:tcW w:w="3512" w:type="pct"/>
            <w:vAlign w:val="center"/>
          </w:tcPr>
          <w:p w14:paraId="0AF06D53" w14:textId="23FBE02C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8-800-775-00-25</w:t>
            </w:r>
          </w:p>
        </w:tc>
      </w:tr>
      <w:tr w:rsidR="0054787C" w:rsidRPr="0070152B" w14:paraId="61CDAFD5" w14:textId="77777777" w:rsidTr="00DD26ED">
        <w:tc>
          <w:tcPr>
            <w:tcW w:w="1488" w:type="pct"/>
            <w:vAlign w:val="center"/>
          </w:tcPr>
          <w:p w14:paraId="1918F9C4" w14:textId="23CFFAC2" w:rsidR="0054787C" w:rsidRPr="0070152B" w:rsidRDefault="002B0373" w:rsidP="00DD26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Телефон центра телефонного обслуживания</w:t>
            </w:r>
          </w:p>
        </w:tc>
        <w:tc>
          <w:tcPr>
            <w:tcW w:w="3512" w:type="pct"/>
            <w:vAlign w:val="center"/>
          </w:tcPr>
          <w:p w14:paraId="257A59A4" w14:textId="7016A86D" w:rsidR="0054787C" w:rsidRPr="0070152B" w:rsidRDefault="002B0373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8 (38578) 21-9-19</w:t>
            </w:r>
          </w:p>
        </w:tc>
      </w:tr>
      <w:tr w:rsidR="0054787C" w:rsidRPr="0070152B" w14:paraId="0F58ED68" w14:textId="77777777" w:rsidTr="00DD26ED">
        <w:tc>
          <w:tcPr>
            <w:tcW w:w="1488" w:type="pct"/>
            <w:vAlign w:val="center"/>
          </w:tcPr>
          <w:p w14:paraId="2ADF749E" w14:textId="5A3AE4A8" w:rsidR="0054787C" w:rsidRPr="0070152B" w:rsidRDefault="002B0373" w:rsidP="00DD26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Интернет – сайт МФЦ</w:t>
            </w:r>
          </w:p>
        </w:tc>
        <w:tc>
          <w:tcPr>
            <w:tcW w:w="3512" w:type="pct"/>
            <w:vAlign w:val="center"/>
          </w:tcPr>
          <w:p w14:paraId="59899D00" w14:textId="2313138B" w:rsidR="0054787C" w:rsidRPr="00DD26ED" w:rsidRDefault="00DD26ED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hyperlink r:id="rId44" w:history="1"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www.mfc22.ru</w:t>
              </w:r>
            </w:hyperlink>
          </w:p>
        </w:tc>
      </w:tr>
      <w:tr w:rsidR="0054787C" w:rsidRPr="0070152B" w14:paraId="705ECE63" w14:textId="77777777" w:rsidTr="00DD26ED">
        <w:tc>
          <w:tcPr>
            <w:tcW w:w="1488" w:type="pct"/>
            <w:vAlign w:val="center"/>
          </w:tcPr>
          <w:p w14:paraId="6198718A" w14:textId="4703EDCA" w:rsidR="0054787C" w:rsidRPr="0070152B" w:rsidRDefault="002B0373" w:rsidP="00DD26E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512" w:type="pct"/>
            <w:vAlign w:val="center"/>
          </w:tcPr>
          <w:p w14:paraId="3048B544" w14:textId="26B15F6A" w:rsidR="0054787C" w:rsidRPr="00DD26ED" w:rsidRDefault="00DD26ED" w:rsidP="00DD26E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hyperlink r:id="rId45" w:history="1">
              <w:r w:rsidRPr="00BB309E">
                <w:rPr>
                  <w:rStyle w:val="ab"/>
                  <w:rFonts w:ascii="PT Astra Serif" w:hAnsi="PT Astra Serif" w:cs="Arial"/>
                  <w:sz w:val="28"/>
                  <w:szCs w:val="28"/>
                  <w:lang w:val="en-US"/>
                </w:rPr>
                <w:t>mfc@mfc22.ru</w:t>
              </w:r>
            </w:hyperlink>
          </w:p>
        </w:tc>
      </w:tr>
    </w:tbl>
    <w:p w14:paraId="3C5D6E96" w14:textId="4EF8463D" w:rsidR="0054787C" w:rsidRPr="0070152B" w:rsidRDefault="0054787C" w:rsidP="0054787C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br w:type="page"/>
      </w:r>
      <w:r w:rsidRPr="0070152B">
        <w:rPr>
          <w:rFonts w:ascii="PT Astra Serif" w:hAnsi="PT Astra Serif" w:cs="Arial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4</w:t>
      </w:r>
    </w:p>
    <w:p w14:paraId="67684E4D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325CC071" w14:textId="77777777" w:rsidR="002B0373" w:rsidRDefault="0054787C" w:rsidP="0054787C">
      <w:pPr>
        <w:jc w:val="center"/>
        <w:rPr>
          <w:rStyle w:val="a9"/>
          <w:rFonts w:ascii="PT Astra Serif" w:hAnsi="PT Astra Serif" w:cs="Arial"/>
          <w:b w:val="0"/>
          <w:bCs w:val="0"/>
          <w:sz w:val="28"/>
          <w:szCs w:val="28"/>
        </w:rPr>
      </w:pP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Блок-схема</w:t>
      </w:r>
      <w:r w:rsidR="002B0373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 xml:space="preserve"> </w:t>
      </w: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последовательности</w:t>
      </w:r>
      <w:r w:rsidR="002B0373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 xml:space="preserve"> </w:t>
      </w: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административных</w:t>
      </w:r>
      <w:r w:rsidR="002B0373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 xml:space="preserve"> </w:t>
      </w: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процедур</w:t>
      </w:r>
    </w:p>
    <w:p w14:paraId="09BDE171" w14:textId="77777777" w:rsidR="002B0373" w:rsidRDefault="0054787C" w:rsidP="0054787C">
      <w:pPr>
        <w:jc w:val="center"/>
        <w:rPr>
          <w:rFonts w:ascii="PT Astra Serif" w:hAnsi="PT Astra Serif" w:cs="Arial"/>
          <w:sz w:val="28"/>
          <w:szCs w:val="28"/>
        </w:rPr>
      </w:pP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при</w:t>
      </w:r>
      <w:r w:rsidR="002B0373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 xml:space="preserve"> </w:t>
      </w: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предоставлении</w:t>
      </w:r>
      <w:r w:rsidR="002B0373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 xml:space="preserve"> </w:t>
      </w: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муниципальной</w:t>
      </w:r>
      <w:r w:rsidR="002B0373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 xml:space="preserve"> </w:t>
      </w:r>
      <w:r w:rsidRPr="0070152B">
        <w:rPr>
          <w:rStyle w:val="a9"/>
          <w:rFonts w:ascii="PT Astra Serif" w:hAnsi="PT Astra Serif" w:cs="Arial"/>
          <w:b w:val="0"/>
          <w:bCs w:val="0"/>
          <w:sz w:val="28"/>
          <w:szCs w:val="28"/>
        </w:rPr>
        <w:t>услуги</w:t>
      </w:r>
    </w:p>
    <w:p w14:paraId="4424B202" w14:textId="7A5E2BA9" w:rsidR="0054787C" w:rsidRPr="0070152B" w:rsidRDefault="002B0373" w:rsidP="0054787C">
      <w:pPr>
        <w:jc w:val="center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«</w:t>
      </w:r>
      <w:r w:rsidR="0054787C" w:rsidRPr="0070152B">
        <w:rPr>
          <w:rFonts w:ascii="PT Astra Serif" w:hAnsi="PT Astra Serif" w:cs="Arial"/>
          <w:sz w:val="28"/>
          <w:szCs w:val="28"/>
        </w:rPr>
        <w:t>Предоста</w:t>
      </w:r>
      <w:r w:rsidR="00840F76" w:rsidRPr="0070152B">
        <w:rPr>
          <w:rFonts w:ascii="PT Astra Serif" w:hAnsi="PT Astra Serif" w:cs="Arial"/>
          <w:sz w:val="28"/>
          <w:szCs w:val="28"/>
        </w:rPr>
        <w:t>вление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имущества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="00840F76" w:rsidRPr="0070152B">
        <w:rPr>
          <w:rFonts w:ascii="PT Astra Serif" w:hAnsi="PT Astra Serif" w:cs="Arial"/>
          <w:sz w:val="28"/>
          <w:szCs w:val="28"/>
        </w:rPr>
        <w:t>находящегося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в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муниципальной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собственности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="00840F76" w:rsidRPr="0070152B">
        <w:rPr>
          <w:rFonts w:ascii="PT Astra Serif" w:hAnsi="PT Astra Serif" w:cs="Arial"/>
          <w:sz w:val="28"/>
          <w:szCs w:val="28"/>
        </w:rPr>
        <w:t>за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исключением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земельных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участков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="00840F76" w:rsidRPr="0070152B">
        <w:rPr>
          <w:rFonts w:ascii="PT Astra Serif" w:hAnsi="PT Astra Serif" w:cs="Arial"/>
          <w:sz w:val="28"/>
          <w:szCs w:val="28"/>
        </w:rPr>
        <w:t>в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аренду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="00840F76" w:rsidRPr="0070152B">
        <w:rPr>
          <w:rFonts w:ascii="PT Astra Serif" w:hAnsi="PT Astra Serif" w:cs="Arial"/>
          <w:sz w:val="28"/>
          <w:szCs w:val="28"/>
        </w:rPr>
        <w:t>доверительное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управление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="00840F76" w:rsidRPr="0070152B">
        <w:rPr>
          <w:rFonts w:ascii="PT Astra Serif" w:hAnsi="PT Astra Serif" w:cs="Arial"/>
          <w:sz w:val="28"/>
          <w:szCs w:val="28"/>
        </w:rPr>
        <w:t>безвозмездное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840F76" w:rsidRPr="0070152B">
        <w:rPr>
          <w:rFonts w:ascii="PT Astra Serif" w:hAnsi="PT Astra Serif" w:cs="Arial"/>
          <w:sz w:val="28"/>
          <w:szCs w:val="28"/>
        </w:rPr>
        <w:t>пользование»</w:t>
      </w:r>
    </w:p>
    <w:p w14:paraId="4ECDC7B9" w14:textId="77777777" w:rsidR="00840F76" w:rsidRDefault="00840F76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</w:p>
    <w:p w14:paraId="4773EB9C" w14:textId="77777777" w:rsidR="006B042A" w:rsidRDefault="006B042A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</w:p>
    <w:p w14:paraId="45228CA0" w14:textId="4613A93C" w:rsidR="006B042A" w:rsidRDefault="00492FA7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E8F6F4" wp14:editId="31708E66">
                <wp:simplePos x="0" y="0"/>
                <wp:positionH relativeFrom="column">
                  <wp:posOffset>2096135</wp:posOffset>
                </wp:positionH>
                <wp:positionV relativeFrom="paragraph">
                  <wp:posOffset>186055</wp:posOffset>
                </wp:positionV>
                <wp:extent cx="1756410" cy="433070"/>
                <wp:effectExtent l="10160" t="5080" r="5080" b="9525"/>
                <wp:wrapNone/>
                <wp:docPr id="3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6410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AD94A" w14:textId="77777777" w:rsidR="00202D61" w:rsidRPr="00967DC5" w:rsidRDefault="00202D61" w:rsidP="005478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67DC5">
                              <w:rPr>
                                <w:sz w:val="20"/>
                                <w:szCs w:val="20"/>
                              </w:rPr>
                              <w:t>Подача заявления при личном обращении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8F6F4" id="Rectangle 22" o:spid="_x0000_s1026" style="position:absolute;left:0;text-align:left;margin-left:165.05pt;margin-top:14.65pt;width:138.3pt;height:34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">
                <v:textbox>
                  <w:txbxContent>
                    <w:p w14:paraId="601AD94A" w14:textId="77777777" w:rsidR="00202D61" w:rsidRPr="00967DC5" w:rsidRDefault="00202D61" w:rsidP="005478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67DC5">
                        <w:rPr>
                          <w:sz w:val="20"/>
                          <w:szCs w:val="20"/>
                        </w:rPr>
                        <w:t>Подача заявления при личном обращении</w:t>
                      </w:r>
                    </w:p>
                  </w:txbxContent>
                </v:textbox>
              </v:rect>
            </w:pict>
          </mc:Fallback>
        </mc:AlternateContent>
      </w:r>
    </w:p>
    <w:p w14:paraId="59799E81" w14:textId="77777777" w:rsidR="006B042A" w:rsidRDefault="006B042A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</w:p>
    <w:p w14:paraId="29C2A689" w14:textId="77777777" w:rsidR="006B042A" w:rsidRDefault="006B042A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</w:p>
    <w:p w14:paraId="2B7BB049" w14:textId="77777777" w:rsidR="006B042A" w:rsidRDefault="006B042A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</w:p>
    <w:p w14:paraId="4326A42E" w14:textId="77777777" w:rsidR="006B042A" w:rsidRPr="0070152B" w:rsidRDefault="006B042A" w:rsidP="0054787C">
      <w:pPr>
        <w:jc w:val="center"/>
        <w:rPr>
          <w:rFonts w:ascii="PT Astra Serif" w:hAnsi="PT Astra Serif" w:cs="Arial"/>
          <w:b/>
          <w:sz w:val="28"/>
          <w:szCs w:val="28"/>
        </w:rPr>
      </w:pPr>
    </w:p>
    <w:p w14:paraId="3C755360" w14:textId="1A19C9B1" w:rsidR="0054787C" w:rsidRPr="0070152B" w:rsidRDefault="00492FA7" w:rsidP="0054787C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56C854" wp14:editId="0009FC1E">
                <wp:simplePos x="0" y="0"/>
                <wp:positionH relativeFrom="column">
                  <wp:posOffset>4076065</wp:posOffset>
                </wp:positionH>
                <wp:positionV relativeFrom="paragraph">
                  <wp:posOffset>17780</wp:posOffset>
                </wp:positionV>
                <wp:extent cx="1786255" cy="519430"/>
                <wp:effectExtent l="8890" t="8255" r="5080" b="5715"/>
                <wp:wrapNone/>
                <wp:docPr id="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625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1A7D6" w14:textId="77777777" w:rsidR="00202D61" w:rsidRPr="00967DC5" w:rsidRDefault="00202D61" w:rsidP="005478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Подача заявления через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6C854" id="Rectangle 23" o:spid="_x0000_s1027" style="position:absolute;left:0;text-align:left;margin-left:320.95pt;margin-top:1.4pt;width:140.65pt;height:40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">
                <v:textbox>
                  <w:txbxContent>
                    <w:p w14:paraId="3081A7D6" w14:textId="77777777" w:rsidR="00202D61" w:rsidRPr="00967DC5" w:rsidRDefault="00202D61" w:rsidP="005478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Подача заявления через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50289E" wp14:editId="08BBD2A6">
                <wp:simplePos x="0" y="0"/>
                <wp:positionH relativeFrom="column">
                  <wp:posOffset>-114300</wp:posOffset>
                </wp:positionH>
                <wp:positionV relativeFrom="paragraph">
                  <wp:posOffset>17780</wp:posOffset>
                </wp:positionV>
                <wp:extent cx="1934845" cy="519430"/>
                <wp:effectExtent l="9525" t="8255" r="8255" b="5715"/>
                <wp:wrapNone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484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F3B26" w14:textId="77777777" w:rsidR="00202D61" w:rsidRPr="00967DC5" w:rsidRDefault="00202D61" w:rsidP="005478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Заполнение заявления через Е</w:t>
                            </w:r>
                            <w:r w:rsidRPr="00967DC5">
                              <w:rPr>
                                <w:sz w:val="20"/>
                                <w:szCs w:val="20"/>
                              </w:rPr>
                              <w:t>ПГУ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0289E" id="Rectangle 21" o:spid="_x0000_s1028" style="position:absolute;left:0;text-align:left;margin-left:-9pt;margin-top:1.4pt;width:152.35pt;height:40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">
                <v:textbox>
                  <w:txbxContent>
                    <w:p w14:paraId="089F3B26" w14:textId="77777777" w:rsidR="00202D61" w:rsidRPr="00967DC5" w:rsidRDefault="00202D61" w:rsidP="005478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Заполнение заявления через Е</w:t>
                      </w:r>
                      <w:r w:rsidRPr="00967DC5">
                        <w:rPr>
                          <w:sz w:val="20"/>
                          <w:szCs w:val="20"/>
                        </w:rPr>
                        <w:t>ПГУ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332F0AA" wp14:editId="4E1D3BC9">
                <wp:simplePos x="0" y="0"/>
                <wp:positionH relativeFrom="column">
                  <wp:posOffset>734060</wp:posOffset>
                </wp:positionH>
                <wp:positionV relativeFrom="paragraph">
                  <wp:posOffset>426085</wp:posOffset>
                </wp:positionV>
                <wp:extent cx="635" cy="635"/>
                <wp:effectExtent l="10160" t="6985" r="8255" b="1143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BC3D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7.8pt;margin-top:33.55pt;width:.05pt;height: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"/>
            </w:pict>
          </mc:Fallback>
        </mc:AlternateContent>
      </w:r>
    </w:p>
    <w:p w14:paraId="7C0C5B78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011E0362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77747295" w14:textId="225B6353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4479D99" wp14:editId="09447579">
                <wp:simplePos x="0" y="0"/>
                <wp:positionH relativeFrom="column">
                  <wp:posOffset>2832735</wp:posOffset>
                </wp:positionH>
                <wp:positionV relativeFrom="paragraph">
                  <wp:posOffset>11430</wp:posOffset>
                </wp:positionV>
                <wp:extent cx="0" cy="380365"/>
                <wp:effectExtent l="60960" t="11430" r="53340" b="1778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0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BAAC0" id="AutoShape 28" o:spid="_x0000_s1026" type="#_x0000_t32" style="position:absolute;margin-left:223.05pt;margin-top:.9pt;width:0;height:29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">
                <v:stroke endarrow="block"/>
              </v:shape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75C961" wp14:editId="1C0CB316">
                <wp:simplePos x="0" y="0"/>
                <wp:positionH relativeFrom="column">
                  <wp:posOffset>4939030</wp:posOffset>
                </wp:positionH>
                <wp:positionV relativeFrom="paragraph">
                  <wp:posOffset>62865</wp:posOffset>
                </wp:positionV>
                <wp:extent cx="7620" cy="182880"/>
                <wp:effectExtent l="5080" t="5715" r="6350" b="11430"/>
                <wp:wrapNone/>
                <wp:docPr id="3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C7507" id="AutoShape 26" o:spid="_x0000_s1026" type="#_x0000_t32" style="position:absolute;margin-left:388.9pt;margin-top:4.95pt;width:.6pt;height:14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"/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BB5D10" wp14:editId="3151C058">
                <wp:simplePos x="0" y="0"/>
                <wp:positionH relativeFrom="column">
                  <wp:posOffset>711835</wp:posOffset>
                </wp:positionH>
                <wp:positionV relativeFrom="paragraph">
                  <wp:posOffset>63500</wp:posOffset>
                </wp:positionV>
                <wp:extent cx="635" cy="182245"/>
                <wp:effectExtent l="6985" t="6350" r="11430" b="11430"/>
                <wp:wrapNone/>
                <wp:docPr id="2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2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0FA45" id="AutoShape 25" o:spid="_x0000_s1026" type="#_x0000_t32" style="position:absolute;margin-left:56.05pt;margin-top:5pt;width:.05pt;height:14.3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"/>
            </w:pict>
          </mc:Fallback>
        </mc:AlternateContent>
      </w:r>
    </w:p>
    <w:p w14:paraId="495CAFDF" w14:textId="0C1786D9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5EE0BF3" wp14:editId="434A1514">
                <wp:simplePos x="0" y="0"/>
                <wp:positionH relativeFrom="column">
                  <wp:posOffset>712470</wp:posOffset>
                </wp:positionH>
                <wp:positionV relativeFrom="paragraph">
                  <wp:posOffset>70485</wp:posOffset>
                </wp:positionV>
                <wp:extent cx="4234180" cy="0"/>
                <wp:effectExtent l="7620" t="13335" r="6350" b="5715"/>
                <wp:wrapNone/>
                <wp:docPr id="2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E3218" id="AutoShape 27" o:spid="_x0000_s1026" type="#_x0000_t32" style="position:absolute;margin-left:56.1pt;margin-top:5.55pt;width:333.4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"/>
            </w:pict>
          </mc:Fallback>
        </mc:AlternateContent>
      </w:r>
    </w:p>
    <w:p w14:paraId="03D3D90E" w14:textId="1F26765D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4D3AA7" wp14:editId="19564F21">
                <wp:simplePos x="0" y="0"/>
                <wp:positionH relativeFrom="column">
                  <wp:posOffset>1739265</wp:posOffset>
                </wp:positionH>
                <wp:positionV relativeFrom="paragraph">
                  <wp:posOffset>41275</wp:posOffset>
                </wp:positionV>
                <wp:extent cx="2292350" cy="219710"/>
                <wp:effectExtent l="5715" t="12700" r="6985" b="5715"/>
                <wp:wrapNone/>
                <wp:docPr id="2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2350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22DCD" w14:textId="77777777" w:rsidR="00202D61" w:rsidRDefault="00202D61" w:rsidP="005478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Регистрация заявления</w:t>
                            </w:r>
                          </w:p>
                          <w:p w14:paraId="5143B536" w14:textId="77777777" w:rsidR="00202D61" w:rsidRPr="00967DC5" w:rsidRDefault="00202D61" w:rsidP="005478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67DC5">
                              <w:rPr>
                                <w:sz w:val="20"/>
                                <w:szCs w:val="20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D3AA7" id="Rectangle 24" o:spid="_x0000_s1029" style="position:absolute;margin-left:136.95pt;margin-top:3.25pt;width:180.5pt;height:17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">
                <v:textbox>
                  <w:txbxContent>
                    <w:p w14:paraId="03222DCD" w14:textId="77777777" w:rsidR="00202D61" w:rsidRDefault="00202D61" w:rsidP="005478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Регистрация заявления</w:t>
                      </w:r>
                    </w:p>
                    <w:p w14:paraId="5143B536" w14:textId="77777777" w:rsidR="00202D61" w:rsidRPr="00967DC5" w:rsidRDefault="00202D61" w:rsidP="005478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67DC5">
                        <w:rPr>
                          <w:sz w:val="20"/>
                          <w:szCs w:val="20"/>
                        </w:rPr>
                        <w:t>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104302C9" w14:textId="77777777" w:rsidR="002B0373" w:rsidRDefault="00492FA7" w:rsidP="0054787C">
      <w:pPr>
        <w:autoSpaceDE w:val="0"/>
        <w:autoSpaceDN w:val="0"/>
        <w:adjustRightInd w:val="0"/>
        <w:ind w:firstLine="2977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CFD62F" wp14:editId="4D6F393B">
                <wp:simplePos x="0" y="0"/>
                <wp:positionH relativeFrom="column">
                  <wp:posOffset>2832735</wp:posOffset>
                </wp:positionH>
                <wp:positionV relativeFrom="paragraph">
                  <wp:posOffset>144145</wp:posOffset>
                </wp:positionV>
                <wp:extent cx="0" cy="241300"/>
                <wp:effectExtent l="60960" t="10795" r="53340" b="14605"/>
                <wp:wrapNone/>
                <wp:docPr id="2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74B28" id="AutoShape 29" o:spid="_x0000_s1026" type="#_x0000_t32" style="position:absolute;margin-left:223.05pt;margin-top:11.35pt;width:0;height:1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6F919749" w14:textId="547E6705" w:rsidR="0054787C" w:rsidRPr="0070152B" w:rsidRDefault="0054787C" w:rsidP="0054787C">
      <w:pPr>
        <w:autoSpaceDE w:val="0"/>
        <w:autoSpaceDN w:val="0"/>
        <w:adjustRightInd w:val="0"/>
        <w:ind w:firstLine="2977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Зарегистрированное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заявление</w:t>
      </w:r>
    </w:p>
    <w:p w14:paraId="3F65C62D" w14:textId="06B41B0E" w:rsidR="0054787C" w:rsidRPr="0070152B" w:rsidRDefault="00492FA7" w:rsidP="0054787C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158A7CA" wp14:editId="1DE8CAAD">
                <wp:simplePos x="0" y="0"/>
                <wp:positionH relativeFrom="column">
                  <wp:posOffset>1485900</wp:posOffset>
                </wp:positionH>
                <wp:positionV relativeFrom="paragraph">
                  <wp:posOffset>151765</wp:posOffset>
                </wp:positionV>
                <wp:extent cx="2731770" cy="248920"/>
                <wp:effectExtent l="9525" t="8890" r="11430" b="8890"/>
                <wp:wrapNone/>
                <wp:docPr id="2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177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BD0A1" w14:textId="77777777" w:rsidR="00202D61" w:rsidRPr="000D320D" w:rsidRDefault="00202D61" w:rsidP="005478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D320D">
                              <w:rPr>
                                <w:sz w:val="18"/>
                                <w:szCs w:val="18"/>
                              </w:rPr>
                              <w:t>Проверка пакета документов на комплектность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8A7CA" id="Rectangle 30" o:spid="_x0000_s1030" style="position:absolute;left:0;text-align:left;margin-left:117pt;margin-top:11.95pt;width:215.1pt;height:19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">
                <v:textbox>
                  <w:txbxContent>
                    <w:p w14:paraId="66FBD0A1" w14:textId="77777777" w:rsidR="00202D61" w:rsidRPr="000D320D" w:rsidRDefault="00202D61" w:rsidP="0054787C">
                      <w:pPr>
                        <w:rPr>
                          <w:sz w:val="18"/>
                          <w:szCs w:val="18"/>
                        </w:rPr>
                      </w:pPr>
                      <w:r w:rsidRPr="000D320D">
                        <w:rPr>
                          <w:sz w:val="18"/>
                          <w:szCs w:val="18"/>
                        </w:rPr>
                        <w:t>Проверка пакета документов на комплектность</w:t>
                      </w:r>
                    </w:p>
                  </w:txbxContent>
                </v:textbox>
              </v:rect>
            </w:pict>
          </mc:Fallback>
        </mc:AlternateContent>
      </w:r>
    </w:p>
    <w:p w14:paraId="3E709386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115AE584" w14:textId="77777777" w:rsidR="002B0373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299446" wp14:editId="129725E1">
                <wp:simplePos x="0" y="0"/>
                <wp:positionH relativeFrom="column">
                  <wp:posOffset>2832735</wp:posOffset>
                </wp:positionH>
                <wp:positionV relativeFrom="paragraph">
                  <wp:posOffset>50165</wp:posOffset>
                </wp:positionV>
                <wp:extent cx="0" cy="401955"/>
                <wp:effectExtent l="60960" t="12065" r="53340" b="14605"/>
                <wp:wrapNone/>
                <wp:docPr id="2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B246C" id="AutoShape 31" o:spid="_x0000_s1026" type="#_x0000_t32" style="position:absolute;margin-left:223.05pt;margin-top:3.95pt;width:0;height:31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">
                <v:stroke endarrow="block"/>
              </v:shape>
            </w:pict>
          </mc:Fallback>
        </mc:AlternateContent>
      </w:r>
    </w:p>
    <w:p w14:paraId="2A04F91A" w14:textId="75CE95EF" w:rsidR="0054787C" w:rsidRPr="0070152B" w:rsidRDefault="0054787C" w:rsidP="0054787C">
      <w:pPr>
        <w:tabs>
          <w:tab w:val="left" w:pos="3544"/>
        </w:tabs>
        <w:autoSpaceDE w:val="0"/>
        <w:autoSpaceDN w:val="0"/>
        <w:adjustRightInd w:val="0"/>
        <w:ind w:firstLine="540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Результат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проверки</w:t>
      </w:r>
    </w:p>
    <w:p w14:paraId="1BD51EB5" w14:textId="3D29C5E3" w:rsidR="0054787C" w:rsidRPr="0070152B" w:rsidRDefault="00492FA7" w:rsidP="0054787C">
      <w:pPr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32A1B7E" wp14:editId="141D2539">
                <wp:simplePos x="0" y="0"/>
                <wp:positionH relativeFrom="column">
                  <wp:posOffset>2036445</wp:posOffset>
                </wp:positionH>
                <wp:positionV relativeFrom="paragraph">
                  <wp:posOffset>130810</wp:posOffset>
                </wp:positionV>
                <wp:extent cx="1555750" cy="1075690"/>
                <wp:effectExtent l="17145" t="16510" r="17780" b="12700"/>
                <wp:wrapNone/>
                <wp:docPr id="2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0" cy="10756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62F07" w14:textId="77777777" w:rsidR="00202D61" w:rsidRPr="00977B97" w:rsidRDefault="00202D61" w:rsidP="0054787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7B97">
                              <w:rPr>
                                <w:sz w:val="14"/>
                                <w:szCs w:val="14"/>
                              </w:rPr>
                              <w:t>Отсутствуют необходимые и обязательные документы от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A1B7E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2" o:spid="_x0000_s1031" type="#_x0000_t4" style="position:absolute;left:0;text-align:left;margin-left:160.35pt;margin-top:10.3pt;width:122.5pt;height:84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">
                <v:textbox>
                  <w:txbxContent>
                    <w:p w14:paraId="6B462F07" w14:textId="77777777" w:rsidR="00202D61" w:rsidRPr="00977B97" w:rsidRDefault="00202D61" w:rsidP="0054787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977B97">
                        <w:rPr>
                          <w:sz w:val="14"/>
                          <w:szCs w:val="14"/>
                        </w:rPr>
                        <w:t>Отсутствуют необходимые и обязательные документы от заявителя</w:t>
                      </w:r>
                    </w:p>
                  </w:txbxContent>
                </v:textbox>
              </v:shape>
            </w:pict>
          </mc:Fallback>
        </mc:AlternateContent>
      </w:r>
    </w:p>
    <w:p w14:paraId="7A074817" w14:textId="77777777" w:rsidR="002B0373" w:rsidRDefault="002B0373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78145EAD" w14:textId="12D74DD8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16DA2D1" wp14:editId="51DFD410">
                <wp:simplePos x="0" y="0"/>
                <wp:positionH relativeFrom="column">
                  <wp:posOffset>4314190</wp:posOffset>
                </wp:positionH>
                <wp:positionV relativeFrom="paragraph">
                  <wp:posOffset>26035</wp:posOffset>
                </wp:positionV>
                <wp:extent cx="1548130" cy="624205"/>
                <wp:effectExtent l="8890" t="6985" r="5080" b="6985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130" cy="624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259E6" w14:textId="77777777" w:rsidR="00202D61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5CAB">
                              <w:rPr>
                                <w:sz w:val="16"/>
                                <w:szCs w:val="16"/>
                              </w:rPr>
                              <w:t>Уведомление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заявителя об отказе в предоставлении услуги по причине некомплекта</w:t>
                            </w:r>
                          </w:p>
                          <w:p w14:paraId="128F94B7" w14:textId="77777777" w:rsidR="00202D61" w:rsidRDefault="00202D61" w:rsidP="00547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948E0E3" w14:textId="77777777" w:rsidR="00202D61" w:rsidRDefault="00202D61" w:rsidP="00547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BE824FA" w14:textId="77777777" w:rsidR="00202D61" w:rsidRDefault="00202D61" w:rsidP="00547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DF73B8" w14:textId="77777777" w:rsidR="00202D61" w:rsidRDefault="00202D61" w:rsidP="00547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E673F12" w14:textId="77777777" w:rsidR="00202D61" w:rsidRPr="00155CAB" w:rsidRDefault="00202D61" w:rsidP="00547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A2D1" id="Rectangle 33" o:spid="_x0000_s1032" style="position:absolute;margin-left:339.7pt;margin-top:2.05pt;width:121.9pt;height:49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">
                <v:textbox>
                  <w:txbxContent>
                    <w:p w14:paraId="1D9259E6" w14:textId="77777777" w:rsidR="00202D61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5CAB">
                        <w:rPr>
                          <w:sz w:val="16"/>
                          <w:szCs w:val="16"/>
                        </w:rPr>
                        <w:t>Уведомление</w:t>
                      </w:r>
                      <w:r>
                        <w:rPr>
                          <w:sz w:val="16"/>
                          <w:szCs w:val="16"/>
                        </w:rPr>
                        <w:t xml:space="preserve"> заявителя об отказе в предоставлении услуги по причине некомплекта</w:t>
                      </w:r>
                    </w:p>
                    <w:p w14:paraId="128F94B7" w14:textId="77777777" w:rsidR="00202D61" w:rsidRDefault="00202D61" w:rsidP="0054787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948E0E3" w14:textId="77777777" w:rsidR="00202D61" w:rsidRDefault="00202D61" w:rsidP="0054787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BE824FA" w14:textId="77777777" w:rsidR="00202D61" w:rsidRDefault="00202D61" w:rsidP="0054787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3DF73B8" w14:textId="77777777" w:rsidR="00202D61" w:rsidRDefault="00202D61" w:rsidP="0054787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E673F12" w14:textId="77777777" w:rsidR="00202D61" w:rsidRPr="00155CAB" w:rsidRDefault="00202D61" w:rsidP="005478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0810EA1" w14:textId="3ABF49C2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60BF115" wp14:editId="14FCA128">
                <wp:simplePos x="0" y="0"/>
                <wp:positionH relativeFrom="column">
                  <wp:posOffset>3547745</wp:posOffset>
                </wp:positionH>
                <wp:positionV relativeFrom="paragraph">
                  <wp:posOffset>102235</wp:posOffset>
                </wp:positionV>
                <wp:extent cx="766445" cy="0"/>
                <wp:effectExtent l="13970" t="54610" r="19685" b="59690"/>
                <wp:wrapNone/>
                <wp:docPr id="2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CB36F" id="AutoShape 35" o:spid="_x0000_s1026" type="#_x0000_t32" style="position:absolute;margin-left:279.35pt;margin-top:8.05pt;width:60.3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321B1307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53B5B388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7CB546E3" w14:textId="73691D48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32CA592" wp14:editId="68828D06">
                <wp:simplePos x="0" y="0"/>
                <wp:positionH relativeFrom="column">
                  <wp:posOffset>2832735</wp:posOffset>
                </wp:positionH>
                <wp:positionV relativeFrom="paragraph">
                  <wp:posOffset>155575</wp:posOffset>
                </wp:positionV>
                <wp:extent cx="0" cy="138430"/>
                <wp:effectExtent l="60960" t="12700" r="53340" b="20320"/>
                <wp:wrapNone/>
                <wp:docPr id="20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A7A42" id="AutoShape 36" o:spid="_x0000_s1026" type="#_x0000_t32" style="position:absolute;margin-left:223.05pt;margin-top:12.25pt;width:0;height:10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516D748A" w14:textId="0C5E067A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2D89DF2" wp14:editId="7357DA49">
                <wp:simplePos x="0" y="0"/>
                <wp:positionH relativeFrom="column">
                  <wp:posOffset>1739265</wp:posOffset>
                </wp:positionH>
                <wp:positionV relativeFrom="paragraph">
                  <wp:posOffset>118745</wp:posOffset>
                </wp:positionV>
                <wp:extent cx="2218055" cy="372745"/>
                <wp:effectExtent l="5715" t="13970" r="5080" b="13335"/>
                <wp:wrapNone/>
                <wp:docPr id="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8055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433CF" w14:textId="77777777" w:rsidR="00202D61" w:rsidRPr="00E94C16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4C16">
                              <w:rPr>
                                <w:sz w:val="16"/>
                                <w:szCs w:val="16"/>
                              </w:rPr>
                              <w:t>Запрос недостающих данных по каналам межведомственного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4C16">
                              <w:rPr>
                                <w:sz w:val="16"/>
                                <w:szCs w:val="16"/>
                              </w:rPr>
                              <w:t>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89DF2" id="Rectangle 34" o:spid="_x0000_s1033" style="position:absolute;margin-left:136.95pt;margin-top:9.35pt;width:174.65pt;height:29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">
                <v:textbox>
                  <w:txbxContent>
                    <w:p w14:paraId="2A6433CF" w14:textId="77777777" w:rsidR="00202D61" w:rsidRPr="00E94C16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4C16">
                        <w:rPr>
                          <w:sz w:val="16"/>
                          <w:szCs w:val="16"/>
                        </w:rPr>
                        <w:t>Запрос недостающих данных по каналам межведомственного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94C16">
                        <w:rPr>
                          <w:sz w:val="16"/>
                          <w:szCs w:val="16"/>
                        </w:rPr>
                        <w:t>взаимодействия</w:t>
                      </w:r>
                    </w:p>
                  </w:txbxContent>
                </v:textbox>
              </v:rect>
            </w:pict>
          </mc:Fallback>
        </mc:AlternateContent>
      </w:r>
    </w:p>
    <w:p w14:paraId="6F1CB88F" w14:textId="77777777" w:rsidR="0054787C" w:rsidRPr="0070152B" w:rsidRDefault="0054787C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3BE12B67" w14:textId="77777777" w:rsidR="0054787C" w:rsidRPr="0070152B" w:rsidRDefault="0054787C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6135ABA1" w14:textId="77777777" w:rsidR="002B0373" w:rsidRDefault="00492FA7" w:rsidP="0054787C">
      <w:pPr>
        <w:tabs>
          <w:tab w:val="left" w:pos="3119"/>
        </w:tabs>
        <w:autoSpaceDE w:val="0"/>
        <w:autoSpaceDN w:val="0"/>
        <w:adjustRightInd w:val="0"/>
        <w:ind w:firstLine="3119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B300077" wp14:editId="20AA9F97">
                <wp:simplePos x="0" y="0"/>
                <wp:positionH relativeFrom="column">
                  <wp:posOffset>2832735</wp:posOffset>
                </wp:positionH>
                <wp:positionV relativeFrom="paragraph">
                  <wp:posOffset>24130</wp:posOffset>
                </wp:positionV>
                <wp:extent cx="0" cy="321945"/>
                <wp:effectExtent l="60960" t="5080" r="53340" b="15875"/>
                <wp:wrapNone/>
                <wp:docPr id="1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17BB2" id="AutoShape 11" o:spid="_x0000_s1026" type="#_x0000_t32" style="position:absolute;margin-left:223.05pt;margin-top:1.9pt;width:0;height:25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">
                <v:stroke endarrow="block"/>
              </v:shape>
            </w:pict>
          </mc:Fallback>
        </mc:AlternateContent>
      </w:r>
    </w:p>
    <w:p w14:paraId="7C6C8144" w14:textId="6723BDCF" w:rsidR="0054787C" w:rsidRPr="0070152B" w:rsidRDefault="0054787C" w:rsidP="0054787C">
      <w:pPr>
        <w:tabs>
          <w:tab w:val="left" w:pos="3119"/>
        </w:tabs>
        <w:autoSpaceDE w:val="0"/>
        <w:autoSpaceDN w:val="0"/>
        <w:adjustRightInd w:val="0"/>
        <w:ind w:firstLine="3119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Запрашиваемые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данные</w:t>
      </w:r>
    </w:p>
    <w:p w14:paraId="69A80DC1" w14:textId="5405E6AA" w:rsidR="0054787C" w:rsidRPr="0070152B" w:rsidRDefault="00492FA7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B8EADE0" wp14:editId="18AA3026">
                <wp:simplePos x="0" y="0"/>
                <wp:positionH relativeFrom="column">
                  <wp:posOffset>1627505</wp:posOffset>
                </wp:positionH>
                <wp:positionV relativeFrom="paragraph">
                  <wp:posOffset>83185</wp:posOffset>
                </wp:positionV>
                <wp:extent cx="2486025" cy="394970"/>
                <wp:effectExtent l="8255" t="6985" r="10795" b="762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D9D70" w14:textId="77777777" w:rsidR="00202D61" w:rsidRPr="00E94C16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Проверка данных на наличие оснований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EADE0" id="Rectangle 3" o:spid="_x0000_s1034" style="position:absolute;left:0;text-align:left;margin-left:128.15pt;margin-top:6.55pt;width:195.75pt;height:31.1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">
                <v:textbox>
                  <w:txbxContent>
                    <w:p w14:paraId="49CD9D70" w14:textId="77777777" w:rsidR="00202D61" w:rsidRPr="00E94C16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Проверка данных на наличие оснований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14:paraId="6F248F49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7C6838C9" w14:textId="77777777" w:rsidR="002B0373" w:rsidRDefault="00492FA7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B13048" wp14:editId="3A69D072">
                <wp:simplePos x="0" y="0"/>
                <wp:positionH relativeFrom="column">
                  <wp:posOffset>2832735</wp:posOffset>
                </wp:positionH>
                <wp:positionV relativeFrom="paragraph">
                  <wp:posOffset>127635</wp:posOffset>
                </wp:positionV>
                <wp:extent cx="0" cy="300355"/>
                <wp:effectExtent l="60960" t="13335" r="53340" b="1968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A6605" id="AutoShape 12" o:spid="_x0000_s1026" type="#_x0000_t32" style="position:absolute;margin-left:223.05pt;margin-top:10.05pt;width:0;height:23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">
                <v:stroke endarrow="block"/>
              </v:shape>
            </w:pict>
          </mc:Fallback>
        </mc:AlternateContent>
      </w:r>
    </w:p>
    <w:p w14:paraId="4A236378" w14:textId="63061BE0" w:rsidR="002B0373" w:rsidRDefault="0054787C" w:rsidP="0054787C">
      <w:pPr>
        <w:autoSpaceDE w:val="0"/>
        <w:autoSpaceDN w:val="0"/>
        <w:adjustRightInd w:val="0"/>
        <w:ind w:firstLine="3261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Результат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проверки</w:t>
      </w:r>
    </w:p>
    <w:p w14:paraId="672AA291" w14:textId="0465A2CE" w:rsidR="0054787C" w:rsidRPr="0070152B" w:rsidRDefault="00492FA7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96260D" wp14:editId="5BB704FA">
                <wp:simplePos x="0" y="0"/>
                <wp:positionH relativeFrom="column">
                  <wp:posOffset>2133600</wp:posOffset>
                </wp:positionH>
                <wp:positionV relativeFrom="paragraph">
                  <wp:posOffset>106680</wp:posOffset>
                </wp:positionV>
                <wp:extent cx="1458595" cy="1177290"/>
                <wp:effectExtent l="19050" t="11430" r="17780" b="1143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8595" cy="11772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40A8D" w14:textId="77777777" w:rsidR="00202D61" w:rsidRPr="00E94C16" w:rsidRDefault="00202D61" w:rsidP="005478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94C16">
                              <w:rPr>
                                <w:sz w:val="20"/>
                                <w:szCs w:val="20"/>
                              </w:rPr>
                              <w:t>Проверка пройдена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6260D" id="AutoShape 4" o:spid="_x0000_s1035" type="#_x0000_t4" style="position:absolute;left:0;text-align:left;margin-left:168pt;margin-top:8.4pt;width:114.85pt;height:92.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">
                <v:textbox>
                  <w:txbxContent>
                    <w:p w14:paraId="3D640A8D" w14:textId="77777777" w:rsidR="00202D61" w:rsidRPr="00E94C16" w:rsidRDefault="00202D61" w:rsidP="005478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94C16">
                        <w:rPr>
                          <w:sz w:val="20"/>
                          <w:szCs w:val="20"/>
                        </w:rPr>
                        <w:t>Проверка пройдена</w:t>
                      </w:r>
                    </w:p>
                  </w:txbxContent>
                </v:textbox>
              </v:shape>
            </w:pict>
          </mc:Fallback>
        </mc:AlternateContent>
      </w:r>
    </w:p>
    <w:p w14:paraId="69AB867D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49740136" w14:textId="77777777" w:rsidR="002B0373" w:rsidRDefault="002B0373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3E862387" w14:textId="4557841C" w:rsidR="0054787C" w:rsidRPr="0070152B" w:rsidRDefault="0054787C" w:rsidP="0054787C">
      <w:pPr>
        <w:tabs>
          <w:tab w:val="left" w:pos="1889"/>
          <w:tab w:val="left" w:pos="4239"/>
          <w:tab w:val="left" w:pos="6797"/>
        </w:tabs>
        <w:autoSpaceDE w:val="0"/>
        <w:autoSpaceDN w:val="0"/>
        <w:adjustRightInd w:val="0"/>
        <w:ind w:firstLine="540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нет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</w:t>
      </w:r>
    </w:p>
    <w:p w14:paraId="3B0DC524" w14:textId="2FC0A570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3EB024" wp14:editId="5B2B8600">
                <wp:simplePos x="0" y="0"/>
                <wp:positionH relativeFrom="column">
                  <wp:posOffset>4745990</wp:posOffset>
                </wp:positionH>
                <wp:positionV relativeFrom="paragraph">
                  <wp:posOffset>19685</wp:posOffset>
                </wp:positionV>
                <wp:extent cx="0" cy="643890"/>
                <wp:effectExtent l="59690" t="10160" r="54610" b="22225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3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E7BE2" id="AutoShape 16" o:spid="_x0000_s1026" type="#_x0000_t32" style="position:absolute;margin-left:373.7pt;margin-top:1.55pt;width:0;height:50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">
                <v:stroke endarrow="block"/>
              </v:shape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F832BE" wp14:editId="5D681FAB">
                <wp:simplePos x="0" y="0"/>
                <wp:positionH relativeFrom="column">
                  <wp:posOffset>1069340</wp:posOffset>
                </wp:positionH>
                <wp:positionV relativeFrom="paragraph">
                  <wp:posOffset>19685</wp:posOffset>
                </wp:positionV>
                <wp:extent cx="0" cy="592455"/>
                <wp:effectExtent l="59690" t="10160" r="54610" b="1651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D6742" id="AutoShape 15" o:spid="_x0000_s1026" type="#_x0000_t32" style="position:absolute;margin-left:84.2pt;margin-top:1.55pt;width:0;height:46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">
                <v:stroke endarrow="block"/>
              </v:shape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BF5872" wp14:editId="33B5AA91">
                <wp:simplePos x="0" y="0"/>
                <wp:positionH relativeFrom="column">
                  <wp:posOffset>3592195</wp:posOffset>
                </wp:positionH>
                <wp:positionV relativeFrom="paragraph">
                  <wp:posOffset>19685</wp:posOffset>
                </wp:positionV>
                <wp:extent cx="1153795" cy="0"/>
                <wp:effectExtent l="10795" t="10160" r="6985" b="889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3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ABAEE" id="AutoShape 14" o:spid="_x0000_s1026" type="#_x0000_t32" style="position:absolute;margin-left:282.85pt;margin-top:1.55pt;width:90.8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"/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8B0FAD0" wp14:editId="0D1E8745">
                <wp:simplePos x="0" y="0"/>
                <wp:positionH relativeFrom="column">
                  <wp:posOffset>1069340</wp:posOffset>
                </wp:positionH>
                <wp:positionV relativeFrom="paragraph">
                  <wp:posOffset>19685</wp:posOffset>
                </wp:positionV>
                <wp:extent cx="1026795" cy="0"/>
                <wp:effectExtent l="12065" t="10160" r="8890" b="889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6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5687E" id="AutoShape 13" o:spid="_x0000_s1026" type="#_x0000_t32" style="position:absolute;margin-left:84.2pt;margin-top:1.55pt;width:80.85pt;height:0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"/>
            </w:pict>
          </mc:Fallback>
        </mc:AlternateContent>
      </w:r>
    </w:p>
    <w:p w14:paraId="1A50BA6A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260C4129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3F2C94C4" w14:textId="6AB6595A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892B888" wp14:editId="0E22DE49">
                <wp:simplePos x="0" y="0"/>
                <wp:positionH relativeFrom="column">
                  <wp:posOffset>3547745</wp:posOffset>
                </wp:positionH>
                <wp:positionV relativeFrom="paragraph">
                  <wp:posOffset>137795</wp:posOffset>
                </wp:positionV>
                <wp:extent cx="2158365" cy="470535"/>
                <wp:effectExtent l="13970" t="13970" r="8890" b="10795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9BEF0" w14:textId="77777777" w:rsidR="00202D61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Подготовка проекта решения о предоставлении имущества, находящегося в муниципальной собственности</w:t>
                            </w:r>
                          </w:p>
                          <w:p w14:paraId="1EDEA520" w14:textId="77777777" w:rsidR="00202D61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718F58" w14:textId="77777777" w:rsidR="00202D61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5951130" w14:textId="77777777" w:rsidR="00202D61" w:rsidRPr="00406CDC" w:rsidRDefault="00202D61" w:rsidP="0054787C">
                            <w:pPr>
                              <w:jc w:val="center"/>
                              <w:rPr>
                                <w:rFonts w:eastAsia="Calibri"/>
                                <w:sz w:val="16"/>
                                <w:szCs w:val="16"/>
                                <w:lang w:eastAsia="en-US"/>
                              </w:rPr>
                            </w:pPr>
                          </w:p>
                          <w:p w14:paraId="02C13FB3" w14:textId="77777777" w:rsidR="00202D61" w:rsidRPr="003D04ED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2B888" id="Rectangle 6" o:spid="_x0000_s1036" style="position:absolute;margin-left:279.35pt;margin-top:10.85pt;width:169.95pt;height:37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">
                <v:textbox>
                  <w:txbxContent>
                    <w:p w14:paraId="06B9BEF0" w14:textId="77777777" w:rsidR="00202D61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Подготовка проекта решения о предоставлении имущества, находящегося в муниципальной собственности</w:t>
                      </w:r>
                    </w:p>
                    <w:p w14:paraId="1EDEA520" w14:textId="77777777" w:rsidR="00202D61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E718F58" w14:textId="77777777" w:rsidR="00202D61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5951130" w14:textId="77777777" w:rsidR="00202D61" w:rsidRPr="00406CDC" w:rsidRDefault="00202D61" w:rsidP="0054787C">
                      <w:pPr>
                        <w:jc w:val="center"/>
                        <w:rPr>
                          <w:rFonts w:eastAsia="Calibri"/>
                          <w:sz w:val="16"/>
                          <w:szCs w:val="16"/>
                          <w:lang w:eastAsia="en-US"/>
                        </w:rPr>
                      </w:pPr>
                    </w:p>
                    <w:p w14:paraId="02C13FB3" w14:textId="77777777" w:rsidR="00202D61" w:rsidRPr="003D04ED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FBE1160" wp14:editId="466A1A34">
                <wp:simplePos x="0" y="0"/>
                <wp:positionH relativeFrom="column">
                  <wp:posOffset>139065</wp:posOffset>
                </wp:positionH>
                <wp:positionV relativeFrom="paragraph">
                  <wp:posOffset>86360</wp:posOffset>
                </wp:positionV>
                <wp:extent cx="2306955" cy="438785"/>
                <wp:effectExtent l="5715" t="10160" r="11430" b="825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A1ACD" w14:textId="77777777" w:rsidR="00202D61" w:rsidRPr="00CB6138" w:rsidRDefault="00202D61" w:rsidP="0054787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Формирование уведомления об отказе в предоставлении муниципальной услуги</w:t>
                            </w:r>
                          </w:p>
                          <w:p w14:paraId="54F2E810" w14:textId="77777777" w:rsidR="00202D61" w:rsidRPr="008D0B6C" w:rsidRDefault="00202D61" w:rsidP="00547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E1160" id="Rectangle 5" o:spid="_x0000_s1037" style="position:absolute;margin-left:10.95pt;margin-top:6.8pt;width:181.65pt;height:34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">
                <v:textbox>
                  <w:txbxContent>
                    <w:p w14:paraId="2B4A1ACD" w14:textId="77777777" w:rsidR="00202D61" w:rsidRPr="00CB6138" w:rsidRDefault="00202D61" w:rsidP="0054787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Формирование уведомления об отказе в предоставлении муниципальной услуги</w:t>
                      </w:r>
                    </w:p>
                    <w:p w14:paraId="54F2E810" w14:textId="77777777" w:rsidR="00202D61" w:rsidRPr="008D0B6C" w:rsidRDefault="00202D61" w:rsidP="005478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C53F8FF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2C8427A7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64F2036A" w14:textId="1360E7BC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AD4CCA" wp14:editId="14AB86D9">
                <wp:simplePos x="0" y="0"/>
                <wp:positionH relativeFrom="column">
                  <wp:posOffset>4745990</wp:posOffset>
                </wp:positionH>
                <wp:positionV relativeFrom="paragraph">
                  <wp:posOffset>-635</wp:posOffset>
                </wp:positionV>
                <wp:extent cx="0" cy="248920"/>
                <wp:effectExtent l="59690" t="8890" r="54610" b="1841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31B7E" id="AutoShape 19" o:spid="_x0000_s1026" type="#_x0000_t32" style="position:absolute;margin-left:373.7pt;margin-top:-.05pt;width:0;height:1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">
                <v:stroke endarrow="block"/>
              </v:shape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67D512" wp14:editId="726B8F19">
                <wp:simplePos x="0" y="0"/>
                <wp:positionH relativeFrom="column">
                  <wp:posOffset>1128395</wp:posOffset>
                </wp:positionH>
                <wp:positionV relativeFrom="paragraph">
                  <wp:posOffset>-635</wp:posOffset>
                </wp:positionV>
                <wp:extent cx="0" cy="248920"/>
                <wp:effectExtent l="61595" t="8890" r="52705" b="1841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F128B" id="AutoShape 17" o:spid="_x0000_s1026" type="#_x0000_t32" style="position:absolute;margin-left:88.85pt;margin-top:-.05pt;width:0;height:1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">
                <v:stroke endarrow="block"/>
              </v:shape>
            </w:pict>
          </mc:Fallback>
        </mc:AlternateContent>
      </w:r>
    </w:p>
    <w:p w14:paraId="3379D9DE" w14:textId="15908398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265FEC2" wp14:editId="26C603E7">
                <wp:simplePos x="0" y="0"/>
                <wp:positionH relativeFrom="column">
                  <wp:posOffset>3592195</wp:posOffset>
                </wp:positionH>
                <wp:positionV relativeFrom="paragraph">
                  <wp:posOffset>73025</wp:posOffset>
                </wp:positionV>
                <wp:extent cx="2113915" cy="387985"/>
                <wp:effectExtent l="10795" t="6350" r="8890" b="5715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91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00EE8" w14:textId="77777777" w:rsidR="00202D61" w:rsidRPr="009B582C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9B582C">
                              <w:rPr>
                                <w:sz w:val="16"/>
                                <w:szCs w:val="16"/>
                              </w:rPr>
                              <w:t xml:space="preserve">Визирование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решения о предоставлении имущества, находящегося в муниципальной собственности, направление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5FEC2" id="Rectangle 8" o:spid="_x0000_s1038" style="position:absolute;margin-left:282.85pt;margin-top:5.75pt;width:166.45pt;height:30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">
                <v:textbox>
                  <w:txbxContent>
                    <w:p w14:paraId="54D00EE8" w14:textId="77777777" w:rsidR="00202D61" w:rsidRPr="009B582C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  <w:r w:rsidRPr="009B582C">
                        <w:rPr>
                          <w:sz w:val="16"/>
                          <w:szCs w:val="16"/>
                        </w:rPr>
                        <w:t xml:space="preserve">Визирование </w:t>
                      </w:r>
                      <w:r>
                        <w:rPr>
                          <w:sz w:val="16"/>
                          <w:szCs w:val="16"/>
                        </w:rPr>
                        <w:t>решения о предоставлении имущества, находящегося в муниципальной собственности, направление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DEB55E8" wp14:editId="4B16FBD1">
                <wp:simplePos x="0" y="0"/>
                <wp:positionH relativeFrom="column">
                  <wp:posOffset>139065</wp:posOffset>
                </wp:positionH>
                <wp:positionV relativeFrom="paragraph">
                  <wp:posOffset>73025</wp:posOffset>
                </wp:positionV>
                <wp:extent cx="2306955" cy="438785"/>
                <wp:effectExtent l="5715" t="6350" r="11430" b="1206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9D9E6" w14:textId="77777777" w:rsidR="00202D61" w:rsidRPr="00CB6138" w:rsidRDefault="00202D61" w:rsidP="0054787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Визирование уведомления об отказе в предоставлении муниципальной услуги</w:t>
                            </w:r>
                          </w:p>
                          <w:p w14:paraId="19492B57" w14:textId="77777777" w:rsidR="00202D61" w:rsidRDefault="00202D61" w:rsidP="005478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B55E8" id="Rectangle 7" o:spid="_x0000_s1039" style="position:absolute;margin-left:10.95pt;margin-top:5.75pt;width:181.65pt;height:34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">
                <v:textbox>
                  <w:txbxContent>
                    <w:p w14:paraId="3099D9E6" w14:textId="77777777" w:rsidR="00202D61" w:rsidRPr="00CB6138" w:rsidRDefault="00202D61" w:rsidP="0054787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Визирование уведомления об отказе в предоставлении муниципальной услуги</w:t>
                      </w:r>
                    </w:p>
                    <w:p w14:paraId="19492B57" w14:textId="77777777" w:rsidR="00202D61" w:rsidRDefault="00202D61" w:rsidP="0054787C"/>
                  </w:txbxContent>
                </v:textbox>
              </v:rect>
            </w:pict>
          </mc:Fallback>
        </mc:AlternateContent>
      </w:r>
    </w:p>
    <w:p w14:paraId="64A7E3C0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17D92F3E" w14:textId="56938B95" w:rsidR="0054787C" w:rsidRPr="0070152B" w:rsidRDefault="00492FA7" w:rsidP="0054787C">
      <w:pPr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4B81D1" wp14:editId="77C18837">
                <wp:simplePos x="0" y="0"/>
                <wp:positionH relativeFrom="column">
                  <wp:posOffset>4745990</wp:posOffset>
                </wp:positionH>
                <wp:positionV relativeFrom="paragraph">
                  <wp:posOffset>110490</wp:posOffset>
                </wp:positionV>
                <wp:extent cx="0" cy="351155"/>
                <wp:effectExtent l="59690" t="5715" r="54610" b="1460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41834" id="AutoShape 20" o:spid="_x0000_s1026" type="#_x0000_t32" style="position:absolute;margin-left:373.7pt;margin-top:8.7pt;width:0;height:2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">
                <v:stroke endarrow="block"/>
              </v:shape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C01547" wp14:editId="3FCB24EA">
                <wp:simplePos x="0" y="0"/>
                <wp:positionH relativeFrom="column">
                  <wp:posOffset>1128395</wp:posOffset>
                </wp:positionH>
                <wp:positionV relativeFrom="paragraph">
                  <wp:posOffset>161290</wp:posOffset>
                </wp:positionV>
                <wp:extent cx="0" cy="300355"/>
                <wp:effectExtent l="61595" t="8890" r="52705" b="14605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B414D" id="AutoShape 18" o:spid="_x0000_s1026" type="#_x0000_t32" style="position:absolute;margin-left:88.85pt;margin-top:12.7pt;width:0;height:23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">
                <v:stroke endarrow="block"/>
              </v:shape>
            </w:pict>
          </mc:Fallback>
        </mc:AlternateContent>
      </w:r>
    </w:p>
    <w:p w14:paraId="01F625FC" w14:textId="77777777" w:rsidR="0054787C" w:rsidRPr="0070152B" w:rsidRDefault="0054787C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5B1BDA76" w14:textId="6E2B98FB" w:rsidR="0054787C" w:rsidRPr="0070152B" w:rsidRDefault="00492FA7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AFD2347" wp14:editId="240EFDCE">
                <wp:simplePos x="0" y="0"/>
                <wp:positionH relativeFrom="column">
                  <wp:posOffset>3592195</wp:posOffset>
                </wp:positionH>
                <wp:positionV relativeFrom="paragraph">
                  <wp:posOffset>111125</wp:posOffset>
                </wp:positionV>
                <wp:extent cx="2113915" cy="453390"/>
                <wp:effectExtent l="10795" t="6350" r="8890" b="698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91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E8FF5" w14:textId="77777777" w:rsidR="00202D61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Заключение договора </w:t>
                            </w:r>
                          </w:p>
                          <w:p w14:paraId="358590F5" w14:textId="77777777" w:rsidR="00202D61" w:rsidRPr="009B582C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D2347" id="Rectangle 10" o:spid="_x0000_s1040" style="position:absolute;left:0;text-align:left;margin-left:282.85pt;margin-top:8.75pt;width:166.45pt;height:35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">
                <v:textbox>
                  <w:txbxContent>
                    <w:p w14:paraId="3E1E8FF5" w14:textId="77777777" w:rsidR="00202D61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Заключение договора </w:t>
                      </w:r>
                    </w:p>
                    <w:p w14:paraId="358590F5" w14:textId="77777777" w:rsidR="00202D61" w:rsidRPr="009B582C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PT Astra Serif" w:hAnsi="PT Astra Serif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C3F3681" wp14:editId="0CE10204">
                <wp:simplePos x="0" y="0"/>
                <wp:positionH relativeFrom="column">
                  <wp:posOffset>139065</wp:posOffset>
                </wp:positionH>
                <wp:positionV relativeFrom="paragraph">
                  <wp:posOffset>154940</wp:posOffset>
                </wp:positionV>
                <wp:extent cx="2306955" cy="453390"/>
                <wp:effectExtent l="5715" t="12065" r="11430" b="1079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9EC55" w14:textId="77777777" w:rsidR="00202D61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Предоставление заявителю уведомления об отказе в предоставлении </w:t>
                            </w:r>
                          </w:p>
                          <w:p w14:paraId="3CFC624E" w14:textId="77777777" w:rsidR="00202D61" w:rsidRPr="00C10D99" w:rsidRDefault="00202D61" w:rsidP="0054787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F3681" id="Rectangle 9" o:spid="_x0000_s1041" style="position:absolute;left:0;text-align:left;margin-left:10.95pt;margin-top:12.2pt;width:181.65pt;height:35.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">
                <v:textbox>
                  <w:txbxContent>
                    <w:p w14:paraId="6649EC55" w14:textId="77777777" w:rsidR="00202D61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Предоставление заявителю уведомления об отказе в предоставлении </w:t>
                      </w:r>
                    </w:p>
                    <w:p w14:paraId="3CFC624E" w14:textId="77777777" w:rsidR="00202D61" w:rsidRPr="00C10D99" w:rsidRDefault="00202D61" w:rsidP="0054787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14:paraId="5698B743" w14:textId="77777777" w:rsidR="0054787C" w:rsidRPr="0070152B" w:rsidRDefault="0054787C" w:rsidP="0054787C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rFonts w:ascii="PT Astra Serif" w:hAnsi="PT Astra Serif" w:cs="Arial"/>
          <w:sz w:val="28"/>
          <w:szCs w:val="28"/>
        </w:rPr>
      </w:pPr>
    </w:p>
    <w:p w14:paraId="3BBB6061" w14:textId="77777777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1E6D3751" w14:textId="77777777" w:rsidR="0054787C" w:rsidRPr="0070152B" w:rsidRDefault="0054787C" w:rsidP="0054787C">
      <w:pPr>
        <w:autoSpaceDE w:val="0"/>
        <w:autoSpaceDN w:val="0"/>
        <w:adjustRightInd w:val="0"/>
        <w:spacing w:line="240" w:lineRule="atLeast"/>
        <w:ind w:firstLine="709"/>
        <w:jc w:val="right"/>
        <w:rPr>
          <w:rFonts w:ascii="PT Astra Serif" w:hAnsi="PT Astra Serif" w:cs="Arial"/>
          <w:sz w:val="28"/>
          <w:szCs w:val="28"/>
        </w:rPr>
      </w:pPr>
    </w:p>
    <w:p w14:paraId="5EEFDC3D" w14:textId="77777777" w:rsidR="006B042A" w:rsidRDefault="006B042A" w:rsidP="0054787C">
      <w:pPr>
        <w:autoSpaceDE w:val="0"/>
        <w:autoSpaceDN w:val="0"/>
        <w:adjustRightInd w:val="0"/>
        <w:spacing w:line="240" w:lineRule="atLeast"/>
        <w:ind w:firstLine="709"/>
        <w:jc w:val="right"/>
        <w:rPr>
          <w:rFonts w:ascii="PT Astra Serif" w:hAnsi="PT Astra Serif" w:cs="Arial"/>
          <w:sz w:val="28"/>
          <w:szCs w:val="28"/>
        </w:rPr>
      </w:pPr>
    </w:p>
    <w:p w14:paraId="24D56985" w14:textId="6A920E73" w:rsidR="000C2AD7" w:rsidRDefault="000C2AD7">
      <w:pPr>
        <w:suppressAutoHyphens w:val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br w:type="page"/>
      </w:r>
    </w:p>
    <w:p w14:paraId="0963D606" w14:textId="28FF5CC7" w:rsidR="0054787C" w:rsidRPr="0070152B" w:rsidRDefault="0054787C" w:rsidP="0054787C">
      <w:pPr>
        <w:autoSpaceDE w:val="0"/>
        <w:autoSpaceDN w:val="0"/>
        <w:adjustRightInd w:val="0"/>
        <w:spacing w:line="240" w:lineRule="atLeast"/>
        <w:ind w:firstLine="709"/>
        <w:jc w:val="right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5</w:t>
      </w:r>
    </w:p>
    <w:p w14:paraId="56165AF4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both"/>
        <w:outlineLvl w:val="2"/>
        <w:rPr>
          <w:rFonts w:ascii="PT Astra Serif" w:hAnsi="PT Astra Serif" w:cs="Arial"/>
          <w:sz w:val="28"/>
          <w:szCs w:val="28"/>
        </w:rPr>
      </w:pPr>
    </w:p>
    <w:p w14:paraId="3DD6D897" w14:textId="77777777" w:rsidR="002B0373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Контактные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данные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для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подачи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жалоб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в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связи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с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предоставлением</w:t>
      </w:r>
    </w:p>
    <w:p w14:paraId="0E889AF9" w14:textId="4AABD9FF" w:rsidR="0054787C" w:rsidRPr="0070152B" w:rsidRDefault="0054787C" w:rsidP="0054787C">
      <w:pPr>
        <w:autoSpaceDE w:val="0"/>
        <w:autoSpaceDN w:val="0"/>
        <w:adjustRightInd w:val="0"/>
        <w:ind w:firstLine="540"/>
        <w:jc w:val="center"/>
        <w:outlineLvl w:val="2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t>муниципальной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услуги</w:t>
      </w:r>
    </w:p>
    <w:p w14:paraId="29ADFACE" w14:textId="77777777" w:rsidR="0054787C" w:rsidRPr="0070152B" w:rsidRDefault="0054787C" w:rsidP="0054787C">
      <w:pPr>
        <w:autoSpaceDE w:val="0"/>
        <w:autoSpaceDN w:val="0"/>
        <w:adjustRightInd w:val="0"/>
        <w:ind w:firstLine="540"/>
        <w:jc w:val="both"/>
        <w:outlineLvl w:val="2"/>
        <w:rPr>
          <w:rFonts w:ascii="PT Astra Serif" w:hAnsi="PT Astra Serif" w:cs="Arial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0"/>
        <w:gridCol w:w="6205"/>
      </w:tblGrid>
      <w:tr w:rsidR="0054787C" w:rsidRPr="0070152B" w14:paraId="4197E2F5" w14:textId="77777777" w:rsidTr="000C2AD7">
        <w:tc>
          <w:tcPr>
            <w:tcW w:w="1680" w:type="pct"/>
            <w:vAlign w:val="center"/>
          </w:tcPr>
          <w:p w14:paraId="127B7B18" w14:textId="12702B0F" w:rsidR="0054787C" w:rsidRPr="0070152B" w:rsidRDefault="002B0373" w:rsidP="000C2A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Администрация Истимисского сельсовета Ключевского района Алтайского края</w:t>
            </w:r>
          </w:p>
        </w:tc>
        <w:tc>
          <w:tcPr>
            <w:tcW w:w="3320" w:type="pct"/>
            <w:vAlign w:val="center"/>
          </w:tcPr>
          <w:p w14:paraId="05414F73" w14:textId="77777777" w:rsidR="002B0373" w:rsidRDefault="002B0373" w:rsidP="000C2AD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Адрес: 658990, Алтайский край, Ключевский район, с. Истимис, ул. Киселева, 1.</w:t>
            </w:r>
          </w:p>
          <w:p w14:paraId="2C41895C" w14:textId="77777777" w:rsidR="002B0373" w:rsidRDefault="002B0373" w:rsidP="000C2AD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Телефон: 8 (38578) 28722</w:t>
            </w:r>
          </w:p>
          <w:p w14:paraId="3E6D7C96" w14:textId="77777777" w:rsidR="002B0373" w:rsidRDefault="002B0373" w:rsidP="000C2AD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Руководитель:</w:t>
            </w:r>
          </w:p>
          <w:p w14:paraId="0F1206B4" w14:textId="648E4061" w:rsidR="0054787C" w:rsidRPr="0070152B" w:rsidRDefault="002B0373" w:rsidP="000C2AD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Arial"/>
                <w:sz w:val="28"/>
                <w:szCs w:val="28"/>
              </w:rPr>
              <w:t>Глава администрации Истимисского сельсовета Ключевского района</w:t>
            </w:r>
          </w:p>
        </w:tc>
      </w:tr>
    </w:tbl>
    <w:p w14:paraId="19FBF75F" w14:textId="77777777" w:rsidR="0054787C" w:rsidRPr="0070152B" w:rsidRDefault="0054787C" w:rsidP="000C2AD7">
      <w:pPr>
        <w:widowControl w:val="0"/>
        <w:autoSpaceDE w:val="0"/>
        <w:autoSpaceDN w:val="0"/>
        <w:adjustRightInd w:val="0"/>
        <w:ind w:firstLine="540"/>
        <w:rPr>
          <w:rFonts w:ascii="PT Astra Serif" w:hAnsi="PT Astra Serif" w:cs="Arial"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br w:type="page"/>
      </w:r>
    </w:p>
    <w:p w14:paraId="11FFC6E0" w14:textId="77777777" w:rsidR="002B0373" w:rsidRDefault="0054787C" w:rsidP="0054787C">
      <w:pPr>
        <w:autoSpaceDE w:val="0"/>
        <w:autoSpaceDN w:val="0"/>
        <w:adjustRightInd w:val="0"/>
        <w:ind w:firstLine="709"/>
        <w:jc w:val="right"/>
        <w:rPr>
          <w:rFonts w:ascii="PT Astra Serif" w:hAnsi="PT Astra Serif" w:cs="Arial"/>
          <w:b/>
          <w:sz w:val="28"/>
          <w:szCs w:val="28"/>
        </w:rPr>
      </w:pPr>
      <w:r w:rsidRPr="0070152B">
        <w:rPr>
          <w:rFonts w:ascii="PT Astra Serif" w:hAnsi="PT Astra Serif" w:cs="Arial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 w:cs="Arial"/>
          <w:sz w:val="28"/>
          <w:szCs w:val="28"/>
        </w:rPr>
        <w:t xml:space="preserve"> </w:t>
      </w:r>
      <w:r w:rsidRPr="0070152B">
        <w:rPr>
          <w:rFonts w:ascii="PT Astra Serif" w:hAnsi="PT Astra Serif" w:cs="Arial"/>
          <w:sz w:val="28"/>
          <w:szCs w:val="28"/>
        </w:rPr>
        <w:t>6</w:t>
      </w:r>
    </w:p>
    <w:p w14:paraId="2CFB0BAA" w14:textId="2A5174EF" w:rsidR="0054787C" w:rsidRPr="0070152B" w:rsidRDefault="0054787C" w:rsidP="0054787C">
      <w:pPr>
        <w:rPr>
          <w:rFonts w:ascii="PT Astra Serif" w:hAnsi="PT Astra Serif" w:cs="Arial"/>
          <w:sz w:val="28"/>
          <w:szCs w:val="28"/>
        </w:rPr>
      </w:pPr>
    </w:p>
    <w:p w14:paraId="35FB4051" w14:textId="77777777" w:rsidR="007E4DA9" w:rsidRPr="0070152B" w:rsidRDefault="007E4DA9" w:rsidP="007E4DA9">
      <w:pPr>
        <w:spacing w:line="480" w:lineRule="auto"/>
        <w:jc w:val="center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ЗАЯВЛЕНИЕ.</w:t>
      </w:r>
    </w:p>
    <w:p w14:paraId="1B8E647C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Я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273AEF1D" w14:textId="025F42B2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>)</w:t>
      </w:r>
    </w:p>
    <w:p w14:paraId="57FBEF1D" w14:textId="0B889A3A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паспорт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серии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код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подразделения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77F7130D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</w:t>
      </w:r>
    </w:p>
    <w:p w14:paraId="1B9C524A" w14:textId="40B196E8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иной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документ</w:t>
      </w:r>
      <w:r>
        <w:rPr>
          <w:rFonts w:ascii="PT Astra Serif" w:hAnsi="PT Astra Serif"/>
          <w:sz w:val="28"/>
          <w:szCs w:val="28"/>
        </w:rPr>
        <w:t xml:space="preserve">, </w:t>
      </w:r>
      <w:r w:rsidR="007E4DA9" w:rsidRPr="0070152B">
        <w:rPr>
          <w:rFonts w:ascii="PT Astra Serif" w:hAnsi="PT Astra Serif"/>
          <w:sz w:val="28"/>
          <w:szCs w:val="28"/>
        </w:rPr>
        <w:t>удостоверяющий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личность</w:t>
      </w:r>
      <w:r>
        <w:rPr>
          <w:rFonts w:ascii="PT Astra Serif" w:hAnsi="PT Astra Serif"/>
          <w:sz w:val="28"/>
          <w:szCs w:val="28"/>
        </w:rPr>
        <w:t>)</w:t>
      </w:r>
    </w:p>
    <w:p w14:paraId="6D757784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выдан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</w:p>
    <w:p w14:paraId="3EE05095" w14:textId="5CA2D295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кем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выдан</w:t>
      </w:r>
      <w:r>
        <w:rPr>
          <w:rFonts w:ascii="PT Astra Serif" w:hAnsi="PT Astra Serif"/>
          <w:sz w:val="28"/>
          <w:szCs w:val="28"/>
        </w:rPr>
        <w:t>)</w:t>
      </w:r>
    </w:p>
    <w:p w14:paraId="45035B40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проживающий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ая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</w:t>
      </w:r>
    </w:p>
    <w:p w14:paraId="5740D700" w14:textId="4E76F78A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место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фактического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проживания</w:t>
      </w:r>
      <w:r>
        <w:rPr>
          <w:rFonts w:ascii="PT Astra Serif" w:hAnsi="PT Astra Serif"/>
          <w:sz w:val="28"/>
          <w:szCs w:val="28"/>
        </w:rPr>
        <w:t>)</w:t>
      </w:r>
    </w:p>
    <w:p w14:paraId="3D89D7E1" w14:textId="368EBDD0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контактный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телефон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</w:t>
      </w:r>
    </w:p>
    <w:p w14:paraId="6C2BAF6C" w14:textId="3A2388B5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дата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место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</w:t>
      </w:r>
    </w:p>
    <w:p w14:paraId="62F5B685" w14:textId="77777777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</w:p>
    <w:p w14:paraId="53BAFBF4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действующий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ая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доверенности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удостоверенной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</w:t>
      </w:r>
    </w:p>
    <w:p w14:paraId="217804DB" w14:textId="2CD0723B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нотариуса</w:t>
      </w:r>
      <w:r>
        <w:rPr>
          <w:rFonts w:ascii="PT Astra Serif" w:hAnsi="PT Astra Serif"/>
          <w:sz w:val="28"/>
          <w:szCs w:val="28"/>
        </w:rPr>
        <w:t xml:space="preserve">, </w:t>
      </w:r>
      <w:r w:rsidR="007E4DA9" w:rsidRPr="0070152B">
        <w:rPr>
          <w:rFonts w:ascii="PT Astra Serif" w:hAnsi="PT Astra Serif"/>
          <w:sz w:val="28"/>
          <w:szCs w:val="28"/>
        </w:rPr>
        <w:t>округ</w:t>
      </w:r>
      <w:r>
        <w:rPr>
          <w:rFonts w:ascii="PT Astra Serif" w:hAnsi="PT Astra Serif"/>
          <w:sz w:val="28"/>
          <w:szCs w:val="28"/>
        </w:rPr>
        <w:t>)</w:t>
      </w:r>
    </w:p>
    <w:p w14:paraId="3ACBB78C" w14:textId="1955A262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реестр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5F20BE89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от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имени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1DD779AA" w14:textId="47609429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>)</w:t>
      </w:r>
    </w:p>
    <w:p w14:paraId="0D2F149C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проживающего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ей</w:t>
      </w:r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6D3EDCCB" w14:textId="063A7F37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место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фактического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проживания</w:t>
      </w:r>
      <w:r>
        <w:rPr>
          <w:rFonts w:ascii="PT Astra Serif" w:hAnsi="PT Astra Serif"/>
          <w:sz w:val="28"/>
          <w:szCs w:val="28"/>
        </w:rPr>
        <w:t>)</w:t>
      </w:r>
    </w:p>
    <w:p w14:paraId="0DE5D303" w14:textId="77533779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дата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место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</w:t>
      </w:r>
    </w:p>
    <w:p w14:paraId="44DCC5C6" w14:textId="3B8AF4A6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паспорт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серии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код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подразделения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5ABDD184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__________________________________________________________________________</w:t>
      </w:r>
    </w:p>
    <w:p w14:paraId="3B867AB8" w14:textId="62365DEA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иной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документ</w:t>
      </w:r>
      <w:r>
        <w:rPr>
          <w:rFonts w:ascii="PT Astra Serif" w:hAnsi="PT Astra Serif"/>
          <w:sz w:val="28"/>
          <w:szCs w:val="28"/>
        </w:rPr>
        <w:t xml:space="preserve">, </w:t>
      </w:r>
      <w:r w:rsidR="007E4DA9" w:rsidRPr="0070152B">
        <w:rPr>
          <w:rFonts w:ascii="PT Astra Serif" w:hAnsi="PT Astra Serif"/>
          <w:sz w:val="28"/>
          <w:szCs w:val="28"/>
        </w:rPr>
        <w:t>удостоверяющий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личность</w:t>
      </w:r>
      <w:r>
        <w:rPr>
          <w:rFonts w:ascii="PT Astra Serif" w:hAnsi="PT Astra Serif"/>
          <w:sz w:val="28"/>
          <w:szCs w:val="28"/>
        </w:rPr>
        <w:t>)</w:t>
      </w:r>
    </w:p>
    <w:p w14:paraId="1298F259" w14:textId="4200E532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выдан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___________________________________________.</w:t>
      </w:r>
    </w:p>
    <w:p w14:paraId="1095FAB4" w14:textId="77777777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</w:p>
    <w:p w14:paraId="64BF91F9" w14:textId="4B2F1517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Прошу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предоставить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муниципальную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услугу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Предоставление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муниципального</w:t>
      </w:r>
    </w:p>
    <w:p w14:paraId="244FDB58" w14:textId="7825E008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имущества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70152B">
        <w:rPr>
          <w:rFonts w:ascii="PT Astra Serif" w:hAnsi="PT Astra Serif"/>
          <w:sz w:val="28"/>
          <w:szCs w:val="28"/>
        </w:rPr>
        <w:t>с.</w:t>
      </w:r>
      <w:r w:rsidR="0088380D" w:rsidRPr="0070152B">
        <w:rPr>
          <w:rFonts w:ascii="PT Astra Serif" w:hAnsi="PT Astra Serif"/>
          <w:sz w:val="28"/>
          <w:szCs w:val="28"/>
        </w:rPr>
        <w:t>Истимис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аренду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отношении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имущества</w:t>
      </w:r>
    </w:p>
    <w:p w14:paraId="2360C3F5" w14:textId="4048BFC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lastRenderedPageBreak/>
        <w:t>с.</w:t>
      </w:r>
      <w:r w:rsidR="000C2AD7">
        <w:rPr>
          <w:rFonts w:ascii="PT Astra Serif" w:hAnsi="PT Astra Serif"/>
          <w:sz w:val="28"/>
          <w:szCs w:val="28"/>
        </w:rPr>
        <w:t xml:space="preserve"> </w:t>
      </w:r>
      <w:r w:rsidR="0088380D" w:rsidRPr="0070152B">
        <w:rPr>
          <w:rFonts w:ascii="PT Astra Serif" w:hAnsi="PT Astra Serif"/>
          <w:sz w:val="28"/>
          <w:szCs w:val="28"/>
        </w:rPr>
        <w:t>Истимис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нужное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отметить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квадрате</w:t>
      </w:r>
      <w:r w:rsidR="002B0373">
        <w:rPr>
          <w:rFonts w:ascii="PT Astra Serif" w:hAnsi="PT Astra Serif"/>
          <w:sz w:val="28"/>
          <w:szCs w:val="28"/>
        </w:rPr>
        <w:t>)</w:t>
      </w:r>
      <w:r w:rsidR="002B0373" w:rsidRPr="0070152B">
        <w:rPr>
          <w:rFonts w:ascii="PT Astra Serif" w:hAnsi="PT Astra Serif"/>
          <w:sz w:val="28"/>
          <w:szCs w:val="28"/>
        </w:rPr>
        <w:t>:</w:t>
      </w:r>
    </w:p>
    <w:p w14:paraId="08FD97FC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нежилое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помещение</w:t>
      </w:r>
    </w:p>
    <w:p w14:paraId="6A50259A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нежилое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здание</w:t>
      </w:r>
    </w:p>
    <w:p w14:paraId="0C3C6FD7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</w:p>
    <w:p w14:paraId="027ABD47" w14:textId="1FBF62C2" w:rsidR="002B0373" w:rsidRDefault="002B0373" w:rsidP="007E4DA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иное</w:t>
      </w:r>
      <w:r>
        <w:rPr>
          <w:rFonts w:ascii="PT Astra Serif" w:hAnsi="PT Astra Serif"/>
          <w:sz w:val="28"/>
          <w:szCs w:val="28"/>
        </w:rPr>
        <w:t>)</w:t>
      </w:r>
    </w:p>
    <w:p w14:paraId="77695701" w14:textId="311EB7B7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</w:p>
    <w:p w14:paraId="1F3BC47D" w14:textId="34D67636" w:rsidR="007E4DA9" w:rsidRPr="0070152B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общей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площадью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кв.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316EB846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расположенное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ые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адресу: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7C438A29" w14:textId="059B49E6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полный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адрес</w:t>
      </w:r>
      <w:r>
        <w:rPr>
          <w:rFonts w:ascii="PT Astra Serif" w:hAnsi="PT Astra Serif"/>
          <w:sz w:val="28"/>
          <w:szCs w:val="28"/>
        </w:rPr>
        <w:t>)</w:t>
      </w:r>
    </w:p>
    <w:p w14:paraId="3DEC2B21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для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______________________________________________________________________</w:t>
      </w:r>
    </w:p>
    <w:p w14:paraId="2B192B17" w14:textId="7FA02659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цель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использования</w:t>
      </w:r>
      <w:r>
        <w:rPr>
          <w:rFonts w:ascii="PT Astra Serif" w:hAnsi="PT Astra Serif"/>
          <w:sz w:val="28"/>
          <w:szCs w:val="28"/>
        </w:rPr>
        <w:t>)</w:t>
      </w:r>
    </w:p>
    <w:p w14:paraId="22A4A7B1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заключить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договор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аренды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</w:p>
    <w:p w14:paraId="5AE6990D" w14:textId="283F6223" w:rsidR="002B0373" w:rsidRDefault="002B0373" w:rsidP="007E4DA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срок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договора</w:t>
      </w:r>
      <w:r>
        <w:rPr>
          <w:rFonts w:ascii="PT Astra Serif" w:hAnsi="PT Astra Serif"/>
          <w:sz w:val="28"/>
          <w:szCs w:val="28"/>
        </w:rPr>
        <w:t>)</w:t>
      </w:r>
    </w:p>
    <w:p w14:paraId="29079A39" w14:textId="77777777" w:rsidR="002B0373" w:rsidRDefault="007E4DA9" w:rsidP="007E4DA9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с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20_____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20____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</w:p>
    <w:p w14:paraId="24A13494" w14:textId="21C1F603" w:rsidR="007E4DA9" w:rsidRPr="0070152B" w:rsidRDefault="002B0373" w:rsidP="007E4DA9">
      <w:pPr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7E4DA9" w:rsidRPr="0070152B">
        <w:rPr>
          <w:rFonts w:ascii="PT Astra Serif" w:hAnsi="PT Astra Serif"/>
          <w:sz w:val="28"/>
          <w:szCs w:val="28"/>
        </w:rPr>
        <w:t>______</w:t>
      </w:r>
      <w:r>
        <w:rPr>
          <w:rFonts w:ascii="PT Astra Serif" w:hAnsi="PT Astra Serif"/>
          <w:sz w:val="28"/>
          <w:szCs w:val="28"/>
        </w:rPr>
        <w:t xml:space="preserve">» </w:t>
      </w:r>
      <w:r w:rsidR="007E4DA9" w:rsidRPr="0070152B">
        <w:rPr>
          <w:rFonts w:ascii="PT Astra Serif" w:hAnsi="PT Astra Serif"/>
          <w:sz w:val="28"/>
          <w:szCs w:val="28"/>
        </w:rPr>
        <w:t>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20_____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года</w:t>
      </w:r>
    </w:p>
    <w:p w14:paraId="54473A1F" w14:textId="77777777" w:rsidR="002B0373" w:rsidRDefault="007E4DA9" w:rsidP="007E4DA9">
      <w:pPr>
        <w:spacing w:line="480" w:lineRule="auto"/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</w:t>
      </w:r>
    </w:p>
    <w:p w14:paraId="698B036D" w14:textId="23B43AF9" w:rsidR="002B0373" w:rsidRDefault="002B0373" w:rsidP="007E4DA9">
      <w:pPr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7E4DA9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>) (</w:t>
      </w:r>
      <w:r w:rsidR="007E4DA9" w:rsidRPr="0070152B">
        <w:rPr>
          <w:rFonts w:ascii="PT Astra Serif" w:hAnsi="PT Astra Serif"/>
          <w:sz w:val="28"/>
          <w:szCs w:val="28"/>
        </w:rPr>
        <w:t>подпись</w:t>
      </w:r>
      <w:r>
        <w:rPr>
          <w:rFonts w:ascii="PT Astra Serif" w:hAnsi="PT Astra Serif"/>
          <w:sz w:val="28"/>
          <w:szCs w:val="28"/>
        </w:rPr>
        <w:t xml:space="preserve"> </w:t>
      </w:r>
      <w:r w:rsidR="007E4DA9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>)</w:t>
      </w:r>
    </w:p>
    <w:p w14:paraId="7CAEAEDE" w14:textId="77777777" w:rsidR="000C2AD7" w:rsidRDefault="000C2AD7">
      <w:pPr>
        <w:suppressAutoHyphens w:val="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br w:type="page"/>
      </w:r>
    </w:p>
    <w:p w14:paraId="2706B70C" w14:textId="41F204CB" w:rsidR="002B0373" w:rsidRDefault="00E47881" w:rsidP="006B042A">
      <w:pPr>
        <w:jc w:val="right"/>
        <w:rPr>
          <w:rFonts w:ascii="PT Astra Serif" w:hAnsi="PT Astra Serif"/>
          <w:color w:val="000000"/>
          <w:sz w:val="28"/>
          <w:szCs w:val="28"/>
        </w:rPr>
      </w:pPr>
      <w:r w:rsidRPr="0070152B">
        <w:rPr>
          <w:rFonts w:ascii="PT Astra Serif" w:hAnsi="PT Astra Serif"/>
          <w:color w:val="000000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/>
          <w:color w:val="000000"/>
          <w:sz w:val="28"/>
          <w:szCs w:val="28"/>
        </w:rPr>
        <w:t xml:space="preserve"> № </w:t>
      </w:r>
      <w:r w:rsidR="0088380D" w:rsidRPr="0070152B">
        <w:rPr>
          <w:rFonts w:ascii="PT Astra Serif" w:hAnsi="PT Astra Serif"/>
          <w:color w:val="000000"/>
          <w:sz w:val="28"/>
          <w:szCs w:val="28"/>
        </w:rPr>
        <w:t>7</w:t>
      </w:r>
    </w:p>
    <w:p w14:paraId="39E7E730" w14:textId="77777777" w:rsidR="002B0373" w:rsidRDefault="00E47881" w:rsidP="007E4DA9">
      <w:pPr>
        <w:pStyle w:val="1"/>
        <w:suppressAutoHyphens w:val="0"/>
        <w:spacing w:before="0" w:after="0"/>
        <w:jc w:val="center"/>
        <w:rPr>
          <w:rFonts w:ascii="PT Astra Serif" w:hAnsi="PT Astra Serif" w:cs="Times New Roman"/>
          <w:color w:val="000000"/>
        </w:rPr>
      </w:pPr>
      <w:r w:rsidRPr="0070152B">
        <w:rPr>
          <w:rFonts w:ascii="PT Astra Serif" w:hAnsi="PT Astra Serif" w:cs="Times New Roman"/>
          <w:color w:val="000000"/>
        </w:rPr>
        <w:t>УТВЕРЖДЕНО</w:t>
      </w:r>
    </w:p>
    <w:p w14:paraId="719DC815" w14:textId="77777777" w:rsidR="002B0373" w:rsidRDefault="00E47881" w:rsidP="007E4DA9">
      <w:pPr>
        <w:jc w:val="right"/>
        <w:rPr>
          <w:rFonts w:ascii="PT Astra Serif" w:hAnsi="PT Astra Serif"/>
          <w:color w:val="000000"/>
          <w:sz w:val="28"/>
          <w:szCs w:val="28"/>
        </w:rPr>
      </w:pPr>
      <w:r w:rsidRPr="0070152B">
        <w:rPr>
          <w:rFonts w:ascii="PT Astra Serif" w:hAnsi="PT Astra Serif"/>
          <w:color w:val="000000"/>
          <w:sz w:val="28"/>
          <w:szCs w:val="28"/>
        </w:rPr>
        <w:t>постановлением</w:t>
      </w:r>
      <w:r w:rsidR="002B0373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0152B">
        <w:rPr>
          <w:rFonts w:ascii="PT Astra Serif" w:hAnsi="PT Astra Serif"/>
          <w:color w:val="000000"/>
          <w:sz w:val="28"/>
          <w:szCs w:val="28"/>
        </w:rPr>
        <w:t>администрации</w:t>
      </w:r>
    </w:p>
    <w:p w14:paraId="3C6614E8" w14:textId="77777777" w:rsidR="002B0373" w:rsidRDefault="0088380D" w:rsidP="007E4DA9">
      <w:pPr>
        <w:pStyle w:val="1"/>
        <w:suppressAutoHyphens w:val="0"/>
        <w:spacing w:before="0" w:after="0"/>
        <w:jc w:val="center"/>
        <w:rPr>
          <w:rFonts w:ascii="PT Astra Serif" w:hAnsi="PT Astra Serif" w:cs="Times New Roman"/>
          <w:color w:val="000000"/>
        </w:rPr>
      </w:pPr>
      <w:r w:rsidRPr="0070152B">
        <w:rPr>
          <w:rFonts w:ascii="PT Astra Serif" w:hAnsi="PT Astra Serif" w:cs="Times New Roman"/>
          <w:color w:val="000000"/>
        </w:rPr>
        <w:t>Истимисского</w:t>
      </w:r>
      <w:r w:rsidR="002B0373">
        <w:rPr>
          <w:rFonts w:ascii="PT Astra Serif" w:hAnsi="PT Astra Serif" w:cs="Times New Roman"/>
          <w:color w:val="000000"/>
        </w:rPr>
        <w:t xml:space="preserve"> </w:t>
      </w:r>
      <w:r w:rsidR="00E47881" w:rsidRPr="0070152B">
        <w:rPr>
          <w:rFonts w:ascii="PT Astra Serif" w:hAnsi="PT Astra Serif" w:cs="Times New Roman"/>
          <w:color w:val="000000"/>
        </w:rPr>
        <w:t>сельсовета</w:t>
      </w:r>
    </w:p>
    <w:p w14:paraId="55FEA6A8" w14:textId="4D11BBFF" w:rsidR="002B0373" w:rsidRDefault="002B0373" w:rsidP="007E4DA9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№ </w:t>
      </w:r>
      <w:r w:rsidR="00E47881" w:rsidRPr="0070152B">
        <w:rPr>
          <w:rFonts w:ascii="PT Astra Serif" w:hAnsi="PT Astra Serif"/>
          <w:color w:val="000000"/>
          <w:sz w:val="28"/>
          <w:szCs w:val="28"/>
        </w:rPr>
        <w:t>от</w:t>
      </w:r>
    </w:p>
    <w:p w14:paraId="7F7F7CB0" w14:textId="73566F74" w:rsidR="00E47881" w:rsidRPr="0070152B" w:rsidRDefault="00E47881" w:rsidP="00303DC3">
      <w:pPr>
        <w:spacing w:line="480" w:lineRule="auto"/>
        <w:jc w:val="center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ЗАЯВЛЕНИЕ.</w:t>
      </w:r>
    </w:p>
    <w:p w14:paraId="40378265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Я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57642F7F" w14:textId="333CD802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>)</w:t>
      </w:r>
    </w:p>
    <w:p w14:paraId="49CE1099" w14:textId="6D25FB28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паспорт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серии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код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подразделения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7D5492D4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</w:t>
      </w:r>
    </w:p>
    <w:p w14:paraId="568BD7D3" w14:textId="2C9222FA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иной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документ</w:t>
      </w:r>
      <w:r>
        <w:rPr>
          <w:rFonts w:ascii="PT Astra Serif" w:hAnsi="PT Astra Serif"/>
          <w:sz w:val="28"/>
          <w:szCs w:val="28"/>
        </w:rPr>
        <w:t xml:space="preserve">, </w:t>
      </w:r>
      <w:r w:rsidR="00E47881" w:rsidRPr="0070152B">
        <w:rPr>
          <w:rFonts w:ascii="PT Astra Serif" w:hAnsi="PT Astra Serif"/>
          <w:sz w:val="28"/>
          <w:szCs w:val="28"/>
        </w:rPr>
        <w:t>удостоверяющий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личность</w:t>
      </w:r>
      <w:r>
        <w:rPr>
          <w:rFonts w:ascii="PT Astra Serif" w:hAnsi="PT Astra Serif"/>
          <w:sz w:val="28"/>
          <w:szCs w:val="28"/>
        </w:rPr>
        <w:t>)</w:t>
      </w:r>
    </w:p>
    <w:p w14:paraId="64ECC755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выдан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</w:p>
    <w:p w14:paraId="327AEDF5" w14:textId="3091D031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кем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выдан</w:t>
      </w:r>
      <w:r>
        <w:rPr>
          <w:rFonts w:ascii="PT Astra Serif" w:hAnsi="PT Astra Serif"/>
          <w:sz w:val="28"/>
          <w:szCs w:val="28"/>
        </w:rPr>
        <w:t>)</w:t>
      </w:r>
    </w:p>
    <w:p w14:paraId="48F21A54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проживающий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ая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</w:t>
      </w:r>
    </w:p>
    <w:p w14:paraId="0E3F52D1" w14:textId="6AA7F86B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место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фактического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проживания</w:t>
      </w:r>
      <w:r>
        <w:rPr>
          <w:rFonts w:ascii="PT Astra Serif" w:hAnsi="PT Astra Serif"/>
          <w:sz w:val="28"/>
          <w:szCs w:val="28"/>
        </w:rPr>
        <w:t>)</w:t>
      </w:r>
    </w:p>
    <w:p w14:paraId="37EDACAF" w14:textId="731B4986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контактный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телефон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</w:t>
      </w:r>
    </w:p>
    <w:p w14:paraId="34067AE2" w14:textId="5C7C1943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дата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место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</w:t>
      </w:r>
    </w:p>
    <w:p w14:paraId="77A50A9D" w14:textId="77777777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</w:p>
    <w:p w14:paraId="25C751A2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действующий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ая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доверенности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удостоверенной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</w:t>
      </w:r>
    </w:p>
    <w:p w14:paraId="2069F079" w14:textId="0AE8F338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нотариуса</w:t>
      </w:r>
      <w:r>
        <w:rPr>
          <w:rFonts w:ascii="PT Astra Serif" w:hAnsi="PT Astra Serif"/>
          <w:sz w:val="28"/>
          <w:szCs w:val="28"/>
        </w:rPr>
        <w:t xml:space="preserve">, </w:t>
      </w:r>
      <w:r w:rsidR="00E47881" w:rsidRPr="0070152B">
        <w:rPr>
          <w:rFonts w:ascii="PT Astra Serif" w:hAnsi="PT Astra Serif"/>
          <w:sz w:val="28"/>
          <w:szCs w:val="28"/>
        </w:rPr>
        <w:t>округ</w:t>
      </w:r>
      <w:r>
        <w:rPr>
          <w:rFonts w:ascii="PT Astra Serif" w:hAnsi="PT Astra Serif"/>
          <w:sz w:val="28"/>
          <w:szCs w:val="28"/>
        </w:rPr>
        <w:t>)</w:t>
      </w:r>
    </w:p>
    <w:p w14:paraId="377F6701" w14:textId="29D76B44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реестр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38A43D00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от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имени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422F864A" w14:textId="6A9386B8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>)</w:t>
      </w:r>
    </w:p>
    <w:p w14:paraId="13EB2534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проживающего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ей</w:t>
      </w:r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0814ECBF" w14:textId="0FC50205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место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фактического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проживания</w:t>
      </w:r>
      <w:r>
        <w:rPr>
          <w:rFonts w:ascii="PT Astra Serif" w:hAnsi="PT Astra Serif"/>
          <w:sz w:val="28"/>
          <w:szCs w:val="28"/>
        </w:rPr>
        <w:t>)</w:t>
      </w:r>
    </w:p>
    <w:p w14:paraId="675B3153" w14:textId="68BDD738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дата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место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</w:t>
      </w:r>
    </w:p>
    <w:p w14:paraId="3080248E" w14:textId="6C377326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паспорт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серии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код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подразделения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562BCF91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__________________________________________________________________________</w:t>
      </w:r>
    </w:p>
    <w:p w14:paraId="7770E3B3" w14:textId="3EFEF5E3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иной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документ</w:t>
      </w:r>
      <w:r>
        <w:rPr>
          <w:rFonts w:ascii="PT Astra Serif" w:hAnsi="PT Astra Serif"/>
          <w:sz w:val="28"/>
          <w:szCs w:val="28"/>
        </w:rPr>
        <w:t xml:space="preserve">, </w:t>
      </w:r>
      <w:r w:rsidR="00E47881" w:rsidRPr="0070152B">
        <w:rPr>
          <w:rFonts w:ascii="PT Astra Serif" w:hAnsi="PT Astra Serif"/>
          <w:sz w:val="28"/>
          <w:szCs w:val="28"/>
        </w:rPr>
        <w:t>удостоверяющий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личность</w:t>
      </w:r>
      <w:r>
        <w:rPr>
          <w:rFonts w:ascii="PT Astra Serif" w:hAnsi="PT Astra Serif"/>
          <w:sz w:val="28"/>
          <w:szCs w:val="28"/>
        </w:rPr>
        <w:t>)</w:t>
      </w:r>
    </w:p>
    <w:p w14:paraId="0AF2D344" w14:textId="7618ACDB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выдан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___________________________________________.</w:t>
      </w:r>
    </w:p>
    <w:p w14:paraId="209F8BDB" w14:textId="77777777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</w:p>
    <w:p w14:paraId="23C51439" w14:textId="0A69D806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lastRenderedPageBreak/>
        <w:t>Прошу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предоставить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муниципальную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услугу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Предоставление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муниципального</w:t>
      </w:r>
    </w:p>
    <w:p w14:paraId="5AA58301" w14:textId="547773A8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имущества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с.</w:t>
      </w:r>
      <w:r w:rsidR="000C2AD7">
        <w:rPr>
          <w:rFonts w:ascii="PT Astra Serif" w:hAnsi="PT Astra Serif"/>
          <w:sz w:val="28"/>
          <w:szCs w:val="28"/>
        </w:rPr>
        <w:t xml:space="preserve"> </w:t>
      </w:r>
      <w:r w:rsidR="0088380D" w:rsidRPr="0070152B">
        <w:rPr>
          <w:rFonts w:ascii="PT Astra Serif" w:hAnsi="PT Astra Serif"/>
          <w:sz w:val="28"/>
          <w:szCs w:val="28"/>
        </w:rPr>
        <w:t>Истимис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аренду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отношении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имущества</w:t>
      </w:r>
    </w:p>
    <w:p w14:paraId="0D929A15" w14:textId="059CDB5C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с.</w:t>
      </w:r>
      <w:r w:rsidR="000C2AD7">
        <w:rPr>
          <w:rFonts w:ascii="PT Astra Serif" w:hAnsi="PT Astra Serif"/>
          <w:sz w:val="28"/>
          <w:szCs w:val="28"/>
        </w:rPr>
        <w:t xml:space="preserve"> </w:t>
      </w:r>
      <w:r w:rsidR="0088380D" w:rsidRPr="0070152B">
        <w:rPr>
          <w:rFonts w:ascii="PT Astra Serif" w:hAnsi="PT Astra Serif"/>
          <w:sz w:val="28"/>
          <w:szCs w:val="28"/>
        </w:rPr>
        <w:t>Истимис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нужное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отметить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квадрате</w:t>
      </w:r>
      <w:r w:rsidR="002B0373">
        <w:rPr>
          <w:rFonts w:ascii="PT Astra Serif" w:hAnsi="PT Astra Serif"/>
          <w:sz w:val="28"/>
          <w:szCs w:val="28"/>
        </w:rPr>
        <w:t>)</w:t>
      </w:r>
      <w:r w:rsidR="002B0373" w:rsidRPr="0070152B">
        <w:rPr>
          <w:rFonts w:ascii="PT Astra Serif" w:hAnsi="PT Astra Serif"/>
          <w:sz w:val="28"/>
          <w:szCs w:val="28"/>
        </w:rPr>
        <w:t>:</w:t>
      </w:r>
    </w:p>
    <w:p w14:paraId="11CD53E4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нежилое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помещение</w:t>
      </w:r>
    </w:p>
    <w:p w14:paraId="700B966D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нежилое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здание</w:t>
      </w:r>
    </w:p>
    <w:p w14:paraId="3BF58316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</w:p>
    <w:p w14:paraId="5C581F5B" w14:textId="0796B6F5" w:rsidR="002B0373" w:rsidRDefault="002B0373" w:rsidP="001365ED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иное</w:t>
      </w:r>
      <w:r>
        <w:rPr>
          <w:rFonts w:ascii="PT Astra Serif" w:hAnsi="PT Astra Serif"/>
          <w:sz w:val="28"/>
          <w:szCs w:val="28"/>
        </w:rPr>
        <w:t>)</w:t>
      </w:r>
    </w:p>
    <w:p w14:paraId="4E589A6D" w14:textId="3879F220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общей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площадью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кв.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6656BC51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расположенное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ые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адресу: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12DF5104" w14:textId="54B2B1AA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полный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адрес</w:t>
      </w:r>
      <w:r>
        <w:rPr>
          <w:rFonts w:ascii="PT Astra Serif" w:hAnsi="PT Astra Serif"/>
          <w:sz w:val="28"/>
          <w:szCs w:val="28"/>
        </w:rPr>
        <w:t>)</w:t>
      </w:r>
    </w:p>
    <w:p w14:paraId="5555A58C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для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______________________________________________________________________</w:t>
      </w:r>
    </w:p>
    <w:p w14:paraId="073A1398" w14:textId="28836F68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цель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использования</w:t>
      </w:r>
      <w:r>
        <w:rPr>
          <w:rFonts w:ascii="PT Astra Serif" w:hAnsi="PT Astra Serif"/>
          <w:sz w:val="28"/>
          <w:szCs w:val="28"/>
        </w:rPr>
        <w:t>)</w:t>
      </w:r>
    </w:p>
    <w:p w14:paraId="53C24123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заключить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договор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аренды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</w:p>
    <w:p w14:paraId="74F1D965" w14:textId="51BCD19C" w:rsidR="002B0373" w:rsidRDefault="002B0373" w:rsidP="00303DC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срок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договора</w:t>
      </w:r>
      <w:r>
        <w:rPr>
          <w:rFonts w:ascii="PT Astra Serif" w:hAnsi="PT Astra Serif"/>
          <w:sz w:val="28"/>
          <w:szCs w:val="28"/>
        </w:rPr>
        <w:t>)</w:t>
      </w:r>
    </w:p>
    <w:p w14:paraId="4C3FC056" w14:textId="77777777" w:rsidR="002B0373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с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20_____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20____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</w:p>
    <w:p w14:paraId="200F03BE" w14:textId="5E49B208" w:rsidR="007E4DA9" w:rsidRPr="0070152B" w:rsidRDefault="002B0373" w:rsidP="00303DC3">
      <w:pPr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47881" w:rsidRPr="0070152B">
        <w:rPr>
          <w:rFonts w:ascii="PT Astra Serif" w:hAnsi="PT Astra Serif"/>
          <w:sz w:val="28"/>
          <w:szCs w:val="28"/>
        </w:rPr>
        <w:t>______</w:t>
      </w:r>
      <w:r>
        <w:rPr>
          <w:rFonts w:ascii="PT Astra Serif" w:hAnsi="PT Astra Serif"/>
          <w:sz w:val="28"/>
          <w:szCs w:val="28"/>
        </w:rPr>
        <w:t xml:space="preserve">» </w:t>
      </w:r>
      <w:r w:rsidR="00E47881" w:rsidRPr="0070152B">
        <w:rPr>
          <w:rFonts w:ascii="PT Astra Serif" w:hAnsi="PT Astra Serif"/>
          <w:sz w:val="28"/>
          <w:szCs w:val="28"/>
        </w:rPr>
        <w:t>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20_____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года</w:t>
      </w:r>
    </w:p>
    <w:p w14:paraId="747BFDD7" w14:textId="77777777" w:rsidR="002B0373" w:rsidRDefault="00E47881" w:rsidP="00303DC3">
      <w:pPr>
        <w:spacing w:line="480" w:lineRule="auto"/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</w:t>
      </w:r>
    </w:p>
    <w:p w14:paraId="63F6E71E" w14:textId="44C27E81" w:rsidR="002B0373" w:rsidRDefault="002B0373" w:rsidP="007E4DA9">
      <w:pPr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>) (</w:t>
      </w:r>
      <w:r w:rsidR="00E47881" w:rsidRPr="0070152B">
        <w:rPr>
          <w:rFonts w:ascii="PT Astra Serif" w:hAnsi="PT Astra Serif"/>
          <w:sz w:val="28"/>
          <w:szCs w:val="28"/>
        </w:rPr>
        <w:t>подпись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>)</w:t>
      </w:r>
    </w:p>
    <w:p w14:paraId="446D28EB" w14:textId="77777777" w:rsidR="008808A7" w:rsidRDefault="008808A7">
      <w:pPr>
        <w:suppressAutoHyphens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14:paraId="122224D2" w14:textId="1978A561" w:rsidR="002B0373" w:rsidRDefault="00E47881" w:rsidP="006B042A">
      <w:pPr>
        <w:spacing w:line="480" w:lineRule="auto"/>
        <w:jc w:val="right"/>
        <w:rPr>
          <w:rFonts w:ascii="PT Astra Serif" w:hAnsi="PT Astra Serif"/>
          <w:color w:val="000000"/>
          <w:sz w:val="28"/>
          <w:szCs w:val="28"/>
        </w:rPr>
      </w:pPr>
      <w:r w:rsidRPr="0070152B">
        <w:rPr>
          <w:rFonts w:ascii="PT Astra Serif" w:hAnsi="PT Astra Serif"/>
          <w:color w:val="000000"/>
          <w:sz w:val="28"/>
          <w:szCs w:val="28"/>
        </w:rPr>
        <w:lastRenderedPageBreak/>
        <w:t>ПРИЛОЖЕНИЕ</w:t>
      </w:r>
      <w:r w:rsidR="002B0373">
        <w:rPr>
          <w:rFonts w:ascii="PT Astra Serif" w:hAnsi="PT Astra Serif"/>
          <w:color w:val="000000"/>
          <w:sz w:val="28"/>
          <w:szCs w:val="28"/>
        </w:rPr>
        <w:t xml:space="preserve"> № </w:t>
      </w:r>
      <w:r w:rsidR="0088380D" w:rsidRPr="0070152B">
        <w:rPr>
          <w:rFonts w:ascii="PT Astra Serif" w:hAnsi="PT Astra Serif"/>
          <w:color w:val="000000"/>
          <w:sz w:val="28"/>
          <w:szCs w:val="28"/>
        </w:rPr>
        <w:t>8</w:t>
      </w:r>
    </w:p>
    <w:p w14:paraId="58B49473" w14:textId="77777777" w:rsidR="002B0373" w:rsidRDefault="00E47881" w:rsidP="006B042A">
      <w:pPr>
        <w:pStyle w:val="1"/>
        <w:suppressAutoHyphens w:val="0"/>
        <w:spacing w:before="0" w:after="0"/>
        <w:jc w:val="right"/>
        <w:rPr>
          <w:rFonts w:ascii="PT Astra Serif" w:hAnsi="PT Astra Serif" w:cs="Times New Roman"/>
          <w:color w:val="000000"/>
          <w:sz w:val="24"/>
          <w:szCs w:val="24"/>
        </w:rPr>
      </w:pPr>
      <w:r w:rsidRPr="006B042A">
        <w:rPr>
          <w:rFonts w:ascii="PT Astra Serif" w:hAnsi="PT Astra Serif" w:cs="Times New Roman"/>
          <w:color w:val="000000"/>
          <w:sz w:val="24"/>
          <w:szCs w:val="24"/>
        </w:rPr>
        <w:t>УТВЕРЖДЕНО</w:t>
      </w:r>
    </w:p>
    <w:p w14:paraId="4E92BBB3" w14:textId="77777777" w:rsidR="002B0373" w:rsidRDefault="00E47881" w:rsidP="006B042A">
      <w:pPr>
        <w:jc w:val="right"/>
        <w:rPr>
          <w:rFonts w:ascii="PT Astra Serif" w:hAnsi="PT Astra Serif"/>
        </w:rPr>
      </w:pPr>
      <w:r w:rsidRPr="006B042A">
        <w:rPr>
          <w:rFonts w:ascii="PT Astra Serif" w:hAnsi="PT Astra Serif"/>
        </w:rPr>
        <w:t>постановлением</w:t>
      </w:r>
      <w:r w:rsidR="002B0373">
        <w:rPr>
          <w:rFonts w:ascii="PT Astra Serif" w:hAnsi="PT Astra Serif"/>
        </w:rPr>
        <w:t xml:space="preserve"> </w:t>
      </w:r>
      <w:r w:rsidRPr="006B042A">
        <w:rPr>
          <w:rFonts w:ascii="PT Astra Serif" w:hAnsi="PT Astra Serif"/>
        </w:rPr>
        <w:t>администрации</w:t>
      </w:r>
    </w:p>
    <w:p w14:paraId="2913DDDE" w14:textId="22AFD533" w:rsidR="00E47881" w:rsidRPr="006B042A" w:rsidRDefault="0088380D" w:rsidP="00730CF5">
      <w:pPr>
        <w:jc w:val="right"/>
        <w:rPr>
          <w:rFonts w:ascii="PT Astra Serif" w:hAnsi="PT Astra Serif"/>
        </w:rPr>
      </w:pPr>
      <w:r w:rsidRPr="006B042A">
        <w:rPr>
          <w:rFonts w:ascii="PT Astra Serif" w:hAnsi="PT Astra Serif"/>
        </w:rPr>
        <w:t>Истимисского</w:t>
      </w:r>
      <w:r w:rsidR="002B0373">
        <w:rPr>
          <w:rFonts w:ascii="PT Astra Serif" w:hAnsi="PT Astra Serif"/>
        </w:rPr>
        <w:t xml:space="preserve"> </w:t>
      </w:r>
      <w:r w:rsidR="00E47881" w:rsidRPr="006B042A">
        <w:rPr>
          <w:rFonts w:ascii="PT Astra Serif" w:hAnsi="PT Astra Serif"/>
        </w:rPr>
        <w:t>сельсовета</w:t>
      </w:r>
    </w:p>
    <w:p w14:paraId="2D92F6B4" w14:textId="77777777" w:rsidR="002B0373" w:rsidRDefault="002B0373" w:rsidP="00730CF5">
      <w:pPr>
        <w:rPr>
          <w:rFonts w:ascii="PT Astra Serif" w:hAnsi="PT Astra Serif"/>
          <w:sz w:val="28"/>
          <w:szCs w:val="28"/>
        </w:rPr>
      </w:pPr>
    </w:p>
    <w:p w14:paraId="5417B075" w14:textId="77777777" w:rsidR="00E47881" w:rsidRPr="0070152B" w:rsidRDefault="00E47881" w:rsidP="00F45816">
      <w:pPr>
        <w:jc w:val="center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ЗАЯВЛЕНИЕ</w:t>
      </w:r>
    </w:p>
    <w:p w14:paraId="2BD955DE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68436FB9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</w:t>
      </w:r>
    </w:p>
    <w:p w14:paraId="32C9A2A7" w14:textId="6E37A860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полное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наименование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юридического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лица</w:t>
      </w:r>
      <w:r>
        <w:rPr>
          <w:rFonts w:ascii="PT Astra Serif" w:hAnsi="PT Astra Serif"/>
          <w:sz w:val="28"/>
          <w:szCs w:val="28"/>
        </w:rPr>
        <w:t>)</w:t>
      </w:r>
    </w:p>
    <w:p w14:paraId="134B50DA" w14:textId="7A0F29F5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</w:t>
      </w:r>
    </w:p>
    <w:p w14:paraId="4B697AE2" w14:textId="62441EE0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ИНН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КПП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ОГРН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289C1914" w14:textId="636BDB1C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действующего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основании:</w:t>
      </w:r>
    </w:p>
    <w:p w14:paraId="077ADA1A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0F0DD604" w14:textId="1055B1E2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устава</w:t>
      </w:r>
    </w:p>
    <w:p w14:paraId="20D7FE45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Pr="0070152B">
        <w:rPr>
          <w:rFonts w:ascii="PT Astra Serif" w:hAnsi="PT Astra Serif"/>
          <w:sz w:val="28"/>
          <w:szCs w:val="28"/>
        </w:rPr>
        <w:t>положения</w:t>
      </w:r>
    </w:p>
    <w:p w14:paraId="75CDE8AA" w14:textId="7954D102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</w:t>
      </w:r>
    </w:p>
    <w:p w14:paraId="2EA8C5F5" w14:textId="7E21E7FE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вид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документа</w:t>
      </w:r>
      <w:r>
        <w:rPr>
          <w:rFonts w:ascii="PT Astra Serif" w:hAnsi="PT Astra Serif"/>
          <w:sz w:val="28"/>
          <w:szCs w:val="28"/>
        </w:rPr>
        <w:t>)</w:t>
      </w:r>
    </w:p>
    <w:p w14:paraId="4A343F2E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зарегистрированного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</w:t>
      </w:r>
    </w:p>
    <w:p w14:paraId="0B3AD2E8" w14:textId="7763C973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кем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зарегистрировано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юридическое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лицо</w:t>
      </w:r>
      <w:r>
        <w:rPr>
          <w:rFonts w:ascii="PT Astra Serif" w:hAnsi="PT Astra Serif"/>
          <w:sz w:val="28"/>
          <w:szCs w:val="28"/>
        </w:rPr>
        <w:t>)</w:t>
      </w:r>
    </w:p>
    <w:p w14:paraId="7DA6B026" w14:textId="3712E780" w:rsidR="00E47881" w:rsidRPr="0070152B" w:rsidRDefault="00E47881" w:rsidP="00303DC3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государственной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регистрации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</w:t>
      </w:r>
    </w:p>
    <w:p w14:paraId="3882D372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выдано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7556299C" w14:textId="5168B209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кем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выдано</w:t>
      </w:r>
      <w:r>
        <w:rPr>
          <w:rFonts w:ascii="PT Astra Serif" w:hAnsi="PT Astra Serif"/>
          <w:sz w:val="28"/>
          <w:szCs w:val="28"/>
        </w:rPr>
        <w:t>)</w:t>
      </w:r>
    </w:p>
    <w:p w14:paraId="688CC058" w14:textId="6AB9CF64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ОКПО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</w:p>
    <w:p w14:paraId="2E54995E" w14:textId="37AAD35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Адрес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местонахождения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указанный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регистрационных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документах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полностью</w:t>
      </w:r>
      <w:r w:rsidR="002B0373">
        <w:rPr>
          <w:rFonts w:ascii="PT Astra Serif" w:hAnsi="PT Astra Serif"/>
          <w:sz w:val="28"/>
          <w:szCs w:val="28"/>
        </w:rPr>
        <w:t>)</w:t>
      </w:r>
    </w:p>
    <w:p w14:paraId="1450584F" w14:textId="0587304C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</w:t>
      </w:r>
    </w:p>
    <w:p w14:paraId="69589368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14:paraId="061BEC47" w14:textId="440E5F7C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Фактическое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местоположение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полностью</w:t>
      </w:r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_________________________________</w:t>
      </w:r>
    </w:p>
    <w:p w14:paraId="443A77F6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лице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14:paraId="7074C877" w14:textId="0DF67D88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должность</w:t>
      </w:r>
      <w:r>
        <w:rPr>
          <w:rFonts w:ascii="PT Astra Serif" w:hAnsi="PT Astra Serif"/>
          <w:sz w:val="28"/>
          <w:szCs w:val="28"/>
        </w:rPr>
        <w:t xml:space="preserve">, </w:t>
      </w:r>
      <w:r w:rsidR="00E47881" w:rsidRPr="0070152B">
        <w:rPr>
          <w:rFonts w:ascii="PT Astra Serif" w:hAnsi="PT Astra Serif"/>
          <w:sz w:val="28"/>
          <w:szCs w:val="28"/>
        </w:rPr>
        <w:t>представитель</w:t>
      </w:r>
      <w:r>
        <w:rPr>
          <w:rFonts w:ascii="PT Astra Serif" w:hAnsi="PT Astra Serif"/>
          <w:sz w:val="28"/>
          <w:szCs w:val="28"/>
        </w:rPr>
        <w:t xml:space="preserve">, </w:t>
      </w:r>
      <w:r w:rsidR="00E47881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>)</w:t>
      </w:r>
    </w:p>
    <w:p w14:paraId="46982F74" w14:textId="488AEF5D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576160E3" w14:textId="43D75379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дата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рождения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паспорт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серии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_____________</w:t>
      </w:r>
    </w:p>
    <w:p w14:paraId="4DCEC5F2" w14:textId="37E33F55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lastRenderedPageBreak/>
        <w:t>код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подразделения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64948FF4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44C097A4" w14:textId="121902FE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иной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документ</w:t>
      </w:r>
      <w:r>
        <w:rPr>
          <w:rFonts w:ascii="PT Astra Serif" w:hAnsi="PT Astra Serif"/>
          <w:sz w:val="28"/>
          <w:szCs w:val="28"/>
        </w:rPr>
        <w:t xml:space="preserve">, </w:t>
      </w:r>
      <w:r w:rsidR="00E47881" w:rsidRPr="0070152B">
        <w:rPr>
          <w:rFonts w:ascii="PT Astra Serif" w:hAnsi="PT Astra Serif"/>
          <w:sz w:val="28"/>
          <w:szCs w:val="28"/>
        </w:rPr>
        <w:t>удостоверяющий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личность</w:t>
      </w:r>
      <w:r>
        <w:rPr>
          <w:rFonts w:ascii="PT Astra Serif" w:hAnsi="PT Astra Serif"/>
          <w:sz w:val="28"/>
          <w:szCs w:val="28"/>
        </w:rPr>
        <w:t>)</w:t>
      </w:r>
    </w:p>
    <w:p w14:paraId="2E588C0E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выдан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579DF92D" w14:textId="326380FF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кем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выдан</w:t>
      </w:r>
      <w:r>
        <w:rPr>
          <w:rFonts w:ascii="PT Astra Serif" w:hAnsi="PT Astra Serif"/>
          <w:sz w:val="28"/>
          <w:szCs w:val="28"/>
        </w:rPr>
        <w:t>)</w:t>
      </w:r>
    </w:p>
    <w:p w14:paraId="5ED3A71D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адрес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проживания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</w:t>
      </w:r>
    </w:p>
    <w:p w14:paraId="0B666A36" w14:textId="1601D1A0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место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фактического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проживания</w:t>
      </w:r>
      <w:r>
        <w:rPr>
          <w:rFonts w:ascii="PT Astra Serif" w:hAnsi="PT Astra Serif"/>
          <w:sz w:val="28"/>
          <w:szCs w:val="28"/>
        </w:rPr>
        <w:t>)</w:t>
      </w:r>
    </w:p>
    <w:p w14:paraId="544FBE65" w14:textId="27974679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1248011C" w14:textId="0A90466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контактный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телефон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6F5F4F88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367B15BC" w14:textId="4EF620BB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действующий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основании:</w:t>
      </w:r>
    </w:p>
    <w:p w14:paraId="2AFD948E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5D38DB75" w14:textId="1DCECE2F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устава</w:t>
      </w:r>
    </w:p>
    <w:p w14:paraId="69480978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Pr="0070152B">
        <w:rPr>
          <w:rFonts w:ascii="PT Astra Serif" w:hAnsi="PT Astra Serif"/>
          <w:sz w:val="28"/>
          <w:szCs w:val="28"/>
        </w:rPr>
        <w:t>положения</w:t>
      </w:r>
    </w:p>
    <w:p w14:paraId="0BA02500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19B833C4" w14:textId="74B4D5B9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Pr="0070152B">
        <w:rPr>
          <w:rFonts w:ascii="PT Astra Serif" w:hAnsi="PT Astra Serif"/>
          <w:sz w:val="28"/>
          <w:szCs w:val="28"/>
        </w:rPr>
        <w:t>протокола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об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избрании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руководителя</w:t>
      </w:r>
    </w:p>
    <w:p w14:paraId="4AA6939C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7379A45B" w14:textId="280CCE06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доверенности</w:t>
      </w:r>
      <w:r w:rsidR="002B0373">
        <w:rPr>
          <w:rFonts w:ascii="PT Astra Serif" w:hAnsi="PT Astra Serif"/>
          <w:sz w:val="28"/>
          <w:szCs w:val="28"/>
        </w:rPr>
        <w:t xml:space="preserve"> № </w:t>
      </w:r>
      <w:r w:rsidRPr="0070152B">
        <w:rPr>
          <w:rFonts w:ascii="PT Astra Serif" w:hAnsi="PT Astra Serif"/>
          <w:sz w:val="28"/>
          <w:szCs w:val="28"/>
        </w:rPr>
        <w:t>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  <w:r w:rsidRPr="0070152B">
        <w:rPr>
          <w:rFonts w:ascii="PT Astra Serif" w:hAnsi="PT Astra Serif"/>
          <w:sz w:val="28"/>
          <w:szCs w:val="28"/>
        </w:rPr>
        <w:t>выданной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</w:t>
      </w:r>
    </w:p>
    <w:p w14:paraId="4DF1B587" w14:textId="77777777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</w:p>
    <w:p w14:paraId="2BADD770" w14:textId="78BEE204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когда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кем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выдана</w:t>
      </w:r>
      <w:r>
        <w:rPr>
          <w:rFonts w:ascii="PT Astra Serif" w:hAnsi="PT Astra Serif"/>
          <w:sz w:val="28"/>
          <w:szCs w:val="28"/>
        </w:rPr>
        <w:t>)</w:t>
      </w:r>
    </w:p>
    <w:p w14:paraId="5E08A2DD" w14:textId="7305417A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</w:p>
    <w:p w14:paraId="0C5CD7AC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60CA9DBA" w14:textId="3DC9E590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r w:rsidRPr="0070152B">
        <w:rPr>
          <w:rFonts w:ascii="PT Astra Serif" w:hAnsi="PT Astra Serif"/>
          <w:sz w:val="28"/>
          <w:szCs w:val="28"/>
        </w:rPr>
        <w:t>указать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иное</w:t>
      </w:r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</w:t>
      </w:r>
    </w:p>
    <w:p w14:paraId="5811C3E8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3C95853B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4F24FC21" w14:textId="475F9463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Прошу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предоставить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муниципальную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услугу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Предоставление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муниципального</w:t>
      </w:r>
    </w:p>
    <w:p w14:paraId="1175FB0D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имущества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аренду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в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отношении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муниципального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имущества</w:t>
      </w:r>
    </w:p>
    <w:p w14:paraId="0A3D18CE" w14:textId="4CCDE278" w:rsidR="00E47881" w:rsidRPr="0070152B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нужное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отметить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квадрате</w:t>
      </w:r>
      <w:r>
        <w:rPr>
          <w:rFonts w:ascii="PT Astra Serif" w:hAnsi="PT Astra Serif"/>
          <w:sz w:val="28"/>
          <w:szCs w:val="28"/>
        </w:rPr>
        <w:t>)</w:t>
      </w:r>
      <w:r w:rsidRPr="0070152B">
        <w:rPr>
          <w:rFonts w:ascii="PT Astra Serif" w:hAnsi="PT Astra Serif"/>
          <w:sz w:val="28"/>
          <w:szCs w:val="28"/>
        </w:rPr>
        <w:t>:</w:t>
      </w:r>
    </w:p>
    <w:p w14:paraId="64ED4657" w14:textId="74403DA5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нежилое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помещение</w:t>
      </w:r>
    </w:p>
    <w:p w14:paraId="7DB05796" w14:textId="7D75036F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нежилое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 w:cs="PT Astra Serif"/>
          <w:sz w:val="28"/>
          <w:szCs w:val="28"/>
        </w:rPr>
        <w:t>здание</w:t>
      </w:r>
    </w:p>
    <w:p w14:paraId="30A59B15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sz w:val="28"/>
          <w:szCs w:val="28"/>
        </w:rPr>
        <w:t>□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</w:t>
      </w:r>
    </w:p>
    <w:p w14:paraId="6518CD82" w14:textId="762CD2F3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иное</w:t>
      </w:r>
      <w:r>
        <w:rPr>
          <w:rFonts w:ascii="PT Astra Serif" w:hAnsi="PT Astra Serif"/>
          <w:sz w:val="28"/>
          <w:szCs w:val="28"/>
        </w:rPr>
        <w:t>)</w:t>
      </w:r>
    </w:p>
    <w:p w14:paraId="11A79388" w14:textId="472EAFBD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64D386E6" w14:textId="0F152D7F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lastRenderedPageBreak/>
        <w:t>общей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площадью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кв.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м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21EB02C5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65B4D783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расположенное</w:t>
      </w:r>
      <w:r w:rsidR="002B0373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0152B">
        <w:rPr>
          <w:rFonts w:ascii="PT Astra Serif" w:hAnsi="PT Astra Serif"/>
          <w:sz w:val="28"/>
          <w:szCs w:val="28"/>
        </w:rPr>
        <w:t>ые</w:t>
      </w:r>
      <w:proofErr w:type="spellEnd"/>
      <w:r w:rsidR="002B0373">
        <w:rPr>
          <w:rFonts w:ascii="PT Astra Serif" w:hAnsi="PT Astra Serif"/>
          <w:sz w:val="28"/>
          <w:szCs w:val="28"/>
        </w:rPr>
        <w:t xml:space="preserve">)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адресу: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, </w:t>
      </w:r>
    </w:p>
    <w:p w14:paraId="6993C1ED" w14:textId="5C3B3032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полный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адрес</w:t>
      </w:r>
      <w:r>
        <w:rPr>
          <w:rFonts w:ascii="PT Astra Serif" w:hAnsi="PT Astra Serif"/>
          <w:sz w:val="28"/>
          <w:szCs w:val="28"/>
        </w:rPr>
        <w:t>)</w:t>
      </w:r>
    </w:p>
    <w:p w14:paraId="111CF208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для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______________________________________________________________________</w:t>
      </w:r>
    </w:p>
    <w:p w14:paraId="26127834" w14:textId="65BCA543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цель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использования</w:t>
      </w:r>
      <w:r>
        <w:rPr>
          <w:rFonts w:ascii="PT Astra Serif" w:hAnsi="PT Astra Serif"/>
          <w:sz w:val="28"/>
          <w:szCs w:val="28"/>
        </w:rPr>
        <w:t>)</w:t>
      </w:r>
    </w:p>
    <w:p w14:paraId="5A1223E5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и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заключить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договор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аренды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на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____________________________________________</w:t>
      </w:r>
    </w:p>
    <w:p w14:paraId="0C7E18A2" w14:textId="1E7DC598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указать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срок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договора</w:t>
      </w:r>
      <w:r>
        <w:rPr>
          <w:rFonts w:ascii="PT Astra Serif" w:hAnsi="PT Astra Serif"/>
          <w:sz w:val="28"/>
          <w:szCs w:val="28"/>
        </w:rPr>
        <w:t>)</w:t>
      </w:r>
    </w:p>
    <w:p w14:paraId="3848B13B" w14:textId="3D5E455A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с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20_____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по</w:t>
      </w:r>
      <w:r w:rsidR="002B0373">
        <w:rPr>
          <w:rFonts w:ascii="PT Astra Serif" w:hAnsi="PT Astra Serif"/>
          <w:sz w:val="28"/>
          <w:szCs w:val="28"/>
        </w:rPr>
        <w:t xml:space="preserve"> «</w:t>
      </w:r>
      <w:r w:rsidRPr="0070152B">
        <w:rPr>
          <w:rFonts w:ascii="PT Astra Serif" w:hAnsi="PT Astra Serif"/>
          <w:sz w:val="28"/>
          <w:szCs w:val="28"/>
        </w:rPr>
        <w:t>____</w:t>
      </w:r>
      <w:r w:rsidR="002B0373">
        <w:rPr>
          <w:rFonts w:ascii="PT Astra Serif" w:hAnsi="PT Astra Serif"/>
          <w:sz w:val="28"/>
          <w:szCs w:val="28"/>
        </w:rPr>
        <w:t xml:space="preserve">» </w:t>
      </w:r>
      <w:r w:rsidRPr="0070152B">
        <w:rPr>
          <w:rFonts w:ascii="PT Astra Serif" w:hAnsi="PT Astra Serif"/>
          <w:sz w:val="28"/>
          <w:szCs w:val="28"/>
        </w:rPr>
        <w:t>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20____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года</w:t>
      </w:r>
    </w:p>
    <w:p w14:paraId="3747C051" w14:textId="77777777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</w:p>
    <w:p w14:paraId="153AF263" w14:textId="04F7F391" w:rsidR="00E47881" w:rsidRPr="0070152B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47881" w:rsidRPr="0070152B">
        <w:rPr>
          <w:rFonts w:ascii="PT Astra Serif" w:hAnsi="PT Astra Serif"/>
          <w:sz w:val="28"/>
          <w:szCs w:val="28"/>
        </w:rPr>
        <w:t>______</w:t>
      </w:r>
      <w:r>
        <w:rPr>
          <w:rFonts w:ascii="PT Astra Serif" w:hAnsi="PT Astra Serif"/>
          <w:sz w:val="28"/>
          <w:szCs w:val="28"/>
        </w:rPr>
        <w:t xml:space="preserve">» </w:t>
      </w:r>
      <w:r w:rsidR="00E47881" w:rsidRPr="0070152B">
        <w:rPr>
          <w:rFonts w:ascii="PT Astra Serif" w:hAnsi="PT Astra Serif"/>
          <w:sz w:val="28"/>
          <w:szCs w:val="28"/>
        </w:rPr>
        <w:t>_______________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20_____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года</w:t>
      </w:r>
    </w:p>
    <w:p w14:paraId="11718F8B" w14:textId="77777777" w:rsidR="00E47881" w:rsidRPr="0070152B" w:rsidRDefault="00E47881" w:rsidP="00F45816">
      <w:pPr>
        <w:jc w:val="both"/>
        <w:rPr>
          <w:rFonts w:ascii="PT Astra Serif" w:hAnsi="PT Astra Serif"/>
          <w:sz w:val="28"/>
          <w:szCs w:val="28"/>
        </w:rPr>
      </w:pPr>
    </w:p>
    <w:p w14:paraId="47F43534" w14:textId="77777777" w:rsidR="002B0373" w:rsidRDefault="00E47881" w:rsidP="00F45816">
      <w:pPr>
        <w:jc w:val="both"/>
        <w:rPr>
          <w:rFonts w:ascii="PT Astra Serif" w:hAnsi="PT Astra Serif"/>
          <w:sz w:val="28"/>
          <w:szCs w:val="28"/>
        </w:rPr>
      </w:pPr>
      <w:r w:rsidRPr="0070152B">
        <w:rPr>
          <w:rFonts w:ascii="PT Astra Serif" w:hAnsi="PT Astra Serif"/>
          <w:sz w:val="28"/>
          <w:szCs w:val="28"/>
        </w:rPr>
        <w:t>___________________________________</w:t>
      </w:r>
      <w:r w:rsidR="002B0373">
        <w:rPr>
          <w:rFonts w:ascii="PT Astra Serif" w:hAnsi="PT Astra Serif"/>
          <w:sz w:val="28"/>
          <w:szCs w:val="28"/>
        </w:rPr>
        <w:t xml:space="preserve"> </w:t>
      </w:r>
      <w:r w:rsidRPr="0070152B">
        <w:rPr>
          <w:rFonts w:ascii="PT Astra Serif" w:hAnsi="PT Astra Serif"/>
          <w:sz w:val="28"/>
          <w:szCs w:val="28"/>
        </w:rPr>
        <w:t>____________________</w:t>
      </w:r>
    </w:p>
    <w:p w14:paraId="438B101E" w14:textId="56A9B792" w:rsidR="002B0373" w:rsidRDefault="002B0373" w:rsidP="00F458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</w:t>
      </w:r>
      <w:r w:rsidR="00E47881" w:rsidRPr="0070152B">
        <w:rPr>
          <w:rFonts w:ascii="PT Astra Serif" w:hAnsi="PT Astra Serif"/>
          <w:sz w:val="28"/>
          <w:szCs w:val="28"/>
        </w:rPr>
        <w:t>Ф.И.О.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полностью</w:t>
      </w:r>
      <w:r>
        <w:rPr>
          <w:rFonts w:ascii="PT Astra Serif" w:hAnsi="PT Astra Serif"/>
          <w:sz w:val="28"/>
          <w:szCs w:val="28"/>
        </w:rPr>
        <w:t>) (</w:t>
      </w:r>
      <w:r w:rsidR="00E47881" w:rsidRPr="0070152B">
        <w:rPr>
          <w:rFonts w:ascii="PT Astra Serif" w:hAnsi="PT Astra Serif"/>
          <w:sz w:val="28"/>
          <w:szCs w:val="28"/>
        </w:rPr>
        <w:t>подпись</w:t>
      </w:r>
      <w:r>
        <w:rPr>
          <w:rFonts w:ascii="PT Astra Serif" w:hAnsi="PT Astra Serif"/>
          <w:sz w:val="28"/>
          <w:szCs w:val="28"/>
        </w:rPr>
        <w:t xml:space="preserve"> </w:t>
      </w:r>
      <w:r w:rsidR="00E47881" w:rsidRPr="0070152B">
        <w:rPr>
          <w:rFonts w:ascii="PT Astra Serif" w:hAnsi="PT Astra Serif"/>
          <w:sz w:val="28"/>
          <w:szCs w:val="28"/>
        </w:rPr>
        <w:t>заявителя</w:t>
      </w:r>
      <w:r>
        <w:rPr>
          <w:rFonts w:ascii="PT Astra Serif" w:hAnsi="PT Astra Serif"/>
          <w:sz w:val="28"/>
          <w:szCs w:val="28"/>
        </w:rPr>
        <w:t>)</w:t>
      </w:r>
    </w:p>
    <w:sectPr w:rsidR="002B0373" w:rsidSect="006E5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247F6597"/>
    <w:multiLevelType w:val="multilevel"/>
    <w:tmpl w:val="1B9C98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6DA1497"/>
    <w:multiLevelType w:val="hybridMultilevel"/>
    <w:tmpl w:val="EE827DB6"/>
    <w:lvl w:ilvl="0" w:tplc="D3F2626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5" w15:restartNumberingAfterBreak="0">
    <w:nsid w:val="42E932CE"/>
    <w:multiLevelType w:val="hybridMultilevel"/>
    <w:tmpl w:val="E1B6917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16"/>
    <w:rsid w:val="00076E85"/>
    <w:rsid w:val="000C2AD7"/>
    <w:rsid w:val="0010027C"/>
    <w:rsid w:val="001365ED"/>
    <w:rsid w:val="00195FF8"/>
    <w:rsid w:val="001B0003"/>
    <w:rsid w:val="001B6D2D"/>
    <w:rsid w:val="00202D61"/>
    <w:rsid w:val="00204E86"/>
    <w:rsid w:val="0022342D"/>
    <w:rsid w:val="002543E9"/>
    <w:rsid w:val="002B0373"/>
    <w:rsid w:val="002E28EF"/>
    <w:rsid w:val="00303DC3"/>
    <w:rsid w:val="00315764"/>
    <w:rsid w:val="00332963"/>
    <w:rsid w:val="003365C8"/>
    <w:rsid w:val="003A19CC"/>
    <w:rsid w:val="003D5EA2"/>
    <w:rsid w:val="003F302B"/>
    <w:rsid w:val="003F5EEC"/>
    <w:rsid w:val="00492FA7"/>
    <w:rsid w:val="004A00DA"/>
    <w:rsid w:val="004B052A"/>
    <w:rsid w:val="00522C25"/>
    <w:rsid w:val="0054787C"/>
    <w:rsid w:val="005631AE"/>
    <w:rsid w:val="005B7FBD"/>
    <w:rsid w:val="005D4056"/>
    <w:rsid w:val="005D640A"/>
    <w:rsid w:val="005F200C"/>
    <w:rsid w:val="006B042A"/>
    <w:rsid w:val="006E52AD"/>
    <w:rsid w:val="0070152B"/>
    <w:rsid w:val="00704854"/>
    <w:rsid w:val="00730CF5"/>
    <w:rsid w:val="0073210D"/>
    <w:rsid w:val="0079180F"/>
    <w:rsid w:val="007959F3"/>
    <w:rsid w:val="007A0930"/>
    <w:rsid w:val="007E4DA9"/>
    <w:rsid w:val="007E55C8"/>
    <w:rsid w:val="00806117"/>
    <w:rsid w:val="00840F76"/>
    <w:rsid w:val="008808A7"/>
    <w:rsid w:val="0088380D"/>
    <w:rsid w:val="008C2EAE"/>
    <w:rsid w:val="008E1F2D"/>
    <w:rsid w:val="00917CC2"/>
    <w:rsid w:val="00920887"/>
    <w:rsid w:val="009F6A3F"/>
    <w:rsid w:val="00A16E8E"/>
    <w:rsid w:val="00A20CE4"/>
    <w:rsid w:val="00A30610"/>
    <w:rsid w:val="00A44E25"/>
    <w:rsid w:val="00A46754"/>
    <w:rsid w:val="00A5221A"/>
    <w:rsid w:val="00A6769C"/>
    <w:rsid w:val="00A73715"/>
    <w:rsid w:val="00A824D5"/>
    <w:rsid w:val="00AD0BCE"/>
    <w:rsid w:val="00B40670"/>
    <w:rsid w:val="00B45F08"/>
    <w:rsid w:val="00BB18E4"/>
    <w:rsid w:val="00BD4022"/>
    <w:rsid w:val="00C0245B"/>
    <w:rsid w:val="00C33453"/>
    <w:rsid w:val="00C67D04"/>
    <w:rsid w:val="00C800F5"/>
    <w:rsid w:val="00D56929"/>
    <w:rsid w:val="00DC4D6F"/>
    <w:rsid w:val="00DD21CB"/>
    <w:rsid w:val="00DD26ED"/>
    <w:rsid w:val="00E456AD"/>
    <w:rsid w:val="00E45830"/>
    <w:rsid w:val="00E47881"/>
    <w:rsid w:val="00F45816"/>
    <w:rsid w:val="00F80432"/>
    <w:rsid w:val="00FB3CB2"/>
    <w:rsid w:val="00F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ADBAB"/>
  <w15:docId w15:val="{6AD3673B-E74D-4A79-BE3E-C51E0D3C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6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45816"/>
    <w:pPr>
      <w:spacing w:before="280" w:after="280"/>
    </w:pPr>
  </w:style>
  <w:style w:type="paragraph" w:styleId="a4">
    <w:name w:val="Body Text"/>
    <w:basedOn w:val="a"/>
    <w:link w:val="a5"/>
    <w:uiPriority w:val="99"/>
    <w:semiHidden/>
    <w:rsid w:val="00F4581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sid w:val="00F45816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semiHidden/>
    <w:rsid w:val="00F45816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F4581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Заголовок1"/>
    <w:basedOn w:val="a"/>
    <w:next w:val="a4"/>
    <w:uiPriority w:val="99"/>
    <w:rsid w:val="00F4581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onsPlusNormal">
    <w:name w:val="ConsPlusNormal"/>
    <w:uiPriority w:val="99"/>
    <w:rsid w:val="00F45816"/>
    <w:pPr>
      <w:suppressAutoHyphens/>
      <w:spacing w:line="100" w:lineRule="atLeast"/>
      <w:ind w:firstLine="720"/>
    </w:pPr>
    <w:rPr>
      <w:rFonts w:ascii="Arial" w:eastAsia="Times New Roman" w:hAnsi="Arial"/>
    </w:rPr>
  </w:style>
  <w:style w:type="paragraph" w:customStyle="1" w:styleId="a8">
    <w:name w:val="Содержимое таблицы"/>
    <w:basedOn w:val="a"/>
    <w:uiPriority w:val="99"/>
    <w:rsid w:val="00F45816"/>
    <w:pPr>
      <w:suppressLineNumbers/>
    </w:pPr>
  </w:style>
  <w:style w:type="paragraph" w:customStyle="1" w:styleId="10">
    <w:name w:val="марк список 1"/>
    <w:basedOn w:val="a"/>
    <w:uiPriority w:val="99"/>
    <w:rsid w:val="00F45816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11">
    <w:name w:val="нум список 1"/>
    <w:basedOn w:val="10"/>
    <w:uiPriority w:val="99"/>
    <w:rsid w:val="00F45816"/>
  </w:style>
  <w:style w:type="paragraph" w:customStyle="1" w:styleId="22">
    <w:name w:val="Основной текст с отступом 22"/>
    <w:basedOn w:val="a"/>
    <w:uiPriority w:val="99"/>
    <w:rsid w:val="00F45816"/>
    <w:pPr>
      <w:ind w:firstLine="708"/>
      <w:jc w:val="both"/>
    </w:pPr>
    <w:rPr>
      <w:sz w:val="26"/>
      <w:szCs w:val="20"/>
    </w:rPr>
  </w:style>
  <w:style w:type="character" w:styleId="a9">
    <w:name w:val="Strong"/>
    <w:qFormat/>
    <w:rsid w:val="00F45816"/>
    <w:rPr>
      <w:rFonts w:cs="Times New Roman"/>
      <w:b/>
      <w:bCs/>
    </w:rPr>
  </w:style>
  <w:style w:type="paragraph" w:styleId="aa">
    <w:name w:val="List Paragraph"/>
    <w:basedOn w:val="a"/>
    <w:uiPriority w:val="99"/>
    <w:qFormat/>
    <w:rsid w:val="00E456AD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5478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54787C"/>
    <w:rPr>
      <w:rFonts w:ascii="Times New Roman" w:eastAsia="Times New Roman" w:hAnsi="Times New Roman"/>
      <w:sz w:val="24"/>
      <w:szCs w:val="24"/>
      <w:lang w:eastAsia="ar-SA"/>
    </w:rPr>
  </w:style>
  <w:style w:type="paragraph" w:styleId="21">
    <w:name w:val="Body Text 2"/>
    <w:basedOn w:val="a"/>
    <w:link w:val="23"/>
    <w:uiPriority w:val="99"/>
    <w:semiHidden/>
    <w:unhideWhenUsed/>
    <w:rsid w:val="0054787C"/>
    <w:pPr>
      <w:spacing w:after="120" w:line="480" w:lineRule="auto"/>
    </w:pPr>
  </w:style>
  <w:style w:type="character" w:customStyle="1" w:styleId="23">
    <w:name w:val="Основной текст 2 Знак"/>
    <w:link w:val="21"/>
    <w:uiPriority w:val="99"/>
    <w:semiHidden/>
    <w:rsid w:val="0054787C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rsid w:val="005478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5478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b">
    <w:name w:val="Hyperlink"/>
    <w:semiHidden/>
    <w:rsid w:val="0054787C"/>
    <w:rPr>
      <w:color w:val="0000FF"/>
      <w:u w:val="single"/>
    </w:rPr>
  </w:style>
  <w:style w:type="paragraph" w:customStyle="1" w:styleId="Style2">
    <w:name w:val="Style2"/>
    <w:basedOn w:val="a"/>
    <w:rsid w:val="0054787C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3">
    <w:name w:val="Style3"/>
    <w:basedOn w:val="a"/>
    <w:rsid w:val="0054787C"/>
    <w:pPr>
      <w:widowControl w:val="0"/>
      <w:suppressAutoHyphens w:val="0"/>
      <w:autoSpaceDE w:val="0"/>
      <w:autoSpaceDN w:val="0"/>
      <w:adjustRightInd w:val="0"/>
      <w:spacing w:line="494" w:lineRule="exact"/>
      <w:jc w:val="both"/>
    </w:pPr>
    <w:rPr>
      <w:lang w:eastAsia="ru-RU"/>
    </w:rPr>
  </w:style>
  <w:style w:type="paragraph" w:customStyle="1" w:styleId="Style4">
    <w:name w:val="Style4"/>
    <w:basedOn w:val="a"/>
    <w:rsid w:val="0054787C"/>
    <w:pPr>
      <w:widowControl w:val="0"/>
      <w:suppressAutoHyphens w:val="0"/>
      <w:autoSpaceDE w:val="0"/>
      <w:autoSpaceDN w:val="0"/>
      <w:adjustRightInd w:val="0"/>
      <w:spacing w:line="302" w:lineRule="exact"/>
      <w:ind w:firstLine="1320"/>
    </w:pPr>
    <w:rPr>
      <w:lang w:eastAsia="ru-RU"/>
    </w:rPr>
  </w:style>
  <w:style w:type="character" w:customStyle="1" w:styleId="FontStyle11">
    <w:name w:val="Font Style11"/>
    <w:rsid w:val="0054787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54787C"/>
    <w:rPr>
      <w:rFonts w:ascii="Times New Roman" w:hAnsi="Times New Roman" w:cs="Times New Roman"/>
      <w:b/>
      <w:bCs/>
      <w:sz w:val="18"/>
      <w:szCs w:val="18"/>
    </w:rPr>
  </w:style>
  <w:style w:type="table" w:styleId="ac">
    <w:name w:val="Table Grid"/>
    <w:basedOn w:val="a1"/>
    <w:locked/>
    <w:rsid w:val="00A7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E28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2E28EF"/>
    <w:rPr>
      <w:rFonts w:ascii="Segoe UI" w:eastAsia="Times New Roman" w:hAnsi="Segoe UI" w:cs="Segoe UI"/>
      <w:sz w:val="18"/>
      <w:szCs w:val="18"/>
      <w:lang w:eastAsia="ar-SA"/>
    </w:rPr>
  </w:style>
  <w:style w:type="character" w:styleId="af">
    <w:name w:val="Unresolved Mention"/>
    <w:basedOn w:val="a0"/>
    <w:uiPriority w:val="99"/>
    <w:semiHidden/>
    <w:unhideWhenUsed/>
    <w:rsid w:val="005D4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54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103023/" TargetMode="External"/><Relationship Id="rId18" Type="http://schemas.openxmlformats.org/officeDocument/2006/relationships/hyperlink" Target="http://www.consultant.ru/document/cons_doc_LAW_303658/a2588b2a1374c05e0939bb4df8e54fc0dfd6e000/" TargetMode="External"/><Relationship Id="rId26" Type="http://schemas.openxmlformats.org/officeDocument/2006/relationships/hyperlink" Target="http://www.consultant.ru/document/cons_doc_LAW_303658/a2588b2a1374c05e0939bb4df8e54fc0dfd6e000/" TargetMode="External"/><Relationship Id="rId39" Type="http://schemas.openxmlformats.org/officeDocument/2006/relationships/hyperlink" Target="mailto:istimis-ss@mail.ru" TargetMode="External"/><Relationship Id="rId21" Type="http://schemas.openxmlformats.org/officeDocument/2006/relationships/hyperlink" Target="http://www.consultant.ru/document/cons_doc_LAW_103023/" TargetMode="External"/><Relationship Id="rId34" Type="http://schemas.openxmlformats.org/officeDocument/2006/relationships/hyperlink" Target="http://www.consultant.ru/document/cons_doc_LAW_303658/a2588b2a1374c05e0939bb4df8e54fc0dfd6e000/" TargetMode="External"/><Relationship Id="rId42" Type="http://schemas.openxmlformats.org/officeDocument/2006/relationships/hyperlink" Target="mailto:22_upr@rosreestr.ru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consultant.ru/document/cons_doc_LAW_10302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3658/330a220d4fee09ee290fc31fd9fbf1c1b7467a53/" TargetMode="External"/><Relationship Id="rId29" Type="http://schemas.openxmlformats.org/officeDocument/2006/relationships/hyperlink" Target="http://www.consultant.ru/document/cons_doc_LAW_103023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03658/d44bdb356e6a691d0c72fef05ed16f68af0af9eb/" TargetMode="External"/><Relationship Id="rId11" Type="http://schemas.openxmlformats.org/officeDocument/2006/relationships/hyperlink" Target="http://www.consultant.ru/document/cons_doc_LAW_103023/" TargetMode="External"/><Relationship Id="rId24" Type="http://schemas.openxmlformats.org/officeDocument/2006/relationships/hyperlink" Target="http://www.consultant.ru/document/cons_doc_LAW_303658/a2588b2a1374c05e0939bb4df8e54fc0dfd6e000/" TargetMode="External"/><Relationship Id="rId32" Type="http://schemas.openxmlformats.org/officeDocument/2006/relationships/hyperlink" Target="http://www.consultant.ru/document/cons_doc_LAW_303658/521091c3cb2ba736a2587fafb3365e53d9e27af5/" TargetMode="External"/><Relationship Id="rId37" Type="http://schemas.openxmlformats.org/officeDocument/2006/relationships/hyperlink" Target="http://www.consultant.ru/document/cons_doc_LAW_103023/" TargetMode="External"/><Relationship Id="rId40" Type="http://schemas.openxmlformats.org/officeDocument/2006/relationships/hyperlink" Target="http://www.22.gosuslugi.ru/pgu/" TargetMode="External"/><Relationship Id="rId45" Type="http://schemas.openxmlformats.org/officeDocument/2006/relationships/hyperlink" Target="mailto:mfc@mfc22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03023/" TargetMode="External"/><Relationship Id="rId23" Type="http://schemas.openxmlformats.org/officeDocument/2006/relationships/hyperlink" Target="http://www.consultant.ru/document/cons_doc_LAW_103023/" TargetMode="External"/><Relationship Id="rId28" Type="http://schemas.openxmlformats.org/officeDocument/2006/relationships/hyperlink" Target="http://www.consultant.ru/document/cons_doc_LAW_303658/a593eaab768d34bf2d7419322eac79481e73cf03/" TargetMode="External"/><Relationship Id="rId36" Type="http://schemas.openxmlformats.org/officeDocument/2006/relationships/hyperlink" Target="http://www.consultant.ru/document/cons_doc_LAW_303658/521091c3cb2ba736a2587fafb3365e53d9e27af5/" TargetMode="External"/><Relationship Id="rId10" Type="http://schemas.openxmlformats.org/officeDocument/2006/relationships/hyperlink" Target="http://www.consultant.ru/document/cons_doc_LAW_303658/585cf44cd76d6cfd2491e5713fd663e8e56a3831/" TargetMode="External"/><Relationship Id="rId19" Type="http://schemas.openxmlformats.org/officeDocument/2006/relationships/hyperlink" Target="http://www.consultant.ru/document/cons_doc_LAW_103023/" TargetMode="External"/><Relationship Id="rId31" Type="http://schemas.openxmlformats.org/officeDocument/2006/relationships/hyperlink" Target="http://www.consultant.ru/document/cons_doc_LAW_103023/" TargetMode="External"/><Relationship Id="rId44" Type="http://schemas.openxmlformats.org/officeDocument/2006/relationships/hyperlink" Target="http://www.mfc22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03023/" TargetMode="External"/><Relationship Id="rId14" Type="http://schemas.openxmlformats.org/officeDocument/2006/relationships/hyperlink" Target="http://www.consultant.ru/document/cons_doc_LAW_303658/a2588b2a1374c05e0939bb4df8e54fc0dfd6e000/" TargetMode="External"/><Relationship Id="rId22" Type="http://schemas.openxmlformats.org/officeDocument/2006/relationships/hyperlink" Target="http://www.consultant.ru/document/cons_doc_LAW_303658/a2588b2a1374c05e0939bb4df8e54fc0dfd6e000/" TargetMode="External"/><Relationship Id="rId27" Type="http://schemas.openxmlformats.org/officeDocument/2006/relationships/hyperlink" Target="http://www.consultant.ru/document/cons_doc_LAW_103023/" TargetMode="External"/><Relationship Id="rId30" Type="http://schemas.openxmlformats.org/officeDocument/2006/relationships/hyperlink" Target="http://www.consultant.ru/document/cons_doc_LAW_303658/a2588b2a1374c05e0939bb4df8e54fc0dfd6e000/" TargetMode="External"/><Relationship Id="rId35" Type="http://schemas.openxmlformats.org/officeDocument/2006/relationships/hyperlink" Target="http://www.consultant.ru/document/cons_doc_LAW_103023/" TargetMode="External"/><Relationship Id="rId43" Type="http://schemas.openxmlformats.org/officeDocument/2006/relationships/hyperlink" Target="http://kadastr.ru/" TargetMode="External"/><Relationship Id="rId8" Type="http://schemas.openxmlformats.org/officeDocument/2006/relationships/hyperlink" Target="http://www.consultant.ru/document/cons_doc_LAW_303658/a593eaab768d34bf2d7419322eac79481e73cf03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nsultant.ru/document/cons_doc_LAW_303658/a2588b2a1374c05e0939bb4df8e54fc0dfd6e000/" TargetMode="External"/><Relationship Id="rId17" Type="http://schemas.openxmlformats.org/officeDocument/2006/relationships/hyperlink" Target="http://www.consultant.ru/document/cons_doc_LAW_103023/" TargetMode="External"/><Relationship Id="rId25" Type="http://schemas.openxmlformats.org/officeDocument/2006/relationships/hyperlink" Target="http://www.consultant.ru/document/cons_doc_LAW_103023/" TargetMode="External"/><Relationship Id="rId33" Type="http://schemas.openxmlformats.org/officeDocument/2006/relationships/hyperlink" Target="http://www.consultant.ru/document/cons_doc_LAW_103023/" TargetMode="External"/><Relationship Id="rId38" Type="http://schemas.openxmlformats.org/officeDocument/2006/relationships/hyperlink" Target="mailto:istimis-ss@mail.ru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consultant.ru/document/cons_doc_LAW_303658/a2588b2a1374c05e0939bb4df8e54fc0dfd6e000/" TargetMode="External"/><Relationship Id="rId41" Type="http://schemas.openxmlformats.org/officeDocument/2006/relationships/hyperlink" Target="http://www.to22.rosreest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9327-D460-4C86-A592-DC691C87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38</Pages>
  <Words>10850</Words>
  <Characters>61847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ant;Istimis_ss</dc:creator>
  <cp:keywords/>
  <dc:description/>
  <cp:lastModifiedBy>Kushnir_V</cp:lastModifiedBy>
  <cp:revision>32</cp:revision>
  <cp:lastPrinted>2024-08-20T07:57:00Z</cp:lastPrinted>
  <dcterms:created xsi:type="dcterms:W3CDTF">2012-12-13T03:33:00Z</dcterms:created>
  <dcterms:modified xsi:type="dcterms:W3CDTF">2024-09-03T05:07:00Z</dcterms:modified>
</cp:coreProperties>
</file>