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0"/>
      </w:tblGrid>
      <w:tr w:rsidR="00F63204" w:rsidRPr="00A20A71" w:rsidTr="00EF6029">
        <w:trPr>
          <w:trHeight w:val="14437"/>
          <w:jc w:val="center"/>
        </w:trPr>
        <w:tc>
          <w:tcPr>
            <w:tcW w:w="9570" w:type="dxa"/>
          </w:tcPr>
          <w:p w:rsidR="0006382F" w:rsidRDefault="0006382F" w:rsidP="00EF602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31C" w:rsidRPr="00A20A71" w:rsidRDefault="00D4231C" w:rsidP="00EF6029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6382F" w:rsidRPr="00A20A71" w:rsidRDefault="0006382F" w:rsidP="00EF6029">
            <w:pPr>
              <w:jc w:val="center"/>
              <w:rPr>
                <w:b/>
              </w:rPr>
            </w:pPr>
          </w:p>
          <w:p w:rsidR="0006382F" w:rsidRPr="00A20A71" w:rsidRDefault="0006382F" w:rsidP="00EF6029">
            <w:pPr>
              <w:jc w:val="center"/>
              <w:rPr>
                <w:b/>
              </w:rPr>
            </w:pPr>
          </w:p>
          <w:p w:rsidR="0006382F" w:rsidRPr="00A20A71" w:rsidRDefault="0006382F" w:rsidP="00EF6029">
            <w:pPr>
              <w:jc w:val="center"/>
              <w:rPr>
                <w:b/>
              </w:rPr>
            </w:pPr>
          </w:p>
          <w:p w:rsidR="0006382F" w:rsidRPr="00A20A71" w:rsidRDefault="0006382F" w:rsidP="00EF6029">
            <w:pPr>
              <w:jc w:val="center"/>
              <w:rPr>
                <w:b/>
              </w:rPr>
            </w:pPr>
          </w:p>
          <w:p w:rsidR="0006382F" w:rsidRPr="00A20A71" w:rsidRDefault="0006382F" w:rsidP="00EF6029">
            <w:pPr>
              <w:jc w:val="center"/>
              <w:rPr>
                <w:b/>
              </w:rPr>
            </w:pPr>
          </w:p>
          <w:p w:rsidR="0006382F" w:rsidRPr="00A20A71" w:rsidRDefault="0006382F" w:rsidP="00EF6029">
            <w:pPr>
              <w:jc w:val="center"/>
              <w:rPr>
                <w:b/>
              </w:rPr>
            </w:pPr>
          </w:p>
          <w:p w:rsidR="0006382F" w:rsidRPr="00A20A71" w:rsidRDefault="0006382F" w:rsidP="00EF6029">
            <w:pPr>
              <w:jc w:val="center"/>
              <w:rPr>
                <w:b/>
              </w:rPr>
            </w:pPr>
          </w:p>
          <w:p w:rsidR="0006382F" w:rsidRPr="00A20A71" w:rsidRDefault="0006382F" w:rsidP="00EF6029">
            <w:pPr>
              <w:jc w:val="center"/>
              <w:rPr>
                <w:b/>
              </w:rPr>
            </w:pPr>
          </w:p>
          <w:p w:rsidR="0006382F" w:rsidRPr="00A20A71" w:rsidRDefault="0006382F" w:rsidP="00EF6029">
            <w:pPr>
              <w:jc w:val="center"/>
              <w:rPr>
                <w:b/>
              </w:rPr>
            </w:pPr>
          </w:p>
          <w:p w:rsidR="0006382F" w:rsidRPr="00A20A71" w:rsidRDefault="0006382F" w:rsidP="00EF6029">
            <w:pPr>
              <w:jc w:val="center"/>
              <w:rPr>
                <w:b/>
              </w:rPr>
            </w:pPr>
          </w:p>
          <w:p w:rsidR="0006382F" w:rsidRPr="00A20A71" w:rsidRDefault="0006382F" w:rsidP="00EF6029">
            <w:pPr>
              <w:jc w:val="center"/>
              <w:rPr>
                <w:b/>
              </w:rPr>
            </w:pPr>
          </w:p>
          <w:p w:rsidR="0006382F" w:rsidRPr="00A20A71" w:rsidRDefault="0006382F" w:rsidP="00EF6029">
            <w:pPr>
              <w:jc w:val="center"/>
              <w:rPr>
                <w:b/>
              </w:rPr>
            </w:pPr>
            <w:r w:rsidRPr="00A20A71">
              <w:rPr>
                <w:b/>
              </w:rPr>
              <w:t>ПРАВИЛА ЗЕМЛЕПОЛЬЗОВАНИЯ И ЗАСТРОЙКИ</w:t>
            </w:r>
          </w:p>
          <w:p w:rsidR="0006382F" w:rsidRPr="00A20A71" w:rsidRDefault="0064494C" w:rsidP="00EF6029">
            <w:pPr>
              <w:jc w:val="center"/>
              <w:rPr>
                <w:b/>
              </w:rPr>
            </w:pPr>
            <w:r>
              <w:rPr>
                <w:b/>
              </w:rPr>
              <w:t>ЧАСТИ ТЕРРИТОРИИ МУНИЦИПАЛЬНОГО</w:t>
            </w:r>
            <w:r w:rsidR="001706EC">
              <w:rPr>
                <w:b/>
              </w:rPr>
              <w:t xml:space="preserve"> </w:t>
            </w:r>
            <w:r w:rsidR="0006382F" w:rsidRPr="00A20A71">
              <w:rPr>
                <w:b/>
              </w:rPr>
              <w:t>ОБРАЗОВАНИЯ</w:t>
            </w:r>
          </w:p>
          <w:p w:rsidR="0006382F" w:rsidRPr="00A20A71" w:rsidRDefault="00A14F81" w:rsidP="00EF6029">
            <w:pPr>
              <w:jc w:val="center"/>
              <w:rPr>
                <w:b/>
              </w:rPr>
            </w:pPr>
            <w:r>
              <w:rPr>
                <w:b/>
              </w:rPr>
              <w:t>ИСТИМИССК</w:t>
            </w:r>
            <w:r w:rsidR="001958BA">
              <w:rPr>
                <w:b/>
              </w:rPr>
              <w:t>ИЙ</w:t>
            </w:r>
            <w:r w:rsidR="00A2604A" w:rsidRPr="00A20A71">
              <w:rPr>
                <w:b/>
              </w:rPr>
              <w:t xml:space="preserve"> СЕЛЬСОВЕТ</w:t>
            </w:r>
          </w:p>
          <w:p w:rsidR="0006382F" w:rsidRPr="00A20A71" w:rsidRDefault="00C56922" w:rsidP="00EF6029">
            <w:pPr>
              <w:jc w:val="center"/>
              <w:rPr>
                <w:b/>
              </w:rPr>
            </w:pPr>
            <w:r w:rsidRPr="00A20A71">
              <w:rPr>
                <w:b/>
              </w:rPr>
              <w:t>КЛЮЧЕВС</w:t>
            </w:r>
            <w:r w:rsidR="00537F32" w:rsidRPr="00A20A71">
              <w:rPr>
                <w:b/>
              </w:rPr>
              <w:t>К</w:t>
            </w:r>
            <w:r w:rsidR="0006382F" w:rsidRPr="00A20A71">
              <w:rPr>
                <w:b/>
              </w:rPr>
              <w:t>ОГО РАЙОНА</w:t>
            </w:r>
          </w:p>
          <w:p w:rsidR="0006382F" w:rsidRPr="00A20A71" w:rsidRDefault="0006382F" w:rsidP="00EF6029">
            <w:pPr>
              <w:jc w:val="center"/>
              <w:rPr>
                <w:b/>
              </w:rPr>
            </w:pPr>
            <w:r w:rsidRPr="00A20A71">
              <w:rPr>
                <w:b/>
              </w:rPr>
              <w:t>АЛТАЙСКОГО КРАЯ</w:t>
            </w:r>
          </w:p>
          <w:p w:rsidR="0006382F" w:rsidRPr="00A20A71" w:rsidRDefault="0006382F" w:rsidP="00EF6029">
            <w:pPr>
              <w:jc w:val="center"/>
              <w:rPr>
                <w:b/>
              </w:rPr>
            </w:pPr>
          </w:p>
          <w:p w:rsidR="0006382F" w:rsidRPr="00A20A71" w:rsidRDefault="0006382F" w:rsidP="00EF6029">
            <w:pPr>
              <w:jc w:val="center"/>
              <w:rPr>
                <w:b/>
              </w:rPr>
            </w:pPr>
          </w:p>
          <w:p w:rsidR="0006382F" w:rsidRPr="00A20A71" w:rsidRDefault="0006382F" w:rsidP="00EF6029">
            <w:pPr>
              <w:jc w:val="center"/>
              <w:rPr>
                <w:b/>
              </w:rPr>
            </w:pPr>
          </w:p>
          <w:p w:rsidR="0006382F" w:rsidRPr="00A20A71" w:rsidRDefault="0006382F" w:rsidP="00EF6029">
            <w:pPr>
              <w:jc w:val="center"/>
              <w:rPr>
                <w:b/>
              </w:rPr>
            </w:pPr>
          </w:p>
          <w:p w:rsidR="0006382F" w:rsidRPr="00A20A71" w:rsidRDefault="0006382F" w:rsidP="00EF6029">
            <w:pPr>
              <w:jc w:val="center"/>
              <w:rPr>
                <w:b/>
              </w:rPr>
            </w:pPr>
          </w:p>
          <w:p w:rsidR="0006382F" w:rsidRPr="00A20A71" w:rsidRDefault="0006382F" w:rsidP="00EF6029">
            <w:pPr>
              <w:jc w:val="center"/>
              <w:rPr>
                <w:b/>
              </w:rPr>
            </w:pPr>
          </w:p>
          <w:p w:rsidR="0006382F" w:rsidRPr="00A20A71" w:rsidRDefault="0006382F" w:rsidP="00EF6029">
            <w:pPr>
              <w:jc w:val="center"/>
              <w:rPr>
                <w:b/>
              </w:rPr>
            </w:pPr>
          </w:p>
          <w:p w:rsidR="0006382F" w:rsidRPr="00A20A71" w:rsidRDefault="0006382F" w:rsidP="00EF6029">
            <w:pPr>
              <w:jc w:val="center"/>
              <w:rPr>
                <w:b/>
              </w:rPr>
            </w:pPr>
          </w:p>
          <w:p w:rsidR="0006382F" w:rsidRPr="00A20A71" w:rsidRDefault="0006382F" w:rsidP="00EF6029">
            <w:pPr>
              <w:jc w:val="center"/>
              <w:rPr>
                <w:b/>
              </w:rPr>
            </w:pPr>
          </w:p>
          <w:p w:rsidR="0006382F" w:rsidRPr="00A20A71" w:rsidRDefault="0006382F" w:rsidP="00EF6029">
            <w:pPr>
              <w:jc w:val="center"/>
              <w:rPr>
                <w:b/>
              </w:rPr>
            </w:pPr>
          </w:p>
          <w:p w:rsidR="0006382F" w:rsidRPr="00A20A71" w:rsidRDefault="0006382F" w:rsidP="00EF6029">
            <w:pPr>
              <w:jc w:val="center"/>
              <w:rPr>
                <w:b/>
              </w:rPr>
            </w:pPr>
          </w:p>
          <w:p w:rsidR="0006382F" w:rsidRPr="00A20A71" w:rsidRDefault="0006382F" w:rsidP="00EF6029">
            <w:pPr>
              <w:jc w:val="center"/>
              <w:rPr>
                <w:b/>
              </w:rPr>
            </w:pPr>
          </w:p>
          <w:p w:rsidR="0006382F" w:rsidRPr="00A20A71" w:rsidRDefault="0006382F" w:rsidP="00EF602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82F" w:rsidRPr="00A20A71" w:rsidRDefault="0006382F" w:rsidP="00EF602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82F" w:rsidRPr="00A20A71" w:rsidRDefault="0006382F" w:rsidP="00EF602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82F" w:rsidRPr="00A20A71" w:rsidRDefault="0006382F" w:rsidP="00EF602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82F" w:rsidRPr="00A20A71" w:rsidRDefault="0006382F" w:rsidP="00EF602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82F" w:rsidRPr="00A20A71" w:rsidRDefault="0006382F" w:rsidP="00EF602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82F" w:rsidRPr="00A20A71" w:rsidRDefault="0006382F" w:rsidP="00EF602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82F" w:rsidRPr="00A20A71" w:rsidRDefault="0006382F" w:rsidP="00EF602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82F" w:rsidRPr="00A20A71" w:rsidRDefault="0006382F" w:rsidP="00EF602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04A" w:rsidRPr="00A20A71" w:rsidRDefault="00A2604A" w:rsidP="00EF602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04A" w:rsidRPr="00A20A71" w:rsidRDefault="00A2604A" w:rsidP="00EF602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04A" w:rsidRPr="00A20A71" w:rsidRDefault="00A2604A" w:rsidP="00EF602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82F" w:rsidRPr="00A20A71" w:rsidRDefault="0006382F" w:rsidP="00EF602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204" w:rsidRPr="00A20A71" w:rsidRDefault="00F63204" w:rsidP="00EF6029">
            <w:pPr>
              <w:jc w:val="center"/>
            </w:pPr>
          </w:p>
        </w:tc>
      </w:tr>
    </w:tbl>
    <w:p w:rsidR="0006382F" w:rsidRPr="00A20A71" w:rsidRDefault="00C6670E" w:rsidP="00D4231C">
      <w:pPr>
        <w:jc w:val="both"/>
        <w:rPr>
          <w:b/>
        </w:rPr>
      </w:pPr>
      <w:r w:rsidRPr="00A20A71">
        <w:rPr>
          <w:b/>
        </w:rPr>
        <w:br w:type="page"/>
      </w:r>
      <w:bookmarkStart w:id="0" w:name="_Toc232837163"/>
      <w:bookmarkStart w:id="1" w:name="_Toc232838362"/>
      <w:bookmarkStart w:id="2" w:name="_Toc232838438"/>
    </w:p>
    <w:bookmarkEnd w:id="0"/>
    <w:bookmarkEnd w:id="1"/>
    <w:bookmarkEnd w:id="2"/>
    <w:p w:rsidR="00334C74" w:rsidRPr="00082CD5" w:rsidRDefault="00874177" w:rsidP="00D4231C">
      <w:pPr>
        <w:spacing w:before="240" w:after="240"/>
        <w:jc w:val="center"/>
        <w:rPr>
          <w:b/>
        </w:rPr>
      </w:pPr>
      <w:r w:rsidRPr="00082CD5">
        <w:rPr>
          <w:b/>
        </w:rPr>
        <w:lastRenderedPageBreak/>
        <w:t>Сод</w:t>
      </w:r>
      <w:r w:rsidR="00EF1421" w:rsidRPr="00082CD5">
        <w:rPr>
          <w:b/>
        </w:rPr>
        <w:t>ержание</w:t>
      </w:r>
    </w:p>
    <w:p w:rsidR="000F34C6" w:rsidRDefault="004C6BF6">
      <w:pPr>
        <w:pStyle w:val="1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E76EEC">
        <w:rPr>
          <w:b/>
          <w:color w:val="000000"/>
        </w:rPr>
        <w:fldChar w:fldCharType="begin"/>
      </w:r>
      <w:r w:rsidR="009B5B12" w:rsidRPr="00E76EEC">
        <w:rPr>
          <w:b/>
          <w:color w:val="000000"/>
        </w:rPr>
        <w:instrText xml:space="preserve"> TOC \o "1-3" \h \z \u </w:instrText>
      </w:r>
      <w:r w:rsidRPr="00E76EEC">
        <w:rPr>
          <w:b/>
          <w:color w:val="000000"/>
        </w:rPr>
        <w:fldChar w:fldCharType="separate"/>
      </w:r>
      <w:hyperlink w:anchor="_Toc418837396" w:history="1">
        <w:r w:rsidR="000F34C6" w:rsidRPr="008D27C3">
          <w:rPr>
            <w:rStyle w:val="af2"/>
            <w:b/>
            <w:noProof/>
          </w:rPr>
          <w:t>Введение</w:t>
        </w:r>
        <w:r w:rsidR="000F34C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F34C6">
          <w:rPr>
            <w:noProof/>
            <w:webHidden/>
          </w:rPr>
          <w:instrText xml:space="preserve"> PAGEREF _Toc418837396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34C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F34C6" w:rsidRDefault="004C6BF6">
      <w:pPr>
        <w:pStyle w:val="1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8837397" w:history="1">
        <w:r w:rsidR="000F34C6" w:rsidRPr="008D27C3">
          <w:rPr>
            <w:rStyle w:val="af2"/>
            <w:b/>
            <w:noProof/>
          </w:rPr>
          <w:t>Часть I. Порядок применения Правил землепользования и застройки и внесения в них изменений</w:t>
        </w:r>
        <w:r w:rsidR="000F34C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F34C6">
          <w:rPr>
            <w:noProof/>
            <w:webHidden/>
          </w:rPr>
          <w:instrText xml:space="preserve"> PAGEREF _Toc418837397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34C6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0F34C6" w:rsidRDefault="004C6BF6">
      <w:pPr>
        <w:pStyle w:val="20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8837398" w:history="1">
        <w:r w:rsidR="000F34C6" w:rsidRPr="008D27C3">
          <w:rPr>
            <w:rStyle w:val="af2"/>
            <w:b/>
            <w:noProof/>
          </w:rPr>
          <w:t>Глава 1. Общие положения</w:t>
        </w:r>
        <w:r w:rsidR="000F34C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F34C6">
          <w:rPr>
            <w:noProof/>
            <w:webHidden/>
          </w:rPr>
          <w:instrText xml:space="preserve"> PAGEREF _Toc418837398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34C6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0F34C6" w:rsidRDefault="004C6BF6">
      <w:pPr>
        <w:pStyle w:val="3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18837399" w:history="1">
        <w:r w:rsidR="000F34C6" w:rsidRPr="008D27C3">
          <w:rPr>
            <w:rStyle w:val="af2"/>
          </w:rPr>
          <w:t>Статья 1. Назначение и содержание настоящих Правил</w:t>
        </w:r>
        <w:r w:rsidR="000F34C6">
          <w:rPr>
            <w:webHidden/>
          </w:rPr>
          <w:tab/>
        </w:r>
        <w:r>
          <w:rPr>
            <w:webHidden/>
          </w:rPr>
          <w:fldChar w:fldCharType="begin"/>
        </w:r>
        <w:r w:rsidR="000F34C6">
          <w:rPr>
            <w:webHidden/>
          </w:rPr>
          <w:instrText xml:space="preserve"> PAGEREF _Toc418837399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F34C6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0F34C6" w:rsidRDefault="004C6BF6">
      <w:pPr>
        <w:pStyle w:val="3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18837400" w:history="1">
        <w:r w:rsidR="000F34C6" w:rsidRPr="008D27C3">
          <w:rPr>
            <w:rStyle w:val="af2"/>
          </w:rPr>
          <w:t>Статья 2. Основные понятия, используемые в настоящих Правилах</w:t>
        </w:r>
        <w:r w:rsidR="000F34C6">
          <w:rPr>
            <w:webHidden/>
          </w:rPr>
          <w:tab/>
        </w:r>
        <w:r>
          <w:rPr>
            <w:webHidden/>
          </w:rPr>
          <w:fldChar w:fldCharType="begin"/>
        </w:r>
        <w:r w:rsidR="000F34C6">
          <w:rPr>
            <w:webHidden/>
          </w:rPr>
          <w:instrText xml:space="preserve"> PAGEREF _Toc418837400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F34C6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0F34C6" w:rsidRDefault="004C6BF6">
      <w:pPr>
        <w:pStyle w:val="3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18837401" w:history="1">
        <w:r w:rsidR="000F34C6" w:rsidRPr="008D27C3">
          <w:rPr>
            <w:rStyle w:val="af2"/>
          </w:rPr>
          <w:t>Статья 3. Правовой статус и сфера действия настоящих правил</w:t>
        </w:r>
        <w:r w:rsidR="000F34C6">
          <w:rPr>
            <w:webHidden/>
          </w:rPr>
          <w:tab/>
        </w:r>
        <w:r>
          <w:rPr>
            <w:webHidden/>
          </w:rPr>
          <w:fldChar w:fldCharType="begin"/>
        </w:r>
        <w:r w:rsidR="000F34C6">
          <w:rPr>
            <w:webHidden/>
          </w:rPr>
          <w:instrText xml:space="preserve"> PAGEREF _Toc418837401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F34C6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0F34C6" w:rsidRDefault="004C6BF6">
      <w:pPr>
        <w:pStyle w:val="3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18837402" w:history="1">
        <w:r w:rsidR="000F34C6" w:rsidRPr="008D27C3">
          <w:rPr>
            <w:rStyle w:val="af2"/>
          </w:rPr>
          <w:t>Статья 4. Порядок внесения изменений в настоящие Правила</w:t>
        </w:r>
        <w:r w:rsidR="000F34C6">
          <w:rPr>
            <w:webHidden/>
          </w:rPr>
          <w:tab/>
        </w:r>
        <w:r>
          <w:rPr>
            <w:webHidden/>
          </w:rPr>
          <w:fldChar w:fldCharType="begin"/>
        </w:r>
        <w:r w:rsidR="000F34C6">
          <w:rPr>
            <w:webHidden/>
          </w:rPr>
          <w:instrText xml:space="preserve"> PAGEREF _Toc418837402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F34C6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0F34C6" w:rsidRDefault="004C6BF6">
      <w:pPr>
        <w:pStyle w:val="3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18837403" w:history="1">
        <w:r w:rsidR="000F34C6" w:rsidRPr="008D27C3">
          <w:rPr>
            <w:rStyle w:val="af2"/>
          </w:rPr>
          <w:t>Статья 5. Открытость и доступность информации о землепользовании и застройке</w:t>
        </w:r>
        <w:r w:rsidR="000F34C6">
          <w:rPr>
            <w:webHidden/>
          </w:rPr>
          <w:tab/>
        </w:r>
        <w:r>
          <w:rPr>
            <w:webHidden/>
          </w:rPr>
          <w:fldChar w:fldCharType="begin"/>
        </w:r>
        <w:r w:rsidR="000F34C6">
          <w:rPr>
            <w:webHidden/>
          </w:rPr>
          <w:instrText xml:space="preserve"> PAGEREF _Toc418837403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F34C6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0F34C6" w:rsidRDefault="004C6BF6">
      <w:pPr>
        <w:pStyle w:val="20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8837404" w:history="1">
        <w:r w:rsidR="000F34C6" w:rsidRPr="008D27C3">
          <w:rPr>
            <w:rStyle w:val="af2"/>
            <w:b/>
            <w:noProof/>
          </w:rPr>
          <w:t>Глава 2. Полномочия органов местного самоуправления по регулированию землепользования и застройки</w:t>
        </w:r>
        <w:r w:rsidR="000F34C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F34C6">
          <w:rPr>
            <w:noProof/>
            <w:webHidden/>
          </w:rPr>
          <w:instrText xml:space="preserve"> PAGEREF _Toc418837404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34C6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0F34C6" w:rsidRDefault="004C6BF6">
      <w:pPr>
        <w:pStyle w:val="3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18837405" w:history="1">
        <w:r w:rsidR="000F34C6" w:rsidRPr="008D27C3">
          <w:rPr>
            <w:rStyle w:val="af2"/>
          </w:rPr>
          <w:t>Статья 6. Полномочия Истимисского сельсовета (органа местного самоуправления) в области землепользования и застройки</w:t>
        </w:r>
        <w:r w:rsidR="000F34C6">
          <w:rPr>
            <w:webHidden/>
          </w:rPr>
          <w:tab/>
        </w:r>
        <w:r>
          <w:rPr>
            <w:webHidden/>
          </w:rPr>
          <w:fldChar w:fldCharType="begin"/>
        </w:r>
        <w:r w:rsidR="000F34C6">
          <w:rPr>
            <w:webHidden/>
          </w:rPr>
          <w:instrText xml:space="preserve"> PAGEREF _Toc418837405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F34C6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0F34C6" w:rsidRDefault="004C6BF6">
      <w:pPr>
        <w:pStyle w:val="3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18837406" w:history="1">
        <w:r w:rsidR="000F34C6" w:rsidRPr="008D27C3">
          <w:rPr>
            <w:rStyle w:val="af2"/>
          </w:rPr>
          <w:t>Статья 7. Полномочия представительного органа поселения (Совета депутатов) в области землепользования и застройки</w:t>
        </w:r>
        <w:r w:rsidR="000F34C6">
          <w:rPr>
            <w:webHidden/>
          </w:rPr>
          <w:tab/>
        </w:r>
        <w:r>
          <w:rPr>
            <w:webHidden/>
          </w:rPr>
          <w:fldChar w:fldCharType="begin"/>
        </w:r>
        <w:r w:rsidR="000F34C6">
          <w:rPr>
            <w:webHidden/>
          </w:rPr>
          <w:instrText xml:space="preserve"> PAGEREF _Toc418837406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F34C6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0F34C6" w:rsidRDefault="004C6BF6">
      <w:pPr>
        <w:pStyle w:val="3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18837407" w:history="1">
        <w:r w:rsidR="000F34C6" w:rsidRPr="008D27C3">
          <w:rPr>
            <w:rStyle w:val="af2"/>
          </w:rPr>
          <w:t>Статья 8. Полномочия Комиссии по подготовке проекта Правил землепользования и застройки</w:t>
        </w:r>
        <w:r w:rsidR="000F34C6">
          <w:rPr>
            <w:webHidden/>
          </w:rPr>
          <w:tab/>
        </w:r>
        <w:r>
          <w:rPr>
            <w:webHidden/>
          </w:rPr>
          <w:fldChar w:fldCharType="begin"/>
        </w:r>
        <w:r w:rsidR="000F34C6">
          <w:rPr>
            <w:webHidden/>
          </w:rPr>
          <w:instrText xml:space="preserve"> PAGEREF _Toc418837407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F34C6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0F34C6" w:rsidRDefault="004C6BF6">
      <w:pPr>
        <w:pStyle w:val="20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8837408" w:history="1">
        <w:r w:rsidR="000F34C6" w:rsidRPr="008D27C3">
          <w:rPr>
            <w:rStyle w:val="af2"/>
            <w:b/>
            <w:noProof/>
          </w:rPr>
          <w:t>Глава 3.</w:t>
        </w:r>
        <w:r w:rsidR="000F34C6" w:rsidRPr="008D27C3">
          <w:rPr>
            <w:rStyle w:val="af2"/>
            <w:noProof/>
          </w:rPr>
          <w:t xml:space="preserve"> </w:t>
        </w:r>
        <w:r w:rsidR="000F34C6" w:rsidRPr="008D27C3">
          <w:rPr>
            <w:rStyle w:val="af2"/>
            <w:b/>
            <w:noProof/>
          </w:rPr>
          <w:t>Порядок изменения видов разрешенного использования земельных участков и объектов капитального строительства Истимисским сельсоветом</w:t>
        </w:r>
        <w:r w:rsidR="000F34C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F34C6">
          <w:rPr>
            <w:noProof/>
            <w:webHidden/>
          </w:rPr>
          <w:instrText xml:space="preserve"> PAGEREF _Toc418837408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34C6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0F34C6" w:rsidRDefault="004C6BF6">
      <w:pPr>
        <w:pStyle w:val="3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18837409" w:history="1">
        <w:r w:rsidR="000F34C6" w:rsidRPr="008D27C3">
          <w:rPr>
            <w:rStyle w:val="af2"/>
          </w:rPr>
          <w:t>Статья 9. Порядок изменения видов разрешенного использования земельных участков и объектов капитального строительства</w:t>
        </w:r>
        <w:r w:rsidR="000F34C6">
          <w:rPr>
            <w:webHidden/>
          </w:rPr>
          <w:tab/>
        </w:r>
        <w:r>
          <w:rPr>
            <w:webHidden/>
          </w:rPr>
          <w:fldChar w:fldCharType="begin"/>
        </w:r>
        <w:r w:rsidR="000F34C6">
          <w:rPr>
            <w:webHidden/>
          </w:rPr>
          <w:instrText xml:space="preserve"> PAGEREF _Toc418837409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F34C6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0F34C6" w:rsidRDefault="004C6BF6">
      <w:pPr>
        <w:pStyle w:val="3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18837410" w:history="1">
        <w:r w:rsidR="000F34C6" w:rsidRPr="008D27C3">
          <w:rPr>
            <w:rStyle w:val="af2"/>
          </w:rPr>
          <w:t>Статья 10. Порядок предоставления разрешения на условно разрешенный вид использования земельного участка или объекта капитального строительства</w:t>
        </w:r>
        <w:r w:rsidR="000F34C6">
          <w:rPr>
            <w:webHidden/>
          </w:rPr>
          <w:tab/>
        </w:r>
        <w:r>
          <w:rPr>
            <w:webHidden/>
          </w:rPr>
          <w:fldChar w:fldCharType="begin"/>
        </w:r>
        <w:r w:rsidR="000F34C6">
          <w:rPr>
            <w:webHidden/>
          </w:rPr>
          <w:instrText xml:space="preserve"> PAGEREF _Toc418837410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F34C6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0F34C6" w:rsidRDefault="004C6BF6">
      <w:pPr>
        <w:pStyle w:val="3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18837411" w:history="1">
        <w:r w:rsidR="000F34C6" w:rsidRPr="008D27C3">
          <w:rPr>
            <w:rStyle w:val="af2"/>
          </w:rPr>
          <w:t>Статья 11. Порядок предоставления разрешения на отклонение от предельных параметров разрешенного строительства, реконструкции объектов капитального строительства</w:t>
        </w:r>
        <w:r w:rsidR="000F34C6">
          <w:rPr>
            <w:webHidden/>
          </w:rPr>
          <w:tab/>
        </w:r>
        <w:r>
          <w:rPr>
            <w:webHidden/>
          </w:rPr>
          <w:fldChar w:fldCharType="begin"/>
        </w:r>
        <w:r w:rsidR="000F34C6">
          <w:rPr>
            <w:webHidden/>
          </w:rPr>
          <w:instrText xml:space="preserve"> PAGEREF _Toc418837411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F34C6"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0F34C6" w:rsidRDefault="004C6BF6">
      <w:pPr>
        <w:pStyle w:val="20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8837412" w:history="1">
        <w:r w:rsidR="000F34C6" w:rsidRPr="008D27C3">
          <w:rPr>
            <w:rStyle w:val="af2"/>
            <w:b/>
            <w:noProof/>
          </w:rPr>
          <w:t>Глава 4. Порядок подготовки документации по планировке территории Истимисского сельсовета органом местного самоуправления</w:t>
        </w:r>
        <w:r w:rsidR="000F34C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F34C6">
          <w:rPr>
            <w:noProof/>
            <w:webHidden/>
          </w:rPr>
          <w:instrText xml:space="preserve"> PAGEREF _Toc418837412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34C6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0F34C6" w:rsidRDefault="004C6BF6">
      <w:pPr>
        <w:pStyle w:val="3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18837413" w:history="1">
        <w:r w:rsidR="000F34C6" w:rsidRPr="008D27C3">
          <w:rPr>
            <w:rStyle w:val="af2"/>
          </w:rPr>
          <w:t>Статья 12. Назначение, виды и состав документации по планировке части территории сельсовета</w:t>
        </w:r>
        <w:r w:rsidR="000F34C6">
          <w:rPr>
            <w:webHidden/>
          </w:rPr>
          <w:tab/>
        </w:r>
        <w:r>
          <w:rPr>
            <w:webHidden/>
          </w:rPr>
          <w:fldChar w:fldCharType="begin"/>
        </w:r>
        <w:r w:rsidR="000F34C6">
          <w:rPr>
            <w:webHidden/>
          </w:rPr>
          <w:instrText xml:space="preserve"> PAGEREF _Toc418837413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F34C6"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0F34C6" w:rsidRDefault="004C6BF6">
      <w:pPr>
        <w:pStyle w:val="3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18837414" w:history="1">
        <w:r w:rsidR="000F34C6" w:rsidRPr="008D27C3">
          <w:rPr>
            <w:rStyle w:val="af2"/>
            <w:bCs/>
          </w:rPr>
          <w:t>Статья 13. Порядок подготовки,</w:t>
        </w:r>
        <w:r w:rsidR="000F34C6" w:rsidRPr="008D27C3">
          <w:rPr>
            <w:rStyle w:val="af2"/>
          </w:rPr>
          <w:t xml:space="preserve"> принятия решения об утверждении или об отклонении</w:t>
        </w:r>
        <w:r w:rsidR="000F34C6" w:rsidRPr="008D27C3">
          <w:rPr>
            <w:rStyle w:val="af2"/>
            <w:bCs/>
          </w:rPr>
          <w:t xml:space="preserve"> проектов планировки и проектов межевания территории</w:t>
        </w:r>
        <w:r w:rsidR="000F34C6" w:rsidRPr="008D27C3">
          <w:rPr>
            <w:rStyle w:val="af2"/>
          </w:rPr>
          <w:t>.</w:t>
        </w:r>
        <w:r w:rsidR="000F34C6">
          <w:rPr>
            <w:webHidden/>
          </w:rPr>
          <w:tab/>
        </w:r>
        <w:r>
          <w:rPr>
            <w:webHidden/>
          </w:rPr>
          <w:fldChar w:fldCharType="begin"/>
        </w:r>
        <w:r w:rsidR="000F34C6">
          <w:rPr>
            <w:webHidden/>
          </w:rPr>
          <w:instrText xml:space="preserve"> PAGEREF _Toc418837414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F34C6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0F34C6" w:rsidRDefault="004C6BF6">
      <w:pPr>
        <w:pStyle w:val="3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18837415" w:history="1">
        <w:r w:rsidR="000F34C6" w:rsidRPr="008D27C3">
          <w:rPr>
            <w:rStyle w:val="af2"/>
          </w:rPr>
          <w:t>Статья 14. Порядок подготовки градостроительных планов земельных участков</w:t>
        </w:r>
        <w:r w:rsidR="000F34C6">
          <w:rPr>
            <w:webHidden/>
          </w:rPr>
          <w:tab/>
        </w:r>
        <w:r>
          <w:rPr>
            <w:webHidden/>
          </w:rPr>
          <w:fldChar w:fldCharType="begin"/>
        </w:r>
        <w:r w:rsidR="000F34C6">
          <w:rPr>
            <w:webHidden/>
          </w:rPr>
          <w:instrText xml:space="preserve"> PAGEREF _Toc418837415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F34C6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0F34C6" w:rsidRDefault="004C6BF6">
      <w:pPr>
        <w:pStyle w:val="20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8837416" w:history="1">
        <w:r w:rsidR="000F34C6" w:rsidRPr="008D27C3">
          <w:rPr>
            <w:rStyle w:val="af2"/>
            <w:b/>
            <w:noProof/>
          </w:rPr>
          <w:t>Глава 5. Публичные слушания по вопросам землепользования и застройки</w:t>
        </w:r>
        <w:r w:rsidR="000F34C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F34C6">
          <w:rPr>
            <w:noProof/>
            <w:webHidden/>
          </w:rPr>
          <w:instrText xml:space="preserve"> PAGEREF _Toc418837416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34C6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0F34C6" w:rsidRDefault="004C6BF6">
      <w:pPr>
        <w:pStyle w:val="3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18837417" w:history="1">
        <w:r w:rsidR="000F34C6" w:rsidRPr="008D27C3">
          <w:rPr>
            <w:rStyle w:val="af2"/>
          </w:rPr>
          <w:t>Статья 15. Общие положения организации и проведения публичных слушаний по вопросам землепользования и застройки</w:t>
        </w:r>
        <w:r w:rsidR="000F34C6">
          <w:rPr>
            <w:webHidden/>
          </w:rPr>
          <w:tab/>
        </w:r>
        <w:r>
          <w:rPr>
            <w:webHidden/>
          </w:rPr>
          <w:fldChar w:fldCharType="begin"/>
        </w:r>
        <w:r w:rsidR="000F34C6">
          <w:rPr>
            <w:webHidden/>
          </w:rPr>
          <w:instrText xml:space="preserve"> PAGEREF _Toc418837417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F34C6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0F34C6" w:rsidRDefault="004C6BF6">
      <w:pPr>
        <w:pStyle w:val="3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18837418" w:history="1">
        <w:r w:rsidR="000F34C6" w:rsidRPr="008D27C3">
          <w:rPr>
            <w:rStyle w:val="af2"/>
          </w:rPr>
          <w:t>Статья 16. Сроки проведения публичных слушаний.</w:t>
        </w:r>
        <w:r w:rsidR="000F34C6">
          <w:rPr>
            <w:webHidden/>
          </w:rPr>
          <w:tab/>
        </w:r>
        <w:r>
          <w:rPr>
            <w:webHidden/>
          </w:rPr>
          <w:fldChar w:fldCharType="begin"/>
        </w:r>
        <w:r w:rsidR="000F34C6">
          <w:rPr>
            <w:webHidden/>
          </w:rPr>
          <w:instrText xml:space="preserve"> PAGEREF _Toc418837418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F34C6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0F34C6" w:rsidRDefault="004C6BF6">
      <w:pPr>
        <w:pStyle w:val="3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18837419" w:history="1">
        <w:r w:rsidR="000F34C6" w:rsidRPr="008D27C3">
          <w:rPr>
            <w:rStyle w:val="af2"/>
          </w:rPr>
          <w:t>Статья 17. Полномочия Комиссии в области организации и проведения публичных слушаний</w:t>
        </w:r>
        <w:r w:rsidR="000F34C6">
          <w:rPr>
            <w:webHidden/>
          </w:rPr>
          <w:tab/>
        </w:r>
        <w:r>
          <w:rPr>
            <w:webHidden/>
          </w:rPr>
          <w:fldChar w:fldCharType="begin"/>
        </w:r>
        <w:r w:rsidR="000F34C6">
          <w:rPr>
            <w:webHidden/>
          </w:rPr>
          <w:instrText xml:space="preserve"> PAGEREF _Toc418837419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F34C6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0F34C6" w:rsidRDefault="004C6BF6">
      <w:pPr>
        <w:pStyle w:val="3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18837420" w:history="1">
        <w:r w:rsidR="000F34C6" w:rsidRPr="008D27C3">
          <w:rPr>
            <w:rStyle w:val="af2"/>
          </w:rPr>
          <w:t>Статья 18.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строительства, реконструкции объектов капитального строительства</w:t>
        </w:r>
        <w:r w:rsidR="000F34C6">
          <w:rPr>
            <w:webHidden/>
          </w:rPr>
          <w:tab/>
        </w:r>
        <w:r>
          <w:rPr>
            <w:webHidden/>
          </w:rPr>
          <w:fldChar w:fldCharType="begin"/>
        </w:r>
        <w:r w:rsidR="000F34C6">
          <w:rPr>
            <w:webHidden/>
          </w:rPr>
          <w:instrText xml:space="preserve"> PAGEREF _Toc418837420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F34C6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0F34C6" w:rsidRDefault="004C6BF6">
      <w:pPr>
        <w:pStyle w:val="3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18837421" w:history="1">
        <w:r w:rsidR="000F34C6" w:rsidRPr="008D27C3">
          <w:rPr>
            <w:rStyle w:val="af2"/>
          </w:rPr>
          <w:t>Статья 19. Организация и проведение публичных слушаний по проектам планировки территории и проектам межевания территории, подготовленным в составе документации по планировке территории</w:t>
        </w:r>
        <w:r w:rsidR="000F34C6">
          <w:rPr>
            <w:webHidden/>
          </w:rPr>
          <w:tab/>
        </w:r>
        <w:r>
          <w:rPr>
            <w:webHidden/>
          </w:rPr>
          <w:fldChar w:fldCharType="begin"/>
        </w:r>
        <w:r w:rsidR="000F34C6">
          <w:rPr>
            <w:webHidden/>
          </w:rPr>
          <w:instrText xml:space="preserve"> PAGEREF _Toc418837421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F34C6"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0F34C6" w:rsidRDefault="004C6BF6">
      <w:pPr>
        <w:pStyle w:val="1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8837422" w:history="1">
        <w:r w:rsidR="000F34C6" w:rsidRPr="008D27C3">
          <w:rPr>
            <w:rStyle w:val="af2"/>
            <w:b/>
            <w:noProof/>
          </w:rPr>
          <w:t xml:space="preserve">Часть </w:t>
        </w:r>
        <w:r w:rsidR="000F34C6" w:rsidRPr="008D27C3">
          <w:rPr>
            <w:rStyle w:val="af2"/>
            <w:b/>
            <w:noProof/>
            <w:lang w:val="en-US"/>
          </w:rPr>
          <w:t>II</w:t>
        </w:r>
        <w:r w:rsidR="000F34C6" w:rsidRPr="008D27C3">
          <w:rPr>
            <w:rStyle w:val="af2"/>
            <w:b/>
            <w:noProof/>
          </w:rPr>
          <w:t>. Карта градостроительного зонирования. Градостроительные регламенты</w:t>
        </w:r>
        <w:r w:rsidR="000F34C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F34C6">
          <w:rPr>
            <w:noProof/>
            <w:webHidden/>
          </w:rPr>
          <w:instrText xml:space="preserve"> PAGEREF _Toc418837422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34C6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0F34C6" w:rsidRDefault="004C6BF6">
      <w:pPr>
        <w:pStyle w:val="20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8837423" w:history="1">
        <w:r w:rsidR="000F34C6" w:rsidRPr="008D27C3">
          <w:rPr>
            <w:rStyle w:val="af2"/>
            <w:b/>
            <w:noProof/>
          </w:rPr>
          <w:t>Глава 6. Градостроительное зонирование</w:t>
        </w:r>
        <w:r w:rsidR="000F34C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F34C6">
          <w:rPr>
            <w:noProof/>
            <w:webHidden/>
          </w:rPr>
          <w:instrText xml:space="preserve"> PAGEREF _Toc418837423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34C6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0F34C6" w:rsidRDefault="004C6BF6">
      <w:pPr>
        <w:pStyle w:val="3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18837424" w:history="1">
        <w:r w:rsidR="000F34C6" w:rsidRPr="008D27C3">
          <w:rPr>
            <w:rStyle w:val="af2"/>
          </w:rPr>
          <w:t>Статья 20. Карта градостроительного зонирования</w:t>
        </w:r>
        <w:r w:rsidR="000F34C6">
          <w:rPr>
            <w:webHidden/>
          </w:rPr>
          <w:tab/>
        </w:r>
        <w:r>
          <w:rPr>
            <w:webHidden/>
          </w:rPr>
          <w:fldChar w:fldCharType="begin"/>
        </w:r>
        <w:r w:rsidR="000F34C6">
          <w:rPr>
            <w:webHidden/>
          </w:rPr>
          <w:instrText xml:space="preserve"> PAGEREF _Toc418837424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F34C6"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:rsidR="000F34C6" w:rsidRDefault="004C6BF6">
      <w:pPr>
        <w:pStyle w:val="3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18837425" w:history="1">
        <w:r w:rsidR="000F34C6" w:rsidRPr="008D27C3">
          <w:rPr>
            <w:rStyle w:val="af2"/>
          </w:rPr>
          <w:t>Статья 21. Виды территориальных зон, обозначенных на карте градостроительного зонирования территории населенного пункта село Истимис Истимисского сельсовета</w:t>
        </w:r>
        <w:r w:rsidR="000F34C6">
          <w:rPr>
            <w:webHidden/>
          </w:rPr>
          <w:tab/>
        </w:r>
        <w:r>
          <w:rPr>
            <w:webHidden/>
          </w:rPr>
          <w:fldChar w:fldCharType="begin"/>
        </w:r>
        <w:r w:rsidR="000F34C6">
          <w:rPr>
            <w:webHidden/>
          </w:rPr>
          <w:instrText xml:space="preserve"> PAGEREF _Toc418837425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F34C6"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:rsidR="000F34C6" w:rsidRDefault="004C6BF6">
      <w:pPr>
        <w:pStyle w:val="3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18837426" w:history="1">
        <w:r w:rsidR="000F34C6" w:rsidRPr="008D27C3">
          <w:rPr>
            <w:rStyle w:val="af2"/>
          </w:rPr>
          <w:t>Статья 22. Линии градостроительного регулирования</w:t>
        </w:r>
        <w:r w:rsidR="000F34C6">
          <w:rPr>
            <w:webHidden/>
          </w:rPr>
          <w:tab/>
        </w:r>
        <w:r>
          <w:rPr>
            <w:webHidden/>
          </w:rPr>
          <w:fldChar w:fldCharType="begin"/>
        </w:r>
        <w:r w:rsidR="000F34C6">
          <w:rPr>
            <w:webHidden/>
          </w:rPr>
          <w:instrText xml:space="preserve"> PAGEREF _Toc418837426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F34C6"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:rsidR="000F34C6" w:rsidRDefault="004C6BF6">
      <w:pPr>
        <w:pStyle w:val="20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8837427" w:history="1">
        <w:r w:rsidR="000F34C6" w:rsidRPr="008D27C3">
          <w:rPr>
            <w:rStyle w:val="af2"/>
            <w:b/>
            <w:noProof/>
          </w:rPr>
          <w:t>Глава 7. Градостроительные ограничения и особые условия использования части территории Истимисского сельсовета</w:t>
        </w:r>
        <w:r w:rsidR="000F34C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F34C6">
          <w:rPr>
            <w:noProof/>
            <w:webHidden/>
          </w:rPr>
          <w:instrText xml:space="preserve"> PAGEREF _Toc418837427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34C6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0F34C6" w:rsidRDefault="004C6BF6">
      <w:pPr>
        <w:pStyle w:val="3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18837428" w:history="1">
        <w:r w:rsidR="000F34C6" w:rsidRPr="008D27C3">
          <w:rPr>
            <w:rStyle w:val="af2"/>
          </w:rPr>
          <w:t>Статья 23. Виды зон градостроительных ограничений</w:t>
        </w:r>
        <w:r w:rsidR="000F34C6">
          <w:rPr>
            <w:webHidden/>
          </w:rPr>
          <w:tab/>
        </w:r>
        <w:r>
          <w:rPr>
            <w:webHidden/>
          </w:rPr>
          <w:fldChar w:fldCharType="begin"/>
        </w:r>
        <w:r w:rsidR="000F34C6">
          <w:rPr>
            <w:webHidden/>
          </w:rPr>
          <w:instrText xml:space="preserve"> PAGEREF _Toc418837428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F34C6"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:rsidR="000F34C6" w:rsidRDefault="004C6BF6">
      <w:pPr>
        <w:pStyle w:val="3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18837429" w:history="1">
        <w:r w:rsidR="000F34C6" w:rsidRPr="008D27C3">
          <w:rPr>
            <w:rStyle w:val="af2"/>
          </w:rPr>
          <w:t>Статья 24. Зоны с особыми условиями использования части территорий Истимисского сельсовета</w:t>
        </w:r>
        <w:r w:rsidR="000F34C6">
          <w:rPr>
            <w:webHidden/>
          </w:rPr>
          <w:tab/>
        </w:r>
        <w:r>
          <w:rPr>
            <w:webHidden/>
          </w:rPr>
          <w:fldChar w:fldCharType="begin"/>
        </w:r>
        <w:r w:rsidR="000F34C6">
          <w:rPr>
            <w:webHidden/>
          </w:rPr>
          <w:instrText xml:space="preserve"> PAGEREF _Toc418837429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F34C6"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:rsidR="000F34C6" w:rsidRDefault="004C6BF6">
      <w:pPr>
        <w:pStyle w:val="3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18837430" w:history="1">
        <w:r w:rsidR="000F34C6" w:rsidRPr="008D27C3">
          <w:rPr>
            <w:rStyle w:val="af2"/>
          </w:rPr>
          <w:t>Статья 25. Зоны действия публичных сервитутов</w:t>
        </w:r>
        <w:r w:rsidR="000F34C6">
          <w:rPr>
            <w:webHidden/>
          </w:rPr>
          <w:tab/>
        </w:r>
        <w:r>
          <w:rPr>
            <w:webHidden/>
          </w:rPr>
          <w:fldChar w:fldCharType="begin"/>
        </w:r>
        <w:r w:rsidR="000F34C6">
          <w:rPr>
            <w:webHidden/>
          </w:rPr>
          <w:instrText xml:space="preserve"> PAGEREF _Toc418837430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F34C6"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:rsidR="000F34C6" w:rsidRDefault="004C6BF6">
      <w:pPr>
        <w:pStyle w:val="20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8837431" w:history="1">
        <w:r w:rsidR="000F34C6" w:rsidRPr="008D27C3">
          <w:rPr>
            <w:rStyle w:val="af2"/>
            <w:b/>
            <w:noProof/>
          </w:rPr>
          <w:t>Глава 8. Градостроительные регламенты. Параметры разрешенного использования земельных участков и объектов капитального строительства</w:t>
        </w:r>
        <w:r w:rsidR="000F34C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F34C6">
          <w:rPr>
            <w:noProof/>
            <w:webHidden/>
          </w:rPr>
          <w:instrText xml:space="preserve"> PAGEREF _Toc418837431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34C6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0F34C6" w:rsidRDefault="004C6BF6">
      <w:pPr>
        <w:pStyle w:val="3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18837432" w:history="1">
        <w:r w:rsidR="000F34C6" w:rsidRPr="008D27C3">
          <w:rPr>
            <w:rStyle w:val="af2"/>
          </w:rPr>
          <w:t>Статья 26. Порядок установления градостроительного регламента</w:t>
        </w:r>
        <w:r w:rsidR="000F34C6">
          <w:rPr>
            <w:webHidden/>
          </w:rPr>
          <w:tab/>
        </w:r>
        <w:r>
          <w:rPr>
            <w:webHidden/>
          </w:rPr>
          <w:fldChar w:fldCharType="begin"/>
        </w:r>
        <w:r w:rsidR="000F34C6">
          <w:rPr>
            <w:webHidden/>
          </w:rPr>
          <w:instrText xml:space="preserve"> PAGEREF _Toc418837432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F34C6"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:rsidR="000F34C6" w:rsidRDefault="004C6BF6">
      <w:pPr>
        <w:pStyle w:val="3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18837433" w:history="1">
        <w:r w:rsidR="000F34C6" w:rsidRPr="008D27C3">
          <w:rPr>
            <w:rStyle w:val="af2"/>
          </w:rPr>
          <w:t>Статья 27. Виды разрешенного использования земельных участков и объектов капитального строительства</w:t>
        </w:r>
        <w:r w:rsidR="000F34C6">
          <w:rPr>
            <w:webHidden/>
          </w:rPr>
          <w:tab/>
        </w:r>
        <w:r>
          <w:rPr>
            <w:webHidden/>
          </w:rPr>
          <w:fldChar w:fldCharType="begin"/>
        </w:r>
        <w:r w:rsidR="000F34C6">
          <w:rPr>
            <w:webHidden/>
          </w:rPr>
          <w:instrText xml:space="preserve"> PAGEREF _Toc418837433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F34C6"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:rsidR="000F34C6" w:rsidRDefault="004C6BF6">
      <w:pPr>
        <w:pStyle w:val="3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18837434" w:history="1">
        <w:r w:rsidR="000F34C6" w:rsidRPr="008D27C3">
          <w:rPr>
            <w:rStyle w:val="af2"/>
          </w:rPr>
          <w:t>Статья 28. Использование объектов недвижимости, не соответствующих установленному градостроительному регламенту</w:t>
        </w:r>
        <w:r w:rsidR="000F34C6">
          <w:rPr>
            <w:webHidden/>
          </w:rPr>
          <w:tab/>
        </w:r>
        <w:r>
          <w:rPr>
            <w:webHidden/>
          </w:rPr>
          <w:fldChar w:fldCharType="begin"/>
        </w:r>
        <w:r w:rsidR="000F34C6">
          <w:rPr>
            <w:webHidden/>
          </w:rPr>
          <w:instrText xml:space="preserve"> PAGEREF _Toc418837434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F34C6"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:rsidR="000F34C6" w:rsidRDefault="004C6BF6">
      <w:pPr>
        <w:pStyle w:val="3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18837435" w:history="1">
        <w:r w:rsidR="000F34C6" w:rsidRPr="008D27C3">
          <w:rPr>
            <w:rStyle w:val="af2"/>
          </w:rPr>
          <w:t>Статья 29. Градостроительные регламенты на территориях жилых зон</w:t>
        </w:r>
        <w:r w:rsidR="000F34C6">
          <w:rPr>
            <w:webHidden/>
          </w:rPr>
          <w:tab/>
        </w:r>
        <w:r>
          <w:rPr>
            <w:webHidden/>
          </w:rPr>
          <w:fldChar w:fldCharType="begin"/>
        </w:r>
        <w:r w:rsidR="000F34C6">
          <w:rPr>
            <w:webHidden/>
          </w:rPr>
          <w:instrText xml:space="preserve"> PAGEREF _Toc418837435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F34C6"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:rsidR="000F34C6" w:rsidRDefault="004C6BF6">
      <w:pPr>
        <w:pStyle w:val="3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18837436" w:history="1">
        <w:r w:rsidR="000F34C6" w:rsidRPr="008D27C3">
          <w:rPr>
            <w:rStyle w:val="af2"/>
          </w:rPr>
          <w:t>Статья 30. Градостроительные регламенты на территориях общественно-деловых зон</w:t>
        </w:r>
        <w:r w:rsidR="000F34C6">
          <w:rPr>
            <w:webHidden/>
          </w:rPr>
          <w:tab/>
        </w:r>
        <w:r>
          <w:rPr>
            <w:webHidden/>
          </w:rPr>
          <w:fldChar w:fldCharType="begin"/>
        </w:r>
        <w:r w:rsidR="000F34C6">
          <w:rPr>
            <w:webHidden/>
          </w:rPr>
          <w:instrText xml:space="preserve"> PAGEREF _Toc418837436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F34C6"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:rsidR="000F34C6" w:rsidRDefault="004C6BF6">
      <w:pPr>
        <w:pStyle w:val="3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18837437" w:history="1">
        <w:r w:rsidR="000F34C6" w:rsidRPr="008D27C3">
          <w:rPr>
            <w:rStyle w:val="af2"/>
          </w:rPr>
          <w:t>Статья 31. Градостроительные регламенты на территориях зоны инженерной инфраструктуры</w:t>
        </w:r>
        <w:r w:rsidR="000F34C6">
          <w:rPr>
            <w:webHidden/>
          </w:rPr>
          <w:tab/>
        </w:r>
        <w:r>
          <w:rPr>
            <w:webHidden/>
          </w:rPr>
          <w:fldChar w:fldCharType="begin"/>
        </w:r>
        <w:r w:rsidR="000F34C6">
          <w:rPr>
            <w:webHidden/>
          </w:rPr>
          <w:instrText xml:space="preserve"> PAGEREF _Toc418837437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F34C6">
          <w:rPr>
            <w:webHidden/>
          </w:rPr>
          <w:t>29</w:t>
        </w:r>
        <w:r>
          <w:rPr>
            <w:webHidden/>
          </w:rPr>
          <w:fldChar w:fldCharType="end"/>
        </w:r>
      </w:hyperlink>
    </w:p>
    <w:p w:rsidR="000F34C6" w:rsidRDefault="004C6BF6">
      <w:pPr>
        <w:pStyle w:val="3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18837438" w:history="1">
        <w:r w:rsidR="000F34C6" w:rsidRPr="008D27C3">
          <w:rPr>
            <w:rStyle w:val="af2"/>
          </w:rPr>
          <w:t>Статья 32. Градостроительные регламенты на территориях зон  транспортной инфраструктуры</w:t>
        </w:r>
        <w:r w:rsidR="000F34C6">
          <w:rPr>
            <w:webHidden/>
          </w:rPr>
          <w:tab/>
        </w:r>
        <w:r>
          <w:rPr>
            <w:webHidden/>
          </w:rPr>
          <w:fldChar w:fldCharType="begin"/>
        </w:r>
        <w:r w:rsidR="000F34C6">
          <w:rPr>
            <w:webHidden/>
          </w:rPr>
          <w:instrText xml:space="preserve"> PAGEREF _Toc418837438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F34C6">
          <w:rPr>
            <w:webHidden/>
          </w:rPr>
          <w:t>31</w:t>
        </w:r>
        <w:r>
          <w:rPr>
            <w:webHidden/>
          </w:rPr>
          <w:fldChar w:fldCharType="end"/>
        </w:r>
      </w:hyperlink>
    </w:p>
    <w:p w:rsidR="000F34C6" w:rsidRDefault="004C6BF6">
      <w:pPr>
        <w:pStyle w:val="3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18837439" w:history="1">
        <w:r w:rsidR="000F34C6" w:rsidRPr="008D27C3">
          <w:rPr>
            <w:rStyle w:val="af2"/>
            <w:bCs/>
          </w:rPr>
          <w:t>Статья 33. Градостроительные регламенты в рекреационных зонах</w:t>
        </w:r>
        <w:r w:rsidR="000F34C6">
          <w:rPr>
            <w:webHidden/>
          </w:rPr>
          <w:tab/>
        </w:r>
        <w:r>
          <w:rPr>
            <w:webHidden/>
          </w:rPr>
          <w:fldChar w:fldCharType="begin"/>
        </w:r>
        <w:r w:rsidR="000F34C6">
          <w:rPr>
            <w:webHidden/>
          </w:rPr>
          <w:instrText xml:space="preserve"> PAGEREF _Toc418837439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F34C6">
          <w:rPr>
            <w:webHidden/>
          </w:rPr>
          <w:t>32</w:t>
        </w:r>
        <w:r>
          <w:rPr>
            <w:webHidden/>
          </w:rPr>
          <w:fldChar w:fldCharType="end"/>
        </w:r>
      </w:hyperlink>
    </w:p>
    <w:p w:rsidR="000F34C6" w:rsidRDefault="004C6BF6">
      <w:pPr>
        <w:pStyle w:val="3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18837440" w:history="1">
        <w:r w:rsidR="000F34C6" w:rsidRPr="008D27C3">
          <w:rPr>
            <w:rStyle w:val="af2"/>
          </w:rPr>
          <w:t xml:space="preserve">Статья 34. </w:t>
        </w:r>
        <w:r w:rsidR="000F34C6" w:rsidRPr="008D27C3">
          <w:rPr>
            <w:rStyle w:val="af2"/>
            <w:bCs/>
          </w:rPr>
          <w:t xml:space="preserve">Градостроительные регламенты </w:t>
        </w:r>
        <w:r w:rsidR="000F34C6" w:rsidRPr="008D27C3">
          <w:rPr>
            <w:rStyle w:val="af2"/>
          </w:rPr>
          <w:t>на территориях зон сельскохозяйственного использования</w:t>
        </w:r>
        <w:r w:rsidR="000F34C6">
          <w:rPr>
            <w:webHidden/>
          </w:rPr>
          <w:tab/>
        </w:r>
        <w:r>
          <w:rPr>
            <w:webHidden/>
          </w:rPr>
          <w:fldChar w:fldCharType="begin"/>
        </w:r>
        <w:r w:rsidR="000F34C6">
          <w:rPr>
            <w:webHidden/>
          </w:rPr>
          <w:instrText xml:space="preserve"> PAGEREF _Toc418837440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F34C6">
          <w:rPr>
            <w:webHidden/>
          </w:rPr>
          <w:t>33</w:t>
        </w:r>
        <w:r>
          <w:rPr>
            <w:webHidden/>
          </w:rPr>
          <w:fldChar w:fldCharType="end"/>
        </w:r>
      </w:hyperlink>
    </w:p>
    <w:p w:rsidR="000F34C6" w:rsidRDefault="004C6BF6">
      <w:pPr>
        <w:pStyle w:val="3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18837441" w:history="1">
        <w:r w:rsidR="000F34C6" w:rsidRPr="008D27C3">
          <w:rPr>
            <w:rStyle w:val="af2"/>
          </w:rPr>
          <w:t>Статья 35. Градостроительные регламенты на территориях зон резервного фонда</w:t>
        </w:r>
        <w:r w:rsidR="000F34C6">
          <w:rPr>
            <w:webHidden/>
          </w:rPr>
          <w:tab/>
        </w:r>
        <w:r>
          <w:rPr>
            <w:webHidden/>
          </w:rPr>
          <w:fldChar w:fldCharType="begin"/>
        </w:r>
        <w:r w:rsidR="000F34C6">
          <w:rPr>
            <w:webHidden/>
          </w:rPr>
          <w:instrText xml:space="preserve"> PAGEREF _Toc418837441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F34C6">
          <w:rPr>
            <w:webHidden/>
          </w:rPr>
          <w:t>34</w:t>
        </w:r>
        <w:r>
          <w:rPr>
            <w:webHidden/>
          </w:rPr>
          <w:fldChar w:fldCharType="end"/>
        </w:r>
      </w:hyperlink>
    </w:p>
    <w:p w:rsidR="000F34C6" w:rsidRDefault="004C6BF6">
      <w:pPr>
        <w:pStyle w:val="1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8837442" w:history="1">
        <w:r w:rsidR="000F34C6" w:rsidRPr="008D27C3">
          <w:rPr>
            <w:rStyle w:val="af2"/>
            <w:b/>
            <w:noProof/>
          </w:rPr>
          <w:t xml:space="preserve">Часть </w:t>
        </w:r>
        <w:r w:rsidR="000F34C6" w:rsidRPr="008D27C3">
          <w:rPr>
            <w:rStyle w:val="af2"/>
            <w:b/>
            <w:noProof/>
            <w:lang w:val="en-US"/>
          </w:rPr>
          <w:t>III</w:t>
        </w:r>
        <w:r w:rsidR="000F34C6" w:rsidRPr="008D27C3">
          <w:rPr>
            <w:rStyle w:val="af2"/>
            <w:b/>
            <w:noProof/>
          </w:rPr>
          <w:t>. Иные вопросы землепользования и застройки Истимисского сельсовета</w:t>
        </w:r>
        <w:r w:rsidR="000F34C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F34C6">
          <w:rPr>
            <w:noProof/>
            <w:webHidden/>
          </w:rPr>
          <w:instrText xml:space="preserve"> PAGEREF _Toc418837442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34C6"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0F34C6" w:rsidRDefault="004C6BF6">
      <w:pPr>
        <w:pStyle w:val="20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8837443" w:history="1">
        <w:r w:rsidR="000F34C6" w:rsidRPr="008D27C3">
          <w:rPr>
            <w:rStyle w:val="af2"/>
            <w:b/>
            <w:noProof/>
          </w:rPr>
          <w:t>Глава 9. Регулирование землепользования и застройки части территории Истимисского сельсовета</w:t>
        </w:r>
        <w:r w:rsidR="000F34C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F34C6">
          <w:rPr>
            <w:noProof/>
            <w:webHidden/>
          </w:rPr>
          <w:instrText xml:space="preserve"> PAGEREF _Toc418837443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34C6"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0F34C6" w:rsidRDefault="004C6BF6">
      <w:pPr>
        <w:pStyle w:val="3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18837444" w:history="1">
        <w:r w:rsidR="000F34C6" w:rsidRPr="008D27C3">
          <w:rPr>
            <w:rStyle w:val="af2"/>
          </w:rPr>
          <w:t>Статья 36. Общий порядок предоставления земельных участков для строительства из земель муниципальной собственности части территории Истимисского сельсовета</w:t>
        </w:r>
        <w:r w:rsidR="000F34C6">
          <w:rPr>
            <w:webHidden/>
          </w:rPr>
          <w:tab/>
        </w:r>
        <w:r>
          <w:rPr>
            <w:webHidden/>
          </w:rPr>
          <w:fldChar w:fldCharType="begin"/>
        </w:r>
        <w:r w:rsidR="000F34C6">
          <w:rPr>
            <w:webHidden/>
          </w:rPr>
          <w:instrText xml:space="preserve"> PAGEREF _Toc418837444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F34C6">
          <w:rPr>
            <w:webHidden/>
          </w:rPr>
          <w:t>35</w:t>
        </w:r>
        <w:r>
          <w:rPr>
            <w:webHidden/>
          </w:rPr>
          <w:fldChar w:fldCharType="end"/>
        </w:r>
      </w:hyperlink>
    </w:p>
    <w:p w:rsidR="000F34C6" w:rsidRDefault="004C6BF6">
      <w:pPr>
        <w:pStyle w:val="3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18837445" w:history="1">
        <w:r w:rsidR="000F34C6" w:rsidRPr="008D27C3">
          <w:rPr>
            <w:rStyle w:val="af2"/>
          </w:rPr>
          <w:t>Статья 37. Публичные сервитуты</w:t>
        </w:r>
        <w:r w:rsidR="000F34C6">
          <w:rPr>
            <w:webHidden/>
          </w:rPr>
          <w:tab/>
        </w:r>
        <w:r>
          <w:rPr>
            <w:webHidden/>
          </w:rPr>
          <w:fldChar w:fldCharType="begin"/>
        </w:r>
        <w:r w:rsidR="000F34C6">
          <w:rPr>
            <w:webHidden/>
          </w:rPr>
          <w:instrText xml:space="preserve"> PAGEREF _Toc418837445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F34C6">
          <w:rPr>
            <w:webHidden/>
          </w:rPr>
          <w:t>36</w:t>
        </w:r>
        <w:r>
          <w:rPr>
            <w:webHidden/>
          </w:rPr>
          <w:fldChar w:fldCharType="end"/>
        </w:r>
      </w:hyperlink>
    </w:p>
    <w:p w:rsidR="000F34C6" w:rsidRDefault="004C6BF6">
      <w:pPr>
        <w:pStyle w:val="3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18837446" w:history="1">
        <w:r w:rsidR="000F34C6" w:rsidRPr="008D27C3">
          <w:rPr>
            <w:rStyle w:val="af2"/>
          </w:rPr>
          <w:t>Статья 38. Резервирование и изъятие земельных участков для муниципальных нужд</w:t>
        </w:r>
        <w:r w:rsidR="000F34C6">
          <w:rPr>
            <w:webHidden/>
          </w:rPr>
          <w:tab/>
        </w:r>
        <w:r>
          <w:rPr>
            <w:webHidden/>
          </w:rPr>
          <w:fldChar w:fldCharType="begin"/>
        </w:r>
        <w:r w:rsidR="000F34C6">
          <w:rPr>
            <w:webHidden/>
          </w:rPr>
          <w:instrText xml:space="preserve"> PAGEREF _Toc418837446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F34C6">
          <w:rPr>
            <w:webHidden/>
          </w:rPr>
          <w:t>37</w:t>
        </w:r>
        <w:r>
          <w:rPr>
            <w:webHidden/>
          </w:rPr>
          <w:fldChar w:fldCharType="end"/>
        </w:r>
      </w:hyperlink>
    </w:p>
    <w:p w:rsidR="000F34C6" w:rsidRDefault="004C6BF6">
      <w:pPr>
        <w:pStyle w:val="3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18837447" w:history="1">
        <w:r w:rsidR="000F34C6" w:rsidRPr="008D27C3">
          <w:rPr>
            <w:rStyle w:val="af2"/>
          </w:rPr>
          <w:t>Статья 39. Основные принципы организации застройки части территории муниципального образования</w:t>
        </w:r>
        <w:r w:rsidR="000F34C6">
          <w:rPr>
            <w:webHidden/>
          </w:rPr>
          <w:tab/>
        </w:r>
        <w:r>
          <w:rPr>
            <w:webHidden/>
          </w:rPr>
          <w:fldChar w:fldCharType="begin"/>
        </w:r>
        <w:r w:rsidR="000F34C6">
          <w:rPr>
            <w:webHidden/>
          </w:rPr>
          <w:instrText xml:space="preserve"> PAGEREF _Toc418837447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F34C6">
          <w:rPr>
            <w:webHidden/>
          </w:rPr>
          <w:t>38</w:t>
        </w:r>
        <w:r>
          <w:rPr>
            <w:webHidden/>
          </w:rPr>
          <w:fldChar w:fldCharType="end"/>
        </w:r>
      </w:hyperlink>
    </w:p>
    <w:p w:rsidR="000F34C6" w:rsidRDefault="004C6BF6">
      <w:pPr>
        <w:pStyle w:val="3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18837448" w:history="1">
        <w:r w:rsidR="000F34C6" w:rsidRPr="008D27C3">
          <w:rPr>
            <w:rStyle w:val="af2"/>
          </w:rPr>
          <w:t>Статья 40. Проектная документация объекта капитального строительства</w:t>
        </w:r>
        <w:r w:rsidR="000F34C6">
          <w:rPr>
            <w:webHidden/>
          </w:rPr>
          <w:tab/>
        </w:r>
        <w:r>
          <w:rPr>
            <w:webHidden/>
          </w:rPr>
          <w:fldChar w:fldCharType="begin"/>
        </w:r>
        <w:r w:rsidR="000F34C6">
          <w:rPr>
            <w:webHidden/>
          </w:rPr>
          <w:instrText xml:space="preserve"> PAGEREF _Toc418837448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F34C6">
          <w:rPr>
            <w:webHidden/>
          </w:rPr>
          <w:t>39</w:t>
        </w:r>
        <w:r>
          <w:rPr>
            <w:webHidden/>
          </w:rPr>
          <w:fldChar w:fldCharType="end"/>
        </w:r>
      </w:hyperlink>
    </w:p>
    <w:p w:rsidR="000F34C6" w:rsidRDefault="004C6BF6">
      <w:pPr>
        <w:pStyle w:val="3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18837449" w:history="1">
        <w:r w:rsidR="000F34C6" w:rsidRPr="008D27C3">
          <w:rPr>
            <w:rStyle w:val="af2"/>
          </w:rPr>
          <w:t>Статья 41. Государственная экспертиза и утверждение проектной документации</w:t>
        </w:r>
        <w:r w:rsidR="000F34C6">
          <w:rPr>
            <w:webHidden/>
          </w:rPr>
          <w:tab/>
        </w:r>
        <w:r>
          <w:rPr>
            <w:webHidden/>
          </w:rPr>
          <w:fldChar w:fldCharType="begin"/>
        </w:r>
        <w:r w:rsidR="000F34C6">
          <w:rPr>
            <w:webHidden/>
          </w:rPr>
          <w:instrText xml:space="preserve"> PAGEREF _Toc418837449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F34C6">
          <w:rPr>
            <w:webHidden/>
          </w:rPr>
          <w:t>39</w:t>
        </w:r>
        <w:r>
          <w:rPr>
            <w:webHidden/>
          </w:rPr>
          <w:fldChar w:fldCharType="end"/>
        </w:r>
      </w:hyperlink>
    </w:p>
    <w:p w:rsidR="000F34C6" w:rsidRDefault="004C6BF6">
      <w:pPr>
        <w:pStyle w:val="3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18837450" w:history="1">
        <w:r w:rsidR="000F34C6" w:rsidRPr="008D27C3">
          <w:rPr>
            <w:rStyle w:val="af2"/>
          </w:rPr>
          <w:t>Статья 42. Выдача разрешения на строительство</w:t>
        </w:r>
        <w:r w:rsidR="000F34C6">
          <w:rPr>
            <w:webHidden/>
          </w:rPr>
          <w:tab/>
        </w:r>
        <w:r>
          <w:rPr>
            <w:webHidden/>
          </w:rPr>
          <w:fldChar w:fldCharType="begin"/>
        </w:r>
        <w:r w:rsidR="000F34C6">
          <w:rPr>
            <w:webHidden/>
          </w:rPr>
          <w:instrText xml:space="preserve"> PAGEREF _Toc418837450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F34C6">
          <w:rPr>
            <w:webHidden/>
          </w:rPr>
          <w:t>40</w:t>
        </w:r>
        <w:r>
          <w:rPr>
            <w:webHidden/>
          </w:rPr>
          <w:fldChar w:fldCharType="end"/>
        </w:r>
      </w:hyperlink>
    </w:p>
    <w:p w:rsidR="000F34C6" w:rsidRDefault="004C6BF6">
      <w:pPr>
        <w:pStyle w:val="3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18837451" w:history="1">
        <w:r w:rsidR="000F34C6" w:rsidRPr="008D27C3">
          <w:rPr>
            <w:rStyle w:val="af2"/>
          </w:rPr>
          <w:t>Статья 43. Выдача разрешения на ввод объекта в эксплуатацию</w:t>
        </w:r>
        <w:r w:rsidR="000F34C6">
          <w:rPr>
            <w:webHidden/>
          </w:rPr>
          <w:tab/>
        </w:r>
        <w:r>
          <w:rPr>
            <w:webHidden/>
          </w:rPr>
          <w:fldChar w:fldCharType="begin"/>
        </w:r>
        <w:r w:rsidR="000F34C6">
          <w:rPr>
            <w:webHidden/>
          </w:rPr>
          <w:instrText xml:space="preserve"> PAGEREF _Toc418837451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F34C6">
          <w:rPr>
            <w:webHidden/>
          </w:rPr>
          <w:t>40</w:t>
        </w:r>
        <w:r>
          <w:rPr>
            <w:webHidden/>
          </w:rPr>
          <w:fldChar w:fldCharType="end"/>
        </w:r>
      </w:hyperlink>
    </w:p>
    <w:p w:rsidR="000F34C6" w:rsidRDefault="004C6BF6">
      <w:pPr>
        <w:pStyle w:val="3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18837452" w:history="1">
        <w:r w:rsidR="000F34C6" w:rsidRPr="008D27C3">
          <w:rPr>
            <w:rStyle w:val="af2"/>
          </w:rPr>
          <w:t>Статья 44. Осуществление строительства, реконструкции, капитального ремонта объекта капитального строительства, строительного контроля и государственного строительного надзора</w:t>
        </w:r>
        <w:r w:rsidR="000F34C6">
          <w:rPr>
            <w:webHidden/>
          </w:rPr>
          <w:tab/>
        </w:r>
        <w:r>
          <w:rPr>
            <w:webHidden/>
          </w:rPr>
          <w:fldChar w:fldCharType="begin"/>
        </w:r>
        <w:r w:rsidR="000F34C6">
          <w:rPr>
            <w:webHidden/>
          </w:rPr>
          <w:instrText xml:space="preserve"> PAGEREF _Toc418837452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F34C6">
          <w:rPr>
            <w:webHidden/>
          </w:rPr>
          <w:t>41</w:t>
        </w:r>
        <w:r>
          <w:rPr>
            <w:webHidden/>
          </w:rPr>
          <w:fldChar w:fldCharType="end"/>
        </w:r>
      </w:hyperlink>
    </w:p>
    <w:p w:rsidR="000F34C6" w:rsidRDefault="004C6BF6">
      <w:pPr>
        <w:pStyle w:val="20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8837453" w:history="1">
        <w:r w:rsidR="000F34C6" w:rsidRPr="008D27C3">
          <w:rPr>
            <w:rStyle w:val="af2"/>
            <w:b/>
            <w:noProof/>
          </w:rPr>
          <w:t>Глава 10. Заключительные положения</w:t>
        </w:r>
        <w:r w:rsidR="000F34C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F34C6">
          <w:rPr>
            <w:noProof/>
            <w:webHidden/>
          </w:rPr>
          <w:instrText xml:space="preserve"> PAGEREF _Toc418837453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34C6"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0F34C6" w:rsidRDefault="004C6BF6">
      <w:pPr>
        <w:pStyle w:val="3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18837454" w:history="1">
        <w:r w:rsidR="000F34C6" w:rsidRPr="008D27C3">
          <w:rPr>
            <w:rStyle w:val="af2"/>
          </w:rPr>
          <w:t>Статья 45. Действие настоящих правил по отношению к ранее возникшим правоотношениям</w:t>
        </w:r>
        <w:r w:rsidR="000F34C6">
          <w:rPr>
            <w:webHidden/>
          </w:rPr>
          <w:tab/>
        </w:r>
        <w:r>
          <w:rPr>
            <w:webHidden/>
          </w:rPr>
          <w:fldChar w:fldCharType="begin"/>
        </w:r>
        <w:r w:rsidR="000F34C6">
          <w:rPr>
            <w:webHidden/>
          </w:rPr>
          <w:instrText xml:space="preserve"> PAGEREF _Toc418837454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F34C6">
          <w:rPr>
            <w:webHidden/>
          </w:rPr>
          <w:t>41</w:t>
        </w:r>
        <w:r>
          <w:rPr>
            <w:webHidden/>
          </w:rPr>
          <w:fldChar w:fldCharType="end"/>
        </w:r>
      </w:hyperlink>
    </w:p>
    <w:p w:rsidR="000F34C6" w:rsidRDefault="004C6BF6">
      <w:pPr>
        <w:pStyle w:val="3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18837455" w:history="1">
        <w:r w:rsidR="000F34C6" w:rsidRPr="008D27C3">
          <w:rPr>
            <w:rStyle w:val="af2"/>
          </w:rPr>
          <w:t>Статья 46. Действие настоящих правил по отношению к градостроительной документации</w:t>
        </w:r>
        <w:r w:rsidR="000F34C6">
          <w:rPr>
            <w:webHidden/>
          </w:rPr>
          <w:tab/>
        </w:r>
        <w:r>
          <w:rPr>
            <w:webHidden/>
          </w:rPr>
          <w:fldChar w:fldCharType="begin"/>
        </w:r>
        <w:r w:rsidR="000F34C6">
          <w:rPr>
            <w:webHidden/>
          </w:rPr>
          <w:instrText xml:space="preserve"> PAGEREF _Toc418837455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F34C6">
          <w:rPr>
            <w:webHidden/>
          </w:rPr>
          <w:t>41</w:t>
        </w:r>
        <w:r>
          <w:rPr>
            <w:webHidden/>
          </w:rPr>
          <w:fldChar w:fldCharType="end"/>
        </w:r>
      </w:hyperlink>
    </w:p>
    <w:p w:rsidR="00D67C54" w:rsidRPr="00A20A71" w:rsidRDefault="004C6BF6" w:rsidP="00467CC6">
      <w:pPr>
        <w:tabs>
          <w:tab w:val="right" w:leader="dot" w:pos="9639"/>
        </w:tabs>
        <w:spacing w:before="240" w:after="240"/>
        <w:jc w:val="center"/>
        <w:outlineLvl w:val="0"/>
      </w:pPr>
      <w:r w:rsidRPr="00E76EEC">
        <w:rPr>
          <w:b/>
          <w:color w:val="000000"/>
        </w:rPr>
        <w:fldChar w:fldCharType="end"/>
      </w:r>
      <w:r w:rsidR="005D53F4" w:rsidRPr="00061DD0">
        <w:rPr>
          <w:b/>
          <w:color w:val="000000"/>
        </w:rPr>
        <w:br w:type="page"/>
      </w:r>
      <w:bookmarkStart w:id="3" w:name="_Toc282347503"/>
      <w:bookmarkStart w:id="4" w:name="_Toc418837396"/>
      <w:r w:rsidR="00416F3D" w:rsidRPr="00A20A71">
        <w:rPr>
          <w:b/>
          <w:color w:val="000000"/>
        </w:rPr>
        <w:lastRenderedPageBreak/>
        <w:t>Введение</w:t>
      </w:r>
      <w:bookmarkEnd w:id="3"/>
      <w:bookmarkEnd w:id="4"/>
    </w:p>
    <w:p w:rsidR="005D53F4" w:rsidRPr="00A20A71" w:rsidRDefault="0032235F" w:rsidP="00D4231C">
      <w:pPr>
        <w:pStyle w:val="a6"/>
        <w:spacing w:before="240"/>
        <w:ind w:left="0" w:firstLine="709"/>
        <w:jc w:val="both"/>
      </w:pPr>
      <w:r w:rsidRPr="00A20A71">
        <w:t xml:space="preserve">Правила землепользования и застройки </w:t>
      </w:r>
      <w:r w:rsidR="0064494C">
        <w:t xml:space="preserve">части территории муниципального </w:t>
      </w:r>
      <w:r w:rsidRPr="00A20A71">
        <w:t>образов</w:t>
      </w:r>
      <w:r w:rsidRPr="00A20A71">
        <w:t>а</w:t>
      </w:r>
      <w:r w:rsidRPr="00A20A71">
        <w:t xml:space="preserve">ния </w:t>
      </w:r>
      <w:r w:rsidR="00A14F81">
        <w:t>Истимисск</w:t>
      </w:r>
      <w:r w:rsidR="001958BA">
        <w:t>ий</w:t>
      </w:r>
      <w:r w:rsidR="00A2604A" w:rsidRPr="00A20A71">
        <w:t xml:space="preserve"> сельсовет</w:t>
      </w:r>
      <w:r w:rsidRPr="00A20A71">
        <w:t xml:space="preserve"> </w:t>
      </w:r>
      <w:r w:rsidR="00C56922" w:rsidRPr="00A20A71">
        <w:t>Ключевс</w:t>
      </w:r>
      <w:r w:rsidR="00537F32" w:rsidRPr="00A20A71">
        <w:t>к</w:t>
      </w:r>
      <w:r w:rsidR="00E862D2" w:rsidRPr="00A20A71">
        <w:t xml:space="preserve">ого </w:t>
      </w:r>
      <w:r w:rsidR="00995A24" w:rsidRPr="00A20A71">
        <w:t>район</w:t>
      </w:r>
      <w:r w:rsidR="00A2604A" w:rsidRPr="00A20A71">
        <w:t>а</w:t>
      </w:r>
      <w:r w:rsidR="00995A24" w:rsidRPr="00A20A71">
        <w:t xml:space="preserve"> Алтайского края</w:t>
      </w:r>
      <w:r w:rsidR="0051413B" w:rsidRPr="00A20A71">
        <w:t xml:space="preserve"> </w:t>
      </w:r>
      <w:r w:rsidR="00A2604A" w:rsidRPr="00A20A71">
        <w:t>разработаны</w:t>
      </w:r>
      <w:r w:rsidR="0051413B" w:rsidRPr="00A20A71">
        <w:t xml:space="preserve"> в соответс</w:t>
      </w:r>
      <w:r w:rsidR="0051413B" w:rsidRPr="00A20A71">
        <w:t>т</w:t>
      </w:r>
      <w:r w:rsidR="0051413B" w:rsidRPr="00A20A71">
        <w:t>вии с Градостроительным кодексом РФ, Земельным кодексом РФ, Федеральным законом «Об общих принципах организации местного самоуправления в РФ» и другими нормати</w:t>
      </w:r>
      <w:r w:rsidR="0051413B" w:rsidRPr="00A20A71">
        <w:t>в</w:t>
      </w:r>
      <w:r w:rsidR="0051413B" w:rsidRPr="00A20A71">
        <w:t xml:space="preserve">ными правовыми актами РФ, </w:t>
      </w:r>
      <w:r w:rsidR="00B600AC" w:rsidRPr="00A20A71">
        <w:t>Алтайского края,</w:t>
      </w:r>
      <w:r w:rsidR="0051413B" w:rsidRPr="00A20A71">
        <w:t xml:space="preserve"> </w:t>
      </w:r>
      <w:r w:rsidR="00E862D2" w:rsidRPr="00A20A71">
        <w:t xml:space="preserve">МО </w:t>
      </w:r>
      <w:r w:rsidR="00C56922" w:rsidRPr="00A20A71">
        <w:t>Ключевс</w:t>
      </w:r>
      <w:r w:rsidR="00537F32" w:rsidRPr="00A20A71">
        <w:t>к</w:t>
      </w:r>
      <w:r w:rsidR="00E862D2" w:rsidRPr="00A20A71">
        <w:t>ий район</w:t>
      </w:r>
      <w:r w:rsidR="00B600AC" w:rsidRPr="00A20A71">
        <w:t xml:space="preserve">, </w:t>
      </w:r>
      <w:r w:rsidR="00E862D2" w:rsidRPr="00A20A71">
        <w:t xml:space="preserve">МО </w:t>
      </w:r>
      <w:r w:rsidR="00A14F81">
        <w:t>Истимисск</w:t>
      </w:r>
      <w:r w:rsidR="001958BA">
        <w:t>ий</w:t>
      </w:r>
      <w:r w:rsidR="00A2604A" w:rsidRPr="00A20A71">
        <w:t xml:space="preserve"> сельсовет</w:t>
      </w:r>
      <w:r w:rsidR="00B600AC" w:rsidRPr="00A20A71">
        <w:t>.</w:t>
      </w:r>
    </w:p>
    <w:p w:rsidR="0051413B" w:rsidRPr="00A20A71" w:rsidRDefault="0051413B" w:rsidP="00D4231C">
      <w:pPr>
        <w:pStyle w:val="a6"/>
        <w:spacing w:after="0"/>
        <w:ind w:left="0" w:firstLine="709"/>
        <w:jc w:val="both"/>
      </w:pPr>
      <w:r w:rsidRPr="00A20A71">
        <w:t>Правил</w:t>
      </w:r>
      <w:r w:rsidR="00995A24" w:rsidRPr="00A20A71">
        <w:t>а разработаны в целях</w:t>
      </w:r>
      <w:r w:rsidRPr="00A20A71">
        <w:t>:</w:t>
      </w:r>
    </w:p>
    <w:p w:rsidR="0051413B" w:rsidRPr="00A20A71" w:rsidRDefault="005D53F4" w:rsidP="00D4231C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A71">
        <w:rPr>
          <w:rFonts w:ascii="Times New Roman" w:hAnsi="Times New Roman" w:cs="Times New Roman"/>
          <w:sz w:val="24"/>
          <w:szCs w:val="24"/>
        </w:rPr>
        <w:t>–</w:t>
      </w:r>
      <w:r w:rsidR="0051413B" w:rsidRPr="00A20A71">
        <w:rPr>
          <w:rFonts w:ascii="Times New Roman" w:hAnsi="Times New Roman" w:cs="Times New Roman"/>
          <w:sz w:val="24"/>
          <w:szCs w:val="24"/>
        </w:rPr>
        <w:t xml:space="preserve"> создани</w:t>
      </w:r>
      <w:r w:rsidR="00995A24" w:rsidRPr="00A20A71">
        <w:rPr>
          <w:rFonts w:ascii="Times New Roman" w:hAnsi="Times New Roman" w:cs="Times New Roman"/>
          <w:sz w:val="24"/>
          <w:szCs w:val="24"/>
        </w:rPr>
        <w:t>я</w:t>
      </w:r>
      <w:r w:rsidR="0051413B" w:rsidRPr="00A20A71">
        <w:rPr>
          <w:rFonts w:ascii="Times New Roman" w:hAnsi="Times New Roman" w:cs="Times New Roman"/>
          <w:sz w:val="24"/>
          <w:szCs w:val="24"/>
        </w:rPr>
        <w:t xml:space="preserve"> условий для устойчивого развития </w:t>
      </w:r>
      <w:r w:rsidR="00A2604A" w:rsidRPr="00A20A71">
        <w:rPr>
          <w:rFonts w:ascii="Times New Roman" w:hAnsi="Times New Roman" w:cs="Times New Roman"/>
          <w:sz w:val="24"/>
          <w:szCs w:val="24"/>
        </w:rPr>
        <w:t xml:space="preserve">части </w:t>
      </w:r>
      <w:r w:rsidR="0051413B" w:rsidRPr="00A20A71">
        <w:rPr>
          <w:rFonts w:ascii="Times New Roman" w:hAnsi="Times New Roman" w:cs="Times New Roman"/>
          <w:sz w:val="24"/>
          <w:szCs w:val="24"/>
        </w:rPr>
        <w:t>территории муниципального о</w:t>
      </w:r>
      <w:r w:rsidR="0051413B" w:rsidRPr="00A20A71">
        <w:rPr>
          <w:rFonts w:ascii="Times New Roman" w:hAnsi="Times New Roman" w:cs="Times New Roman"/>
          <w:sz w:val="24"/>
          <w:szCs w:val="24"/>
        </w:rPr>
        <w:t>б</w:t>
      </w:r>
      <w:r w:rsidR="0051413B" w:rsidRPr="00A20A71">
        <w:rPr>
          <w:rFonts w:ascii="Times New Roman" w:hAnsi="Times New Roman" w:cs="Times New Roman"/>
          <w:sz w:val="24"/>
          <w:szCs w:val="24"/>
        </w:rPr>
        <w:t>разования</w:t>
      </w:r>
      <w:r w:rsidR="000F5CA2" w:rsidRPr="00A20A71">
        <w:rPr>
          <w:rFonts w:ascii="Times New Roman" w:hAnsi="Times New Roman" w:cs="Times New Roman"/>
          <w:sz w:val="24"/>
          <w:szCs w:val="24"/>
        </w:rPr>
        <w:t xml:space="preserve"> </w:t>
      </w:r>
      <w:r w:rsidR="00A14F81">
        <w:rPr>
          <w:rFonts w:ascii="Times New Roman" w:hAnsi="Times New Roman" w:cs="Times New Roman"/>
          <w:sz w:val="24"/>
          <w:szCs w:val="24"/>
        </w:rPr>
        <w:t>Истимисск</w:t>
      </w:r>
      <w:r w:rsidR="001958BA">
        <w:rPr>
          <w:rFonts w:ascii="Times New Roman" w:hAnsi="Times New Roman" w:cs="Times New Roman"/>
          <w:sz w:val="24"/>
          <w:szCs w:val="24"/>
        </w:rPr>
        <w:t>ий</w:t>
      </w:r>
      <w:r w:rsidR="00A2604A" w:rsidRPr="00A20A71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51413B" w:rsidRPr="00A20A71">
        <w:rPr>
          <w:rFonts w:ascii="Times New Roman" w:hAnsi="Times New Roman" w:cs="Times New Roman"/>
          <w:sz w:val="24"/>
          <w:szCs w:val="24"/>
        </w:rPr>
        <w:t>, сохранения окружающей среды и объектов культурного наследия;</w:t>
      </w:r>
    </w:p>
    <w:p w:rsidR="0051413B" w:rsidRPr="00A20A71" w:rsidRDefault="007847C6" w:rsidP="00D4231C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A71">
        <w:rPr>
          <w:rFonts w:ascii="Times New Roman" w:hAnsi="Times New Roman" w:cs="Times New Roman"/>
          <w:sz w:val="24"/>
          <w:szCs w:val="24"/>
        </w:rPr>
        <w:t xml:space="preserve"> </w:t>
      </w:r>
      <w:r w:rsidR="005D53F4" w:rsidRPr="00A20A71">
        <w:rPr>
          <w:rFonts w:ascii="Times New Roman" w:hAnsi="Times New Roman" w:cs="Times New Roman"/>
          <w:sz w:val="24"/>
          <w:szCs w:val="24"/>
        </w:rPr>
        <w:t>–</w:t>
      </w:r>
      <w:r w:rsidR="0051413B" w:rsidRPr="00A20A71">
        <w:rPr>
          <w:rFonts w:ascii="Times New Roman" w:hAnsi="Times New Roman" w:cs="Times New Roman"/>
          <w:sz w:val="24"/>
          <w:szCs w:val="24"/>
        </w:rPr>
        <w:t xml:space="preserve"> обеспечени</w:t>
      </w:r>
      <w:r w:rsidR="00995A24" w:rsidRPr="00A20A71">
        <w:rPr>
          <w:rFonts w:ascii="Times New Roman" w:hAnsi="Times New Roman" w:cs="Times New Roman"/>
          <w:sz w:val="24"/>
          <w:szCs w:val="24"/>
        </w:rPr>
        <w:t>я</w:t>
      </w:r>
      <w:r w:rsidR="0051413B" w:rsidRPr="00A20A71">
        <w:rPr>
          <w:rFonts w:ascii="Times New Roman" w:hAnsi="Times New Roman" w:cs="Times New Roman"/>
          <w:sz w:val="24"/>
          <w:szCs w:val="24"/>
        </w:rPr>
        <w:t xml:space="preserve"> прав и законных интересов физических и юридических лиц, в том чи</w:t>
      </w:r>
      <w:r w:rsidR="0051413B" w:rsidRPr="00A20A71">
        <w:rPr>
          <w:rFonts w:ascii="Times New Roman" w:hAnsi="Times New Roman" w:cs="Times New Roman"/>
          <w:sz w:val="24"/>
          <w:szCs w:val="24"/>
        </w:rPr>
        <w:t>с</w:t>
      </w:r>
      <w:r w:rsidR="0051413B" w:rsidRPr="00A20A71">
        <w:rPr>
          <w:rFonts w:ascii="Times New Roman" w:hAnsi="Times New Roman" w:cs="Times New Roman"/>
          <w:sz w:val="24"/>
          <w:szCs w:val="24"/>
        </w:rPr>
        <w:t>ле правообладателей земельных участков и объектов капитального строительства;</w:t>
      </w:r>
    </w:p>
    <w:p w:rsidR="0051413B" w:rsidRPr="00A20A71" w:rsidRDefault="005D53F4" w:rsidP="00D4231C">
      <w:pPr>
        <w:ind w:firstLine="709"/>
        <w:jc w:val="both"/>
      </w:pPr>
      <w:r w:rsidRPr="00A20A71">
        <w:t>–</w:t>
      </w:r>
      <w:r w:rsidR="0051413B" w:rsidRPr="00A20A71">
        <w:t xml:space="preserve"> создани</w:t>
      </w:r>
      <w:r w:rsidR="00995A24" w:rsidRPr="00A20A71">
        <w:t>я</w:t>
      </w:r>
      <w:r w:rsidR="0051413B" w:rsidRPr="00A20A71">
        <w:t xml:space="preserve"> условий для привлечения инвестиций, в том числе путем предоставления возможности выбора на</w:t>
      </w:r>
      <w:r w:rsidRPr="00A20A71">
        <w:t>иболее эффективных видов разреше</w:t>
      </w:r>
      <w:r w:rsidR="0051413B" w:rsidRPr="00A20A71">
        <w:t>нного использования земельных участков и объектов капитального строительства</w:t>
      </w:r>
      <w:r w:rsidR="005C5888" w:rsidRPr="00A20A71">
        <w:rPr>
          <w:color w:val="008080"/>
        </w:rPr>
        <w:t>.</w:t>
      </w:r>
    </w:p>
    <w:p w:rsidR="00555AA1" w:rsidRPr="00A20A71" w:rsidRDefault="00555AA1" w:rsidP="00D4231C">
      <w:pPr>
        <w:pStyle w:val="a5"/>
        <w:spacing w:after="0"/>
        <w:ind w:firstLine="709"/>
        <w:jc w:val="both"/>
        <w:rPr>
          <w:color w:val="000000"/>
        </w:rPr>
      </w:pPr>
      <w:r w:rsidRPr="00A20A71">
        <w:rPr>
          <w:color w:val="000000"/>
        </w:rPr>
        <w:t>Правила, устанавливающие общий порядок осуществления градостроительной де</w:t>
      </w:r>
      <w:r w:rsidRPr="00A20A71">
        <w:rPr>
          <w:color w:val="000000"/>
        </w:rPr>
        <w:t>я</w:t>
      </w:r>
      <w:r w:rsidRPr="00A20A71">
        <w:rPr>
          <w:color w:val="000000"/>
        </w:rPr>
        <w:t xml:space="preserve">тельности, обязательны для органов государственной власти и местного самоуправления, физических и юридических лиц. </w:t>
      </w:r>
    </w:p>
    <w:p w:rsidR="00555AA1" w:rsidRPr="00A20A71" w:rsidRDefault="00555AA1" w:rsidP="00D4231C">
      <w:pPr>
        <w:pStyle w:val="a4"/>
        <w:ind w:firstLine="709"/>
        <w:jc w:val="both"/>
        <w:rPr>
          <w:color w:val="000000"/>
        </w:rPr>
      </w:pPr>
      <w:r w:rsidRPr="00A20A71">
        <w:rPr>
          <w:color w:val="000000"/>
        </w:rPr>
        <w:t>В случае возникновения противоречий между настоящими Правилами и другими м</w:t>
      </w:r>
      <w:r w:rsidRPr="00A20A71">
        <w:rPr>
          <w:color w:val="000000"/>
        </w:rPr>
        <w:t>е</w:t>
      </w:r>
      <w:r w:rsidRPr="00A20A71">
        <w:rPr>
          <w:color w:val="000000"/>
        </w:rPr>
        <w:t>стными нормативными актами, касающимися землепользования и застройки</w:t>
      </w:r>
      <w:r w:rsidR="000F5CA2" w:rsidRPr="00A20A71">
        <w:rPr>
          <w:color w:val="000000"/>
        </w:rPr>
        <w:t xml:space="preserve"> </w:t>
      </w:r>
      <w:proofErr w:type="gramStart"/>
      <w:r w:rsidR="000F5CA2" w:rsidRPr="00A20A71">
        <w:rPr>
          <w:color w:val="000000"/>
        </w:rPr>
        <w:t xml:space="preserve">на </w:t>
      </w:r>
      <w:r w:rsidR="00237D85">
        <w:rPr>
          <w:color w:val="000000"/>
        </w:rPr>
        <w:t xml:space="preserve">части </w:t>
      </w:r>
      <w:r w:rsidR="000F5CA2" w:rsidRPr="00A20A71">
        <w:rPr>
          <w:color w:val="000000"/>
        </w:rPr>
        <w:t>терр</w:t>
      </w:r>
      <w:r w:rsidR="000F5CA2" w:rsidRPr="00A20A71">
        <w:rPr>
          <w:color w:val="000000"/>
        </w:rPr>
        <w:t>и</w:t>
      </w:r>
      <w:r w:rsidR="000F5CA2" w:rsidRPr="00A20A71">
        <w:rPr>
          <w:color w:val="000000"/>
        </w:rPr>
        <w:t>тории</w:t>
      </w:r>
      <w:proofErr w:type="gramEnd"/>
      <w:r w:rsidR="000F5CA2" w:rsidRPr="00A20A71">
        <w:rPr>
          <w:color w:val="000000"/>
        </w:rPr>
        <w:t xml:space="preserve"> </w:t>
      </w:r>
      <w:r w:rsidR="00A14F81">
        <w:rPr>
          <w:color w:val="000000"/>
        </w:rPr>
        <w:t>Истимисск</w:t>
      </w:r>
      <w:r w:rsidR="001958BA">
        <w:rPr>
          <w:color w:val="000000"/>
        </w:rPr>
        <w:t>ого</w:t>
      </w:r>
      <w:r w:rsidR="00AB3350" w:rsidRPr="00A20A71">
        <w:rPr>
          <w:color w:val="000000"/>
        </w:rPr>
        <w:t xml:space="preserve"> сельсовета</w:t>
      </w:r>
      <w:r w:rsidRPr="00A20A71">
        <w:rPr>
          <w:color w:val="000000"/>
        </w:rPr>
        <w:t>, действуют настоящие Правила.</w:t>
      </w:r>
    </w:p>
    <w:p w:rsidR="00416F3D" w:rsidRPr="00A20A71" w:rsidRDefault="00F008C3" w:rsidP="00467CC6">
      <w:pPr>
        <w:spacing w:before="240" w:after="240"/>
        <w:jc w:val="center"/>
        <w:outlineLvl w:val="0"/>
        <w:rPr>
          <w:b/>
        </w:rPr>
      </w:pPr>
      <w:r w:rsidRPr="00A20A71">
        <w:rPr>
          <w:b/>
        </w:rPr>
        <w:br w:type="page"/>
      </w:r>
      <w:bookmarkStart w:id="5" w:name="_Toc282347504"/>
      <w:bookmarkStart w:id="6" w:name="_Toc418837397"/>
      <w:r w:rsidRPr="00A20A71">
        <w:rPr>
          <w:b/>
        </w:rPr>
        <w:lastRenderedPageBreak/>
        <w:t xml:space="preserve">Часть I. </w:t>
      </w:r>
      <w:r w:rsidR="00416F3D" w:rsidRPr="00A20A71">
        <w:rPr>
          <w:b/>
        </w:rPr>
        <w:t>Порядок применения Правил землепользования и застройки и внесения в них изменений</w:t>
      </w:r>
      <w:bookmarkEnd w:id="5"/>
      <w:bookmarkEnd w:id="6"/>
    </w:p>
    <w:p w:rsidR="00C32CFB" w:rsidRPr="00A20A71" w:rsidRDefault="00416F3D" w:rsidP="00467CC6">
      <w:pPr>
        <w:spacing w:after="240"/>
        <w:jc w:val="center"/>
        <w:outlineLvl w:val="1"/>
        <w:rPr>
          <w:b/>
          <w:color w:val="008080"/>
        </w:rPr>
      </w:pPr>
      <w:bookmarkStart w:id="7" w:name="_Toc282347505"/>
      <w:bookmarkStart w:id="8" w:name="_Toc418837398"/>
      <w:r w:rsidRPr="00A20A71">
        <w:rPr>
          <w:b/>
          <w:color w:val="000000"/>
        </w:rPr>
        <w:t>Глава 1.</w:t>
      </w:r>
      <w:r w:rsidR="00F008C3" w:rsidRPr="00A20A71">
        <w:rPr>
          <w:b/>
        </w:rPr>
        <w:t xml:space="preserve"> </w:t>
      </w:r>
      <w:r w:rsidRPr="00A20A71">
        <w:rPr>
          <w:b/>
        </w:rPr>
        <w:t>Общие положения</w:t>
      </w:r>
      <w:bookmarkEnd w:id="7"/>
      <w:bookmarkEnd w:id="8"/>
    </w:p>
    <w:p w:rsidR="0051413B" w:rsidRPr="00A20A71" w:rsidRDefault="00555AA1" w:rsidP="00467CC6">
      <w:pPr>
        <w:spacing w:after="240"/>
        <w:jc w:val="center"/>
        <w:outlineLvl w:val="2"/>
        <w:rPr>
          <w:b/>
          <w:color w:val="008080"/>
        </w:rPr>
      </w:pPr>
      <w:bookmarkStart w:id="9" w:name="_Toc282347506"/>
      <w:bookmarkStart w:id="10" w:name="_Toc418837399"/>
      <w:r w:rsidRPr="00A20A71">
        <w:rPr>
          <w:b/>
          <w:color w:val="000000"/>
        </w:rPr>
        <w:t xml:space="preserve">Статья </w:t>
      </w:r>
      <w:r w:rsidR="00C8713D" w:rsidRPr="00A20A71">
        <w:rPr>
          <w:b/>
          <w:color w:val="000000"/>
        </w:rPr>
        <w:t>1</w:t>
      </w:r>
      <w:r w:rsidR="00571B17" w:rsidRPr="00A20A71">
        <w:rPr>
          <w:b/>
          <w:color w:val="000000"/>
        </w:rPr>
        <w:t xml:space="preserve">. </w:t>
      </w:r>
      <w:r w:rsidRPr="00A20A71">
        <w:rPr>
          <w:b/>
          <w:color w:val="000000"/>
        </w:rPr>
        <w:t>Назначение и содержание настоящих Правил</w:t>
      </w:r>
      <w:bookmarkEnd w:id="9"/>
      <w:bookmarkEnd w:id="10"/>
    </w:p>
    <w:p w:rsidR="00555AA1" w:rsidRPr="00A20A71" w:rsidRDefault="00555AA1" w:rsidP="00D4231C">
      <w:pPr>
        <w:pStyle w:val="a4"/>
        <w:ind w:firstLine="709"/>
        <w:jc w:val="both"/>
        <w:rPr>
          <w:color w:val="000000"/>
        </w:rPr>
      </w:pPr>
      <w:r w:rsidRPr="00A20A71">
        <w:rPr>
          <w:color w:val="000000"/>
        </w:rPr>
        <w:t>Настоящие Правила в соответствии с Градостроительным кодексом Российской Ф</w:t>
      </w:r>
      <w:r w:rsidRPr="00A20A71">
        <w:rPr>
          <w:color w:val="000000"/>
        </w:rPr>
        <w:t>е</w:t>
      </w:r>
      <w:r w:rsidRPr="00A20A71">
        <w:rPr>
          <w:color w:val="000000"/>
        </w:rPr>
        <w:t>дерации</w:t>
      </w:r>
      <w:r w:rsidR="00FF0ACE" w:rsidRPr="00A20A71">
        <w:rPr>
          <w:color w:val="000000"/>
        </w:rPr>
        <w:t>, законом</w:t>
      </w:r>
      <w:r w:rsidR="00D24701" w:rsidRPr="00A20A71">
        <w:rPr>
          <w:color w:val="000000"/>
        </w:rPr>
        <w:t xml:space="preserve"> Алтайского края «</w:t>
      </w:r>
      <w:r w:rsidR="000F5CA2" w:rsidRPr="00A20A71">
        <w:rPr>
          <w:color w:val="000000"/>
        </w:rPr>
        <w:t>О градостроительной деятельности на территории А</w:t>
      </w:r>
      <w:r w:rsidR="000F5CA2" w:rsidRPr="00A20A71">
        <w:rPr>
          <w:color w:val="000000"/>
        </w:rPr>
        <w:t>л</w:t>
      </w:r>
      <w:r w:rsidR="000F5CA2" w:rsidRPr="00A20A71">
        <w:rPr>
          <w:color w:val="000000"/>
        </w:rPr>
        <w:t>тайского края»,</w:t>
      </w:r>
      <w:r w:rsidRPr="00A20A71">
        <w:rPr>
          <w:color w:val="000000"/>
        </w:rPr>
        <w:t xml:space="preserve"> вводят систему регулирования землепользования и застройки, которая осн</w:t>
      </w:r>
      <w:r w:rsidRPr="00A20A71">
        <w:rPr>
          <w:color w:val="000000"/>
        </w:rPr>
        <w:t>о</w:t>
      </w:r>
      <w:r w:rsidRPr="00A20A71">
        <w:rPr>
          <w:color w:val="000000"/>
        </w:rPr>
        <w:t>вана на функциональном зонировании территории</w:t>
      </w:r>
      <w:r w:rsidR="00FF0ACE" w:rsidRPr="00A20A71">
        <w:rPr>
          <w:color w:val="000000"/>
        </w:rPr>
        <w:t xml:space="preserve"> </w:t>
      </w:r>
      <w:r w:rsidR="00F008C3" w:rsidRPr="00A20A71">
        <w:rPr>
          <w:color w:val="000000"/>
        </w:rPr>
        <w:t>населенн</w:t>
      </w:r>
      <w:r w:rsidR="00672356" w:rsidRPr="00A20A71">
        <w:rPr>
          <w:color w:val="000000"/>
        </w:rPr>
        <w:t>ого</w:t>
      </w:r>
      <w:r w:rsidR="00F008C3" w:rsidRPr="00A20A71">
        <w:rPr>
          <w:color w:val="000000"/>
        </w:rPr>
        <w:t xml:space="preserve"> пункт</w:t>
      </w:r>
      <w:r w:rsidR="00672356" w:rsidRPr="00A20A71">
        <w:rPr>
          <w:color w:val="000000"/>
        </w:rPr>
        <w:t>а</w:t>
      </w:r>
      <w:r w:rsidR="00FF0ACE" w:rsidRPr="00A20A71">
        <w:rPr>
          <w:color w:val="000000"/>
        </w:rPr>
        <w:t xml:space="preserve"> </w:t>
      </w:r>
      <w:r w:rsidR="001958BA">
        <w:rPr>
          <w:color w:val="000000"/>
        </w:rPr>
        <w:t xml:space="preserve">село </w:t>
      </w:r>
      <w:r w:rsidR="00A14F81">
        <w:rPr>
          <w:color w:val="000000"/>
        </w:rPr>
        <w:t>Истимис</w:t>
      </w:r>
      <w:r w:rsidR="00237D85">
        <w:rPr>
          <w:color w:val="000000"/>
        </w:rPr>
        <w:t xml:space="preserve"> </w:t>
      </w:r>
      <w:r w:rsidR="00A14F81">
        <w:rPr>
          <w:color w:val="000000"/>
        </w:rPr>
        <w:t>Ист</w:t>
      </w:r>
      <w:r w:rsidR="00A14F81">
        <w:rPr>
          <w:color w:val="000000"/>
        </w:rPr>
        <w:t>и</w:t>
      </w:r>
      <w:r w:rsidR="00A14F81">
        <w:rPr>
          <w:color w:val="000000"/>
        </w:rPr>
        <w:t>мисск</w:t>
      </w:r>
      <w:r w:rsidR="001958BA">
        <w:rPr>
          <w:color w:val="000000"/>
        </w:rPr>
        <w:t>ого</w:t>
      </w:r>
      <w:r w:rsidR="00AB3350" w:rsidRPr="00A20A71">
        <w:rPr>
          <w:color w:val="000000"/>
        </w:rPr>
        <w:t xml:space="preserve"> сельсовета</w:t>
      </w:r>
      <w:r w:rsidRPr="00A20A71">
        <w:rPr>
          <w:color w:val="000000"/>
        </w:rPr>
        <w:t>, установлении градостроительных регламентов – ограничений испол</w:t>
      </w:r>
      <w:r w:rsidRPr="00A20A71">
        <w:rPr>
          <w:color w:val="000000"/>
        </w:rPr>
        <w:t>ь</w:t>
      </w:r>
      <w:r w:rsidRPr="00A20A71">
        <w:rPr>
          <w:color w:val="000000"/>
        </w:rPr>
        <w:t>зования террито</w:t>
      </w:r>
      <w:r w:rsidR="00F008C3" w:rsidRPr="00A20A71">
        <w:rPr>
          <w:color w:val="000000"/>
        </w:rPr>
        <w:t>рии.</w:t>
      </w:r>
    </w:p>
    <w:p w:rsidR="0051413B" w:rsidRPr="00A20A71" w:rsidRDefault="0051413B" w:rsidP="00D4231C">
      <w:pPr>
        <w:pStyle w:val="a6"/>
        <w:spacing w:after="0"/>
        <w:ind w:left="0" w:firstLine="709"/>
        <w:jc w:val="both"/>
      </w:pPr>
      <w:r w:rsidRPr="00A20A71">
        <w:t>Правила регламентируют следующую деятельность органов и должностных лиц м</w:t>
      </w:r>
      <w:r w:rsidRPr="00A20A71">
        <w:t>е</w:t>
      </w:r>
      <w:r w:rsidRPr="00A20A71">
        <w:t>стного самоуправления, физических и юридических лиц в области землепользования и з</w:t>
      </w:r>
      <w:r w:rsidRPr="00A20A71">
        <w:t>а</w:t>
      </w:r>
      <w:r w:rsidRPr="00A20A71">
        <w:t>стройки:</w:t>
      </w:r>
    </w:p>
    <w:p w:rsidR="0051413B" w:rsidRPr="00A20A71" w:rsidRDefault="00F008C3" w:rsidP="00D4231C">
      <w:pPr>
        <w:pStyle w:val="a6"/>
        <w:spacing w:after="0"/>
        <w:ind w:left="0" w:firstLine="709"/>
        <w:jc w:val="both"/>
        <w:rPr>
          <w:color w:val="000000"/>
        </w:rPr>
      </w:pPr>
      <w:r w:rsidRPr="00A20A71">
        <w:rPr>
          <w:color w:val="000000"/>
        </w:rPr>
        <w:t>–</w:t>
      </w:r>
      <w:r w:rsidR="0051413B" w:rsidRPr="00A20A71">
        <w:rPr>
          <w:color w:val="000000"/>
        </w:rPr>
        <w:t xml:space="preserve"> предоставление разрешения на условно разреш</w:t>
      </w:r>
      <w:r w:rsidRPr="00A20A71">
        <w:rPr>
          <w:color w:val="000000"/>
        </w:rPr>
        <w:t>е</w:t>
      </w:r>
      <w:r w:rsidR="0051413B" w:rsidRPr="00A20A71">
        <w:rPr>
          <w:color w:val="000000"/>
        </w:rPr>
        <w:t>нный вид использования земельного участка или объекта капитального строительства;</w:t>
      </w:r>
    </w:p>
    <w:p w:rsidR="0051413B" w:rsidRPr="00A20A71" w:rsidRDefault="00F008C3" w:rsidP="00D4231C">
      <w:pPr>
        <w:pStyle w:val="a6"/>
        <w:spacing w:after="0"/>
        <w:ind w:left="0" w:firstLine="709"/>
        <w:jc w:val="both"/>
        <w:rPr>
          <w:color w:val="000000"/>
        </w:rPr>
      </w:pPr>
      <w:r w:rsidRPr="00A20A71">
        <w:rPr>
          <w:color w:val="000000"/>
        </w:rPr>
        <w:t>–</w:t>
      </w:r>
      <w:r w:rsidR="0051413B" w:rsidRPr="00A20A71">
        <w:rPr>
          <w:color w:val="000000"/>
        </w:rPr>
        <w:t xml:space="preserve"> предоставление разрешения на отклонение от предельных параметров разреш</w:t>
      </w:r>
      <w:r w:rsidRPr="00A20A71">
        <w:rPr>
          <w:color w:val="000000"/>
        </w:rPr>
        <w:t>е</w:t>
      </w:r>
      <w:r w:rsidR="0051413B" w:rsidRPr="00A20A71">
        <w:rPr>
          <w:color w:val="000000"/>
        </w:rPr>
        <w:t>нного строительства, реконструкции объектов капитального строительства;</w:t>
      </w:r>
    </w:p>
    <w:p w:rsidR="0051413B" w:rsidRPr="00A20A71" w:rsidRDefault="00F008C3" w:rsidP="00D4231C">
      <w:pPr>
        <w:pStyle w:val="a6"/>
        <w:spacing w:after="0"/>
        <w:ind w:left="0" w:firstLine="709"/>
        <w:jc w:val="both"/>
        <w:rPr>
          <w:color w:val="000000"/>
        </w:rPr>
      </w:pPr>
      <w:r w:rsidRPr="00A20A71">
        <w:rPr>
          <w:color w:val="000000"/>
        </w:rPr>
        <w:t>–</w:t>
      </w:r>
      <w:r w:rsidR="0051413B" w:rsidRPr="00A20A71">
        <w:rPr>
          <w:color w:val="000000"/>
        </w:rPr>
        <w:t xml:space="preserve"> организация и проведение публичных слушаний по вопросам землепользования и застройки;</w:t>
      </w:r>
    </w:p>
    <w:p w:rsidR="0051413B" w:rsidRPr="00A20A71" w:rsidRDefault="00F008C3" w:rsidP="00D4231C">
      <w:pPr>
        <w:pStyle w:val="a6"/>
        <w:spacing w:after="0"/>
        <w:ind w:left="0" w:firstLine="709"/>
        <w:jc w:val="both"/>
        <w:rPr>
          <w:color w:val="000000"/>
        </w:rPr>
      </w:pPr>
      <w:r w:rsidRPr="00A20A71">
        <w:rPr>
          <w:color w:val="000000"/>
        </w:rPr>
        <w:t>–</w:t>
      </w:r>
      <w:r w:rsidR="00416F3D" w:rsidRPr="00A20A71">
        <w:rPr>
          <w:color w:val="000000"/>
        </w:rPr>
        <w:t>организа</w:t>
      </w:r>
      <w:r w:rsidR="00D24701" w:rsidRPr="00A20A71">
        <w:rPr>
          <w:color w:val="000000"/>
        </w:rPr>
        <w:t xml:space="preserve">ция разработки и согласования, </w:t>
      </w:r>
      <w:r w:rsidR="0051413B" w:rsidRPr="00A20A71">
        <w:rPr>
          <w:color w:val="000000"/>
        </w:rPr>
        <w:t>утверждение проектной документации;</w:t>
      </w:r>
    </w:p>
    <w:p w:rsidR="0051413B" w:rsidRPr="00A20A71" w:rsidRDefault="00F008C3" w:rsidP="00D4231C">
      <w:pPr>
        <w:pStyle w:val="a6"/>
        <w:spacing w:after="0"/>
        <w:ind w:left="0" w:firstLine="709"/>
        <w:jc w:val="both"/>
        <w:rPr>
          <w:color w:val="000000"/>
        </w:rPr>
      </w:pPr>
      <w:r w:rsidRPr="00A20A71">
        <w:rPr>
          <w:color w:val="000000"/>
        </w:rPr>
        <w:t>–</w:t>
      </w:r>
      <w:r w:rsidR="0051413B" w:rsidRPr="00A20A71">
        <w:rPr>
          <w:color w:val="000000"/>
        </w:rPr>
        <w:t xml:space="preserve"> выдача разрешений на строительство, разрешений на ввод объекта в эксплуатацию;</w:t>
      </w:r>
    </w:p>
    <w:p w:rsidR="0051413B" w:rsidRPr="00A20A71" w:rsidRDefault="00F008C3" w:rsidP="00D4231C">
      <w:pPr>
        <w:pStyle w:val="a6"/>
        <w:spacing w:after="0"/>
        <w:ind w:left="0" w:firstLine="709"/>
        <w:jc w:val="both"/>
        <w:rPr>
          <w:color w:val="000000"/>
        </w:rPr>
      </w:pPr>
      <w:r w:rsidRPr="00A20A71">
        <w:rPr>
          <w:color w:val="000000"/>
        </w:rPr>
        <w:t>–</w:t>
      </w:r>
      <w:r w:rsidR="00D24701" w:rsidRPr="00A20A71">
        <w:rPr>
          <w:color w:val="000000"/>
        </w:rPr>
        <w:t xml:space="preserve"> </w:t>
      </w:r>
      <w:r w:rsidR="00416F3D" w:rsidRPr="00A20A71">
        <w:rPr>
          <w:color w:val="000000"/>
        </w:rPr>
        <w:t>организация подготовки</w:t>
      </w:r>
      <w:r w:rsidR="0051413B" w:rsidRPr="00A20A71">
        <w:rPr>
          <w:color w:val="000000"/>
        </w:rPr>
        <w:t xml:space="preserve"> документации по планировке территории;</w:t>
      </w:r>
    </w:p>
    <w:p w:rsidR="0051413B" w:rsidRPr="00A20A71" w:rsidRDefault="00F008C3" w:rsidP="00D4231C">
      <w:pPr>
        <w:pStyle w:val="a6"/>
        <w:spacing w:after="0"/>
        <w:ind w:left="0" w:firstLine="709"/>
        <w:jc w:val="both"/>
        <w:rPr>
          <w:color w:val="000000"/>
        </w:rPr>
      </w:pPr>
      <w:r w:rsidRPr="00A20A71">
        <w:rPr>
          <w:color w:val="000000"/>
        </w:rPr>
        <w:t>–</w:t>
      </w:r>
      <w:r w:rsidR="00D24701" w:rsidRPr="00A20A71">
        <w:rPr>
          <w:color w:val="000000"/>
        </w:rPr>
        <w:t xml:space="preserve"> </w:t>
      </w:r>
      <w:r w:rsidR="0051413B" w:rsidRPr="00A20A71">
        <w:rPr>
          <w:color w:val="000000"/>
        </w:rPr>
        <w:t>внесение изменений в настоящие Правила.</w:t>
      </w:r>
    </w:p>
    <w:p w:rsidR="00305932" w:rsidRPr="00A20A71" w:rsidRDefault="00305932" w:rsidP="00D4231C">
      <w:pPr>
        <w:pStyle w:val="a6"/>
        <w:spacing w:after="0"/>
        <w:ind w:left="0" w:firstLine="709"/>
        <w:jc w:val="both"/>
      </w:pPr>
      <w:r w:rsidRPr="00A20A71">
        <w:t>Настоящие Правила содержат:</w:t>
      </w:r>
    </w:p>
    <w:p w:rsidR="00683F34" w:rsidRDefault="00305932" w:rsidP="00C76788">
      <w:pPr>
        <w:pStyle w:val="a6"/>
        <w:numPr>
          <w:ilvl w:val="0"/>
          <w:numId w:val="2"/>
        </w:numPr>
        <w:tabs>
          <w:tab w:val="clear" w:pos="540"/>
          <w:tab w:val="left" w:pos="993"/>
        </w:tabs>
        <w:spacing w:after="0"/>
        <w:ind w:left="0" w:firstLine="709"/>
        <w:jc w:val="both"/>
        <w:rPr>
          <w:color w:val="000000"/>
        </w:rPr>
      </w:pPr>
      <w:r w:rsidRPr="00683F34">
        <w:rPr>
          <w:color w:val="000000"/>
        </w:rPr>
        <w:t>общую часть (порядок применения настоящих Правил и внесения в них измен</w:t>
      </w:r>
      <w:r w:rsidRPr="00683F34">
        <w:rPr>
          <w:color w:val="000000"/>
        </w:rPr>
        <w:t>е</w:t>
      </w:r>
      <w:r w:rsidRPr="00683F34">
        <w:rPr>
          <w:color w:val="000000"/>
        </w:rPr>
        <w:t>ний);</w:t>
      </w:r>
    </w:p>
    <w:p w:rsidR="00305932" w:rsidRPr="00683F34" w:rsidRDefault="00305932" w:rsidP="00C76788">
      <w:pPr>
        <w:pStyle w:val="a6"/>
        <w:numPr>
          <w:ilvl w:val="0"/>
          <w:numId w:val="2"/>
        </w:numPr>
        <w:tabs>
          <w:tab w:val="clear" w:pos="540"/>
          <w:tab w:val="left" w:pos="993"/>
        </w:tabs>
        <w:spacing w:after="0"/>
        <w:ind w:left="0" w:firstLine="709"/>
        <w:jc w:val="both"/>
        <w:rPr>
          <w:color w:val="000000"/>
        </w:rPr>
      </w:pPr>
      <w:r w:rsidRPr="00683F34">
        <w:rPr>
          <w:color w:val="000000"/>
        </w:rPr>
        <w:t>карту градостроительного зонирования;</w:t>
      </w:r>
    </w:p>
    <w:p w:rsidR="00305932" w:rsidRPr="00A20A71" w:rsidRDefault="00305932" w:rsidP="00C76788">
      <w:pPr>
        <w:pStyle w:val="a6"/>
        <w:numPr>
          <w:ilvl w:val="0"/>
          <w:numId w:val="2"/>
        </w:numPr>
        <w:tabs>
          <w:tab w:val="clear" w:pos="540"/>
          <w:tab w:val="left" w:pos="993"/>
        </w:tabs>
        <w:spacing w:after="0"/>
        <w:ind w:left="0" w:firstLine="709"/>
        <w:jc w:val="both"/>
        <w:rPr>
          <w:color w:val="000000"/>
        </w:rPr>
      </w:pPr>
      <w:r w:rsidRPr="00A20A71">
        <w:rPr>
          <w:color w:val="000000"/>
        </w:rPr>
        <w:t>градостроительные регламенты</w:t>
      </w:r>
      <w:r w:rsidR="00F008C3" w:rsidRPr="00A20A71">
        <w:rPr>
          <w:color w:val="000000"/>
        </w:rPr>
        <w:t>.</w:t>
      </w:r>
    </w:p>
    <w:p w:rsidR="00555AA1" w:rsidRPr="00A20A71" w:rsidRDefault="00555AA1" w:rsidP="00467CC6">
      <w:pPr>
        <w:spacing w:before="240" w:after="240"/>
        <w:jc w:val="center"/>
        <w:outlineLvl w:val="2"/>
        <w:rPr>
          <w:b/>
        </w:rPr>
      </w:pPr>
      <w:bookmarkStart w:id="11" w:name="_Toc282347507"/>
      <w:bookmarkStart w:id="12" w:name="_Toc418837400"/>
      <w:r w:rsidRPr="00A20A71">
        <w:rPr>
          <w:b/>
          <w:color w:val="000000"/>
        </w:rPr>
        <w:t xml:space="preserve">Статья </w:t>
      </w:r>
      <w:r w:rsidR="00C8713D" w:rsidRPr="00A20A71">
        <w:rPr>
          <w:b/>
          <w:color w:val="000000"/>
        </w:rPr>
        <w:t>2</w:t>
      </w:r>
      <w:r w:rsidR="00571B17" w:rsidRPr="00A20A71">
        <w:rPr>
          <w:b/>
          <w:color w:val="000000"/>
        </w:rPr>
        <w:t>.</w:t>
      </w:r>
      <w:r w:rsidRPr="00A20A71">
        <w:rPr>
          <w:b/>
        </w:rPr>
        <w:t xml:space="preserve"> Основные понятия, используемые в настоящих Правилах</w:t>
      </w:r>
      <w:bookmarkEnd w:id="11"/>
      <w:bookmarkEnd w:id="12"/>
    </w:p>
    <w:p w:rsidR="002F6BFF" w:rsidRPr="00A20A71" w:rsidRDefault="00F008C3" w:rsidP="00D4231C">
      <w:pPr>
        <w:ind w:firstLine="709"/>
        <w:jc w:val="both"/>
        <w:rPr>
          <w:color w:val="000000"/>
        </w:rPr>
      </w:pPr>
      <w:r w:rsidRPr="00A20A71">
        <w:rPr>
          <w:color w:val="000000"/>
        </w:rPr>
        <w:t xml:space="preserve">В </w:t>
      </w:r>
      <w:r w:rsidR="002F6BFF" w:rsidRPr="00A20A71">
        <w:rPr>
          <w:color w:val="000000"/>
        </w:rPr>
        <w:t xml:space="preserve">целях применения настоящих </w:t>
      </w:r>
      <w:r w:rsidR="00FF0ACE" w:rsidRPr="00A20A71">
        <w:rPr>
          <w:color w:val="000000"/>
        </w:rPr>
        <w:t>Правил</w:t>
      </w:r>
      <w:r w:rsidRPr="00A20A71">
        <w:rPr>
          <w:color w:val="000000"/>
        </w:rPr>
        <w:t>, используемые в них понятия, употребляются</w:t>
      </w:r>
      <w:r w:rsidR="00FF0ACE" w:rsidRPr="00A20A71">
        <w:rPr>
          <w:color w:val="000000"/>
        </w:rPr>
        <w:t xml:space="preserve"> в следующих значениях:</w:t>
      </w:r>
    </w:p>
    <w:p w:rsidR="002F6BFF" w:rsidRPr="00A20A71" w:rsidRDefault="00F008C3" w:rsidP="00D4231C">
      <w:pPr>
        <w:ind w:firstLine="709"/>
        <w:jc w:val="both"/>
        <w:rPr>
          <w:color w:val="000000"/>
        </w:rPr>
      </w:pPr>
      <w:r w:rsidRPr="00A20A71">
        <w:rPr>
          <w:color w:val="000000"/>
        </w:rPr>
        <w:t xml:space="preserve">– </w:t>
      </w:r>
      <w:r w:rsidR="00E82566" w:rsidRPr="00A20A71">
        <w:rPr>
          <w:i/>
          <w:color w:val="000000"/>
        </w:rPr>
        <w:t>в</w:t>
      </w:r>
      <w:r w:rsidR="002F6BFF" w:rsidRPr="00A20A71">
        <w:rPr>
          <w:i/>
          <w:color w:val="000000"/>
        </w:rPr>
        <w:t>иды разрешенного использования земельных участков и объектов капитального строительства</w:t>
      </w:r>
      <w:r w:rsidR="002F6BFF" w:rsidRPr="00A20A71">
        <w:rPr>
          <w:color w:val="000000"/>
        </w:rPr>
        <w:t xml:space="preserve"> – виды деятельности,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требований, установленных настоящими Правилами и иными нормативными правовыми актами</w:t>
      </w:r>
      <w:r w:rsidRPr="00A20A71">
        <w:rPr>
          <w:color w:val="000000"/>
        </w:rPr>
        <w:t>;</w:t>
      </w:r>
    </w:p>
    <w:p w:rsidR="00D56E5C" w:rsidRPr="00A20A71" w:rsidRDefault="003C43BC" w:rsidP="00D4231C">
      <w:pPr>
        <w:ind w:firstLine="709"/>
        <w:jc w:val="both"/>
        <w:rPr>
          <w:color w:val="000000"/>
        </w:rPr>
      </w:pPr>
      <w:r w:rsidRPr="00A20A71">
        <w:rPr>
          <w:bCs/>
          <w:color w:val="000000"/>
        </w:rPr>
        <w:t xml:space="preserve">– </w:t>
      </w:r>
      <w:r w:rsidR="00D56E5C" w:rsidRPr="00A20A71">
        <w:rPr>
          <w:bCs/>
          <w:i/>
          <w:color w:val="000000"/>
        </w:rPr>
        <w:t>временные объекты</w:t>
      </w:r>
      <w:r w:rsidR="00D56E5C" w:rsidRPr="00A20A71">
        <w:rPr>
          <w:i/>
          <w:color w:val="000000"/>
        </w:rPr>
        <w:t>, используемые для строительства (реконструкции, капитал</w:t>
      </w:r>
      <w:r w:rsidR="00D56E5C" w:rsidRPr="00A20A71">
        <w:rPr>
          <w:i/>
          <w:color w:val="000000"/>
        </w:rPr>
        <w:t>ь</w:t>
      </w:r>
      <w:r w:rsidR="00D56E5C" w:rsidRPr="00A20A71">
        <w:rPr>
          <w:i/>
          <w:color w:val="000000"/>
        </w:rPr>
        <w:t>ного ремонта) объектов капитального строительства</w:t>
      </w:r>
      <w:r w:rsidR="00D56E5C" w:rsidRPr="00A20A71">
        <w:rPr>
          <w:bCs/>
          <w:color w:val="000000"/>
        </w:rPr>
        <w:t xml:space="preserve"> </w:t>
      </w:r>
      <w:r w:rsidR="00D56E5C" w:rsidRPr="00A20A71">
        <w:rPr>
          <w:color w:val="000000"/>
        </w:rPr>
        <w:t>– постройки, необходимые для и</w:t>
      </w:r>
      <w:r w:rsidR="00D56E5C" w:rsidRPr="00A20A71">
        <w:rPr>
          <w:color w:val="000000"/>
        </w:rPr>
        <w:t>с</w:t>
      </w:r>
      <w:r w:rsidR="00D56E5C" w:rsidRPr="00A20A71">
        <w:rPr>
          <w:color w:val="000000"/>
        </w:rPr>
        <w:t>пользования при строительстве объекта капитального строительства, размещаемые на спец</w:t>
      </w:r>
      <w:r w:rsidR="00D56E5C" w:rsidRPr="00A20A71">
        <w:rPr>
          <w:color w:val="000000"/>
        </w:rPr>
        <w:t>и</w:t>
      </w:r>
      <w:r w:rsidR="00D56E5C" w:rsidRPr="00A20A71">
        <w:rPr>
          <w:color w:val="000000"/>
        </w:rPr>
        <w:t>ально предоставленных земельных участках на срок осуществления строительства (реконс</w:t>
      </w:r>
      <w:r w:rsidR="00D56E5C" w:rsidRPr="00A20A71">
        <w:rPr>
          <w:color w:val="000000"/>
        </w:rPr>
        <w:t>т</w:t>
      </w:r>
      <w:r w:rsidR="00D56E5C" w:rsidRPr="00A20A71">
        <w:rPr>
          <w:color w:val="000000"/>
        </w:rPr>
        <w:t>рукции, капитального ремонта) и подлежащие демонтажу после прекращения деятельности, для которой они возводились;</w:t>
      </w:r>
    </w:p>
    <w:p w:rsidR="00D56E5C" w:rsidRPr="00A20A71" w:rsidRDefault="00F008C3" w:rsidP="00D4231C">
      <w:pPr>
        <w:pStyle w:val="a4"/>
        <w:ind w:firstLine="709"/>
        <w:jc w:val="both"/>
        <w:rPr>
          <w:color w:val="000000"/>
        </w:rPr>
      </w:pPr>
      <w:r w:rsidRPr="00A20A71">
        <w:rPr>
          <w:color w:val="000000"/>
        </w:rPr>
        <w:t xml:space="preserve">– </w:t>
      </w:r>
      <w:r w:rsidR="00E31E4B" w:rsidRPr="00A20A71">
        <w:rPr>
          <w:i/>
          <w:color w:val="000000"/>
        </w:rPr>
        <w:t>в</w:t>
      </w:r>
      <w:r w:rsidR="00D56E5C" w:rsidRPr="00A20A71">
        <w:rPr>
          <w:i/>
          <w:color w:val="000000"/>
        </w:rPr>
        <w:t xml:space="preserve">спомогательный </w:t>
      </w:r>
      <w:r w:rsidR="00D56E5C" w:rsidRPr="00A20A71">
        <w:rPr>
          <w:bCs/>
          <w:i/>
          <w:color w:val="000000"/>
        </w:rPr>
        <w:t>вид использования</w:t>
      </w:r>
      <w:r w:rsidR="00D56E5C" w:rsidRPr="00A20A71">
        <w:rPr>
          <w:bCs/>
          <w:color w:val="000000"/>
        </w:rPr>
        <w:t xml:space="preserve"> – </w:t>
      </w:r>
      <w:r w:rsidR="00D56E5C" w:rsidRPr="00A20A71">
        <w:rPr>
          <w:color w:val="000000"/>
        </w:rPr>
        <w:t>вид использования земельного участка, нео</w:t>
      </w:r>
      <w:r w:rsidR="00D56E5C" w:rsidRPr="00A20A71">
        <w:rPr>
          <w:color w:val="000000"/>
        </w:rPr>
        <w:t>б</w:t>
      </w:r>
      <w:r w:rsidR="00D56E5C" w:rsidRPr="00A20A71">
        <w:rPr>
          <w:color w:val="000000"/>
        </w:rPr>
        <w:t>ходимый для обеспечения разрешенного (основног</w:t>
      </w:r>
      <w:r w:rsidRPr="00A20A71">
        <w:rPr>
          <w:color w:val="000000"/>
        </w:rPr>
        <w:t>о) вида деятельности;</w:t>
      </w:r>
    </w:p>
    <w:p w:rsidR="00655A02" w:rsidRPr="00A20A71" w:rsidRDefault="00F008C3" w:rsidP="00D4231C">
      <w:pPr>
        <w:pStyle w:val="ConsNormal"/>
        <w:ind w:right="0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20A71"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  <w:t xml:space="preserve">– </w:t>
      </w:r>
      <w:r w:rsidR="00B139CF" w:rsidRPr="00A20A71">
        <w:rPr>
          <w:rFonts w:ascii="Times New Roman" w:eastAsia="Arial Unicode MS" w:hAnsi="Times New Roman" w:cs="Times New Roman"/>
          <w:bCs/>
          <w:i/>
          <w:color w:val="000000"/>
          <w:sz w:val="24"/>
          <w:szCs w:val="24"/>
        </w:rPr>
        <w:t>высота</w:t>
      </w:r>
      <w:r w:rsidR="002F6BFF" w:rsidRPr="00A20A71">
        <w:rPr>
          <w:rFonts w:ascii="Times New Roman" w:eastAsia="Arial Unicode MS" w:hAnsi="Times New Roman" w:cs="Times New Roman"/>
          <w:bCs/>
          <w:i/>
          <w:color w:val="000000"/>
          <w:sz w:val="24"/>
          <w:szCs w:val="24"/>
        </w:rPr>
        <w:t xml:space="preserve"> строения</w:t>
      </w:r>
      <w:r w:rsidR="002F6BFF" w:rsidRPr="00A20A71"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  <w:t xml:space="preserve"> </w:t>
      </w:r>
      <w:r w:rsidR="002F6BFF" w:rsidRPr="00A20A71">
        <w:rPr>
          <w:rFonts w:ascii="Times New Roman" w:eastAsia="Arial Unicode MS" w:hAnsi="Times New Roman" w:cs="Times New Roman"/>
          <w:color w:val="000000"/>
          <w:sz w:val="24"/>
          <w:szCs w:val="24"/>
        </w:rPr>
        <w:t>– расстояние по вертикали, измеренное от проектной отметки до наив</w:t>
      </w:r>
      <w:r w:rsidR="00B139CF" w:rsidRPr="00A20A7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ысшей точки плоской крыши </w:t>
      </w:r>
      <w:r w:rsidR="002F6BFF" w:rsidRPr="00A20A7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или до наивысшей точки конька скатно</w:t>
      </w:r>
      <w:r w:rsidR="00655A02" w:rsidRPr="00A20A71">
        <w:rPr>
          <w:rFonts w:ascii="Times New Roman" w:eastAsia="Arial Unicode MS" w:hAnsi="Times New Roman" w:cs="Times New Roman"/>
          <w:color w:val="000000"/>
          <w:sz w:val="24"/>
          <w:szCs w:val="24"/>
        </w:rPr>
        <w:t>й крыши</w:t>
      </w:r>
      <w:r w:rsidR="002F6BFF" w:rsidRPr="00A20A71">
        <w:rPr>
          <w:rFonts w:ascii="Times New Roman" w:eastAsia="Arial Unicode MS" w:hAnsi="Times New Roman" w:cs="Times New Roman"/>
          <w:color w:val="000000"/>
          <w:sz w:val="24"/>
          <w:szCs w:val="24"/>
        </w:rPr>
        <w:t>;</w:t>
      </w:r>
    </w:p>
    <w:p w:rsidR="00FF0ACE" w:rsidRPr="00A20A71" w:rsidRDefault="00F008C3" w:rsidP="00D4231C">
      <w:pPr>
        <w:ind w:firstLine="709"/>
        <w:jc w:val="both"/>
        <w:rPr>
          <w:color w:val="000000"/>
        </w:rPr>
      </w:pPr>
      <w:r w:rsidRPr="00A20A71">
        <w:rPr>
          <w:color w:val="000000"/>
        </w:rPr>
        <w:t xml:space="preserve">– </w:t>
      </w:r>
      <w:r w:rsidR="00655A02" w:rsidRPr="00A20A71">
        <w:rPr>
          <w:i/>
          <w:color w:val="000000"/>
        </w:rPr>
        <w:t>градостроительная деятельность</w:t>
      </w:r>
      <w:r w:rsidR="00655A02" w:rsidRPr="00A20A71">
        <w:rPr>
          <w:color w:val="000000"/>
        </w:rPr>
        <w:t xml:space="preserve"> </w:t>
      </w:r>
      <w:r w:rsidRPr="00A20A71">
        <w:rPr>
          <w:color w:val="000000"/>
        </w:rPr>
        <w:t>–</w:t>
      </w:r>
      <w:r w:rsidR="00655A02" w:rsidRPr="00A20A71">
        <w:rPr>
          <w:color w:val="000000"/>
        </w:rPr>
        <w:t xml:space="preserve"> деятельность по развитию территории муниц</w:t>
      </w:r>
      <w:r w:rsidR="00655A02" w:rsidRPr="00A20A71">
        <w:rPr>
          <w:color w:val="000000"/>
        </w:rPr>
        <w:t>и</w:t>
      </w:r>
      <w:r w:rsidR="00655A02" w:rsidRPr="00A20A71">
        <w:rPr>
          <w:color w:val="000000"/>
        </w:rPr>
        <w:t>пального образования, осуществляемая в виде территориального планирования, градостро</w:t>
      </w:r>
      <w:r w:rsidR="00655A02" w:rsidRPr="00A20A71">
        <w:rPr>
          <w:color w:val="000000"/>
        </w:rPr>
        <w:t>и</w:t>
      </w:r>
      <w:r w:rsidR="00655A02" w:rsidRPr="00A20A71">
        <w:rPr>
          <w:color w:val="000000"/>
        </w:rPr>
        <w:t>тельного зонирования, планировки территории, архитектурно-строительного проектиров</w:t>
      </w:r>
      <w:r w:rsidR="00655A02" w:rsidRPr="00A20A71">
        <w:rPr>
          <w:color w:val="000000"/>
        </w:rPr>
        <w:t>а</w:t>
      </w:r>
      <w:r w:rsidR="00655A02" w:rsidRPr="00A20A71">
        <w:rPr>
          <w:color w:val="000000"/>
        </w:rPr>
        <w:lastRenderedPageBreak/>
        <w:t>ния, строительства, капитального ремонта, реконструкции объек</w:t>
      </w:r>
      <w:r w:rsidR="00E31E4B" w:rsidRPr="00A20A71">
        <w:rPr>
          <w:color w:val="000000"/>
        </w:rPr>
        <w:t>тов капитального строител</w:t>
      </w:r>
      <w:r w:rsidR="00E31E4B" w:rsidRPr="00A20A71">
        <w:rPr>
          <w:color w:val="000000"/>
        </w:rPr>
        <w:t>ь</w:t>
      </w:r>
      <w:r w:rsidR="00E31E4B" w:rsidRPr="00A20A71">
        <w:rPr>
          <w:color w:val="000000"/>
        </w:rPr>
        <w:t>ства;</w:t>
      </w:r>
    </w:p>
    <w:p w:rsidR="00F008C3" w:rsidRPr="00A20A71" w:rsidRDefault="00F008C3" w:rsidP="00D4231C">
      <w:pPr>
        <w:ind w:firstLine="709"/>
        <w:jc w:val="both"/>
        <w:rPr>
          <w:color w:val="000000"/>
        </w:rPr>
      </w:pPr>
      <w:proofErr w:type="gramStart"/>
      <w:r w:rsidRPr="00A20A71">
        <w:rPr>
          <w:color w:val="000000"/>
        </w:rPr>
        <w:t xml:space="preserve">– </w:t>
      </w:r>
      <w:r w:rsidR="009D6033" w:rsidRPr="00A20A71">
        <w:rPr>
          <w:i/>
          <w:color w:val="000000"/>
        </w:rPr>
        <w:t>градостроительная документация</w:t>
      </w:r>
      <w:r w:rsidR="009D6033" w:rsidRPr="00A20A71">
        <w:rPr>
          <w:color w:val="000000"/>
        </w:rPr>
        <w:t xml:space="preserve"> </w:t>
      </w:r>
      <w:r w:rsidR="00B139CF" w:rsidRPr="00A20A71">
        <w:rPr>
          <w:color w:val="000000"/>
        </w:rPr>
        <w:t>–</w:t>
      </w:r>
      <w:r w:rsidR="009D6033" w:rsidRPr="00A20A71">
        <w:rPr>
          <w:color w:val="000000"/>
        </w:rPr>
        <w:t xml:space="preserve"> </w:t>
      </w:r>
      <w:r w:rsidR="00B139CF" w:rsidRPr="00A20A71">
        <w:rPr>
          <w:color w:val="000000"/>
        </w:rPr>
        <w:t>документы территориального планирования (генеральный п</w:t>
      </w:r>
      <w:r w:rsidRPr="00A20A71">
        <w:rPr>
          <w:color w:val="000000"/>
        </w:rPr>
        <w:t>лан муниципального образования, …)</w:t>
      </w:r>
      <w:r w:rsidR="00B139CF" w:rsidRPr="00A20A71">
        <w:rPr>
          <w:color w:val="000000"/>
        </w:rPr>
        <w:t xml:space="preserve"> и документация по планировке терр</w:t>
      </w:r>
      <w:r w:rsidR="00B139CF" w:rsidRPr="00A20A71">
        <w:rPr>
          <w:color w:val="000000"/>
        </w:rPr>
        <w:t>и</w:t>
      </w:r>
      <w:r w:rsidR="00B139CF" w:rsidRPr="00A20A71">
        <w:rPr>
          <w:color w:val="000000"/>
        </w:rPr>
        <w:t>тории (проекты межевания и градостроительные планы земельных участков</w:t>
      </w:r>
      <w:r w:rsidRPr="00A20A71">
        <w:rPr>
          <w:color w:val="000000"/>
        </w:rPr>
        <w:t>, …</w:t>
      </w:r>
      <w:r w:rsidR="00B139CF" w:rsidRPr="00A20A71">
        <w:rPr>
          <w:color w:val="000000"/>
        </w:rPr>
        <w:t>)</w:t>
      </w:r>
      <w:r w:rsidRPr="00A20A71">
        <w:rPr>
          <w:color w:val="000000"/>
        </w:rPr>
        <w:t xml:space="preserve"> о</w:t>
      </w:r>
      <w:r w:rsidR="009D6033" w:rsidRPr="00A20A71">
        <w:rPr>
          <w:color w:val="000000"/>
        </w:rPr>
        <w:t>бобщенное наименование документов территориального планирования Российской Федерации, субъе</w:t>
      </w:r>
      <w:r w:rsidR="009D6033" w:rsidRPr="00A20A71">
        <w:rPr>
          <w:color w:val="000000"/>
        </w:rPr>
        <w:t>к</w:t>
      </w:r>
      <w:r w:rsidR="009D6033" w:rsidRPr="00A20A71">
        <w:rPr>
          <w:color w:val="000000"/>
        </w:rPr>
        <w:t>тов Российской Федерации, муниципальных образований, документов градостроительного зонирования муниципальных образований и документации по планировке территорий мун</w:t>
      </w:r>
      <w:r w:rsidR="009D6033" w:rsidRPr="00A20A71">
        <w:rPr>
          <w:color w:val="000000"/>
        </w:rPr>
        <w:t>и</w:t>
      </w:r>
      <w:r w:rsidR="009D6033" w:rsidRPr="00A20A71">
        <w:rPr>
          <w:color w:val="000000"/>
        </w:rPr>
        <w:t>ципальных образований, иных документов, разрабатываемых в дополнение к перечисле</w:t>
      </w:r>
      <w:r w:rsidR="009D6033" w:rsidRPr="00A20A71">
        <w:rPr>
          <w:color w:val="000000"/>
        </w:rPr>
        <w:t>н</w:t>
      </w:r>
      <w:r w:rsidR="009D6033" w:rsidRPr="00A20A71">
        <w:rPr>
          <w:color w:val="000000"/>
        </w:rPr>
        <w:t>ным, в целях иллюстрации или детальной проработки принятых проектных</w:t>
      </w:r>
      <w:proofErr w:type="gramEnd"/>
      <w:r w:rsidR="009D6033" w:rsidRPr="00A20A71">
        <w:rPr>
          <w:color w:val="000000"/>
        </w:rPr>
        <w:t xml:space="preserve"> решений с пр</w:t>
      </w:r>
      <w:r w:rsidR="009D6033" w:rsidRPr="00A20A71">
        <w:rPr>
          <w:color w:val="000000"/>
        </w:rPr>
        <w:t>о</w:t>
      </w:r>
      <w:r w:rsidR="009D6033" w:rsidRPr="00A20A71">
        <w:rPr>
          <w:color w:val="000000"/>
        </w:rPr>
        <w:t>работкой архитектурно-</w:t>
      </w:r>
      <w:proofErr w:type="gramStart"/>
      <w:r w:rsidR="009D6033" w:rsidRPr="00A20A71">
        <w:rPr>
          <w:color w:val="000000"/>
        </w:rPr>
        <w:t>планировочных решений</w:t>
      </w:r>
      <w:proofErr w:type="gramEnd"/>
      <w:r w:rsidR="009D6033" w:rsidRPr="00A20A71">
        <w:rPr>
          <w:color w:val="000000"/>
        </w:rPr>
        <w:t xml:space="preserve"> по застройке территории, разрабатываемых на профессиональной основе;</w:t>
      </w:r>
    </w:p>
    <w:p w:rsidR="00F008C3" w:rsidRPr="00A20A71" w:rsidRDefault="00F008C3" w:rsidP="00D4231C">
      <w:pPr>
        <w:ind w:firstLine="709"/>
        <w:jc w:val="both"/>
        <w:rPr>
          <w:color w:val="000000"/>
        </w:rPr>
      </w:pPr>
      <w:r w:rsidRPr="00A20A71">
        <w:rPr>
          <w:color w:val="000000"/>
        </w:rPr>
        <w:t xml:space="preserve">– </w:t>
      </w:r>
      <w:r w:rsidR="00655A02" w:rsidRPr="00A20A71">
        <w:rPr>
          <w:i/>
          <w:color w:val="000000"/>
        </w:rPr>
        <w:t>г</w:t>
      </w:r>
      <w:r w:rsidR="00587FA1" w:rsidRPr="00A20A71">
        <w:rPr>
          <w:i/>
          <w:color w:val="000000"/>
        </w:rPr>
        <w:t>радостроительное зонирование</w:t>
      </w:r>
      <w:r w:rsidR="00587FA1" w:rsidRPr="00A20A71">
        <w:rPr>
          <w:color w:val="000000"/>
        </w:rPr>
        <w:t xml:space="preserve"> – зонирование территории </w:t>
      </w:r>
      <w:r w:rsidR="00FF0ACE" w:rsidRPr="00A20A71">
        <w:rPr>
          <w:color w:val="000000"/>
        </w:rPr>
        <w:t>муниципальн</w:t>
      </w:r>
      <w:r w:rsidR="00FF617D" w:rsidRPr="00A20A71">
        <w:rPr>
          <w:color w:val="000000"/>
        </w:rPr>
        <w:t>ых</w:t>
      </w:r>
      <w:r w:rsidR="00FF0ACE" w:rsidRPr="00A20A71">
        <w:rPr>
          <w:color w:val="000000"/>
        </w:rPr>
        <w:t xml:space="preserve"> образ</w:t>
      </w:r>
      <w:r w:rsidR="00FF0ACE" w:rsidRPr="00A20A71">
        <w:rPr>
          <w:color w:val="000000"/>
        </w:rPr>
        <w:t>о</w:t>
      </w:r>
      <w:r w:rsidR="00FF0ACE" w:rsidRPr="00A20A71">
        <w:rPr>
          <w:color w:val="000000"/>
        </w:rPr>
        <w:t>вани</w:t>
      </w:r>
      <w:r w:rsidR="00FF617D" w:rsidRPr="00A20A71">
        <w:rPr>
          <w:color w:val="000000"/>
        </w:rPr>
        <w:t>й</w:t>
      </w:r>
      <w:r w:rsidR="00FF0ACE" w:rsidRPr="00A20A71">
        <w:rPr>
          <w:color w:val="000000"/>
        </w:rPr>
        <w:t xml:space="preserve"> </w:t>
      </w:r>
      <w:r w:rsidR="00587FA1" w:rsidRPr="00A20A71">
        <w:rPr>
          <w:color w:val="000000"/>
        </w:rPr>
        <w:t>в целях определения территориальных зон и установления градостроительных регл</w:t>
      </w:r>
      <w:r w:rsidR="00587FA1" w:rsidRPr="00A20A71">
        <w:rPr>
          <w:color w:val="000000"/>
        </w:rPr>
        <w:t>а</w:t>
      </w:r>
      <w:r w:rsidR="00587FA1" w:rsidRPr="00A20A71">
        <w:rPr>
          <w:color w:val="000000"/>
        </w:rPr>
        <w:t>мен</w:t>
      </w:r>
      <w:r w:rsidRPr="00A20A71">
        <w:rPr>
          <w:color w:val="000000"/>
        </w:rPr>
        <w:t>тов;</w:t>
      </w:r>
    </w:p>
    <w:p w:rsidR="00EB7027" w:rsidRPr="00A20A71" w:rsidRDefault="00F008C3" w:rsidP="00D4231C">
      <w:pPr>
        <w:ind w:firstLine="709"/>
        <w:jc w:val="both"/>
        <w:rPr>
          <w:color w:val="000000"/>
        </w:rPr>
      </w:pPr>
      <w:proofErr w:type="gramStart"/>
      <w:r w:rsidRPr="00A20A71">
        <w:rPr>
          <w:color w:val="000000"/>
        </w:rPr>
        <w:t xml:space="preserve">– </w:t>
      </w:r>
      <w:r w:rsidR="00FF0ACE" w:rsidRPr="00A20A71">
        <w:rPr>
          <w:i/>
          <w:color w:val="000000"/>
        </w:rPr>
        <w:t>градостроительное регулирование</w:t>
      </w:r>
      <w:r w:rsidR="00FF0ACE" w:rsidRPr="00A20A71">
        <w:rPr>
          <w:color w:val="000000"/>
        </w:rPr>
        <w:t xml:space="preserve"> </w:t>
      </w:r>
      <w:r w:rsidRPr="00A20A71">
        <w:rPr>
          <w:color w:val="000000"/>
        </w:rPr>
        <w:t>–</w:t>
      </w:r>
      <w:r w:rsidR="00FF0ACE" w:rsidRPr="00A20A71">
        <w:rPr>
          <w:color w:val="000000"/>
        </w:rPr>
        <w:t xml:space="preserve"> деятельность органов государственной власти и органов местного самоуправления по упорядочению градостроительных отношений, возн</w:t>
      </w:r>
      <w:r w:rsidR="00FF0ACE" w:rsidRPr="00A20A71">
        <w:rPr>
          <w:color w:val="000000"/>
        </w:rPr>
        <w:t>и</w:t>
      </w:r>
      <w:r w:rsidR="00FF0ACE" w:rsidRPr="00A20A71">
        <w:rPr>
          <w:color w:val="000000"/>
        </w:rPr>
        <w:t>кающих в процессе градостроительной деятельности, осуществляемая посредством принятия законодательных и иных нормативных правовых актов, утверждения и реализации докуме</w:t>
      </w:r>
      <w:r w:rsidR="00FF0ACE" w:rsidRPr="00A20A71">
        <w:rPr>
          <w:color w:val="000000"/>
        </w:rPr>
        <w:t>н</w:t>
      </w:r>
      <w:r w:rsidR="00FF0ACE" w:rsidRPr="00A20A71">
        <w:rPr>
          <w:color w:val="000000"/>
        </w:rPr>
        <w:t>тов территориального планирования, документации по планировке территории и правил зе</w:t>
      </w:r>
      <w:r w:rsidR="00FF0ACE" w:rsidRPr="00A20A71">
        <w:rPr>
          <w:color w:val="000000"/>
        </w:rPr>
        <w:t>м</w:t>
      </w:r>
      <w:r w:rsidR="00FF0ACE" w:rsidRPr="00A20A71">
        <w:rPr>
          <w:color w:val="000000"/>
        </w:rPr>
        <w:t>лепользования и застройки;</w:t>
      </w:r>
      <w:proofErr w:type="gramEnd"/>
    </w:p>
    <w:p w:rsidR="00EB7027" w:rsidRPr="00A20A71" w:rsidRDefault="00EB7027" w:rsidP="00D4231C">
      <w:pPr>
        <w:ind w:firstLine="709"/>
        <w:jc w:val="both"/>
        <w:rPr>
          <w:color w:val="000000"/>
        </w:rPr>
      </w:pPr>
      <w:proofErr w:type="gramStart"/>
      <w:r w:rsidRPr="00A20A71">
        <w:rPr>
          <w:color w:val="000000"/>
        </w:rPr>
        <w:t xml:space="preserve">– </w:t>
      </w:r>
      <w:r w:rsidR="00307E9A" w:rsidRPr="00A20A71">
        <w:rPr>
          <w:i/>
          <w:color w:val="000000"/>
        </w:rPr>
        <w:t>градостроительный регламент</w:t>
      </w:r>
      <w:r w:rsidR="00307E9A" w:rsidRPr="00A20A71">
        <w:rPr>
          <w:color w:val="000000"/>
        </w:rPr>
        <w:t xml:space="preserve"> </w:t>
      </w:r>
      <w:r w:rsidRPr="00A20A71">
        <w:rPr>
          <w:color w:val="000000"/>
        </w:rPr>
        <w:t>–</w:t>
      </w:r>
      <w:r w:rsidR="00307E9A" w:rsidRPr="00A20A71">
        <w:rPr>
          <w:color w:val="000000"/>
        </w:rPr>
        <w:t xml:space="preserve"> устанавливаемые в пределах границ соответс</w:t>
      </w:r>
      <w:r w:rsidR="00307E9A" w:rsidRPr="00A20A71">
        <w:rPr>
          <w:color w:val="000000"/>
        </w:rPr>
        <w:t>т</w:t>
      </w:r>
      <w:r w:rsidR="00307E9A" w:rsidRPr="00A20A71">
        <w:rPr>
          <w:color w:val="000000"/>
        </w:rPr>
        <w:t>вующей территориальной зоны виды разрешенного использования земельных участков, ра</w:t>
      </w:r>
      <w:r w:rsidR="00307E9A" w:rsidRPr="00A20A71">
        <w:rPr>
          <w:color w:val="000000"/>
        </w:rPr>
        <w:t>в</w:t>
      </w:r>
      <w:r w:rsidR="00307E9A" w:rsidRPr="00A20A71">
        <w:rPr>
          <w:color w:val="000000"/>
        </w:rPr>
        <w:t>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строительства, предельные (минимальные и (или) максимальные) размеры земельных участков и предел</w:t>
      </w:r>
      <w:r w:rsidR="00307E9A" w:rsidRPr="00A20A71">
        <w:rPr>
          <w:color w:val="000000"/>
        </w:rPr>
        <w:t>ь</w:t>
      </w:r>
      <w:r w:rsidR="00307E9A" w:rsidRPr="00A20A71">
        <w:rPr>
          <w:color w:val="000000"/>
        </w:rPr>
        <w:t>ные параметры разрешенного строительства, реконструкции объектов капитального стро</w:t>
      </w:r>
      <w:r w:rsidR="00307E9A" w:rsidRPr="00A20A71">
        <w:rPr>
          <w:color w:val="000000"/>
        </w:rPr>
        <w:t>и</w:t>
      </w:r>
      <w:r w:rsidR="00307E9A" w:rsidRPr="00A20A71">
        <w:rPr>
          <w:color w:val="000000"/>
        </w:rPr>
        <w:t>тельства, а также ограничения использования земельных участков</w:t>
      </w:r>
      <w:proofErr w:type="gramEnd"/>
      <w:r w:rsidR="00307E9A" w:rsidRPr="00A20A71">
        <w:rPr>
          <w:color w:val="000000"/>
        </w:rPr>
        <w:t xml:space="preserve"> и объек</w:t>
      </w:r>
      <w:r w:rsidR="00E31E4B" w:rsidRPr="00A20A71">
        <w:rPr>
          <w:color w:val="000000"/>
        </w:rPr>
        <w:t>тов капитального строительства;</w:t>
      </w:r>
    </w:p>
    <w:p w:rsidR="007266AB" w:rsidRPr="00A20A71" w:rsidRDefault="0006382F" w:rsidP="00D4231C">
      <w:pPr>
        <w:ind w:firstLine="709"/>
        <w:jc w:val="both"/>
        <w:rPr>
          <w:color w:val="000000"/>
        </w:rPr>
      </w:pPr>
      <w:r w:rsidRPr="00A20A71">
        <w:rPr>
          <w:color w:val="000000"/>
        </w:rPr>
        <w:t xml:space="preserve">– </w:t>
      </w:r>
      <w:r w:rsidR="007266AB" w:rsidRPr="00A20A71">
        <w:rPr>
          <w:i/>
          <w:color w:val="000000"/>
        </w:rPr>
        <w:t>земельный участок</w:t>
      </w:r>
      <w:r w:rsidR="007266AB" w:rsidRPr="00A20A71">
        <w:rPr>
          <w:color w:val="000000"/>
        </w:rPr>
        <w:t xml:space="preserve"> – часть поверхности земли (в том числе почвенный слой)</w:t>
      </w:r>
      <w:r w:rsidR="007266AB" w:rsidRPr="00A20A71">
        <w:t xml:space="preserve">, </w:t>
      </w:r>
      <w:proofErr w:type="gramStart"/>
      <w:r w:rsidR="007266AB" w:rsidRPr="00A20A71">
        <w:t>гр</w:t>
      </w:r>
      <w:r w:rsidR="007266AB" w:rsidRPr="00A20A71">
        <w:t>а</w:t>
      </w:r>
      <w:r w:rsidR="007266AB" w:rsidRPr="00A20A71">
        <w:t>ницы</w:t>
      </w:r>
      <w:proofErr w:type="gramEnd"/>
      <w:r w:rsidR="007266AB" w:rsidRPr="00A20A71">
        <w:t xml:space="preserve"> которой описаны и удостоверены в установленном порядке</w:t>
      </w:r>
      <w:r w:rsidR="007266AB" w:rsidRPr="00A20A71">
        <w:rPr>
          <w:color w:val="000000"/>
        </w:rPr>
        <w:t>;</w:t>
      </w:r>
    </w:p>
    <w:p w:rsidR="00EB7027" w:rsidRPr="00A20A71" w:rsidRDefault="00EB7027" w:rsidP="00D4231C">
      <w:pPr>
        <w:ind w:firstLine="709"/>
        <w:jc w:val="both"/>
        <w:rPr>
          <w:color w:val="000000"/>
        </w:rPr>
      </w:pPr>
      <w:r w:rsidRPr="00A20A71">
        <w:rPr>
          <w:color w:val="000000"/>
        </w:rPr>
        <w:t xml:space="preserve">– </w:t>
      </w:r>
      <w:r w:rsidR="00307E9A" w:rsidRPr="00A20A71">
        <w:rPr>
          <w:i/>
          <w:color w:val="000000"/>
        </w:rPr>
        <w:t>зоны с особыми условиями использования территорий</w:t>
      </w:r>
      <w:r w:rsidR="00307E9A" w:rsidRPr="00A20A71">
        <w:rPr>
          <w:color w:val="000000"/>
        </w:rPr>
        <w:t xml:space="preserve"> </w:t>
      </w:r>
      <w:r w:rsidRPr="00A20A71">
        <w:rPr>
          <w:color w:val="000000"/>
        </w:rPr>
        <w:t>–</w:t>
      </w:r>
      <w:r w:rsidR="00307E9A" w:rsidRPr="00A20A71">
        <w:rPr>
          <w:color w:val="000000"/>
        </w:rPr>
        <w:t xml:space="preserve"> охранные, санитарно-защитные зоны, зоны охраны объектов культурного наследия (памятников истории и кул</w:t>
      </w:r>
      <w:r w:rsidR="00307E9A" w:rsidRPr="00A20A71">
        <w:rPr>
          <w:color w:val="000000"/>
        </w:rPr>
        <w:t>ь</w:t>
      </w:r>
      <w:r w:rsidR="00307E9A" w:rsidRPr="00A20A71">
        <w:rPr>
          <w:color w:val="000000"/>
        </w:rPr>
        <w:t>туры)</w:t>
      </w:r>
      <w:r w:rsidR="007266AB" w:rsidRPr="00A20A71">
        <w:rPr>
          <w:color w:val="000000"/>
        </w:rPr>
        <w:t xml:space="preserve"> народов Российской Федерации</w:t>
      </w:r>
      <w:r w:rsidR="00307E9A" w:rsidRPr="00A20A71">
        <w:rPr>
          <w:color w:val="000000"/>
        </w:rPr>
        <w:t>, водоохранные зоны, зоны охраны источников пить</w:t>
      </w:r>
      <w:r w:rsidR="00307E9A" w:rsidRPr="00A20A71">
        <w:rPr>
          <w:color w:val="000000"/>
        </w:rPr>
        <w:t>е</w:t>
      </w:r>
      <w:r w:rsidR="00307E9A" w:rsidRPr="00A20A71">
        <w:rPr>
          <w:color w:val="000000"/>
        </w:rPr>
        <w:t>во</w:t>
      </w:r>
      <w:r w:rsidR="007266AB" w:rsidRPr="00A20A71">
        <w:rPr>
          <w:color w:val="000000"/>
        </w:rPr>
        <w:t>го</w:t>
      </w:r>
      <w:r w:rsidR="00307E9A" w:rsidRPr="00A20A71">
        <w:rPr>
          <w:color w:val="000000"/>
        </w:rPr>
        <w:t xml:space="preserve"> водоснабжения, зоны охраняемых объектов, иные зоны, устанавливаемые в соответс</w:t>
      </w:r>
      <w:r w:rsidR="00307E9A" w:rsidRPr="00A20A71">
        <w:rPr>
          <w:color w:val="000000"/>
        </w:rPr>
        <w:t>т</w:t>
      </w:r>
      <w:r w:rsidR="00307E9A" w:rsidRPr="00A20A71">
        <w:rPr>
          <w:color w:val="000000"/>
        </w:rPr>
        <w:t>вии с законода</w:t>
      </w:r>
      <w:r w:rsidR="00E31E4B" w:rsidRPr="00A20A71">
        <w:rPr>
          <w:color w:val="000000"/>
        </w:rPr>
        <w:t>тельством Российской Федерации;</w:t>
      </w:r>
    </w:p>
    <w:p w:rsidR="00EB7027" w:rsidRPr="00A20A71" w:rsidRDefault="00EB7027" w:rsidP="00D4231C">
      <w:pPr>
        <w:ind w:firstLine="709"/>
        <w:jc w:val="both"/>
        <w:rPr>
          <w:color w:val="000000"/>
        </w:rPr>
      </w:pPr>
      <w:r w:rsidRPr="00A20A71">
        <w:t xml:space="preserve">– </w:t>
      </w:r>
      <w:r w:rsidR="00655A02" w:rsidRPr="00A20A71">
        <w:rPr>
          <w:bCs/>
          <w:i/>
        </w:rPr>
        <w:t>и</w:t>
      </w:r>
      <w:r w:rsidR="00D56E5C" w:rsidRPr="00A20A71">
        <w:rPr>
          <w:bCs/>
          <w:i/>
        </w:rPr>
        <w:t xml:space="preserve">нженерная, транспортная, </w:t>
      </w:r>
      <w:r w:rsidR="00D56E5C" w:rsidRPr="00A20A71">
        <w:rPr>
          <w:i/>
        </w:rPr>
        <w:t xml:space="preserve">и </w:t>
      </w:r>
      <w:r w:rsidR="00D56E5C" w:rsidRPr="00A20A71">
        <w:rPr>
          <w:bCs/>
          <w:i/>
        </w:rPr>
        <w:t>социальная инфраструктуры</w:t>
      </w:r>
      <w:r w:rsidR="00D56E5C" w:rsidRPr="00A20A71">
        <w:rPr>
          <w:bCs/>
        </w:rPr>
        <w:t xml:space="preserve"> </w:t>
      </w:r>
      <w:r w:rsidRPr="00A20A71">
        <w:rPr>
          <w:bCs/>
        </w:rPr>
        <w:t>–</w:t>
      </w:r>
      <w:r w:rsidR="00D56E5C" w:rsidRPr="00A20A71">
        <w:rPr>
          <w:bCs/>
        </w:rPr>
        <w:t xml:space="preserve"> </w:t>
      </w:r>
      <w:r w:rsidR="00D56E5C" w:rsidRPr="00A20A71">
        <w:t>комплекс сооруж</w:t>
      </w:r>
      <w:r w:rsidR="00D56E5C" w:rsidRPr="00A20A71">
        <w:t>е</w:t>
      </w:r>
      <w:r w:rsidR="00D56E5C" w:rsidRPr="00A20A71">
        <w:t>ний и коммуникаций транспорта, связи, инженерного обеспечения, а также объектов соц</w:t>
      </w:r>
      <w:r w:rsidR="00D56E5C" w:rsidRPr="00A20A71">
        <w:t>и</w:t>
      </w:r>
      <w:r w:rsidR="00D56E5C" w:rsidRPr="00A20A71">
        <w:t>ального и культурно-бытового обслуживания населения, обеспечивающий устойчивое ра</w:t>
      </w:r>
      <w:r w:rsidR="00D56E5C" w:rsidRPr="00A20A71">
        <w:t>з</w:t>
      </w:r>
      <w:r w:rsidR="00D56E5C" w:rsidRPr="00A20A71">
        <w:t>ви</w:t>
      </w:r>
      <w:r w:rsidRPr="00A20A71">
        <w:t xml:space="preserve">тие и функционирование </w:t>
      </w:r>
      <w:r w:rsidR="007266AB" w:rsidRPr="00A20A71">
        <w:t>населённого пункта</w:t>
      </w:r>
      <w:r w:rsidRPr="00A20A71">
        <w:t>;</w:t>
      </w:r>
    </w:p>
    <w:p w:rsidR="00D56E5C" w:rsidRPr="00A20A71" w:rsidRDefault="00EB7027" w:rsidP="00D4231C">
      <w:pPr>
        <w:ind w:firstLine="709"/>
        <w:jc w:val="both"/>
        <w:rPr>
          <w:color w:val="000000"/>
        </w:rPr>
      </w:pPr>
      <w:r w:rsidRPr="00A20A71">
        <w:rPr>
          <w:color w:val="000000"/>
        </w:rPr>
        <w:t xml:space="preserve">– </w:t>
      </w:r>
      <w:r w:rsidR="00655A02" w:rsidRPr="00A20A71">
        <w:rPr>
          <w:bCs/>
          <w:i/>
          <w:color w:val="000000"/>
        </w:rPr>
        <w:t>к</w:t>
      </w:r>
      <w:r w:rsidR="00E82566" w:rsidRPr="00A20A71">
        <w:rPr>
          <w:bCs/>
          <w:i/>
          <w:color w:val="000000"/>
        </w:rPr>
        <w:t>апитальный ремонт</w:t>
      </w:r>
      <w:r w:rsidR="00E82566" w:rsidRPr="00A20A71">
        <w:rPr>
          <w:bCs/>
          <w:color w:val="000000"/>
        </w:rPr>
        <w:t xml:space="preserve"> </w:t>
      </w:r>
      <w:r w:rsidRPr="00A20A71">
        <w:rPr>
          <w:bCs/>
          <w:color w:val="000000"/>
        </w:rPr>
        <w:t>–</w:t>
      </w:r>
      <w:r w:rsidR="00E82566" w:rsidRPr="00A20A71">
        <w:rPr>
          <w:bCs/>
          <w:color w:val="000000"/>
        </w:rPr>
        <w:t xml:space="preserve"> </w:t>
      </w:r>
      <w:r w:rsidR="00E82566" w:rsidRPr="00A20A71">
        <w:rPr>
          <w:color w:val="000000"/>
        </w:rPr>
        <w:t>техническое переоснащение объектов с целью восстановл</w:t>
      </w:r>
      <w:r w:rsidR="00E82566" w:rsidRPr="00A20A71">
        <w:rPr>
          <w:color w:val="000000"/>
        </w:rPr>
        <w:t>е</w:t>
      </w:r>
      <w:r w:rsidR="00E82566" w:rsidRPr="00A20A71">
        <w:rPr>
          <w:color w:val="000000"/>
        </w:rPr>
        <w:t>ния или улучшения эксплуатационных качеств, наружной и внутренней отделки без измен</w:t>
      </w:r>
      <w:r w:rsidR="00E82566" w:rsidRPr="00A20A71">
        <w:rPr>
          <w:color w:val="000000"/>
        </w:rPr>
        <w:t>е</w:t>
      </w:r>
      <w:r w:rsidR="00E82566" w:rsidRPr="00A20A71">
        <w:rPr>
          <w:color w:val="000000"/>
        </w:rPr>
        <w:t>ния технико-экономических показателей, функционального назначения и архитектурного облика. При этом может осуществляться экономически целесообразная модернизация здания и объекта, его перепланировка, не вызывающие изменений основных техни</w:t>
      </w:r>
      <w:r w:rsidRPr="00A20A71">
        <w:rPr>
          <w:color w:val="000000"/>
        </w:rPr>
        <w:t>ко-экономических показателей;</w:t>
      </w:r>
    </w:p>
    <w:p w:rsidR="00EB7027" w:rsidRPr="00A20A71" w:rsidRDefault="00EB7027" w:rsidP="00D4231C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A71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="00D56E5C" w:rsidRPr="00A20A71">
        <w:rPr>
          <w:rFonts w:ascii="Times New Roman" w:hAnsi="Times New Roman" w:cs="Times New Roman"/>
          <w:bCs/>
          <w:i/>
          <w:sz w:val="24"/>
          <w:szCs w:val="24"/>
        </w:rPr>
        <w:t>коэффициент использования земельного участка</w:t>
      </w:r>
      <w:r w:rsidRPr="00A20A71">
        <w:rPr>
          <w:rFonts w:ascii="Times New Roman" w:hAnsi="Times New Roman" w:cs="Times New Roman"/>
          <w:sz w:val="24"/>
          <w:szCs w:val="24"/>
        </w:rPr>
        <w:t xml:space="preserve"> –</w:t>
      </w:r>
      <w:r w:rsidR="00D56E5C" w:rsidRPr="00A20A71">
        <w:rPr>
          <w:rFonts w:ascii="Times New Roman" w:hAnsi="Times New Roman" w:cs="Times New Roman"/>
          <w:sz w:val="24"/>
          <w:szCs w:val="24"/>
        </w:rPr>
        <w:t xml:space="preserve"> отношение суммарной общей площади всех объектов капитального строительства на земельном участке (существующих и тех, которые могут быть построены дополнительно) к площади земельного участка;</w:t>
      </w:r>
    </w:p>
    <w:p w:rsidR="00307E9A" w:rsidRPr="00A20A71" w:rsidRDefault="00EB7027" w:rsidP="00D4231C">
      <w:pPr>
        <w:pStyle w:val="ConsNormal"/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A20A71">
        <w:rPr>
          <w:rFonts w:ascii="Times New Roman" w:hAnsi="Times New Roman" w:cs="Times New Roman"/>
          <w:sz w:val="24"/>
          <w:szCs w:val="24"/>
        </w:rPr>
        <w:t xml:space="preserve">– </w:t>
      </w:r>
      <w:r w:rsidR="00307E9A" w:rsidRPr="00A20A71">
        <w:rPr>
          <w:rFonts w:ascii="Times New Roman" w:hAnsi="Times New Roman" w:cs="Times New Roman"/>
          <w:i/>
          <w:sz w:val="24"/>
          <w:szCs w:val="24"/>
        </w:rPr>
        <w:t>красные линии</w:t>
      </w:r>
      <w:r w:rsidRPr="00A20A71">
        <w:rPr>
          <w:rFonts w:ascii="Times New Roman" w:hAnsi="Times New Roman" w:cs="Times New Roman"/>
          <w:sz w:val="24"/>
          <w:szCs w:val="24"/>
        </w:rPr>
        <w:t xml:space="preserve"> –</w:t>
      </w:r>
      <w:r w:rsidR="00307E9A" w:rsidRPr="00A20A71">
        <w:rPr>
          <w:rFonts w:ascii="Times New Roman" w:hAnsi="Times New Roman" w:cs="Times New Roman"/>
          <w:sz w:val="24"/>
          <w:szCs w:val="24"/>
        </w:rPr>
        <w:t xml:space="preserve"> линии, которые обозначают существующие, планируемые (изм</w:t>
      </w:r>
      <w:r w:rsidR="00307E9A" w:rsidRPr="00A20A71">
        <w:rPr>
          <w:rFonts w:ascii="Times New Roman" w:hAnsi="Times New Roman" w:cs="Times New Roman"/>
          <w:sz w:val="24"/>
          <w:szCs w:val="24"/>
        </w:rPr>
        <w:t>е</w:t>
      </w:r>
      <w:r w:rsidR="00307E9A" w:rsidRPr="00A20A71">
        <w:rPr>
          <w:rFonts w:ascii="Times New Roman" w:hAnsi="Times New Roman" w:cs="Times New Roman"/>
          <w:sz w:val="24"/>
          <w:szCs w:val="24"/>
        </w:rPr>
        <w:t xml:space="preserve">няемые, вновь образуемые) границы территорий общего пользования, границы земельных участков, на которых расположены </w:t>
      </w:r>
      <w:r w:rsidR="00AE2CFF" w:rsidRPr="00A20A71">
        <w:rPr>
          <w:rFonts w:ascii="Times New Roman" w:hAnsi="Times New Roman" w:cs="Times New Roman"/>
          <w:sz w:val="24"/>
          <w:szCs w:val="24"/>
        </w:rPr>
        <w:t xml:space="preserve">сети инженерно-технического обеспечения, </w:t>
      </w:r>
      <w:r w:rsidR="00307E9A" w:rsidRPr="00A20A71">
        <w:rPr>
          <w:rFonts w:ascii="Times New Roman" w:hAnsi="Times New Roman" w:cs="Times New Roman"/>
          <w:sz w:val="24"/>
          <w:szCs w:val="24"/>
        </w:rPr>
        <w:t>линии эле</w:t>
      </w:r>
      <w:r w:rsidR="00307E9A" w:rsidRPr="00A20A71">
        <w:rPr>
          <w:rFonts w:ascii="Times New Roman" w:hAnsi="Times New Roman" w:cs="Times New Roman"/>
          <w:sz w:val="24"/>
          <w:szCs w:val="24"/>
        </w:rPr>
        <w:t>к</w:t>
      </w:r>
      <w:r w:rsidR="00307E9A" w:rsidRPr="00A20A71">
        <w:rPr>
          <w:rFonts w:ascii="Times New Roman" w:hAnsi="Times New Roman" w:cs="Times New Roman"/>
          <w:sz w:val="24"/>
          <w:szCs w:val="24"/>
        </w:rPr>
        <w:t>тропередачи, линии связи (в том числе линейно-кабельные сооружения), трубопроводы, а</w:t>
      </w:r>
      <w:r w:rsidR="00307E9A" w:rsidRPr="00A20A71">
        <w:rPr>
          <w:rFonts w:ascii="Times New Roman" w:hAnsi="Times New Roman" w:cs="Times New Roman"/>
          <w:sz w:val="24"/>
          <w:szCs w:val="24"/>
        </w:rPr>
        <w:t>в</w:t>
      </w:r>
      <w:r w:rsidR="00307E9A" w:rsidRPr="00A20A71">
        <w:rPr>
          <w:rFonts w:ascii="Times New Roman" w:hAnsi="Times New Roman" w:cs="Times New Roman"/>
          <w:sz w:val="24"/>
          <w:szCs w:val="24"/>
        </w:rPr>
        <w:lastRenderedPageBreak/>
        <w:t xml:space="preserve">томобильные дороги, железнодорожные линии и другие подобные сооружения (далее </w:t>
      </w:r>
      <w:r w:rsidR="00AE2CFF" w:rsidRPr="00A20A71">
        <w:rPr>
          <w:rFonts w:ascii="Times New Roman" w:hAnsi="Times New Roman" w:cs="Times New Roman"/>
          <w:sz w:val="24"/>
          <w:szCs w:val="24"/>
        </w:rPr>
        <w:t>–</w:t>
      </w:r>
      <w:r w:rsidR="00307E9A" w:rsidRPr="00A20A71">
        <w:rPr>
          <w:rFonts w:ascii="Times New Roman" w:hAnsi="Times New Roman" w:cs="Times New Roman"/>
          <w:sz w:val="24"/>
          <w:szCs w:val="24"/>
        </w:rPr>
        <w:t xml:space="preserve"> </w:t>
      </w:r>
      <w:r w:rsidR="00AE2CFF" w:rsidRPr="00A20A71">
        <w:rPr>
          <w:rFonts w:ascii="Times New Roman" w:hAnsi="Times New Roman" w:cs="Times New Roman"/>
          <w:sz w:val="24"/>
          <w:szCs w:val="24"/>
        </w:rPr>
        <w:t>«</w:t>
      </w:r>
      <w:r w:rsidR="00307E9A" w:rsidRPr="00A20A71">
        <w:rPr>
          <w:rFonts w:ascii="Times New Roman" w:hAnsi="Times New Roman" w:cs="Times New Roman"/>
          <w:sz w:val="24"/>
          <w:szCs w:val="24"/>
        </w:rPr>
        <w:t>л</w:t>
      </w:r>
      <w:r w:rsidR="00307E9A" w:rsidRPr="00A20A71">
        <w:rPr>
          <w:rFonts w:ascii="Times New Roman" w:hAnsi="Times New Roman" w:cs="Times New Roman"/>
          <w:sz w:val="24"/>
          <w:szCs w:val="24"/>
        </w:rPr>
        <w:t>и</w:t>
      </w:r>
      <w:r w:rsidR="00307E9A" w:rsidRPr="00A20A71">
        <w:rPr>
          <w:rFonts w:ascii="Times New Roman" w:hAnsi="Times New Roman" w:cs="Times New Roman"/>
          <w:sz w:val="24"/>
          <w:szCs w:val="24"/>
        </w:rPr>
        <w:t>нейные объекты</w:t>
      </w:r>
      <w:r w:rsidR="00AE2CFF" w:rsidRPr="00A20A71">
        <w:rPr>
          <w:rFonts w:ascii="Times New Roman" w:hAnsi="Times New Roman" w:cs="Times New Roman"/>
          <w:sz w:val="24"/>
          <w:szCs w:val="24"/>
        </w:rPr>
        <w:t>»</w:t>
      </w:r>
      <w:r w:rsidR="00307E9A" w:rsidRPr="00A20A71">
        <w:rPr>
          <w:rFonts w:ascii="Times New Roman" w:hAnsi="Times New Roman" w:cs="Times New Roman"/>
          <w:sz w:val="24"/>
          <w:szCs w:val="24"/>
        </w:rPr>
        <w:t>);</w:t>
      </w:r>
      <w:proofErr w:type="gramEnd"/>
    </w:p>
    <w:p w:rsidR="00EB7027" w:rsidRPr="00A20A71" w:rsidRDefault="00EB7027" w:rsidP="00D4231C">
      <w:pPr>
        <w:autoSpaceDE w:val="0"/>
        <w:ind w:firstLine="709"/>
        <w:jc w:val="both"/>
      </w:pPr>
      <w:r w:rsidRPr="00A20A71">
        <w:rPr>
          <w:bCs/>
        </w:rPr>
        <w:t xml:space="preserve">– </w:t>
      </w:r>
      <w:r w:rsidR="00DF0F9B" w:rsidRPr="00A20A71">
        <w:rPr>
          <w:bCs/>
          <w:i/>
        </w:rPr>
        <w:t>минимальная площадь земельного участка</w:t>
      </w:r>
      <w:r w:rsidR="00DF0F9B" w:rsidRPr="00A20A71">
        <w:t xml:space="preserve"> – минимально допустимая площадь з</w:t>
      </w:r>
      <w:r w:rsidR="00DF0F9B" w:rsidRPr="00A20A71">
        <w:t>е</w:t>
      </w:r>
      <w:r w:rsidR="00DF0F9B" w:rsidRPr="00A20A71">
        <w:t>мельного участка, установленная градостроительным регламентом определенной территор</w:t>
      </w:r>
      <w:r w:rsidR="00DF0F9B" w:rsidRPr="00A20A71">
        <w:t>и</w:t>
      </w:r>
      <w:r w:rsidR="00DF0F9B" w:rsidRPr="00A20A71">
        <w:t>альной зоны;</w:t>
      </w:r>
    </w:p>
    <w:p w:rsidR="00EB7027" w:rsidRPr="00A20A71" w:rsidRDefault="00EB7027" w:rsidP="00D4231C">
      <w:pPr>
        <w:autoSpaceDE w:val="0"/>
        <w:ind w:firstLine="709"/>
        <w:jc w:val="both"/>
        <w:rPr>
          <w:color w:val="000000"/>
        </w:rPr>
      </w:pPr>
      <w:r w:rsidRPr="00A20A71">
        <w:t xml:space="preserve">– </w:t>
      </w:r>
      <w:r w:rsidR="00E82566" w:rsidRPr="00A20A71">
        <w:rPr>
          <w:bCs/>
          <w:i/>
        </w:rPr>
        <w:t>л</w:t>
      </w:r>
      <w:r w:rsidR="00D56E5C" w:rsidRPr="00A20A71">
        <w:rPr>
          <w:bCs/>
          <w:i/>
        </w:rPr>
        <w:t xml:space="preserve">инии </w:t>
      </w:r>
      <w:r w:rsidR="00AE2CFF" w:rsidRPr="00A20A71">
        <w:rPr>
          <w:bCs/>
          <w:i/>
        </w:rPr>
        <w:t>застройки</w:t>
      </w:r>
      <w:r w:rsidR="00E31E4B" w:rsidRPr="00A20A71">
        <w:rPr>
          <w:bCs/>
        </w:rPr>
        <w:t xml:space="preserve"> </w:t>
      </w:r>
      <w:r w:rsidRPr="00A20A71">
        <w:rPr>
          <w:bCs/>
        </w:rPr>
        <w:t>–</w:t>
      </w:r>
      <w:r w:rsidR="00D56E5C" w:rsidRPr="00A20A71">
        <w:rPr>
          <w:bCs/>
        </w:rPr>
        <w:t xml:space="preserve"> </w:t>
      </w:r>
      <w:r w:rsidR="00AE2CFF" w:rsidRPr="00A20A71">
        <w:t>условные линии</w:t>
      </w:r>
      <w:r w:rsidR="00D56E5C" w:rsidRPr="00A20A71">
        <w:t>, устанавлива</w:t>
      </w:r>
      <w:r w:rsidR="00AE2CFF" w:rsidRPr="00A20A71">
        <w:t>ющие</w:t>
      </w:r>
      <w:r w:rsidR="00D56E5C" w:rsidRPr="00A20A71">
        <w:t xml:space="preserve"> </w:t>
      </w:r>
      <w:r w:rsidR="00AE2CFF" w:rsidRPr="00A20A71">
        <w:t>границы застройки при ра</w:t>
      </w:r>
      <w:r w:rsidR="00AE2CFF" w:rsidRPr="00A20A71">
        <w:t>з</w:t>
      </w:r>
      <w:r w:rsidR="00AE2CFF" w:rsidRPr="00A20A71">
        <w:t>мещении зданий, строений, сооружений с отступом от красных линий или от границ земел</w:t>
      </w:r>
      <w:r w:rsidR="00AE2CFF" w:rsidRPr="00A20A71">
        <w:t>ь</w:t>
      </w:r>
      <w:r w:rsidR="00AE2CFF" w:rsidRPr="00A20A71">
        <w:t>ного участка</w:t>
      </w:r>
      <w:r w:rsidR="00D56E5C" w:rsidRPr="00A20A71">
        <w:t>;</w:t>
      </w:r>
    </w:p>
    <w:p w:rsidR="00C313B2" w:rsidRPr="00A20A71" w:rsidRDefault="00EB7027" w:rsidP="00D4231C">
      <w:pPr>
        <w:autoSpaceDE w:val="0"/>
        <w:ind w:firstLine="709"/>
        <w:jc w:val="both"/>
      </w:pPr>
      <w:r w:rsidRPr="00A20A71">
        <w:t xml:space="preserve">– </w:t>
      </w:r>
      <w:r w:rsidR="00E82566" w:rsidRPr="00A20A71">
        <w:rPr>
          <w:bCs/>
          <w:i/>
        </w:rPr>
        <w:t>максимальная плотность застройки</w:t>
      </w:r>
      <w:r w:rsidR="00E82566" w:rsidRPr="00A20A71">
        <w:rPr>
          <w:bCs/>
        </w:rPr>
        <w:t xml:space="preserve"> </w:t>
      </w:r>
      <w:r w:rsidRPr="00A20A71">
        <w:rPr>
          <w:bCs/>
        </w:rPr>
        <w:t>–</w:t>
      </w:r>
      <w:r w:rsidR="00E82566" w:rsidRPr="00A20A71">
        <w:rPr>
          <w:bCs/>
        </w:rPr>
        <w:t xml:space="preserve"> </w:t>
      </w:r>
      <w:r w:rsidR="00E82566" w:rsidRPr="00A20A71">
        <w:t>плотность застройки (кв</w:t>
      </w:r>
      <w:proofErr w:type="gramStart"/>
      <w:r w:rsidR="00E82566" w:rsidRPr="00A20A71">
        <w:t>.м</w:t>
      </w:r>
      <w:proofErr w:type="gramEnd"/>
      <w:r w:rsidR="00E82566" w:rsidRPr="00A20A71">
        <w:t xml:space="preserve"> общей площади строений на 1га), устанавливаемая для каждого типа застройки, которую не разрешается превышать при освоении площадки или при е</w:t>
      </w:r>
      <w:r w:rsidR="00F008C3" w:rsidRPr="00A20A71">
        <w:t>е</w:t>
      </w:r>
      <w:r w:rsidRPr="00A20A71">
        <w:t xml:space="preserve"> реконструкции;</w:t>
      </w:r>
    </w:p>
    <w:p w:rsidR="00E82566" w:rsidRPr="00A20A71" w:rsidRDefault="00C313B2" w:rsidP="00D4231C">
      <w:pPr>
        <w:autoSpaceDE w:val="0"/>
        <w:ind w:firstLine="709"/>
        <w:jc w:val="both"/>
        <w:rPr>
          <w:color w:val="000000"/>
        </w:rPr>
      </w:pPr>
      <w:r w:rsidRPr="00A20A71">
        <w:t xml:space="preserve">– </w:t>
      </w:r>
      <w:r w:rsidR="00E82566" w:rsidRPr="00A20A71">
        <w:rPr>
          <w:bCs/>
          <w:i/>
        </w:rPr>
        <w:t>некапитальный объект недвижимости</w:t>
      </w:r>
      <w:r w:rsidR="00E82566" w:rsidRPr="00A20A71">
        <w:rPr>
          <w:bCs/>
        </w:rPr>
        <w:t xml:space="preserve"> </w:t>
      </w:r>
      <w:r w:rsidRPr="00A20A71">
        <w:t>–</w:t>
      </w:r>
      <w:r w:rsidR="00E82566" w:rsidRPr="00A20A71">
        <w:t xml:space="preserve"> здание или сооружение, у которого отсу</w:t>
      </w:r>
      <w:r w:rsidR="00E82566" w:rsidRPr="00A20A71">
        <w:t>т</w:t>
      </w:r>
      <w:r w:rsidR="00E82566" w:rsidRPr="00A20A71">
        <w:t>ствует или не соответствует параметрам или характеристикам один из конструктивных эл</w:t>
      </w:r>
      <w:r w:rsidR="00E82566" w:rsidRPr="00A20A71">
        <w:t>е</w:t>
      </w:r>
      <w:r w:rsidR="00E82566" w:rsidRPr="00A20A71">
        <w:t>ментов, влияющих на степень капитальности (фундаменты, стены, перекрытия, кровля);</w:t>
      </w:r>
    </w:p>
    <w:p w:rsidR="00DF0F9B" w:rsidRPr="00A20A71" w:rsidRDefault="00C313B2" w:rsidP="00D4231C">
      <w:pPr>
        <w:ind w:firstLine="709"/>
        <w:jc w:val="both"/>
        <w:rPr>
          <w:color w:val="000000"/>
        </w:rPr>
      </w:pPr>
      <w:r w:rsidRPr="00A20A71">
        <w:rPr>
          <w:color w:val="000000"/>
        </w:rPr>
        <w:t xml:space="preserve">– </w:t>
      </w:r>
      <w:r w:rsidR="00655A02" w:rsidRPr="00A20A71">
        <w:rPr>
          <w:i/>
          <w:color w:val="000000"/>
        </w:rPr>
        <w:t>о</w:t>
      </w:r>
      <w:r w:rsidR="00E82566" w:rsidRPr="00A20A71">
        <w:rPr>
          <w:i/>
          <w:color w:val="000000"/>
        </w:rPr>
        <w:t xml:space="preserve">бъекты индивидуального жилищного строительства </w:t>
      </w:r>
      <w:r w:rsidRPr="00A20A71">
        <w:rPr>
          <w:color w:val="000000"/>
        </w:rPr>
        <w:t>–</w:t>
      </w:r>
      <w:r w:rsidR="00E82566" w:rsidRPr="00A20A71">
        <w:rPr>
          <w:color w:val="000000"/>
        </w:rPr>
        <w:t xml:space="preserve"> отдельно стоящие жилые дома с количеством этажей не более чем три, предназначенные для проживания одной се</w:t>
      </w:r>
      <w:r w:rsidRPr="00A20A71">
        <w:rPr>
          <w:color w:val="000000"/>
        </w:rPr>
        <w:t>мьи;</w:t>
      </w:r>
    </w:p>
    <w:p w:rsidR="004C1B07" w:rsidRPr="00A20A71" w:rsidRDefault="00C313B2" w:rsidP="00D4231C">
      <w:pPr>
        <w:ind w:firstLine="709"/>
        <w:jc w:val="both"/>
        <w:rPr>
          <w:color w:val="000000"/>
        </w:rPr>
      </w:pPr>
      <w:r w:rsidRPr="00A20A71">
        <w:rPr>
          <w:color w:val="000000"/>
        </w:rPr>
        <w:t xml:space="preserve">– </w:t>
      </w:r>
      <w:r w:rsidR="00307E9A" w:rsidRPr="00A20A71">
        <w:rPr>
          <w:i/>
          <w:color w:val="000000"/>
        </w:rPr>
        <w:t>объект капитального строительства</w:t>
      </w:r>
      <w:r w:rsidR="00B139CF" w:rsidRPr="00A20A71">
        <w:rPr>
          <w:color w:val="000000"/>
        </w:rPr>
        <w:t xml:space="preserve"> </w:t>
      </w:r>
      <w:r w:rsidRPr="00A20A71">
        <w:rPr>
          <w:color w:val="000000"/>
        </w:rPr>
        <w:t>–</w:t>
      </w:r>
      <w:r w:rsidR="00307E9A" w:rsidRPr="00A20A71">
        <w:rPr>
          <w:color w:val="000000"/>
        </w:rPr>
        <w:t xml:space="preserve"> здание, строение, сооружение, а также об</w:t>
      </w:r>
      <w:r w:rsidR="00307E9A" w:rsidRPr="00A20A71">
        <w:rPr>
          <w:color w:val="000000"/>
        </w:rPr>
        <w:t>ъ</w:t>
      </w:r>
      <w:r w:rsidR="00307E9A" w:rsidRPr="00A20A71">
        <w:rPr>
          <w:color w:val="000000"/>
        </w:rPr>
        <w:t>екты, строительство которых не завершено</w:t>
      </w:r>
      <w:r w:rsidR="00B139CF" w:rsidRPr="00A20A71">
        <w:rPr>
          <w:color w:val="000000"/>
        </w:rPr>
        <w:t xml:space="preserve"> (дале</w:t>
      </w:r>
      <w:proofErr w:type="gramStart"/>
      <w:r w:rsidR="00B139CF" w:rsidRPr="00A20A71">
        <w:rPr>
          <w:color w:val="000000"/>
        </w:rPr>
        <w:t>е-</w:t>
      </w:r>
      <w:proofErr w:type="gramEnd"/>
      <w:r w:rsidR="00B139CF" w:rsidRPr="00A20A71">
        <w:rPr>
          <w:color w:val="000000"/>
        </w:rPr>
        <w:t xml:space="preserve"> объекты незавершенного строительства</w:t>
      </w:r>
      <w:r w:rsidR="00D56E5C" w:rsidRPr="00A20A71">
        <w:rPr>
          <w:color w:val="000000"/>
        </w:rPr>
        <w:t>)</w:t>
      </w:r>
      <w:r w:rsidR="00307E9A" w:rsidRPr="00A20A71">
        <w:rPr>
          <w:color w:val="000000"/>
        </w:rPr>
        <w:t>, за исключением временных построек, киосков, навесов и других подобных построек;</w:t>
      </w:r>
    </w:p>
    <w:p w:rsidR="004C1B07" w:rsidRPr="00A20A71" w:rsidRDefault="004C1B07" w:rsidP="00D4231C">
      <w:pPr>
        <w:ind w:firstLine="709"/>
        <w:jc w:val="both"/>
        <w:rPr>
          <w:color w:val="000000"/>
        </w:rPr>
      </w:pPr>
      <w:r w:rsidRPr="00A20A71">
        <w:rPr>
          <w:color w:val="000000"/>
        </w:rPr>
        <w:t xml:space="preserve">– </w:t>
      </w:r>
      <w:r w:rsidR="00307E9A" w:rsidRPr="00A20A71">
        <w:rPr>
          <w:i/>
          <w:color w:val="000000"/>
        </w:rPr>
        <w:t>правила землепользования и застройки</w:t>
      </w:r>
      <w:r w:rsidR="00307E9A" w:rsidRPr="00A20A71">
        <w:rPr>
          <w:color w:val="000000"/>
        </w:rPr>
        <w:t xml:space="preserve"> </w:t>
      </w:r>
      <w:r w:rsidRPr="00A20A71">
        <w:rPr>
          <w:color w:val="000000"/>
        </w:rPr>
        <w:t>–</w:t>
      </w:r>
      <w:r w:rsidR="00307E9A" w:rsidRPr="00A20A71">
        <w:rPr>
          <w:color w:val="000000"/>
        </w:rPr>
        <w:t xml:space="preserve"> документ градостроительного зонирования, который утверждается нормативными правовыми актами органов местного самоуправления</w:t>
      </w:r>
      <w:r w:rsidR="007B61CD" w:rsidRPr="00A20A71">
        <w:t>,</w:t>
      </w:r>
      <w:r w:rsidR="00307E9A" w:rsidRPr="00A20A71">
        <w:rPr>
          <w:color w:val="000000"/>
        </w:rPr>
        <w:t xml:space="preserve"> и в котором устанавливаются территориальные зоны, градостроительные регламенты, пор</w:t>
      </w:r>
      <w:r w:rsidR="00307E9A" w:rsidRPr="00A20A71">
        <w:rPr>
          <w:color w:val="000000"/>
        </w:rPr>
        <w:t>я</w:t>
      </w:r>
      <w:r w:rsidR="00307E9A" w:rsidRPr="00A20A71">
        <w:rPr>
          <w:color w:val="000000"/>
        </w:rPr>
        <w:t>док применения такого документа и порядок внесения в него изменений;</w:t>
      </w:r>
    </w:p>
    <w:p w:rsidR="00DF0F9B" w:rsidRPr="00A20A71" w:rsidRDefault="004C1B07" w:rsidP="00D4231C">
      <w:pPr>
        <w:ind w:firstLine="709"/>
        <w:jc w:val="both"/>
        <w:rPr>
          <w:color w:val="000000"/>
        </w:rPr>
      </w:pPr>
      <w:r w:rsidRPr="00A20A71">
        <w:rPr>
          <w:color w:val="000000"/>
        </w:rPr>
        <w:t xml:space="preserve">– </w:t>
      </w:r>
      <w:r w:rsidR="00DF0F9B" w:rsidRPr="00A20A71">
        <w:rPr>
          <w:bCs/>
          <w:i/>
          <w:color w:val="000000"/>
        </w:rPr>
        <w:t>процент застройки</w:t>
      </w:r>
      <w:r w:rsidR="00DF0F9B" w:rsidRPr="00A20A71">
        <w:rPr>
          <w:color w:val="000000"/>
        </w:rPr>
        <w:t xml:space="preserve">– </w:t>
      </w:r>
      <w:proofErr w:type="gramStart"/>
      <w:r w:rsidR="00361C5F" w:rsidRPr="00A20A71">
        <w:rPr>
          <w:color w:val="000000"/>
        </w:rPr>
        <w:t>от</w:t>
      </w:r>
      <w:proofErr w:type="gramEnd"/>
      <w:r w:rsidR="00361C5F" w:rsidRPr="00A20A71">
        <w:rPr>
          <w:color w:val="000000"/>
        </w:rPr>
        <w:t>ношение суммарной площади земельного участка</w:t>
      </w:r>
      <w:r w:rsidR="00361C5F" w:rsidRPr="00A20A71">
        <w:t>, которая может быть застроена, ко всей площади земельного участка</w:t>
      </w:r>
      <w:r w:rsidR="00655A02" w:rsidRPr="00A20A71">
        <w:rPr>
          <w:color w:val="000000"/>
        </w:rPr>
        <w:t>;</w:t>
      </w:r>
    </w:p>
    <w:p w:rsidR="00DF0F9B" w:rsidRPr="00A20A71" w:rsidRDefault="003C43BC" w:rsidP="00D4231C">
      <w:pPr>
        <w:pStyle w:val="ConsNormal"/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A7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DF0F9B" w:rsidRPr="00A20A71">
        <w:rPr>
          <w:rFonts w:ascii="Times New Roman" w:hAnsi="Times New Roman" w:cs="Times New Roman"/>
          <w:i/>
          <w:color w:val="000000"/>
          <w:sz w:val="24"/>
          <w:szCs w:val="24"/>
        </w:rPr>
        <w:t>придомовая территория</w:t>
      </w:r>
      <w:r w:rsidR="00DF0F9B" w:rsidRPr="00A20A71">
        <w:rPr>
          <w:rFonts w:ascii="Times New Roman" w:hAnsi="Times New Roman" w:cs="Times New Roman"/>
          <w:color w:val="000000"/>
          <w:sz w:val="24"/>
          <w:szCs w:val="24"/>
        </w:rPr>
        <w:t xml:space="preserve"> – часть земельного участка, на котором расположен мног</w:t>
      </w:r>
      <w:r w:rsidR="00DF0F9B" w:rsidRPr="00A20A71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DF0F9B" w:rsidRPr="00A20A71">
        <w:rPr>
          <w:rFonts w:ascii="Times New Roman" w:hAnsi="Times New Roman" w:cs="Times New Roman"/>
          <w:color w:val="000000"/>
          <w:sz w:val="24"/>
          <w:szCs w:val="24"/>
        </w:rPr>
        <w:t>квартирный дом, с элементами озеленения и благоустройства и иными предназначенными для обслуживания, эксплуатации и благоустройства данного дома объектами, входящими в состав общего имущества многоквартирного дома;</w:t>
      </w:r>
    </w:p>
    <w:p w:rsidR="00DF0F9B" w:rsidRPr="00A20A71" w:rsidRDefault="003C43BC" w:rsidP="00D4231C">
      <w:pPr>
        <w:ind w:firstLine="709"/>
        <w:jc w:val="both"/>
        <w:rPr>
          <w:color w:val="000000"/>
        </w:rPr>
      </w:pPr>
      <w:r w:rsidRPr="00A20A71">
        <w:rPr>
          <w:bCs/>
          <w:color w:val="000000"/>
        </w:rPr>
        <w:t xml:space="preserve">– </w:t>
      </w:r>
      <w:proofErr w:type="spellStart"/>
      <w:r w:rsidR="00DF0F9B" w:rsidRPr="00A20A71">
        <w:rPr>
          <w:bCs/>
          <w:i/>
          <w:color w:val="000000"/>
        </w:rPr>
        <w:t>приквартирный</w:t>
      </w:r>
      <w:proofErr w:type="spellEnd"/>
      <w:r w:rsidR="00DF0F9B" w:rsidRPr="00A20A71">
        <w:rPr>
          <w:bCs/>
          <w:i/>
          <w:color w:val="000000"/>
        </w:rPr>
        <w:t xml:space="preserve"> участок</w:t>
      </w:r>
      <w:r w:rsidR="00DF0F9B" w:rsidRPr="00A20A71">
        <w:rPr>
          <w:color w:val="000000"/>
        </w:rPr>
        <w:t xml:space="preserve"> – земельный участок, предназначенный для использования и содержания квартиры в блокированном жилом доме;</w:t>
      </w:r>
    </w:p>
    <w:p w:rsidR="00DF0F9B" w:rsidRPr="00A20A71" w:rsidRDefault="003C43BC" w:rsidP="00D4231C">
      <w:pPr>
        <w:ind w:firstLine="709"/>
        <w:jc w:val="both"/>
        <w:rPr>
          <w:color w:val="000000"/>
        </w:rPr>
      </w:pPr>
      <w:r w:rsidRPr="00A20A71">
        <w:rPr>
          <w:color w:val="000000"/>
        </w:rPr>
        <w:t xml:space="preserve">– </w:t>
      </w:r>
      <w:r w:rsidR="00DF0F9B" w:rsidRPr="00A20A71">
        <w:rPr>
          <w:i/>
          <w:color w:val="000000"/>
        </w:rPr>
        <w:t>приусадебный участок</w:t>
      </w:r>
      <w:r w:rsidR="00DF0F9B" w:rsidRPr="00A20A71">
        <w:rPr>
          <w:color w:val="000000"/>
        </w:rPr>
        <w:t xml:space="preserve"> – земельный участок, предназначенный для строительства, эксплуатации и содержания индивидуального жилого дома;</w:t>
      </w:r>
    </w:p>
    <w:p w:rsidR="00DF0F9B" w:rsidRPr="00A20A71" w:rsidRDefault="003C43BC" w:rsidP="00D4231C">
      <w:pPr>
        <w:ind w:firstLine="709"/>
        <w:jc w:val="both"/>
        <w:rPr>
          <w:color w:val="000000"/>
        </w:rPr>
      </w:pPr>
      <w:r w:rsidRPr="00A20A71">
        <w:rPr>
          <w:color w:val="000000"/>
        </w:rPr>
        <w:t xml:space="preserve">– </w:t>
      </w:r>
      <w:r w:rsidR="00DF0F9B" w:rsidRPr="00A20A71">
        <w:rPr>
          <w:i/>
          <w:color w:val="000000"/>
        </w:rPr>
        <w:t>публичные слушания</w:t>
      </w:r>
      <w:r w:rsidR="00DF0F9B" w:rsidRPr="00A20A71">
        <w:rPr>
          <w:color w:val="000000"/>
        </w:rPr>
        <w:t xml:space="preserve"> – форма непосредственного участия населения в осуществл</w:t>
      </w:r>
      <w:r w:rsidR="00DF0F9B" w:rsidRPr="00A20A71">
        <w:rPr>
          <w:color w:val="000000"/>
        </w:rPr>
        <w:t>е</w:t>
      </w:r>
      <w:r w:rsidR="00DF0F9B" w:rsidRPr="00A20A71">
        <w:rPr>
          <w:color w:val="000000"/>
        </w:rPr>
        <w:t>нии местного самоуправления посредством публичного обсуждения проектов муниципал</w:t>
      </w:r>
      <w:r w:rsidR="00DF0F9B" w:rsidRPr="00A20A71">
        <w:rPr>
          <w:color w:val="000000"/>
        </w:rPr>
        <w:t>ь</w:t>
      </w:r>
      <w:r w:rsidR="00DF0F9B" w:rsidRPr="00A20A71">
        <w:rPr>
          <w:color w:val="000000"/>
        </w:rPr>
        <w:t>ных правовых актов и вопросов в сфере градостроительной деятельности, планируемой к проведению на территории муниципального образования</w:t>
      </w:r>
      <w:r w:rsidRPr="00A20A71">
        <w:rPr>
          <w:color w:val="000000"/>
        </w:rPr>
        <w:t>;</w:t>
      </w:r>
    </w:p>
    <w:p w:rsidR="00DF0F9B" w:rsidRPr="00A20A71" w:rsidRDefault="003C43BC" w:rsidP="00D4231C">
      <w:pPr>
        <w:ind w:firstLine="709"/>
        <w:jc w:val="both"/>
        <w:rPr>
          <w:color w:val="000000"/>
        </w:rPr>
      </w:pPr>
      <w:r w:rsidRPr="00A20A71">
        <w:rPr>
          <w:color w:val="000000"/>
        </w:rPr>
        <w:t xml:space="preserve">– </w:t>
      </w:r>
      <w:r w:rsidR="00DF0F9B" w:rsidRPr="00A20A71">
        <w:rPr>
          <w:i/>
          <w:color w:val="000000"/>
        </w:rPr>
        <w:t>публичный сервитут</w:t>
      </w:r>
      <w:r w:rsidR="00DF0F9B" w:rsidRPr="00A20A71">
        <w:rPr>
          <w:color w:val="000000"/>
        </w:rPr>
        <w:t xml:space="preserve"> – право ограниченного пользования чужой недвижимостью, установленное посредством </w:t>
      </w:r>
      <w:r w:rsidRPr="00A20A71">
        <w:rPr>
          <w:color w:val="000000"/>
        </w:rPr>
        <w:t>нормативного</w:t>
      </w:r>
      <w:r w:rsidR="00DF0F9B" w:rsidRPr="00A20A71">
        <w:rPr>
          <w:color w:val="000000"/>
        </w:rPr>
        <w:t xml:space="preserve"> правового акта (актов) или договора между адм</w:t>
      </w:r>
      <w:r w:rsidR="00DF0F9B" w:rsidRPr="00A20A71">
        <w:rPr>
          <w:color w:val="000000"/>
        </w:rPr>
        <w:t>и</w:t>
      </w:r>
      <w:r w:rsidR="00DF0F9B" w:rsidRPr="00A20A71">
        <w:rPr>
          <w:color w:val="000000"/>
        </w:rPr>
        <w:t>нистрацией поселения  и физическим или юридическим лицом на основании градостро</w:t>
      </w:r>
      <w:r w:rsidR="00DF0F9B" w:rsidRPr="00A20A71">
        <w:rPr>
          <w:color w:val="000000"/>
        </w:rPr>
        <w:t>и</w:t>
      </w:r>
      <w:r w:rsidR="00DF0F9B" w:rsidRPr="00A20A71">
        <w:rPr>
          <w:color w:val="000000"/>
        </w:rPr>
        <w:t>тельной документации и настоящих Правил в случаях, если это определяется государстве</w:t>
      </w:r>
      <w:r w:rsidR="00DF0F9B" w:rsidRPr="00A20A71">
        <w:rPr>
          <w:color w:val="000000"/>
        </w:rPr>
        <w:t>н</w:t>
      </w:r>
      <w:r w:rsidR="00DF0F9B" w:rsidRPr="00A20A71">
        <w:rPr>
          <w:color w:val="000000"/>
        </w:rPr>
        <w:t>ными или</w:t>
      </w:r>
      <w:r w:rsidR="00D56E5C" w:rsidRPr="00A20A71">
        <w:rPr>
          <w:color w:val="000000"/>
        </w:rPr>
        <w:t xml:space="preserve"> общественными интересами</w:t>
      </w:r>
      <w:r w:rsidRPr="00A20A71">
        <w:rPr>
          <w:color w:val="000000"/>
        </w:rPr>
        <w:t>;</w:t>
      </w:r>
    </w:p>
    <w:p w:rsidR="002F61E0" w:rsidRPr="00A20A71" w:rsidRDefault="003C43BC" w:rsidP="00D4231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20A71">
        <w:rPr>
          <w:bCs/>
          <w:color w:val="000000"/>
        </w:rPr>
        <w:t>–</w:t>
      </w:r>
      <w:r w:rsidR="00655A02" w:rsidRPr="00A20A71">
        <w:rPr>
          <w:bCs/>
          <w:color w:val="000000"/>
        </w:rPr>
        <w:t xml:space="preserve"> </w:t>
      </w:r>
      <w:r w:rsidR="002F61E0" w:rsidRPr="00A20A71">
        <w:rPr>
          <w:bCs/>
          <w:i/>
          <w:color w:val="000000"/>
        </w:rPr>
        <w:t>разрешенное использование</w:t>
      </w:r>
      <w:r w:rsidR="002F61E0" w:rsidRPr="00A20A71">
        <w:rPr>
          <w:color w:val="000000"/>
        </w:rPr>
        <w:t xml:space="preserve"> – использование земельных участков и объектов кап</w:t>
      </w:r>
      <w:r w:rsidR="002F61E0" w:rsidRPr="00A20A71">
        <w:rPr>
          <w:color w:val="000000"/>
        </w:rPr>
        <w:t>и</w:t>
      </w:r>
      <w:r w:rsidR="002F61E0" w:rsidRPr="00A20A71">
        <w:rPr>
          <w:color w:val="000000"/>
        </w:rPr>
        <w:t>тального строительства в соответствии с градостроительными регламентами и ограничени</w:t>
      </w:r>
      <w:r w:rsidR="002F61E0" w:rsidRPr="00A20A71">
        <w:rPr>
          <w:color w:val="000000"/>
        </w:rPr>
        <w:t>я</w:t>
      </w:r>
      <w:r w:rsidR="002F61E0" w:rsidRPr="00A20A71">
        <w:rPr>
          <w:color w:val="000000"/>
        </w:rPr>
        <w:t>ми, установленными законодательством;</w:t>
      </w:r>
    </w:p>
    <w:p w:rsidR="00B139CF" w:rsidRPr="00A20A71" w:rsidRDefault="003C43BC" w:rsidP="00D4231C">
      <w:pPr>
        <w:ind w:firstLine="709"/>
        <w:jc w:val="both"/>
        <w:rPr>
          <w:color w:val="000000"/>
        </w:rPr>
      </w:pPr>
      <w:r w:rsidRPr="00A20A71">
        <w:rPr>
          <w:bCs/>
          <w:color w:val="000000"/>
        </w:rPr>
        <w:t xml:space="preserve">– </w:t>
      </w:r>
      <w:r w:rsidR="00655A02" w:rsidRPr="00A20A71">
        <w:rPr>
          <w:bCs/>
          <w:i/>
          <w:color w:val="000000"/>
        </w:rPr>
        <w:t>р</w:t>
      </w:r>
      <w:r w:rsidR="00D56E5C" w:rsidRPr="00A20A71">
        <w:rPr>
          <w:bCs/>
          <w:i/>
          <w:color w:val="000000"/>
        </w:rPr>
        <w:t>азрешение на строительство</w:t>
      </w:r>
      <w:r w:rsidR="00D56E5C" w:rsidRPr="00A20A71">
        <w:rPr>
          <w:color w:val="000000"/>
        </w:rPr>
        <w:t xml:space="preserve"> – документ, подтверждающий соответствие проек</w:t>
      </w:r>
      <w:r w:rsidR="00D56E5C" w:rsidRPr="00A20A71">
        <w:rPr>
          <w:color w:val="000000"/>
        </w:rPr>
        <w:t>т</w:t>
      </w:r>
      <w:r w:rsidR="00D56E5C" w:rsidRPr="00A20A71">
        <w:rPr>
          <w:color w:val="000000"/>
        </w:rPr>
        <w:t>ной документации требованиям градостроительного плана земельного участка и дающий з</w:t>
      </w:r>
      <w:r w:rsidR="00D56E5C" w:rsidRPr="00A20A71">
        <w:rPr>
          <w:color w:val="000000"/>
        </w:rPr>
        <w:t>а</w:t>
      </w:r>
      <w:r w:rsidR="00D56E5C" w:rsidRPr="00A20A71">
        <w:rPr>
          <w:color w:val="000000"/>
        </w:rPr>
        <w:t>стройщику право осуществлять строительство, реконструкцию объектов капитального строительства, а также их капитального ремонта, за исключением случаев предусмотрен</w:t>
      </w:r>
      <w:r w:rsidRPr="00A20A71">
        <w:rPr>
          <w:color w:val="000000"/>
        </w:rPr>
        <w:t>ных Г</w:t>
      </w:r>
      <w:r w:rsidR="00D56E5C" w:rsidRPr="00A20A71">
        <w:rPr>
          <w:color w:val="000000"/>
        </w:rPr>
        <w:t>К РФ;</w:t>
      </w:r>
    </w:p>
    <w:p w:rsidR="002F61E0" w:rsidRPr="00A20A71" w:rsidRDefault="003C43BC" w:rsidP="00D4231C">
      <w:pPr>
        <w:ind w:firstLine="709"/>
        <w:jc w:val="both"/>
        <w:rPr>
          <w:color w:val="000000"/>
        </w:rPr>
      </w:pPr>
      <w:r w:rsidRPr="00A20A71">
        <w:rPr>
          <w:color w:val="000000"/>
        </w:rPr>
        <w:t xml:space="preserve">– </w:t>
      </w:r>
      <w:r w:rsidR="002F61E0" w:rsidRPr="00A20A71">
        <w:rPr>
          <w:i/>
          <w:color w:val="000000"/>
        </w:rPr>
        <w:t>разрешение на ввод объекта в эксплуатацию</w:t>
      </w:r>
      <w:r w:rsidR="002F61E0" w:rsidRPr="00A20A71">
        <w:rPr>
          <w:color w:val="000000"/>
        </w:rPr>
        <w:t xml:space="preserve"> – документ, который удостоверяет в</w:t>
      </w:r>
      <w:r w:rsidR="002F61E0" w:rsidRPr="00A20A71">
        <w:rPr>
          <w:color w:val="000000"/>
        </w:rPr>
        <w:t>ы</w:t>
      </w:r>
      <w:r w:rsidR="002F61E0" w:rsidRPr="00A20A71">
        <w:rPr>
          <w:color w:val="000000"/>
        </w:rPr>
        <w:t>полнение строительства, реконструкции, капитального ремонта объекта капитального стро</w:t>
      </w:r>
      <w:r w:rsidR="002F61E0" w:rsidRPr="00A20A71">
        <w:rPr>
          <w:color w:val="000000"/>
        </w:rPr>
        <w:t>и</w:t>
      </w:r>
      <w:r w:rsidR="002F61E0" w:rsidRPr="00A20A71">
        <w:rPr>
          <w:color w:val="000000"/>
        </w:rPr>
        <w:t>тельства в полном объеме в соответствии с разрешением на строительство, соответствие п</w:t>
      </w:r>
      <w:r w:rsidR="002F61E0" w:rsidRPr="00A20A71">
        <w:rPr>
          <w:color w:val="000000"/>
        </w:rPr>
        <w:t>о</w:t>
      </w:r>
      <w:r w:rsidR="002F61E0" w:rsidRPr="00A20A71">
        <w:rPr>
          <w:color w:val="000000"/>
        </w:rPr>
        <w:lastRenderedPageBreak/>
        <w:t>строенного, реконструированного, отремонтированного объекта капитального строительства градостроительному плану земельного участка и проектной документации</w:t>
      </w:r>
      <w:r w:rsidRPr="00A20A71">
        <w:rPr>
          <w:color w:val="000000"/>
        </w:rPr>
        <w:t>;</w:t>
      </w:r>
    </w:p>
    <w:p w:rsidR="009D6033" w:rsidRPr="00A20A71" w:rsidRDefault="003C43BC" w:rsidP="00D4231C">
      <w:pPr>
        <w:ind w:firstLine="709"/>
        <w:jc w:val="both"/>
        <w:rPr>
          <w:color w:val="000000"/>
        </w:rPr>
      </w:pPr>
      <w:proofErr w:type="gramStart"/>
      <w:r w:rsidRPr="00A20A71">
        <w:rPr>
          <w:color w:val="000000"/>
        </w:rPr>
        <w:t xml:space="preserve">– </w:t>
      </w:r>
      <w:r w:rsidR="009D6033" w:rsidRPr="00A20A71">
        <w:rPr>
          <w:i/>
          <w:color w:val="000000"/>
        </w:rPr>
        <w:t>реконструкция</w:t>
      </w:r>
      <w:r w:rsidRPr="00A20A71">
        <w:rPr>
          <w:color w:val="000000"/>
        </w:rPr>
        <w:t xml:space="preserve"> </w:t>
      </w:r>
      <w:r w:rsidR="006852E5" w:rsidRPr="00A20A71">
        <w:rPr>
          <w:i/>
          <w:color w:val="000000"/>
        </w:rPr>
        <w:t xml:space="preserve">объектов капитального строительства (за исключением линейных объектов </w:t>
      </w:r>
      <w:r w:rsidRPr="00A20A71">
        <w:rPr>
          <w:color w:val="000000"/>
        </w:rPr>
        <w:t>–</w:t>
      </w:r>
      <w:r w:rsidR="009D6033" w:rsidRPr="00A20A71">
        <w:rPr>
          <w:color w:val="000000"/>
        </w:rPr>
        <w:t xml:space="preserve"> изменение параметров объектов капитального строительства, </w:t>
      </w:r>
      <w:r w:rsidR="006852E5" w:rsidRPr="00A20A71">
        <w:rPr>
          <w:color w:val="000000"/>
        </w:rPr>
        <w:t>их</w:t>
      </w:r>
      <w:r w:rsidR="009D6033" w:rsidRPr="00A20A71">
        <w:rPr>
          <w:color w:val="000000"/>
        </w:rPr>
        <w:t xml:space="preserve"> частей (высоты, количества этажей, площади, </w:t>
      </w:r>
      <w:r w:rsidR="006852E5" w:rsidRPr="00A20A71">
        <w:rPr>
          <w:color w:val="000000"/>
        </w:rPr>
        <w:t>объёма), в том числе надстройка, перестройка, расширение объекта капитального строительства, а также замена и (или) восстановление несущих стро</w:t>
      </w:r>
      <w:r w:rsidR="006852E5" w:rsidRPr="00A20A71">
        <w:rPr>
          <w:color w:val="000000"/>
        </w:rPr>
        <w:t>и</w:t>
      </w:r>
      <w:r w:rsidR="006852E5" w:rsidRPr="00A20A71">
        <w:rPr>
          <w:color w:val="000000"/>
        </w:rPr>
        <w:t>тельных конструкций</w:t>
      </w:r>
      <w:r w:rsidR="00866E64" w:rsidRPr="00A20A71">
        <w:rPr>
          <w:color w:val="000000"/>
        </w:rPr>
        <w:t xml:space="preserve"> </w:t>
      </w:r>
      <w:r w:rsidR="006852E5" w:rsidRPr="00A20A71">
        <w:rPr>
          <w:color w:val="000000"/>
        </w:rPr>
        <w:t>объекта капитального строительства, за исключением замены отдел</w:t>
      </w:r>
      <w:r w:rsidR="006852E5" w:rsidRPr="00A20A71">
        <w:rPr>
          <w:color w:val="000000"/>
        </w:rPr>
        <w:t>ь</w:t>
      </w:r>
      <w:r w:rsidR="006852E5" w:rsidRPr="00A20A71">
        <w:rPr>
          <w:color w:val="000000"/>
        </w:rPr>
        <w:t>ных элементов</w:t>
      </w:r>
      <w:r w:rsidR="00866E64" w:rsidRPr="00A20A71">
        <w:rPr>
          <w:color w:val="000000"/>
        </w:rPr>
        <w:t xml:space="preserve"> </w:t>
      </w:r>
      <w:r w:rsidR="006852E5" w:rsidRPr="00A20A71">
        <w:rPr>
          <w:color w:val="000000"/>
        </w:rPr>
        <w:t>таких конструкций на аналогичные или иные улучшающие показатели таких конструкций элементы и (или) восстановления</w:t>
      </w:r>
      <w:proofErr w:type="gramEnd"/>
      <w:r w:rsidR="006852E5" w:rsidRPr="00A20A71">
        <w:rPr>
          <w:color w:val="000000"/>
        </w:rPr>
        <w:t xml:space="preserve"> указанных элементов</w:t>
      </w:r>
      <w:r w:rsidR="00E31E4B" w:rsidRPr="00A20A71">
        <w:rPr>
          <w:color w:val="000000"/>
        </w:rPr>
        <w:t>;</w:t>
      </w:r>
    </w:p>
    <w:p w:rsidR="009D6033" w:rsidRPr="00A20A71" w:rsidRDefault="003C43BC" w:rsidP="00D4231C">
      <w:pPr>
        <w:ind w:firstLine="709"/>
        <w:jc w:val="both"/>
        <w:rPr>
          <w:color w:val="000000"/>
        </w:rPr>
      </w:pPr>
      <w:r w:rsidRPr="00A20A71">
        <w:rPr>
          <w:color w:val="000000"/>
        </w:rPr>
        <w:t>–</w:t>
      </w:r>
      <w:r w:rsidRPr="00A20A71">
        <w:rPr>
          <w:i/>
          <w:color w:val="000000"/>
        </w:rPr>
        <w:t xml:space="preserve"> </w:t>
      </w:r>
      <w:r w:rsidR="009D6033" w:rsidRPr="00A20A71">
        <w:rPr>
          <w:i/>
          <w:color w:val="000000"/>
        </w:rPr>
        <w:t>строительство</w:t>
      </w:r>
      <w:r w:rsidR="009D6033" w:rsidRPr="00A20A71">
        <w:rPr>
          <w:color w:val="000000"/>
        </w:rPr>
        <w:t xml:space="preserve"> </w:t>
      </w:r>
      <w:r w:rsidRPr="00A20A71">
        <w:rPr>
          <w:color w:val="000000"/>
        </w:rPr>
        <w:t>–</w:t>
      </w:r>
      <w:r w:rsidR="009D6033" w:rsidRPr="00A20A71">
        <w:rPr>
          <w:color w:val="000000"/>
        </w:rPr>
        <w:t xml:space="preserve"> создание зданий, строений, сооружений (в том числе на месте сносимых объект</w:t>
      </w:r>
      <w:r w:rsidR="00E31E4B" w:rsidRPr="00A20A71">
        <w:rPr>
          <w:color w:val="000000"/>
        </w:rPr>
        <w:t>ов капитального строительства);</w:t>
      </w:r>
    </w:p>
    <w:p w:rsidR="009D6033" w:rsidRPr="00A20A71" w:rsidRDefault="003C43BC" w:rsidP="00D4231C">
      <w:pPr>
        <w:ind w:firstLine="709"/>
        <w:jc w:val="both"/>
        <w:rPr>
          <w:color w:val="000000"/>
        </w:rPr>
      </w:pPr>
      <w:r w:rsidRPr="00A20A71">
        <w:rPr>
          <w:color w:val="000000"/>
        </w:rPr>
        <w:t xml:space="preserve">– </w:t>
      </w:r>
      <w:r w:rsidR="009D6033" w:rsidRPr="00A20A71">
        <w:rPr>
          <w:i/>
          <w:color w:val="000000"/>
        </w:rPr>
        <w:t>территориальные зоны</w:t>
      </w:r>
      <w:r w:rsidR="009D6033" w:rsidRPr="00A20A71">
        <w:rPr>
          <w:color w:val="000000"/>
        </w:rPr>
        <w:t xml:space="preserve"> </w:t>
      </w:r>
      <w:r w:rsidRPr="00A20A71">
        <w:rPr>
          <w:color w:val="000000"/>
        </w:rPr>
        <w:t>–</w:t>
      </w:r>
      <w:r w:rsidR="009D6033" w:rsidRPr="00A20A71">
        <w:rPr>
          <w:color w:val="000000"/>
        </w:rPr>
        <w:t xml:space="preserve"> зоны, для которых в правилах землепользования и з</w:t>
      </w:r>
      <w:r w:rsidR="009D6033" w:rsidRPr="00A20A71">
        <w:rPr>
          <w:color w:val="000000"/>
        </w:rPr>
        <w:t>а</w:t>
      </w:r>
      <w:r w:rsidR="009D6033" w:rsidRPr="00A20A71">
        <w:rPr>
          <w:color w:val="000000"/>
        </w:rPr>
        <w:t>стройки определены границы и установлены градостроительные регламенты;</w:t>
      </w:r>
    </w:p>
    <w:p w:rsidR="009D6033" w:rsidRPr="00A20A71" w:rsidRDefault="003C43BC" w:rsidP="00D4231C">
      <w:pPr>
        <w:ind w:firstLine="709"/>
        <w:jc w:val="both"/>
        <w:rPr>
          <w:color w:val="000000"/>
        </w:rPr>
      </w:pPr>
      <w:proofErr w:type="gramStart"/>
      <w:r w:rsidRPr="00A20A71">
        <w:rPr>
          <w:color w:val="000000"/>
        </w:rPr>
        <w:t xml:space="preserve">– </w:t>
      </w:r>
      <w:r w:rsidR="009D6033" w:rsidRPr="00A20A71">
        <w:rPr>
          <w:i/>
          <w:color w:val="000000"/>
        </w:rPr>
        <w:t>территории общего пользования</w:t>
      </w:r>
      <w:r w:rsidR="009D6033" w:rsidRPr="00A20A71">
        <w:rPr>
          <w:color w:val="000000"/>
        </w:rPr>
        <w:t xml:space="preserve"> </w:t>
      </w:r>
      <w:r w:rsidRPr="00A20A71">
        <w:rPr>
          <w:color w:val="000000"/>
        </w:rPr>
        <w:t>–</w:t>
      </w:r>
      <w:r w:rsidR="009D6033" w:rsidRPr="00A20A71">
        <w:rPr>
          <w:color w:val="000000"/>
        </w:rPr>
        <w:t xml:space="preserve"> территории, которыми беспрепятственно польз</w:t>
      </w:r>
      <w:r w:rsidR="009D6033" w:rsidRPr="00A20A71">
        <w:rPr>
          <w:color w:val="000000"/>
        </w:rPr>
        <w:t>у</w:t>
      </w:r>
      <w:r w:rsidR="009D6033" w:rsidRPr="00A20A71">
        <w:rPr>
          <w:color w:val="000000"/>
        </w:rPr>
        <w:t>ется неограниченный круг лиц (в том числе площади, улицы, проезды,</w:t>
      </w:r>
      <w:r w:rsidR="00E31E4B" w:rsidRPr="00A20A71">
        <w:rPr>
          <w:color w:val="000000"/>
        </w:rPr>
        <w:t xml:space="preserve"> набережные, скверы, бульвары);</w:t>
      </w:r>
      <w:proofErr w:type="gramEnd"/>
    </w:p>
    <w:p w:rsidR="009D6033" w:rsidRPr="00A20A71" w:rsidRDefault="003C43BC" w:rsidP="00D4231C">
      <w:pPr>
        <w:ind w:firstLine="709"/>
        <w:jc w:val="both"/>
        <w:rPr>
          <w:color w:val="000000"/>
        </w:rPr>
      </w:pPr>
      <w:r w:rsidRPr="00A20A71">
        <w:rPr>
          <w:color w:val="000000"/>
        </w:rPr>
        <w:t xml:space="preserve">– </w:t>
      </w:r>
      <w:r w:rsidR="009D6033" w:rsidRPr="00A20A71">
        <w:rPr>
          <w:i/>
          <w:color w:val="000000"/>
        </w:rPr>
        <w:t>территориальное планирование</w:t>
      </w:r>
      <w:r w:rsidRPr="00A20A71">
        <w:rPr>
          <w:color w:val="000000"/>
        </w:rPr>
        <w:t xml:space="preserve"> –</w:t>
      </w:r>
      <w:r w:rsidR="009D6033" w:rsidRPr="00A20A71">
        <w:rPr>
          <w:color w:val="000000"/>
        </w:rPr>
        <w:t xml:space="preserve"> планирование развития территорий, в том числе для установления функциональных зон, зон планируемого размещения объектов капитальн</w:t>
      </w:r>
      <w:r w:rsidR="009D6033" w:rsidRPr="00A20A71">
        <w:rPr>
          <w:color w:val="000000"/>
        </w:rPr>
        <w:t>о</w:t>
      </w:r>
      <w:r w:rsidR="009D6033" w:rsidRPr="00A20A71">
        <w:rPr>
          <w:color w:val="000000"/>
        </w:rPr>
        <w:t>го строительства для государственных или муниципальных нужд, зон с особыми условиями использования территорий;</w:t>
      </w:r>
    </w:p>
    <w:p w:rsidR="00E82566" w:rsidRPr="00A20A71" w:rsidRDefault="003C43BC" w:rsidP="00D4231C">
      <w:pPr>
        <w:ind w:firstLine="709"/>
        <w:jc w:val="both"/>
        <w:rPr>
          <w:color w:val="000000"/>
        </w:rPr>
      </w:pPr>
      <w:r w:rsidRPr="00A20A71">
        <w:rPr>
          <w:color w:val="000000"/>
        </w:rPr>
        <w:t xml:space="preserve">– </w:t>
      </w:r>
      <w:r w:rsidR="00E82566" w:rsidRPr="00A20A71">
        <w:rPr>
          <w:i/>
          <w:color w:val="000000"/>
        </w:rPr>
        <w:t>функциональные зоны</w:t>
      </w:r>
      <w:r w:rsidRPr="00A20A71">
        <w:rPr>
          <w:color w:val="000000"/>
        </w:rPr>
        <w:t xml:space="preserve"> –</w:t>
      </w:r>
      <w:r w:rsidR="00E82566" w:rsidRPr="00A20A71">
        <w:rPr>
          <w:color w:val="000000"/>
        </w:rPr>
        <w:t xml:space="preserve"> зоны, для которых документами территориального план</w:t>
      </w:r>
      <w:r w:rsidR="00E82566" w:rsidRPr="00A20A71">
        <w:rPr>
          <w:color w:val="000000"/>
        </w:rPr>
        <w:t>и</w:t>
      </w:r>
      <w:r w:rsidR="00E82566" w:rsidRPr="00A20A71">
        <w:rPr>
          <w:color w:val="000000"/>
        </w:rPr>
        <w:t>рования определены гран</w:t>
      </w:r>
      <w:r w:rsidRPr="00A20A71">
        <w:rPr>
          <w:color w:val="000000"/>
        </w:rPr>
        <w:t>ицы и функциональное назначение;</w:t>
      </w:r>
    </w:p>
    <w:p w:rsidR="00587FA1" w:rsidRPr="00A20A71" w:rsidRDefault="003C43BC" w:rsidP="00D4231C">
      <w:pPr>
        <w:ind w:firstLine="709"/>
        <w:jc w:val="both"/>
        <w:rPr>
          <w:color w:val="000000"/>
        </w:rPr>
      </w:pPr>
      <w:r w:rsidRPr="00A20A71">
        <w:rPr>
          <w:bCs/>
          <w:color w:val="000000"/>
        </w:rPr>
        <w:t xml:space="preserve">– </w:t>
      </w:r>
      <w:r w:rsidR="00806A71" w:rsidRPr="00A20A71">
        <w:rPr>
          <w:bCs/>
          <w:color w:val="000000"/>
        </w:rPr>
        <w:t>Объекты вспомогательного назначения (</w:t>
      </w:r>
      <w:r w:rsidR="00DF0F9B" w:rsidRPr="00A20A71">
        <w:rPr>
          <w:bCs/>
          <w:i/>
          <w:color w:val="000000"/>
        </w:rPr>
        <w:t>хозяйственные постройки</w:t>
      </w:r>
      <w:r w:rsidR="00806A71" w:rsidRPr="00A20A71">
        <w:rPr>
          <w:bCs/>
          <w:i/>
          <w:color w:val="000000"/>
        </w:rPr>
        <w:t>)</w:t>
      </w:r>
      <w:r w:rsidR="00DF0F9B" w:rsidRPr="00A20A71">
        <w:rPr>
          <w:color w:val="000000"/>
        </w:rPr>
        <w:t xml:space="preserve"> – расположе</w:t>
      </w:r>
      <w:r w:rsidR="00DF0F9B" w:rsidRPr="00A20A71">
        <w:rPr>
          <w:color w:val="000000"/>
        </w:rPr>
        <w:t>н</w:t>
      </w:r>
      <w:r w:rsidR="00DF0F9B" w:rsidRPr="00A20A71">
        <w:rPr>
          <w:color w:val="000000"/>
        </w:rPr>
        <w:t>ные на приусадебном земельном участке гаражи, сараи, бани, теплицы, навесы, погреба, к</w:t>
      </w:r>
      <w:r w:rsidR="00DF0F9B" w:rsidRPr="00A20A71">
        <w:rPr>
          <w:color w:val="000000"/>
        </w:rPr>
        <w:t>о</w:t>
      </w:r>
      <w:r w:rsidR="00DF0F9B" w:rsidRPr="00A20A71">
        <w:rPr>
          <w:color w:val="000000"/>
        </w:rPr>
        <w:t>лодцы</w:t>
      </w:r>
      <w:r w:rsidR="007847C6" w:rsidRPr="00A20A71">
        <w:rPr>
          <w:color w:val="000000"/>
        </w:rPr>
        <w:t xml:space="preserve">  </w:t>
      </w:r>
      <w:r w:rsidR="00DF0F9B" w:rsidRPr="00A20A71">
        <w:rPr>
          <w:color w:val="000000"/>
        </w:rPr>
        <w:t xml:space="preserve"> и другие сооружения, используемые исключительно для личных, и иных нужд, не связанных с осуществлением п</w:t>
      </w:r>
      <w:r w:rsidRPr="00A20A71">
        <w:rPr>
          <w:color w:val="000000"/>
        </w:rPr>
        <w:t>редпринимательской деятельности.</w:t>
      </w:r>
    </w:p>
    <w:p w:rsidR="006852E5" w:rsidRPr="00A20A71" w:rsidRDefault="006852E5" w:rsidP="00D4231C">
      <w:pPr>
        <w:shd w:val="clear" w:color="auto" w:fill="FFFFFF"/>
        <w:ind w:firstLine="709"/>
        <w:jc w:val="both"/>
      </w:pPr>
      <w:r w:rsidRPr="00A20A71">
        <w:t>Иные термины, употребляемые в настоящих Правилах, применяются в значениях, и</w:t>
      </w:r>
      <w:r w:rsidRPr="00A20A71">
        <w:t>с</w:t>
      </w:r>
      <w:r w:rsidRPr="00A20A71">
        <w:t>пользуемых в федеральном законодательстве.</w:t>
      </w:r>
    </w:p>
    <w:p w:rsidR="00555AA1" w:rsidRPr="00A20A71" w:rsidRDefault="00555AA1" w:rsidP="00467CC6">
      <w:pPr>
        <w:spacing w:before="240" w:after="240"/>
        <w:jc w:val="center"/>
        <w:outlineLvl w:val="2"/>
        <w:rPr>
          <w:b/>
        </w:rPr>
      </w:pPr>
      <w:bookmarkStart w:id="13" w:name="_Toc282347508"/>
      <w:bookmarkStart w:id="14" w:name="_Toc418837401"/>
      <w:r w:rsidRPr="00A20A71">
        <w:rPr>
          <w:b/>
          <w:color w:val="000000"/>
        </w:rPr>
        <w:t xml:space="preserve">Статья </w:t>
      </w:r>
      <w:r w:rsidR="00C8713D" w:rsidRPr="00A20A71">
        <w:rPr>
          <w:b/>
          <w:color w:val="000000"/>
        </w:rPr>
        <w:t>3</w:t>
      </w:r>
      <w:r w:rsidR="00571B17" w:rsidRPr="00A20A71">
        <w:rPr>
          <w:b/>
          <w:color w:val="000000"/>
        </w:rPr>
        <w:t>.</w:t>
      </w:r>
      <w:r w:rsidRPr="00A20A71">
        <w:rPr>
          <w:b/>
        </w:rPr>
        <w:t xml:space="preserve"> Правовой статус и сфера действия настоящих правил</w:t>
      </w:r>
      <w:bookmarkEnd w:id="13"/>
      <w:bookmarkEnd w:id="14"/>
    </w:p>
    <w:p w:rsidR="00683F34" w:rsidRPr="00683F34" w:rsidRDefault="00A9520A" w:rsidP="00C76788">
      <w:pPr>
        <w:pStyle w:val="af9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683F34">
        <w:rPr>
          <w:color w:val="000000"/>
        </w:rPr>
        <w:t xml:space="preserve">Правила разработаны </w:t>
      </w:r>
      <w:r w:rsidR="006837DD" w:rsidRPr="00683F34">
        <w:rPr>
          <w:color w:val="000000"/>
        </w:rPr>
        <w:t xml:space="preserve">в </w:t>
      </w:r>
      <w:r w:rsidR="006837DD" w:rsidRPr="00A20A71">
        <w:t>соответствии с Градостроительным кодексом РФ, Земел</w:t>
      </w:r>
      <w:r w:rsidR="006837DD" w:rsidRPr="00A20A71">
        <w:t>ь</w:t>
      </w:r>
      <w:r w:rsidR="006837DD" w:rsidRPr="00A20A71">
        <w:t>ным кодексом РФ, Федеральным законом «Об общих принципах организации местного с</w:t>
      </w:r>
      <w:r w:rsidR="006837DD" w:rsidRPr="00A20A71">
        <w:t>а</w:t>
      </w:r>
      <w:r w:rsidR="006837DD" w:rsidRPr="00A20A71">
        <w:t xml:space="preserve">моуправления в РФ» и другими нормативными правовыми актами РФ, Алтайского края, МО Ключевский район, МО </w:t>
      </w:r>
      <w:r w:rsidR="00A14F81">
        <w:t>Истимисск</w:t>
      </w:r>
      <w:r w:rsidR="001958BA">
        <w:t>ий</w:t>
      </w:r>
      <w:r w:rsidR="006837DD" w:rsidRPr="00A20A71">
        <w:t xml:space="preserve"> сельсовет.</w:t>
      </w:r>
    </w:p>
    <w:p w:rsidR="00683F34" w:rsidRDefault="00305932" w:rsidP="00C76788">
      <w:pPr>
        <w:pStyle w:val="af9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683F34">
        <w:rPr>
          <w:color w:val="000000"/>
        </w:rPr>
        <w:t xml:space="preserve">Правила действуют </w:t>
      </w:r>
      <w:proofErr w:type="gramStart"/>
      <w:r w:rsidRPr="00683F34">
        <w:rPr>
          <w:color w:val="000000"/>
        </w:rPr>
        <w:t xml:space="preserve">на </w:t>
      </w:r>
      <w:r w:rsidR="00683F34">
        <w:rPr>
          <w:color w:val="000000"/>
        </w:rPr>
        <w:t xml:space="preserve">части </w:t>
      </w:r>
      <w:r w:rsidRPr="00683F34">
        <w:rPr>
          <w:color w:val="000000"/>
        </w:rPr>
        <w:t>территории</w:t>
      </w:r>
      <w:proofErr w:type="gramEnd"/>
      <w:r w:rsidRPr="00683F34">
        <w:rPr>
          <w:color w:val="000000"/>
        </w:rPr>
        <w:t xml:space="preserve"> </w:t>
      </w:r>
      <w:r w:rsidR="00A14F81">
        <w:rPr>
          <w:color w:val="000000"/>
        </w:rPr>
        <w:t>Истимисск</w:t>
      </w:r>
      <w:r w:rsidR="001958BA">
        <w:rPr>
          <w:color w:val="000000"/>
        </w:rPr>
        <w:t>ого</w:t>
      </w:r>
      <w:r w:rsidR="00683F34">
        <w:rPr>
          <w:color w:val="000000"/>
        </w:rPr>
        <w:t xml:space="preserve"> сельсовета</w:t>
      </w:r>
      <w:r w:rsidRPr="00683F34">
        <w:rPr>
          <w:color w:val="000000"/>
        </w:rPr>
        <w:t>.</w:t>
      </w:r>
    </w:p>
    <w:p w:rsidR="00A9520A" w:rsidRPr="00683F34" w:rsidRDefault="00A9520A" w:rsidP="00C76788">
      <w:pPr>
        <w:pStyle w:val="af9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683F34">
        <w:rPr>
          <w:color w:val="000000"/>
        </w:rPr>
        <w:t>Документация по планировке территории разрабатывается на основе Правил и не должна им противоречить.</w:t>
      </w:r>
    </w:p>
    <w:p w:rsidR="000D5870" w:rsidRPr="00A20A71" w:rsidRDefault="000D5870" w:rsidP="00467CC6">
      <w:pPr>
        <w:spacing w:before="240" w:after="240"/>
        <w:jc w:val="center"/>
        <w:outlineLvl w:val="2"/>
        <w:rPr>
          <w:b/>
          <w:color w:val="000000"/>
        </w:rPr>
      </w:pPr>
      <w:bookmarkStart w:id="15" w:name="_Toc282347509"/>
      <w:bookmarkStart w:id="16" w:name="_Toc418837402"/>
      <w:r w:rsidRPr="00A20A71">
        <w:rPr>
          <w:b/>
          <w:color w:val="000000"/>
        </w:rPr>
        <w:t>Статья 4.</w:t>
      </w:r>
      <w:r w:rsidR="003C43BC" w:rsidRPr="00A20A71">
        <w:rPr>
          <w:b/>
          <w:color w:val="000000"/>
        </w:rPr>
        <w:t xml:space="preserve"> Порядок внесения </w:t>
      </w:r>
      <w:r w:rsidRPr="00A20A71">
        <w:rPr>
          <w:b/>
          <w:color w:val="000000"/>
        </w:rPr>
        <w:t>изменений в настоящие Правила</w:t>
      </w:r>
      <w:bookmarkEnd w:id="15"/>
      <w:bookmarkEnd w:id="16"/>
    </w:p>
    <w:p w:rsidR="00683F34" w:rsidRDefault="000D5870" w:rsidP="00C76788">
      <w:pPr>
        <w:pStyle w:val="af9"/>
        <w:numPr>
          <w:ilvl w:val="0"/>
          <w:numId w:val="7"/>
        </w:numPr>
        <w:shd w:val="clear" w:color="auto" w:fill="FFFFFF"/>
        <w:tabs>
          <w:tab w:val="left" w:pos="993"/>
        </w:tabs>
        <w:ind w:left="0" w:firstLine="709"/>
        <w:jc w:val="both"/>
        <w:rPr>
          <w:color w:val="000000"/>
        </w:rPr>
      </w:pPr>
      <w:r w:rsidRPr="00683F34">
        <w:rPr>
          <w:color w:val="000000"/>
        </w:rPr>
        <w:t>Изменениями настоящих Правил считаются любые изменения текста Правил, ка</w:t>
      </w:r>
      <w:r w:rsidRPr="00683F34">
        <w:rPr>
          <w:color w:val="000000"/>
        </w:rPr>
        <w:t>р</w:t>
      </w:r>
      <w:r w:rsidRPr="00683F34">
        <w:rPr>
          <w:color w:val="000000"/>
        </w:rPr>
        <w:t>ты градостроительного зонирования либо градостроительных регламентов.</w:t>
      </w:r>
    </w:p>
    <w:p w:rsidR="00683F34" w:rsidRDefault="000D5870" w:rsidP="00C76788">
      <w:pPr>
        <w:pStyle w:val="af9"/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ind w:left="0" w:firstLine="709"/>
        <w:jc w:val="both"/>
        <w:rPr>
          <w:color w:val="000000"/>
        </w:rPr>
      </w:pPr>
      <w:r w:rsidRPr="00683F34">
        <w:rPr>
          <w:color w:val="000000"/>
        </w:rPr>
        <w:t xml:space="preserve">Основанием для рассмотрения </w:t>
      </w:r>
      <w:r w:rsidR="001704D3" w:rsidRPr="00683F34">
        <w:rPr>
          <w:color w:val="000000"/>
        </w:rPr>
        <w:t xml:space="preserve">главой местной администрации </w:t>
      </w:r>
      <w:r w:rsidR="00DD4616" w:rsidRPr="00683F34">
        <w:rPr>
          <w:color w:val="000000"/>
        </w:rPr>
        <w:t xml:space="preserve">вопроса о внесении изменений в </w:t>
      </w:r>
      <w:r w:rsidRPr="00683F34">
        <w:rPr>
          <w:color w:val="000000"/>
        </w:rPr>
        <w:t>настоящие Правила являются:</w:t>
      </w:r>
    </w:p>
    <w:p w:rsidR="00683F34" w:rsidRDefault="000D5870" w:rsidP="007F54C9">
      <w:pPr>
        <w:pStyle w:val="af9"/>
        <w:numPr>
          <w:ilvl w:val="0"/>
          <w:numId w:val="8"/>
        </w:numPr>
        <w:shd w:val="clear" w:color="auto" w:fill="FFFFFF"/>
        <w:tabs>
          <w:tab w:val="left" w:pos="993"/>
        </w:tabs>
        <w:ind w:left="0" w:firstLine="851"/>
        <w:jc w:val="both"/>
        <w:rPr>
          <w:color w:val="000000"/>
        </w:rPr>
      </w:pPr>
      <w:r w:rsidRPr="00683F34">
        <w:rPr>
          <w:color w:val="000000"/>
        </w:rPr>
        <w:t>несоответствие Правил</w:t>
      </w:r>
      <w:r w:rsidR="00216EAF" w:rsidRPr="00683F34">
        <w:rPr>
          <w:color w:val="000000"/>
        </w:rPr>
        <w:t xml:space="preserve"> схеме территориального планирования </w:t>
      </w:r>
      <w:r w:rsidR="00CE7DFF" w:rsidRPr="00683F34">
        <w:rPr>
          <w:color w:val="000000"/>
        </w:rPr>
        <w:t xml:space="preserve">муниципального </w:t>
      </w:r>
      <w:r w:rsidR="00216EAF" w:rsidRPr="00683F34">
        <w:rPr>
          <w:color w:val="000000"/>
        </w:rPr>
        <w:t>района,</w:t>
      </w:r>
      <w:r w:rsidRPr="00683F34">
        <w:rPr>
          <w:color w:val="000000"/>
        </w:rPr>
        <w:t xml:space="preserve"> возникшее в результате внесения в </w:t>
      </w:r>
      <w:r w:rsidR="00216EAF" w:rsidRPr="00683F34">
        <w:rPr>
          <w:color w:val="000000"/>
        </w:rPr>
        <w:t xml:space="preserve">схему территориального планирования </w:t>
      </w:r>
      <w:r w:rsidR="00CE7DFF" w:rsidRPr="00683F34">
        <w:rPr>
          <w:color w:val="000000"/>
        </w:rPr>
        <w:t>муниц</w:t>
      </w:r>
      <w:r w:rsidR="00CE7DFF" w:rsidRPr="00683F34">
        <w:rPr>
          <w:color w:val="000000"/>
        </w:rPr>
        <w:t>и</w:t>
      </w:r>
      <w:r w:rsidR="00CE7DFF" w:rsidRPr="00683F34">
        <w:rPr>
          <w:color w:val="000000"/>
        </w:rPr>
        <w:t xml:space="preserve">пального </w:t>
      </w:r>
      <w:r w:rsidR="00216EAF" w:rsidRPr="00683F34">
        <w:rPr>
          <w:color w:val="000000"/>
        </w:rPr>
        <w:t>райо</w:t>
      </w:r>
      <w:r w:rsidR="00CE7DFF" w:rsidRPr="00683F34">
        <w:rPr>
          <w:color w:val="000000"/>
        </w:rPr>
        <w:t>на изменений</w:t>
      </w:r>
      <w:r w:rsidRPr="00683F34">
        <w:rPr>
          <w:color w:val="000000"/>
        </w:rPr>
        <w:t>;</w:t>
      </w:r>
    </w:p>
    <w:p w:rsidR="00683F34" w:rsidRPr="00683F34" w:rsidRDefault="000D5870" w:rsidP="007F54C9">
      <w:pPr>
        <w:pStyle w:val="af9"/>
        <w:numPr>
          <w:ilvl w:val="0"/>
          <w:numId w:val="8"/>
        </w:numPr>
        <w:shd w:val="clear" w:color="auto" w:fill="FFFFFF"/>
        <w:tabs>
          <w:tab w:val="left" w:pos="0"/>
          <w:tab w:val="left" w:pos="993"/>
        </w:tabs>
        <w:ind w:left="0" w:firstLine="851"/>
        <w:jc w:val="both"/>
        <w:rPr>
          <w:color w:val="000000"/>
        </w:rPr>
      </w:pPr>
      <w:r w:rsidRPr="00683F34">
        <w:rPr>
          <w:color w:val="000000"/>
        </w:rPr>
        <w:t>поступление предложений об изменении границ территориальных зон, изменении градостроительных регламентов.</w:t>
      </w:r>
    </w:p>
    <w:p w:rsidR="000D5870" w:rsidRPr="00683F34" w:rsidRDefault="00CE7DFF" w:rsidP="00C76788">
      <w:pPr>
        <w:pStyle w:val="af9"/>
        <w:numPr>
          <w:ilvl w:val="0"/>
          <w:numId w:val="7"/>
        </w:numPr>
        <w:shd w:val="clear" w:color="auto" w:fill="FFFFFF"/>
        <w:tabs>
          <w:tab w:val="left" w:pos="993"/>
        </w:tabs>
        <w:ind w:left="0" w:firstLine="709"/>
        <w:jc w:val="both"/>
        <w:rPr>
          <w:color w:val="000000"/>
        </w:rPr>
      </w:pPr>
      <w:r w:rsidRPr="00683F34">
        <w:rPr>
          <w:color w:val="000000"/>
        </w:rPr>
        <w:t>Предложения о внесении изменений в Правила в комиссию направляются</w:t>
      </w:r>
      <w:r w:rsidR="000D5870" w:rsidRPr="00683F34">
        <w:rPr>
          <w:color w:val="000000"/>
        </w:rPr>
        <w:t>:</w:t>
      </w:r>
    </w:p>
    <w:p w:rsidR="00B45509" w:rsidRDefault="000D5870" w:rsidP="007F54C9">
      <w:pPr>
        <w:pStyle w:val="af9"/>
        <w:numPr>
          <w:ilvl w:val="0"/>
          <w:numId w:val="9"/>
        </w:numPr>
        <w:shd w:val="clear" w:color="auto" w:fill="FFFFFF"/>
        <w:tabs>
          <w:tab w:val="left" w:pos="993"/>
        </w:tabs>
        <w:ind w:left="0" w:firstLine="851"/>
        <w:jc w:val="both"/>
        <w:rPr>
          <w:color w:val="000000"/>
        </w:rPr>
      </w:pPr>
      <w:r w:rsidRPr="00B45509">
        <w:rPr>
          <w:color w:val="000000"/>
        </w:rPr>
        <w:t>федеральны</w:t>
      </w:r>
      <w:r w:rsidR="00CE7DFF" w:rsidRPr="00B45509">
        <w:rPr>
          <w:color w:val="000000"/>
        </w:rPr>
        <w:t>ми органами</w:t>
      </w:r>
      <w:r w:rsidRPr="00B45509">
        <w:rPr>
          <w:color w:val="000000"/>
        </w:rPr>
        <w:t xml:space="preserve"> исполнительной власти в случаях, если настоящие Прав</w:t>
      </w:r>
      <w:r w:rsidRPr="00B45509">
        <w:rPr>
          <w:color w:val="000000"/>
        </w:rPr>
        <w:t>и</w:t>
      </w:r>
      <w:r w:rsidRPr="00B45509">
        <w:rPr>
          <w:color w:val="000000"/>
        </w:rPr>
        <w:t>ла могут воспрепятствовать функционированию, размещению объектов капитального стро</w:t>
      </w:r>
      <w:r w:rsidRPr="00B45509">
        <w:rPr>
          <w:color w:val="000000"/>
        </w:rPr>
        <w:t>и</w:t>
      </w:r>
      <w:r w:rsidRPr="00B45509">
        <w:rPr>
          <w:color w:val="000000"/>
        </w:rPr>
        <w:t>тельства федерального значения;</w:t>
      </w:r>
    </w:p>
    <w:p w:rsidR="00B45509" w:rsidRDefault="000D5870" w:rsidP="007F54C9">
      <w:pPr>
        <w:pStyle w:val="af9"/>
        <w:numPr>
          <w:ilvl w:val="0"/>
          <w:numId w:val="9"/>
        </w:numPr>
        <w:shd w:val="clear" w:color="auto" w:fill="FFFFFF"/>
        <w:tabs>
          <w:tab w:val="left" w:pos="993"/>
        </w:tabs>
        <w:ind w:left="0" w:firstLine="851"/>
        <w:jc w:val="both"/>
        <w:rPr>
          <w:color w:val="000000"/>
        </w:rPr>
      </w:pPr>
      <w:r w:rsidRPr="00B45509">
        <w:rPr>
          <w:color w:val="000000"/>
        </w:rPr>
        <w:lastRenderedPageBreak/>
        <w:t>орган</w:t>
      </w:r>
      <w:r w:rsidR="00CE7DFF" w:rsidRPr="00B45509">
        <w:rPr>
          <w:color w:val="000000"/>
        </w:rPr>
        <w:t>ами</w:t>
      </w:r>
      <w:r w:rsidRPr="00B45509">
        <w:rPr>
          <w:color w:val="000000"/>
        </w:rPr>
        <w:t xml:space="preserve"> исполнительной власти Алтайского края в случаях, если настоящие Пр</w:t>
      </w:r>
      <w:r w:rsidRPr="00B45509">
        <w:rPr>
          <w:color w:val="000000"/>
        </w:rPr>
        <w:t>а</w:t>
      </w:r>
      <w:r w:rsidRPr="00B45509">
        <w:rPr>
          <w:color w:val="000000"/>
        </w:rPr>
        <w:t>вила могут воспрепятствовать функционированию, размещению объектов капи</w:t>
      </w:r>
      <w:r w:rsidR="00BB62F3" w:rsidRPr="00B45509">
        <w:rPr>
          <w:color w:val="000000"/>
        </w:rPr>
        <w:t>тального строительства краевого</w:t>
      </w:r>
      <w:r w:rsidRPr="00B45509">
        <w:rPr>
          <w:color w:val="000000"/>
        </w:rPr>
        <w:t xml:space="preserve"> значения;</w:t>
      </w:r>
    </w:p>
    <w:p w:rsidR="00B45509" w:rsidRDefault="000D5870" w:rsidP="007F54C9">
      <w:pPr>
        <w:pStyle w:val="af9"/>
        <w:numPr>
          <w:ilvl w:val="0"/>
          <w:numId w:val="9"/>
        </w:numPr>
        <w:shd w:val="clear" w:color="auto" w:fill="FFFFFF"/>
        <w:tabs>
          <w:tab w:val="left" w:pos="993"/>
        </w:tabs>
        <w:ind w:left="0" w:firstLine="851"/>
        <w:jc w:val="both"/>
        <w:rPr>
          <w:color w:val="000000"/>
        </w:rPr>
      </w:pPr>
      <w:r w:rsidRPr="00B45509">
        <w:rPr>
          <w:color w:val="000000"/>
        </w:rPr>
        <w:t>орган</w:t>
      </w:r>
      <w:r w:rsidR="00CE7DFF" w:rsidRPr="00B45509">
        <w:rPr>
          <w:color w:val="000000"/>
        </w:rPr>
        <w:t>ами</w:t>
      </w:r>
      <w:r w:rsidRPr="00B45509">
        <w:rPr>
          <w:color w:val="000000"/>
        </w:rPr>
        <w:t xml:space="preserve"> местного самоуправления </w:t>
      </w:r>
      <w:r w:rsidR="00C56922" w:rsidRPr="00B45509">
        <w:rPr>
          <w:color w:val="000000"/>
        </w:rPr>
        <w:t>Ключевс</w:t>
      </w:r>
      <w:r w:rsidR="00537F32" w:rsidRPr="00B45509">
        <w:rPr>
          <w:color w:val="000000"/>
        </w:rPr>
        <w:t>к</w:t>
      </w:r>
      <w:r w:rsidR="00CE7DFF" w:rsidRPr="00B45509">
        <w:rPr>
          <w:color w:val="000000"/>
        </w:rPr>
        <w:t>ого</w:t>
      </w:r>
      <w:r w:rsidR="00AB3350" w:rsidRPr="00B45509">
        <w:rPr>
          <w:color w:val="000000"/>
        </w:rPr>
        <w:t xml:space="preserve"> района</w:t>
      </w:r>
      <w:r w:rsidRPr="00B45509">
        <w:rPr>
          <w:color w:val="000000"/>
        </w:rPr>
        <w:t>, в случаях, если насто</w:t>
      </w:r>
      <w:r w:rsidRPr="00B45509">
        <w:rPr>
          <w:color w:val="000000"/>
        </w:rPr>
        <w:t>я</w:t>
      </w:r>
      <w:r w:rsidRPr="00B45509">
        <w:rPr>
          <w:color w:val="000000"/>
        </w:rPr>
        <w:t>щие Правила могут воспрепятствовать функционированию, размещению объектов капитал</w:t>
      </w:r>
      <w:r w:rsidRPr="00B45509">
        <w:rPr>
          <w:color w:val="000000"/>
        </w:rPr>
        <w:t>ь</w:t>
      </w:r>
      <w:r w:rsidRPr="00B45509">
        <w:rPr>
          <w:color w:val="000000"/>
        </w:rPr>
        <w:t xml:space="preserve">ного строительства </w:t>
      </w:r>
      <w:r w:rsidR="00CE7DFF" w:rsidRPr="00B45509">
        <w:rPr>
          <w:color w:val="000000"/>
        </w:rPr>
        <w:t>местного</w:t>
      </w:r>
      <w:r w:rsidRPr="00B45509">
        <w:rPr>
          <w:color w:val="000000"/>
        </w:rPr>
        <w:t xml:space="preserve"> значения;</w:t>
      </w:r>
    </w:p>
    <w:p w:rsidR="00B45509" w:rsidRDefault="00CE7DFF" w:rsidP="007F54C9">
      <w:pPr>
        <w:pStyle w:val="af9"/>
        <w:numPr>
          <w:ilvl w:val="0"/>
          <w:numId w:val="9"/>
        </w:numPr>
        <w:shd w:val="clear" w:color="auto" w:fill="FFFFFF"/>
        <w:tabs>
          <w:tab w:val="left" w:pos="993"/>
        </w:tabs>
        <w:ind w:left="0" w:firstLine="851"/>
        <w:jc w:val="both"/>
        <w:rPr>
          <w:color w:val="000000"/>
        </w:rPr>
      </w:pPr>
      <w:r w:rsidRPr="00B45509">
        <w:rPr>
          <w:color w:val="000000"/>
        </w:rPr>
        <w:t>органами</w:t>
      </w:r>
      <w:r w:rsidR="000D5870" w:rsidRPr="00B45509">
        <w:rPr>
          <w:color w:val="000000"/>
        </w:rPr>
        <w:t xml:space="preserve"> местного самоуправления </w:t>
      </w:r>
      <w:r w:rsidR="00A14F81">
        <w:rPr>
          <w:color w:val="000000"/>
        </w:rPr>
        <w:t>Истимисск</w:t>
      </w:r>
      <w:r w:rsidR="001958BA">
        <w:rPr>
          <w:color w:val="000000"/>
        </w:rPr>
        <w:t>ого</w:t>
      </w:r>
      <w:r w:rsidR="00AB3350" w:rsidRPr="00B45509">
        <w:rPr>
          <w:color w:val="000000"/>
        </w:rPr>
        <w:t xml:space="preserve"> сельсовета</w:t>
      </w:r>
      <w:r w:rsidR="000D5870" w:rsidRPr="00B45509">
        <w:rPr>
          <w:color w:val="000000"/>
        </w:rPr>
        <w:t xml:space="preserve"> в случаях, если нео</w:t>
      </w:r>
      <w:r w:rsidR="000D5870" w:rsidRPr="00B45509">
        <w:rPr>
          <w:color w:val="000000"/>
        </w:rPr>
        <w:t>б</w:t>
      </w:r>
      <w:r w:rsidR="000D5870" w:rsidRPr="00B45509">
        <w:rPr>
          <w:color w:val="000000"/>
        </w:rPr>
        <w:t>ходимо совершенствовать порядок регулирования землепользования и застройки на терр</w:t>
      </w:r>
      <w:r w:rsidR="000D5870" w:rsidRPr="00B45509">
        <w:rPr>
          <w:color w:val="000000"/>
        </w:rPr>
        <w:t>и</w:t>
      </w:r>
      <w:r w:rsidR="000D5870" w:rsidRPr="00B45509">
        <w:rPr>
          <w:color w:val="000000"/>
        </w:rPr>
        <w:t>тории сельсовета</w:t>
      </w:r>
      <w:r w:rsidR="00216EAF" w:rsidRPr="00B45509">
        <w:rPr>
          <w:color w:val="000000"/>
        </w:rPr>
        <w:t>, межселенных территорий</w:t>
      </w:r>
      <w:r w:rsidR="000D5870" w:rsidRPr="00B45509">
        <w:rPr>
          <w:color w:val="000000"/>
        </w:rPr>
        <w:t>;</w:t>
      </w:r>
    </w:p>
    <w:p w:rsidR="000D5870" w:rsidRPr="00B45509" w:rsidRDefault="00BB62F3" w:rsidP="007F54C9">
      <w:pPr>
        <w:pStyle w:val="af9"/>
        <w:numPr>
          <w:ilvl w:val="0"/>
          <w:numId w:val="9"/>
        </w:numPr>
        <w:shd w:val="clear" w:color="auto" w:fill="FFFFFF"/>
        <w:tabs>
          <w:tab w:val="left" w:pos="993"/>
        </w:tabs>
        <w:ind w:left="0" w:firstLine="851"/>
        <w:jc w:val="both"/>
        <w:rPr>
          <w:color w:val="000000"/>
        </w:rPr>
      </w:pPr>
      <w:r w:rsidRPr="00B45509">
        <w:rPr>
          <w:color w:val="000000"/>
        </w:rPr>
        <w:t>физически</w:t>
      </w:r>
      <w:r w:rsidR="00CE7DFF" w:rsidRPr="00B45509">
        <w:rPr>
          <w:color w:val="000000"/>
        </w:rPr>
        <w:t>ми</w:t>
      </w:r>
      <w:r w:rsidRPr="00B45509">
        <w:rPr>
          <w:color w:val="000000"/>
        </w:rPr>
        <w:t xml:space="preserve"> или </w:t>
      </w:r>
      <w:r w:rsidR="000D5870" w:rsidRPr="00B45509">
        <w:rPr>
          <w:color w:val="000000"/>
        </w:rPr>
        <w:t>юридически</w:t>
      </w:r>
      <w:r w:rsidR="00CE7DFF" w:rsidRPr="00B45509">
        <w:rPr>
          <w:color w:val="000000"/>
        </w:rPr>
        <w:t>ми</w:t>
      </w:r>
      <w:r w:rsidR="000D5870" w:rsidRPr="00B45509">
        <w:rPr>
          <w:color w:val="000000"/>
        </w:rPr>
        <w:t xml:space="preserve"> лица</w:t>
      </w:r>
      <w:r w:rsidR="00CE7DFF" w:rsidRPr="00B45509">
        <w:rPr>
          <w:color w:val="000000"/>
        </w:rPr>
        <w:t>ми</w:t>
      </w:r>
      <w:r w:rsidR="000D5870" w:rsidRPr="00B45509">
        <w:rPr>
          <w:color w:val="000000"/>
        </w:rPr>
        <w:t xml:space="preserve"> в инициативном порядке либо в случаях, если в результате применения настоящих </w:t>
      </w:r>
      <w:proofErr w:type="gramStart"/>
      <w:r w:rsidR="000D5870" w:rsidRPr="00B45509">
        <w:rPr>
          <w:color w:val="000000"/>
        </w:rPr>
        <w:t>Правил</w:t>
      </w:r>
      <w:proofErr w:type="gramEnd"/>
      <w:r w:rsidR="000D5870" w:rsidRPr="00B45509">
        <w:rPr>
          <w:color w:val="000000"/>
        </w:rPr>
        <w:t xml:space="preserve"> земельные участки и объекты капитального строительства не используются эффективно, причиняется вред их правообладателям, сниж</w:t>
      </w:r>
      <w:r w:rsidR="000D5870" w:rsidRPr="00B45509">
        <w:rPr>
          <w:color w:val="000000"/>
        </w:rPr>
        <w:t>а</w:t>
      </w:r>
      <w:r w:rsidR="000D5870" w:rsidRPr="00B45509">
        <w:rPr>
          <w:color w:val="000000"/>
        </w:rPr>
        <w:t>ется стоимость земельных участков и объектов капитального строительства, не реализуются права и законные интересы граждан и их объединений.</w:t>
      </w:r>
    </w:p>
    <w:p w:rsidR="00B45509" w:rsidRDefault="000D5870" w:rsidP="00C76788">
      <w:pPr>
        <w:pStyle w:val="af9"/>
        <w:numPr>
          <w:ilvl w:val="0"/>
          <w:numId w:val="7"/>
        </w:numPr>
        <w:shd w:val="clear" w:color="auto" w:fill="FFFFFF"/>
        <w:tabs>
          <w:tab w:val="left" w:pos="720"/>
          <w:tab w:val="left" w:pos="993"/>
        </w:tabs>
        <w:ind w:left="0" w:firstLine="709"/>
        <w:jc w:val="both"/>
        <w:rPr>
          <w:color w:val="000000"/>
        </w:rPr>
      </w:pPr>
      <w:r w:rsidRPr="00B45509">
        <w:rPr>
          <w:color w:val="000000"/>
        </w:rPr>
        <w:t>Предложения о внесении изменений в настоящие Правила направляются  в пис</w:t>
      </w:r>
      <w:r w:rsidRPr="00B45509">
        <w:rPr>
          <w:color w:val="000000"/>
        </w:rPr>
        <w:t>ь</w:t>
      </w:r>
      <w:r w:rsidRPr="00B45509">
        <w:rPr>
          <w:color w:val="000000"/>
        </w:rPr>
        <w:t xml:space="preserve">менной форме в комиссию </w:t>
      </w:r>
      <w:r w:rsidR="00BB62F3" w:rsidRPr="00B45509">
        <w:rPr>
          <w:color w:val="000000"/>
        </w:rPr>
        <w:t>по землепользованию и застройке (</w:t>
      </w:r>
      <w:r w:rsidRPr="00B45509">
        <w:rPr>
          <w:color w:val="000000"/>
        </w:rPr>
        <w:t xml:space="preserve">далее – Комиссия). </w:t>
      </w:r>
      <w:proofErr w:type="gramStart"/>
      <w:r w:rsidRPr="00B45509">
        <w:rPr>
          <w:color w:val="000000"/>
        </w:rPr>
        <w:t>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заключения, в котором содержатся рекомендации о внесении в соответствии с поступившим предложением изменения в прав</w:t>
      </w:r>
      <w:r w:rsidRPr="00B45509">
        <w:rPr>
          <w:color w:val="000000"/>
        </w:rPr>
        <w:t>и</w:t>
      </w:r>
      <w:r w:rsidRPr="00B45509">
        <w:rPr>
          <w:color w:val="000000"/>
        </w:rPr>
        <w:t>ла землепользования и застройки или об отклонении такого предложения с указанием пр</w:t>
      </w:r>
      <w:r w:rsidRPr="00B45509">
        <w:rPr>
          <w:color w:val="000000"/>
        </w:rPr>
        <w:t>и</w:t>
      </w:r>
      <w:r w:rsidRPr="00B45509">
        <w:rPr>
          <w:color w:val="000000"/>
        </w:rPr>
        <w:t xml:space="preserve">чин отклонения, и направляет это заключение главе </w:t>
      </w:r>
      <w:r w:rsidR="00CE7DFF" w:rsidRPr="00B45509">
        <w:rPr>
          <w:color w:val="000000"/>
        </w:rPr>
        <w:t>местной администрации.</w:t>
      </w:r>
      <w:proofErr w:type="gramEnd"/>
    </w:p>
    <w:p w:rsidR="00B45509" w:rsidRDefault="00DD4616" w:rsidP="00C76788">
      <w:pPr>
        <w:pStyle w:val="af9"/>
        <w:numPr>
          <w:ilvl w:val="0"/>
          <w:numId w:val="7"/>
        </w:numPr>
        <w:shd w:val="clear" w:color="auto" w:fill="FFFFFF"/>
        <w:tabs>
          <w:tab w:val="left" w:pos="720"/>
          <w:tab w:val="left" w:pos="993"/>
        </w:tabs>
        <w:ind w:left="0" w:firstLine="709"/>
        <w:jc w:val="both"/>
        <w:rPr>
          <w:color w:val="000000"/>
        </w:rPr>
      </w:pPr>
      <w:r w:rsidRPr="00B45509">
        <w:rPr>
          <w:color w:val="000000"/>
        </w:rPr>
        <w:t>В случае</w:t>
      </w:r>
      <w:r w:rsidR="000D5870" w:rsidRPr="00B45509">
        <w:rPr>
          <w:color w:val="000000"/>
        </w:rPr>
        <w:t xml:space="preserve"> если внесение изменений в Правила землепользования и застройки связ</w:t>
      </w:r>
      <w:r w:rsidR="000D5870" w:rsidRPr="00B45509">
        <w:rPr>
          <w:color w:val="000000"/>
        </w:rPr>
        <w:t>а</w:t>
      </w:r>
      <w:r w:rsidR="000D5870" w:rsidRPr="00B45509">
        <w:rPr>
          <w:color w:val="000000"/>
        </w:rPr>
        <w:t>но с размещением или реконструкцией отдельного объекта капитального строительства, публичные слушания по внесению изменений в Правила проводятся в границах территории, планируемой для размещения или реконструкции такого объекта, и в границах устанавл</w:t>
      </w:r>
      <w:r w:rsidR="000D5870" w:rsidRPr="00B45509">
        <w:rPr>
          <w:color w:val="000000"/>
        </w:rPr>
        <w:t>и</w:t>
      </w:r>
      <w:r w:rsidR="000D5870" w:rsidRPr="00B45509">
        <w:rPr>
          <w:color w:val="000000"/>
        </w:rPr>
        <w:t>ваемой для такого объекта зоны с особыми условиями использования территорий.</w:t>
      </w:r>
    </w:p>
    <w:p w:rsidR="00B45509" w:rsidRDefault="00B453AF" w:rsidP="00C76788">
      <w:pPr>
        <w:pStyle w:val="af9"/>
        <w:numPr>
          <w:ilvl w:val="0"/>
          <w:numId w:val="7"/>
        </w:numPr>
        <w:shd w:val="clear" w:color="auto" w:fill="FFFFFF"/>
        <w:tabs>
          <w:tab w:val="left" w:pos="720"/>
          <w:tab w:val="left" w:pos="993"/>
        </w:tabs>
        <w:ind w:left="0" w:firstLine="709"/>
        <w:jc w:val="both"/>
        <w:rPr>
          <w:color w:val="000000"/>
        </w:rPr>
      </w:pPr>
      <w:r w:rsidRPr="00B45509">
        <w:rPr>
          <w:color w:val="000000"/>
        </w:rPr>
        <w:t>Глава местной администрации с учетом рекомендаций, содержащихся в заключ</w:t>
      </w:r>
      <w:r w:rsidRPr="00B45509">
        <w:rPr>
          <w:color w:val="000000"/>
        </w:rPr>
        <w:t>е</w:t>
      </w:r>
      <w:r w:rsidRPr="00B45509">
        <w:rPr>
          <w:color w:val="000000"/>
        </w:rPr>
        <w:t>ни</w:t>
      </w:r>
      <w:proofErr w:type="gramStart"/>
      <w:r w:rsidRPr="00B45509">
        <w:rPr>
          <w:color w:val="000000"/>
        </w:rPr>
        <w:t>и</w:t>
      </w:r>
      <w:proofErr w:type="gramEnd"/>
      <w:r w:rsidRPr="00B45509">
        <w:rPr>
          <w:color w:val="000000"/>
        </w:rPr>
        <w:t xml:space="preserve"> комиссии,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</w:t>
      </w:r>
      <w:r w:rsidRPr="00B45509">
        <w:rPr>
          <w:color w:val="000000"/>
        </w:rPr>
        <w:t>е</w:t>
      </w:r>
      <w:r w:rsidRPr="00B45509">
        <w:rPr>
          <w:color w:val="000000"/>
        </w:rPr>
        <w:t>сении изменения в данные правила землепользования и застройки с указанием причин о</w:t>
      </w:r>
      <w:r w:rsidRPr="00B45509">
        <w:rPr>
          <w:color w:val="000000"/>
        </w:rPr>
        <w:t>т</w:t>
      </w:r>
      <w:r w:rsidRPr="00B45509">
        <w:rPr>
          <w:color w:val="000000"/>
        </w:rPr>
        <w:t>клонения и направляет копию такого решения заявителям.</w:t>
      </w:r>
    </w:p>
    <w:p w:rsidR="00B45509" w:rsidRPr="00B45509" w:rsidRDefault="000D5870" w:rsidP="00C76788">
      <w:pPr>
        <w:pStyle w:val="af9"/>
        <w:numPr>
          <w:ilvl w:val="0"/>
          <w:numId w:val="7"/>
        </w:numPr>
        <w:shd w:val="clear" w:color="auto" w:fill="FFFFFF"/>
        <w:tabs>
          <w:tab w:val="left" w:pos="720"/>
          <w:tab w:val="left" w:pos="993"/>
        </w:tabs>
        <w:ind w:left="0" w:firstLine="709"/>
        <w:jc w:val="both"/>
      </w:pPr>
      <w:proofErr w:type="gramStart"/>
      <w:r w:rsidRPr="00B45509">
        <w:rPr>
          <w:color w:val="000000"/>
        </w:rPr>
        <w:t>Комиссия направляет решение о проведении публичных слушаний по проекту и</w:t>
      </w:r>
      <w:r w:rsidRPr="00B45509">
        <w:rPr>
          <w:color w:val="000000"/>
        </w:rPr>
        <w:t>з</w:t>
      </w:r>
      <w:r w:rsidRPr="00B45509">
        <w:rPr>
          <w:color w:val="000000"/>
        </w:rPr>
        <w:t>менений в Правил землепользования и застройки правообладателям земельных участков, имеющих общую границу с земельным участком, на котором планируется осуществить ра</w:t>
      </w:r>
      <w:r w:rsidRPr="00B45509">
        <w:rPr>
          <w:color w:val="000000"/>
        </w:rPr>
        <w:t>з</w:t>
      </w:r>
      <w:r w:rsidRPr="00B45509">
        <w:rPr>
          <w:color w:val="000000"/>
        </w:rPr>
        <w:t>мещение или реконструкцию отдельного объекта капитального строительства, правооблад</w:t>
      </w:r>
      <w:r w:rsidRPr="00B45509">
        <w:rPr>
          <w:color w:val="000000"/>
        </w:rPr>
        <w:t>а</w:t>
      </w:r>
      <w:r w:rsidRPr="00B45509">
        <w:rPr>
          <w:color w:val="000000"/>
        </w:rPr>
        <w:t>телям зданий, строений, сооружений, расположенных на земельных участках, имеющих о</w:t>
      </w:r>
      <w:r w:rsidRPr="00B45509">
        <w:rPr>
          <w:color w:val="000000"/>
        </w:rPr>
        <w:t>б</w:t>
      </w:r>
      <w:r w:rsidRPr="00B45509">
        <w:rPr>
          <w:color w:val="000000"/>
        </w:rPr>
        <w:t>щую границу с указанным земельным участком, и правообладателям помещений в таком объекте, а также правообладателям объектов</w:t>
      </w:r>
      <w:proofErr w:type="gramEnd"/>
      <w:r w:rsidRPr="00B45509">
        <w:rPr>
          <w:color w:val="000000"/>
        </w:rPr>
        <w:t xml:space="preserve"> капитального строительства, расположенных в границах зон с особыми условиями использования территорий.</w:t>
      </w:r>
    </w:p>
    <w:p w:rsidR="00BB62F3" w:rsidRPr="00B45509" w:rsidRDefault="000D5870" w:rsidP="00C76788">
      <w:pPr>
        <w:pStyle w:val="af9"/>
        <w:numPr>
          <w:ilvl w:val="0"/>
          <w:numId w:val="7"/>
        </w:numPr>
        <w:shd w:val="clear" w:color="auto" w:fill="FFFFFF"/>
        <w:tabs>
          <w:tab w:val="left" w:pos="720"/>
          <w:tab w:val="left" w:pos="993"/>
        </w:tabs>
        <w:ind w:left="0" w:firstLine="709"/>
        <w:jc w:val="both"/>
      </w:pPr>
      <w:r w:rsidRPr="00B45509">
        <w:t>Подготовка и утверждение правил землепользования и застройки, а также внесение в них изменений осуществляется в порядке, установленном статьями 31, 32 Градостроител</w:t>
      </w:r>
      <w:r w:rsidRPr="00B45509">
        <w:t>ь</w:t>
      </w:r>
      <w:r w:rsidRPr="00B45509">
        <w:t>ного кодекса Российской Федерации.</w:t>
      </w:r>
      <w:bookmarkStart w:id="17" w:name="_Toc88913035"/>
      <w:bookmarkStart w:id="18" w:name="_Toc154142013"/>
    </w:p>
    <w:p w:rsidR="00A9520A" w:rsidRPr="00A20A71" w:rsidRDefault="00A9520A" w:rsidP="00467CC6">
      <w:pPr>
        <w:pStyle w:val="ConsPlusNormal"/>
        <w:widowControl/>
        <w:spacing w:before="240" w:after="240"/>
        <w:ind w:firstLine="0"/>
        <w:jc w:val="center"/>
        <w:outlineLvl w:val="2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19" w:name="_Toc282347510"/>
      <w:bookmarkStart w:id="20" w:name="_Toc418837403"/>
      <w:r w:rsidRPr="00A20A71">
        <w:rPr>
          <w:rFonts w:ascii="Times New Roman" w:hAnsi="Times New Roman" w:cs="Times New Roman"/>
          <w:b/>
          <w:sz w:val="24"/>
          <w:szCs w:val="24"/>
        </w:rPr>
        <w:t>Статья</w:t>
      </w:r>
      <w:r w:rsidR="000D5870" w:rsidRPr="00A20A71">
        <w:rPr>
          <w:rFonts w:ascii="Times New Roman" w:hAnsi="Times New Roman" w:cs="Times New Roman"/>
          <w:b/>
          <w:sz w:val="24"/>
          <w:szCs w:val="24"/>
        </w:rPr>
        <w:t xml:space="preserve"> 5</w:t>
      </w:r>
      <w:r w:rsidRPr="00A20A71">
        <w:rPr>
          <w:rFonts w:ascii="Times New Roman" w:hAnsi="Times New Roman" w:cs="Times New Roman"/>
          <w:b/>
          <w:sz w:val="24"/>
          <w:szCs w:val="24"/>
        </w:rPr>
        <w:t>. Открытость и доступность информации о землепользовании и застройке</w:t>
      </w:r>
      <w:bookmarkEnd w:id="17"/>
      <w:bookmarkEnd w:id="18"/>
      <w:bookmarkEnd w:id="19"/>
      <w:bookmarkEnd w:id="20"/>
    </w:p>
    <w:p w:rsidR="00B45509" w:rsidRDefault="00A9520A" w:rsidP="00C76788">
      <w:pPr>
        <w:pStyle w:val="a6"/>
        <w:numPr>
          <w:ilvl w:val="0"/>
          <w:numId w:val="10"/>
        </w:numPr>
        <w:tabs>
          <w:tab w:val="left" w:pos="993"/>
        </w:tabs>
        <w:spacing w:after="0"/>
        <w:ind w:left="0" w:firstLine="709"/>
        <w:jc w:val="both"/>
      </w:pPr>
      <w:r w:rsidRPr="00A20A71">
        <w:t>Настоящие Правила являются открытыми для физических и юридических лиц.</w:t>
      </w:r>
    </w:p>
    <w:p w:rsidR="00B45509" w:rsidRDefault="00A9520A" w:rsidP="00C76788">
      <w:pPr>
        <w:pStyle w:val="a6"/>
        <w:numPr>
          <w:ilvl w:val="0"/>
          <w:numId w:val="10"/>
        </w:numPr>
        <w:tabs>
          <w:tab w:val="left" w:pos="993"/>
        </w:tabs>
        <w:spacing w:after="0"/>
        <w:ind w:left="0" w:firstLine="709"/>
        <w:jc w:val="both"/>
      </w:pPr>
      <w:proofErr w:type="gramStart"/>
      <w:r w:rsidRPr="00B45509">
        <w:t>Администрация</w:t>
      </w:r>
      <w:r w:rsidR="009454F8" w:rsidRPr="00B45509">
        <w:t xml:space="preserve"> </w:t>
      </w:r>
      <w:r w:rsidR="00A14F81">
        <w:t>Истимисск</w:t>
      </w:r>
      <w:r w:rsidR="001958BA">
        <w:t>ого</w:t>
      </w:r>
      <w:r w:rsidR="00AB3350" w:rsidRPr="00B45509">
        <w:t xml:space="preserve"> сельсовета</w:t>
      </w:r>
      <w:r w:rsidR="009454F8" w:rsidRPr="00B45509">
        <w:t xml:space="preserve"> </w:t>
      </w:r>
      <w:r w:rsidRPr="00B45509">
        <w:t>обеспечивает возможность ознакомления с Прави</w:t>
      </w:r>
      <w:r w:rsidR="009454F8" w:rsidRPr="00B45509">
        <w:t xml:space="preserve">лами </w:t>
      </w:r>
      <w:r w:rsidR="00BA3E22" w:rsidRPr="00B45509">
        <w:t>путём публикации Правил в средствах массовой информации, создания условий для ознакомления с настоящими Правилами в администрации муниципального образования, предоставления физическим и юридическим лицам услуг по оформлению выписок из Пр</w:t>
      </w:r>
      <w:r w:rsidR="00BA3E22" w:rsidRPr="00B45509">
        <w:t>а</w:t>
      </w:r>
      <w:r w:rsidR="00BA3E22" w:rsidRPr="00B45509">
        <w:t>вил, а также по изготовлению необходимых копий, характеризующих условия застройки и землепользования применительно к отдельным земельным участкам и их массивам.</w:t>
      </w:r>
      <w:proofErr w:type="gramEnd"/>
    </w:p>
    <w:p w:rsidR="00B45509" w:rsidRDefault="00A9520A" w:rsidP="00C76788">
      <w:pPr>
        <w:pStyle w:val="a6"/>
        <w:numPr>
          <w:ilvl w:val="0"/>
          <w:numId w:val="10"/>
        </w:numPr>
        <w:tabs>
          <w:tab w:val="left" w:pos="993"/>
        </w:tabs>
        <w:spacing w:after="0"/>
        <w:ind w:left="0" w:firstLine="709"/>
        <w:jc w:val="both"/>
      </w:pPr>
      <w:r w:rsidRPr="00A20A71">
        <w:lastRenderedPageBreak/>
        <w:t>Граждане имеют право участвовать в принятии решений по вопросам землепольз</w:t>
      </w:r>
      <w:r w:rsidRPr="00A20A71">
        <w:t>о</w:t>
      </w:r>
      <w:r w:rsidRPr="00A20A71">
        <w:t>вания и застройки в соответствии с действующим</w:t>
      </w:r>
      <w:r w:rsidR="000742FF" w:rsidRPr="00A20A71">
        <w:t xml:space="preserve">и нормативными правовыми </w:t>
      </w:r>
      <w:r w:rsidR="00BB62F3" w:rsidRPr="00A20A71">
        <w:t>актами</w:t>
      </w:r>
      <w:r w:rsidRPr="00A20A71">
        <w:t xml:space="preserve"> Ро</w:t>
      </w:r>
      <w:r w:rsidRPr="00A20A71">
        <w:t>с</w:t>
      </w:r>
      <w:r w:rsidRPr="00A20A71">
        <w:t>сийской Федера</w:t>
      </w:r>
      <w:r w:rsidR="000742FF" w:rsidRPr="00A20A71">
        <w:t>ции, Алтайского края</w:t>
      </w:r>
      <w:r w:rsidR="00BB62F3" w:rsidRPr="00A20A71">
        <w:t xml:space="preserve"> и</w:t>
      </w:r>
      <w:r w:rsidR="000742FF" w:rsidRPr="00A20A71">
        <w:t xml:space="preserve"> </w:t>
      </w:r>
      <w:r w:rsidR="00C56922" w:rsidRPr="00A20A71">
        <w:t>Ключевс</w:t>
      </w:r>
      <w:r w:rsidR="00537F32" w:rsidRPr="00A20A71">
        <w:t>к</w:t>
      </w:r>
      <w:r w:rsidR="00A57D04" w:rsidRPr="00A20A71">
        <w:t>ого</w:t>
      </w:r>
      <w:r w:rsidR="00AB3350" w:rsidRPr="00A20A71">
        <w:t xml:space="preserve"> района</w:t>
      </w:r>
      <w:r w:rsidR="00DD4616" w:rsidRPr="00A20A71">
        <w:t>.</w:t>
      </w:r>
    </w:p>
    <w:p w:rsidR="00A9520A" w:rsidRPr="00A20A71" w:rsidRDefault="00BB62F3" w:rsidP="00C76788">
      <w:pPr>
        <w:pStyle w:val="a6"/>
        <w:numPr>
          <w:ilvl w:val="0"/>
          <w:numId w:val="10"/>
        </w:numPr>
        <w:tabs>
          <w:tab w:val="left" w:pos="993"/>
        </w:tabs>
        <w:spacing w:after="0"/>
        <w:ind w:left="0" w:firstLine="709"/>
        <w:jc w:val="both"/>
      </w:pPr>
      <w:r w:rsidRPr="00A20A71">
        <w:t>Нормативные</w:t>
      </w:r>
      <w:r w:rsidR="00A9520A" w:rsidRPr="00A20A71">
        <w:t xml:space="preserve"> правовые акты</w:t>
      </w:r>
      <w:r w:rsidR="000742FF" w:rsidRPr="00A20A71">
        <w:t xml:space="preserve"> муниципального образования</w:t>
      </w:r>
      <w:r w:rsidR="00A9520A" w:rsidRPr="00A20A71">
        <w:t xml:space="preserve"> </w:t>
      </w:r>
      <w:r w:rsidR="009E78E8" w:rsidRPr="00A20A71">
        <w:t xml:space="preserve">в </w:t>
      </w:r>
      <w:r w:rsidR="00A9520A" w:rsidRPr="00A20A71">
        <w:t>области землепольз</w:t>
      </w:r>
      <w:r w:rsidR="00A9520A" w:rsidRPr="00A20A71">
        <w:t>о</w:t>
      </w:r>
      <w:r w:rsidR="00A9520A" w:rsidRPr="00A20A71">
        <w:t>вания и застройки</w:t>
      </w:r>
      <w:r w:rsidR="006B4C0A" w:rsidRPr="00A20A71">
        <w:t xml:space="preserve"> </w:t>
      </w:r>
      <w:r w:rsidR="00A9520A" w:rsidRPr="00A20A71">
        <w:t>принятые до вступления в силу настоящих Правил землепользования и застройки, применяются в части, не противоречащей им.</w:t>
      </w:r>
    </w:p>
    <w:p w:rsidR="0041056B" w:rsidRPr="00A20A71" w:rsidRDefault="00BB62F3" w:rsidP="00467CC6">
      <w:pPr>
        <w:spacing w:before="240" w:after="240"/>
        <w:jc w:val="center"/>
        <w:outlineLvl w:val="1"/>
        <w:rPr>
          <w:b/>
          <w:color w:val="000000"/>
        </w:rPr>
      </w:pPr>
      <w:bookmarkStart w:id="21" w:name="_Toc282347511"/>
      <w:bookmarkStart w:id="22" w:name="_Toc418837404"/>
      <w:r w:rsidRPr="00A20A71">
        <w:rPr>
          <w:b/>
          <w:color w:val="000000"/>
        </w:rPr>
        <w:t xml:space="preserve">Глава 2. </w:t>
      </w:r>
      <w:r w:rsidR="0041056B" w:rsidRPr="00A20A71">
        <w:rPr>
          <w:b/>
          <w:color w:val="000000"/>
        </w:rPr>
        <w:t>Полномочия органов местного самоуправления по регулированию землепол</w:t>
      </w:r>
      <w:r w:rsidR="0041056B" w:rsidRPr="00A20A71">
        <w:rPr>
          <w:b/>
          <w:color w:val="000000"/>
        </w:rPr>
        <w:t>ь</w:t>
      </w:r>
      <w:r w:rsidR="0041056B" w:rsidRPr="00A20A71">
        <w:rPr>
          <w:b/>
          <w:color w:val="000000"/>
        </w:rPr>
        <w:t>зования и застройки</w:t>
      </w:r>
      <w:bookmarkEnd w:id="21"/>
      <w:bookmarkEnd w:id="22"/>
    </w:p>
    <w:p w:rsidR="00A9520A" w:rsidRPr="00A20A71" w:rsidRDefault="008E7545" w:rsidP="00467CC6">
      <w:pPr>
        <w:spacing w:after="240"/>
        <w:jc w:val="center"/>
        <w:outlineLvl w:val="2"/>
        <w:rPr>
          <w:color w:val="000000"/>
        </w:rPr>
      </w:pPr>
      <w:bookmarkStart w:id="23" w:name="_Toc282347512"/>
      <w:bookmarkStart w:id="24" w:name="_Toc418837405"/>
      <w:r w:rsidRPr="00A20A71">
        <w:rPr>
          <w:b/>
          <w:color w:val="000000"/>
        </w:rPr>
        <w:t>Стат</w:t>
      </w:r>
      <w:r w:rsidR="000D5870" w:rsidRPr="00A20A71">
        <w:rPr>
          <w:b/>
          <w:color w:val="000000"/>
        </w:rPr>
        <w:t>ья 6</w:t>
      </w:r>
      <w:r w:rsidR="000742FF" w:rsidRPr="00A20A71">
        <w:rPr>
          <w:b/>
          <w:color w:val="000000"/>
        </w:rPr>
        <w:t>.</w:t>
      </w:r>
      <w:r w:rsidR="0041056B" w:rsidRPr="00A20A71">
        <w:rPr>
          <w:color w:val="000000"/>
        </w:rPr>
        <w:t xml:space="preserve"> </w:t>
      </w:r>
      <w:r w:rsidR="00C32CFB" w:rsidRPr="00A20A71">
        <w:rPr>
          <w:b/>
          <w:color w:val="000000"/>
        </w:rPr>
        <w:t xml:space="preserve">Полномочия </w:t>
      </w:r>
      <w:r w:rsidR="00A14F81">
        <w:rPr>
          <w:b/>
          <w:color w:val="000000"/>
        </w:rPr>
        <w:t>Истимисск</w:t>
      </w:r>
      <w:r w:rsidR="001958BA">
        <w:rPr>
          <w:b/>
          <w:color w:val="000000"/>
        </w:rPr>
        <w:t>ого</w:t>
      </w:r>
      <w:r w:rsidR="00AB3350" w:rsidRPr="00A20A71">
        <w:rPr>
          <w:b/>
          <w:color w:val="000000"/>
        </w:rPr>
        <w:t xml:space="preserve"> сельсовета</w:t>
      </w:r>
      <w:r w:rsidR="001C48BF" w:rsidRPr="00A20A71">
        <w:rPr>
          <w:b/>
          <w:color w:val="000000"/>
        </w:rPr>
        <w:t xml:space="preserve"> </w:t>
      </w:r>
      <w:r w:rsidR="00FC6E86" w:rsidRPr="00A20A71">
        <w:rPr>
          <w:b/>
          <w:color w:val="000000"/>
        </w:rPr>
        <w:t xml:space="preserve">(органа местного самоуправления) </w:t>
      </w:r>
      <w:r w:rsidR="00A9520A" w:rsidRPr="00A20A71">
        <w:rPr>
          <w:b/>
          <w:color w:val="000000"/>
        </w:rPr>
        <w:t>в области землепользования и застройки</w:t>
      </w:r>
      <w:bookmarkEnd w:id="23"/>
      <w:bookmarkEnd w:id="24"/>
    </w:p>
    <w:p w:rsidR="00234B01" w:rsidRPr="00A20A71" w:rsidRDefault="00706904" w:rsidP="00D4231C">
      <w:pPr>
        <w:ind w:firstLine="709"/>
        <w:jc w:val="both"/>
        <w:rPr>
          <w:color w:val="000000"/>
        </w:rPr>
      </w:pPr>
      <w:r w:rsidRPr="00A20A71">
        <w:rPr>
          <w:color w:val="000000"/>
        </w:rPr>
        <w:t>Полномочия органов</w:t>
      </w:r>
      <w:r w:rsidR="00234B01" w:rsidRPr="00A20A71">
        <w:rPr>
          <w:color w:val="000000"/>
        </w:rPr>
        <w:t xml:space="preserve"> местного самоуправления </w:t>
      </w:r>
      <w:r w:rsidRPr="00A20A71">
        <w:rPr>
          <w:color w:val="000000"/>
        </w:rPr>
        <w:t xml:space="preserve"> муниципального образования </w:t>
      </w:r>
      <w:r w:rsidR="00A14F81">
        <w:rPr>
          <w:color w:val="000000"/>
        </w:rPr>
        <w:t>Ист</w:t>
      </w:r>
      <w:r w:rsidR="00A14F81">
        <w:rPr>
          <w:color w:val="000000"/>
        </w:rPr>
        <w:t>и</w:t>
      </w:r>
      <w:r w:rsidR="00A14F81">
        <w:rPr>
          <w:color w:val="000000"/>
        </w:rPr>
        <w:t>мисск</w:t>
      </w:r>
      <w:r w:rsidR="001958BA">
        <w:rPr>
          <w:color w:val="000000"/>
        </w:rPr>
        <w:t>ий</w:t>
      </w:r>
      <w:r w:rsidR="00AB3350" w:rsidRPr="00A20A71">
        <w:rPr>
          <w:color w:val="000000"/>
        </w:rPr>
        <w:t xml:space="preserve"> сельсовет</w:t>
      </w:r>
      <w:r w:rsidR="00234B01" w:rsidRPr="00A20A71">
        <w:rPr>
          <w:color w:val="000000"/>
        </w:rPr>
        <w:t xml:space="preserve"> в сфере регулирования землепользования и за</w:t>
      </w:r>
      <w:r w:rsidRPr="00A20A71">
        <w:rPr>
          <w:color w:val="000000"/>
        </w:rPr>
        <w:t>стройки устанавливаются Уставом</w:t>
      </w:r>
      <w:r w:rsidR="00234B01" w:rsidRPr="00A20A71">
        <w:rPr>
          <w:color w:val="000000"/>
        </w:rPr>
        <w:t xml:space="preserve"> </w:t>
      </w:r>
      <w:r w:rsidR="00582E0A" w:rsidRPr="00A20A71">
        <w:rPr>
          <w:color w:val="000000"/>
        </w:rPr>
        <w:t>муниципального образования</w:t>
      </w:r>
      <w:r w:rsidR="00234B01" w:rsidRPr="00A20A71">
        <w:rPr>
          <w:color w:val="000000"/>
        </w:rPr>
        <w:t xml:space="preserve"> в соответствии с федеральным и краевым законод</w:t>
      </w:r>
      <w:r w:rsidR="00234B01" w:rsidRPr="00A20A71">
        <w:rPr>
          <w:color w:val="000000"/>
        </w:rPr>
        <w:t>а</w:t>
      </w:r>
      <w:r w:rsidR="00234B01" w:rsidRPr="00A20A71">
        <w:rPr>
          <w:color w:val="000000"/>
        </w:rPr>
        <w:t>тельством.</w:t>
      </w:r>
    </w:p>
    <w:p w:rsidR="001C48BF" w:rsidRPr="00A20A71" w:rsidRDefault="00706904" w:rsidP="00D4231C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A71">
        <w:rPr>
          <w:rFonts w:ascii="Times New Roman" w:hAnsi="Times New Roman" w:cs="Times New Roman"/>
          <w:color w:val="000000"/>
          <w:sz w:val="24"/>
          <w:szCs w:val="24"/>
        </w:rPr>
        <w:t>К полномочиям органов</w:t>
      </w:r>
      <w:r w:rsidR="001C48BF" w:rsidRPr="00A20A71">
        <w:rPr>
          <w:rFonts w:ascii="Times New Roman" w:hAnsi="Times New Roman" w:cs="Times New Roman"/>
          <w:color w:val="000000"/>
          <w:sz w:val="24"/>
          <w:szCs w:val="24"/>
        </w:rPr>
        <w:t xml:space="preserve"> местного самоуправления </w:t>
      </w:r>
      <w:r w:rsidR="00A14F81">
        <w:rPr>
          <w:rFonts w:ascii="Times New Roman" w:hAnsi="Times New Roman" w:cs="Times New Roman"/>
          <w:color w:val="000000"/>
          <w:sz w:val="24"/>
          <w:szCs w:val="24"/>
        </w:rPr>
        <w:t>Истимисск</w:t>
      </w:r>
      <w:r w:rsidR="001958BA">
        <w:rPr>
          <w:rFonts w:ascii="Times New Roman" w:hAnsi="Times New Roman" w:cs="Times New Roman"/>
          <w:color w:val="000000"/>
          <w:sz w:val="24"/>
          <w:szCs w:val="24"/>
        </w:rPr>
        <w:t>ого</w:t>
      </w:r>
      <w:r w:rsidR="00AB3350" w:rsidRPr="00A20A71"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сельсовета</w:t>
      </w:r>
      <w:r w:rsidR="00DD4616" w:rsidRPr="00A20A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C48BF" w:rsidRPr="00A20A71">
        <w:rPr>
          <w:rFonts w:ascii="Times New Roman" w:hAnsi="Times New Roman" w:cs="Times New Roman"/>
          <w:color w:val="000000"/>
          <w:sz w:val="24"/>
          <w:szCs w:val="24"/>
        </w:rPr>
        <w:t>в обла</w:t>
      </w:r>
      <w:r w:rsidR="001C48BF" w:rsidRPr="00A20A71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1C48BF" w:rsidRPr="00A20A71">
        <w:rPr>
          <w:rFonts w:ascii="Times New Roman" w:hAnsi="Times New Roman" w:cs="Times New Roman"/>
          <w:color w:val="000000"/>
          <w:sz w:val="24"/>
          <w:szCs w:val="24"/>
        </w:rPr>
        <w:t>ти землепользования и застройки</w:t>
      </w:r>
      <w:r w:rsidR="00BB62F3" w:rsidRPr="00A20A71">
        <w:rPr>
          <w:rFonts w:ascii="Times New Roman" w:hAnsi="Times New Roman" w:cs="Times New Roman"/>
          <w:color w:val="000000"/>
          <w:sz w:val="24"/>
          <w:szCs w:val="24"/>
        </w:rPr>
        <w:t xml:space="preserve"> в соответствии с Уставом</w:t>
      </w:r>
      <w:r w:rsidR="001C48BF" w:rsidRPr="00A20A71">
        <w:rPr>
          <w:rFonts w:ascii="Times New Roman" w:hAnsi="Times New Roman" w:cs="Times New Roman"/>
          <w:color w:val="000000"/>
          <w:sz w:val="24"/>
          <w:szCs w:val="24"/>
        </w:rPr>
        <w:t xml:space="preserve"> относятся:</w:t>
      </w:r>
    </w:p>
    <w:p w:rsidR="00505A50" w:rsidRPr="00505A50" w:rsidRDefault="00FC6E86" w:rsidP="00C76788">
      <w:pPr>
        <w:pStyle w:val="ConsPlusNormal"/>
        <w:widowControl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5A50">
        <w:rPr>
          <w:rFonts w:ascii="Times New Roman" w:hAnsi="Times New Roman" w:cs="Times New Roman"/>
          <w:color w:val="000000"/>
          <w:sz w:val="24"/>
          <w:szCs w:val="24"/>
        </w:rPr>
        <w:t>решение о подготовке</w:t>
      </w:r>
      <w:r w:rsidR="00EF0B5A" w:rsidRPr="00505A50">
        <w:rPr>
          <w:rFonts w:ascii="Times New Roman" w:hAnsi="Times New Roman" w:cs="Times New Roman"/>
          <w:color w:val="000000"/>
          <w:sz w:val="24"/>
          <w:szCs w:val="24"/>
        </w:rPr>
        <w:t xml:space="preserve"> П</w:t>
      </w:r>
      <w:r w:rsidR="001C48BF" w:rsidRPr="00505A50">
        <w:rPr>
          <w:rFonts w:ascii="Times New Roman" w:hAnsi="Times New Roman" w:cs="Times New Roman"/>
          <w:color w:val="000000"/>
          <w:sz w:val="24"/>
          <w:szCs w:val="24"/>
        </w:rPr>
        <w:t xml:space="preserve">равил землепользования и застройки </w:t>
      </w:r>
      <w:r w:rsidR="00FF34F2">
        <w:rPr>
          <w:rFonts w:ascii="Times New Roman" w:hAnsi="Times New Roman" w:cs="Times New Roman"/>
          <w:color w:val="000000"/>
          <w:sz w:val="24"/>
          <w:szCs w:val="24"/>
        </w:rPr>
        <w:t xml:space="preserve">села </w:t>
      </w:r>
      <w:r w:rsidR="00A14F81">
        <w:rPr>
          <w:rFonts w:ascii="Times New Roman" w:hAnsi="Times New Roman" w:cs="Times New Roman"/>
          <w:color w:val="000000"/>
          <w:sz w:val="24"/>
          <w:szCs w:val="24"/>
        </w:rPr>
        <w:t>Истимис</w:t>
      </w:r>
      <w:r w:rsidR="00EF0B5A" w:rsidRPr="00505A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4494C">
        <w:rPr>
          <w:rFonts w:ascii="Times New Roman" w:hAnsi="Times New Roman" w:cs="Times New Roman"/>
          <w:color w:val="000000"/>
          <w:sz w:val="24"/>
          <w:szCs w:val="24"/>
        </w:rPr>
        <w:t xml:space="preserve">части территории муниципального </w:t>
      </w:r>
      <w:r w:rsidR="00EF0B5A" w:rsidRPr="00505A50">
        <w:rPr>
          <w:rFonts w:ascii="Times New Roman" w:hAnsi="Times New Roman" w:cs="Times New Roman"/>
          <w:color w:val="000000"/>
          <w:sz w:val="24"/>
          <w:szCs w:val="24"/>
        </w:rPr>
        <w:t xml:space="preserve">образования </w:t>
      </w:r>
      <w:r w:rsidR="00A14F81">
        <w:rPr>
          <w:rFonts w:ascii="Times New Roman" w:hAnsi="Times New Roman" w:cs="Times New Roman"/>
          <w:color w:val="000000"/>
          <w:sz w:val="24"/>
          <w:szCs w:val="24"/>
        </w:rPr>
        <w:t>Истимисск</w:t>
      </w:r>
      <w:r w:rsidR="001958BA">
        <w:rPr>
          <w:rFonts w:ascii="Times New Roman" w:hAnsi="Times New Roman" w:cs="Times New Roman"/>
          <w:color w:val="000000"/>
          <w:sz w:val="24"/>
          <w:szCs w:val="24"/>
        </w:rPr>
        <w:t>ий</w:t>
      </w:r>
      <w:r w:rsidR="00AB3350" w:rsidRPr="00505A50"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</w:t>
      </w:r>
      <w:r w:rsidR="004702CF" w:rsidRPr="00505A50">
        <w:rPr>
          <w:rFonts w:ascii="Times New Roman" w:hAnsi="Times New Roman" w:cs="Times New Roman"/>
          <w:color w:val="000000"/>
          <w:sz w:val="24"/>
          <w:szCs w:val="24"/>
        </w:rPr>
        <w:t xml:space="preserve"> и внесение изменений в них</w:t>
      </w:r>
      <w:r w:rsidR="00234B01" w:rsidRPr="00505A5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05A50" w:rsidRPr="00505A50" w:rsidRDefault="00BB62F3" w:rsidP="00C76788">
      <w:pPr>
        <w:pStyle w:val="ConsPlusNormal"/>
        <w:widowControl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5A50">
        <w:rPr>
          <w:rFonts w:ascii="Times New Roman" w:hAnsi="Times New Roman" w:cs="Times New Roman"/>
          <w:color w:val="000000"/>
          <w:sz w:val="24"/>
          <w:szCs w:val="24"/>
        </w:rPr>
        <w:t xml:space="preserve">утверждение </w:t>
      </w:r>
      <w:r w:rsidR="009F678C" w:rsidRPr="00505A50">
        <w:rPr>
          <w:rFonts w:ascii="Times New Roman" w:hAnsi="Times New Roman" w:cs="Times New Roman"/>
          <w:color w:val="000000"/>
          <w:sz w:val="24"/>
          <w:szCs w:val="24"/>
        </w:rPr>
        <w:t>документации по планировке территории (проектов планировки, пр</w:t>
      </w:r>
      <w:r w:rsidR="009F678C" w:rsidRPr="00505A50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9F678C" w:rsidRPr="00505A50">
        <w:rPr>
          <w:rFonts w:ascii="Times New Roman" w:hAnsi="Times New Roman" w:cs="Times New Roman"/>
          <w:color w:val="000000"/>
          <w:sz w:val="24"/>
          <w:szCs w:val="24"/>
        </w:rPr>
        <w:t>ектов межевания, градостроительных планов земельных участков), за исключением случаев, предусмотренных Градостроительным кодексом Российской Федерации;</w:t>
      </w:r>
    </w:p>
    <w:p w:rsidR="00505A50" w:rsidRPr="00505A50" w:rsidRDefault="009F678C" w:rsidP="00C76788">
      <w:pPr>
        <w:pStyle w:val="ConsPlusNormal"/>
        <w:widowControl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A50">
        <w:rPr>
          <w:rFonts w:ascii="Times New Roman" w:hAnsi="Times New Roman" w:cs="Times New Roman"/>
          <w:color w:val="000000"/>
          <w:sz w:val="24"/>
          <w:szCs w:val="24"/>
        </w:rPr>
        <w:t>назначение публичных слушаний по проекту Правил землепользования и застро</w:t>
      </w:r>
      <w:r w:rsidRPr="00505A50">
        <w:rPr>
          <w:rFonts w:ascii="Times New Roman" w:hAnsi="Times New Roman" w:cs="Times New Roman"/>
          <w:color w:val="000000"/>
          <w:sz w:val="24"/>
          <w:szCs w:val="24"/>
        </w:rPr>
        <w:t>й</w:t>
      </w:r>
      <w:r w:rsidRPr="00505A50">
        <w:rPr>
          <w:rFonts w:ascii="Times New Roman" w:hAnsi="Times New Roman" w:cs="Times New Roman"/>
          <w:color w:val="000000"/>
          <w:sz w:val="24"/>
          <w:szCs w:val="24"/>
        </w:rPr>
        <w:t xml:space="preserve">ки </w:t>
      </w:r>
      <w:r w:rsidR="00B95BFB" w:rsidRPr="00505A50">
        <w:rPr>
          <w:rFonts w:ascii="Times New Roman" w:hAnsi="Times New Roman" w:cs="Times New Roman"/>
          <w:color w:val="000000"/>
          <w:sz w:val="24"/>
          <w:szCs w:val="24"/>
        </w:rPr>
        <w:t xml:space="preserve">части </w:t>
      </w:r>
      <w:r w:rsidR="0064494C">
        <w:rPr>
          <w:rFonts w:ascii="Times New Roman" w:hAnsi="Times New Roman" w:cs="Times New Roman"/>
          <w:color w:val="000000"/>
          <w:sz w:val="24"/>
          <w:szCs w:val="24"/>
        </w:rPr>
        <w:t xml:space="preserve">территории </w:t>
      </w:r>
      <w:r w:rsidR="00A14F81">
        <w:rPr>
          <w:rFonts w:ascii="Times New Roman" w:hAnsi="Times New Roman" w:cs="Times New Roman"/>
          <w:color w:val="000000"/>
          <w:sz w:val="24"/>
          <w:szCs w:val="24"/>
        </w:rPr>
        <w:t>Истимисск</w:t>
      </w:r>
      <w:r w:rsidR="001958BA">
        <w:rPr>
          <w:rFonts w:ascii="Times New Roman" w:hAnsi="Times New Roman" w:cs="Times New Roman"/>
          <w:color w:val="000000"/>
          <w:sz w:val="24"/>
          <w:szCs w:val="24"/>
        </w:rPr>
        <w:t>ого</w:t>
      </w:r>
      <w:r w:rsidR="00AB3350" w:rsidRPr="00505A50"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сельсовета</w:t>
      </w:r>
      <w:r w:rsidRPr="00505A50">
        <w:rPr>
          <w:rFonts w:ascii="Times New Roman" w:hAnsi="Times New Roman" w:cs="Times New Roman"/>
          <w:color w:val="000000"/>
          <w:sz w:val="24"/>
          <w:szCs w:val="24"/>
        </w:rPr>
        <w:t xml:space="preserve"> и проекту внесен</w:t>
      </w:r>
      <w:r w:rsidR="00DD4616" w:rsidRPr="00505A50">
        <w:rPr>
          <w:rFonts w:ascii="Times New Roman" w:hAnsi="Times New Roman" w:cs="Times New Roman"/>
          <w:color w:val="000000"/>
          <w:sz w:val="24"/>
          <w:szCs w:val="24"/>
        </w:rPr>
        <w:t>ия в них изменений, по пр</w:t>
      </w:r>
      <w:r w:rsidR="00DD4616" w:rsidRPr="00505A50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DD4616" w:rsidRPr="00505A50">
        <w:rPr>
          <w:rFonts w:ascii="Times New Roman" w:hAnsi="Times New Roman" w:cs="Times New Roman"/>
          <w:color w:val="000000"/>
          <w:sz w:val="24"/>
          <w:szCs w:val="24"/>
        </w:rPr>
        <w:t>ектам</w:t>
      </w:r>
      <w:r w:rsidRPr="00505A50">
        <w:rPr>
          <w:rFonts w:ascii="Times New Roman" w:hAnsi="Times New Roman" w:cs="Times New Roman"/>
          <w:color w:val="000000"/>
          <w:sz w:val="24"/>
          <w:szCs w:val="24"/>
        </w:rPr>
        <w:t xml:space="preserve"> планировки территорий и проектам межевания территорий;</w:t>
      </w:r>
    </w:p>
    <w:p w:rsidR="00505A50" w:rsidRPr="00505A50" w:rsidRDefault="00B403E8" w:rsidP="00C76788">
      <w:pPr>
        <w:pStyle w:val="ConsPlusNormal"/>
        <w:widowControl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A50">
        <w:rPr>
          <w:rFonts w:ascii="Times New Roman" w:hAnsi="Times New Roman" w:cs="Times New Roman"/>
          <w:sz w:val="24"/>
          <w:szCs w:val="24"/>
        </w:rPr>
        <w:t>резервирование и изъятие, в том числе путем выкупа, земельных участков в гран</w:t>
      </w:r>
      <w:r w:rsidRPr="00505A50">
        <w:rPr>
          <w:rFonts w:ascii="Times New Roman" w:hAnsi="Times New Roman" w:cs="Times New Roman"/>
          <w:sz w:val="24"/>
          <w:szCs w:val="24"/>
        </w:rPr>
        <w:t>и</w:t>
      </w:r>
      <w:r w:rsidRPr="00505A50">
        <w:rPr>
          <w:rFonts w:ascii="Times New Roman" w:hAnsi="Times New Roman" w:cs="Times New Roman"/>
          <w:sz w:val="24"/>
          <w:szCs w:val="24"/>
        </w:rPr>
        <w:t xml:space="preserve">цах </w:t>
      </w:r>
      <w:r w:rsidR="00505A50" w:rsidRPr="00505A50">
        <w:rPr>
          <w:rFonts w:ascii="Times New Roman" w:hAnsi="Times New Roman" w:cs="Times New Roman"/>
          <w:sz w:val="24"/>
          <w:szCs w:val="24"/>
        </w:rPr>
        <w:t>населенного пункта</w:t>
      </w:r>
      <w:r w:rsidRPr="00505A50">
        <w:rPr>
          <w:rFonts w:ascii="Times New Roman" w:hAnsi="Times New Roman" w:cs="Times New Roman"/>
          <w:sz w:val="24"/>
          <w:szCs w:val="24"/>
        </w:rPr>
        <w:t xml:space="preserve"> для муниципальных нужд</w:t>
      </w:r>
      <w:r w:rsidR="00BB62F3" w:rsidRPr="00505A50">
        <w:rPr>
          <w:rFonts w:ascii="Times New Roman" w:hAnsi="Times New Roman" w:cs="Times New Roman"/>
          <w:sz w:val="24"/>
          <w:szCs w:val="24"/>
        </w:rPr>
        <w:t>;</w:t>
      </w:r>
    </w:p>
    <w:p w:rsidR="00F5080C" w:rsidRPr="00505A50" w:rsidRDefault="00F5080C" w:rsidP="00C76788">
      <w:pPr>
        <w:pStyle w:val="ConsPlusNormal"/>
        <w:widowControl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A50">
        <w:rPr>
          <w:rFonts w:ascii="Times New Roman" w:hAnsi="Times New Roman" w:cs="Times New Roman"/>
          <w:sz w:val="24"/>
          <w:szCs w:val="24"/>
        </w:rPr>
        <w:t>иные полномочия, определенные федеральными законами и принимаемыми в соо</w:t>
      </w:r>
      <w:r w:rsidRPr="00505A50">
        <w:rPr>
          <w:rFonts w:ascii="Times New Roman" w:hAnsi="Times New Roman" w:cs="Times New Roman"/>
          <w:sz w:val="24"/>
          <w:szCs w:val="24"/>
        </w:rPr>
        <w:t>т</w:t>
      </w:r>
      <w:r w:rsidRPr="00505A50">
        <w:rPr>
          <w:rFonts w:ascii="Times New Roman" w:hAnsi="Times New Roman" w:cs="Times New Roman"/>
          <w:sz w:val="24"/>
          <w:szCs w:val="24"/>
        </w:rPr>
        <w:t xml:space="preserve">ветствии с ними законами Алтайского края, Уставом </w:t>
      </w:r>
      <w:r w:rsidR="00B403E8" w:rsidRPr="00505A50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A14F81">
        <w:rPr>
          <w:rFonts w:ascii="Times New Roman" w:hAnsi="Times New Roman" w:cs="Times New Roman"/>
          <w:color w:val="000000"/>
          <w:sz w:val="24"/>
          <w:szCs w:val="24"/>
        </w:rPr>
        <w:t>Истими</w:t>
      </w:r>
      <w:r w:rsidR="00A14F81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A14F81">
        <w:rPr>
          <w:rFonts w:ascii="Times New Roman" w:hAnsi="Times New Roman" w:cs="Times New Roman"/>
          <w:color w:val="000000"/>
          <w:sz w:val="24"/>
          <w:szCs w:val="24"/>
        </w:rPr>
        <w:t>ск</w:t>
      </w:r>
      <w:r w:rsidR="001958BA">
        <w:rPr>
          <w:rFonts w:ascii="Times New Roman" w:hAnsi="Times New Roman" w:cs="Times New Roman"/>
          <w:color w:val="000000"/>
          <w:sz w:val="24"/>
          <w:szCs w:val="24"/>
        </w:rPr>
        <w:t>ий</w:t>
      </w:r>
      <w:r w:rsidR="00AB3350" w:rsidRPr="00505A50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B403E8" w:rsidRPr="00505A50">
        <w:rPr>
          <w:rFonts w:ascii="Times New Roman" w:hAnsi="Times New Roman" w:cs="Times New Roman"/>
          <w:sz w:val="24"/>
          <w:szCs w:val="24"/>
        </w:rPr>
        <w:t>.</w:t>
      </w:r>
    </w:p>
    <w:p w:rsidR="00B403E8" w:rsidRPr="00A20A71" w:rsidRDefault="000D5870" w:rsidP="00467CC6">
      <w:pPr>
        <w:spacing w:before="240" w:after="240"/>
        <w:jc w:val="center"/>
        <w:outlineLvl w:val="2"/>
        <w:rPr>
          <w:b/>
          <w:color w:val="000000"/>
        </w:rPr>
      </w:pPr>
      <w:bookmarkStart w:id="25" w:name="_Toc282347513"/>
      <w:bookmarkStart w:id="26" w:name="_Toc418837406"/>
      <w:r w:rsidRPr="00A20A71">
        <w:rPr>
          <w:b/>
          <w:color w:val="000000"/>
        </w:rPr>
        <w:t>Статья 7</w:t>
      </w:r>
      <w:r w:rsidR="00B403E8" w:rsidRPr="00A20A71">
        <w:rPr>
          <w:b/>
          <w:color w:val="000000"/>
        </w:rPr>
        <w:t>.</w:t>
      </w:r>
      <w:r w:rsidR="00BB62F3" w:rsidRPr="00A20A71">
        <w:rPr>
          <w:color w:val="000000"/>
        </w:rPr>
        <w:t xml:space="preserve"> </w:t>
      </w:r>
      <w:r w:rsidR="00B403E8" w:rsidRPr="00A20A71">
        <w:rPr>
          <w:b/>
          <w:color w:val="000000"/>
        </w:rPr>
        <w:t xml:space="preserve">Полномочия представительного органа поселения </w:t>
      </w:r>
      <w:r w:rsidR="009E4ACF" w:rsidRPr="00A20A71">
        <w:rPr>
          <w:b/>
          <w:color w:val="000000"/>
        </w:rPr>
        <w:t xml:space="preserve">(Совета депутатов) </w:t>
      </w:r>
      <w:r w:rsidR="00B403E8" w:rsidRPr="00A20A71">
        <w:rPr>
          <w:b/>
          <w:color w:val="000000"/>
        </w:rPr>
        <w:t>в о</w:t>
      </w:r>
      <w:r w:rsidR="00B403E8" w:rsidRPr="00A20A71">
        <w:rPr>
          <w:b/>
          <w:color w:val="000000"/>
        </w:rPr>
        <w:t>б</w:t>
      </w:r>
      <w:r w:rsidR="00B403E8" w:rsidRPr="00A20A71">
        <w:rPr>
          <w:b/>
          <w:color w:val="000000"/>
        </w:rPr>
        <w:t>ласти землепользования и застройки</w:t>
      </w:r>
      <w:bookmarkEnd w:id="25"/>
      <w:bookmarkEnd w:id="26"/>
    </w:p>
    <w:p w:rsidR="00706904" w:rsidRPr="00A20A71" w:rsidRDefault="00706904" w:rsidP="00D4231C">
      <w:pPr>
        <w:ind w:firstLine="709"/>
        <w:jc w:val="both"/>
        <w:rPr>
          <w:color w:val="000000"/>
        </w:rPr>
      </w:pPr>
      <w:r w:rsidRPr="00A20A71">
        <w:rPr>
          <w:color w:val="000000"/>
        </w:rPr>
        <w:t xml:space="preserve">К полномочиям Совета депутатов </w:t>
      </w:r>
      <w:r w:rsidR="00A14F81">
        <w:rPr>
          <w:color w:val="000000"/>
        </w:rPr>
        <w:t>Истимисск</w:t>
      </w:r>
      <w:r w:rsidR="001958BA">
        <w:rPr>
          <w:color w:val="000000"/>
        </w:rPr>
        <w:t>ого</w:t>
      </w:r>
      <w:r w:rsidR="00A60AA5" w:rsidRPr="00A20A71">
        <w:rPr>
          <w:color w:val="000000"/>
        </w:rPr>
        <w:t xml:space="preserve"> сельсовета </w:t>
      </w:r>
      <w:r w:rsidR="00216EAF" w:rsidRPr="00A20A71">
        <w:rPr>
          <w:color w:val="000000"/>
        </w:rPr>
        <w:t>(далее – Совета депут</w:t>
      </w:r>
      <w:r w:rsidR="00216EAF" w:rsidRPr="00A20A71">
        <w:rPr>
          <w:color w:val="000000"/>
        </w:rPr>
        <w:t>а</w:t>
      </w:r>
      <w:r w:rsidR="00216EAF" w:rsidRPr="00A20A71">
        <w:rPr>
          <w:color w:val="000000"/>
        </w:rPr>
        <w:t>тов)</w:t>
      </w:r>
      <w:r w:rsidR="00DD4616" w:rsidRPr="00A20A71">
        <w:rPr>
          <w:color w:val="000000"/>
        </w:rPr>
        <w:t xml:space="preserve"> </w:t>
      </w:r>
      <w:r w:rsidRPr="00A20A71">
        <w:rPr>
          <w:color w:val="000000"/>
        </w:rPr>
        <w:t>относ</w:t>
      </w:r>
      <w:r w:rsidR="00DD4616" w:rsidRPr="00A20A71">
        <w:rPr>
          <w:color w:val="000000"/>
        </w:rPr>
        <w:t>я</w:t>
      </w:r>
      <w:r w:rsidRPr="00A20A71">
        <w:rPr>
          <w:color w:val="000000"/>
        </w:rPr>
        <w:t>тся:</w:t>
      </w:r>
    </w:p>
    <w:p w:rsidR="008315B9" w:rsidRPr="00A20A71" w:rsidRDefault="00706904" w:rsidP="00C76788">
      <w:pPr>
        <w:pStyle w:val="af9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A20A71">
        <w:rPr>
          <w:color w:val="000000"/>
        </w:rPr>
        <w:t>утверждение местных нормативов градостроительного проектирования поселения;</w:t>
      </w:r>
    </w:p>
    <w:p w:rsidR="008315B9" w:rsidRPr="00A20A71" w:rsidRDefault="00706904" w:rsidP="00C76788">
      <w:pPr>
        <w:pStyle w:val="af9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A20A71">
        <w:rPr>
          <w:color w:val="000000"/>
        </w:rPr>
        <w:t>принятие местных программ использования и охраны земель;</w:t>
      </w:r>
    </w:p>
    <w:p w:rsidR="008315B9" w:rsidRPr="00A20A71" w:rsidRDefault="00706904" w:rsidP="00C76788">
      <w:pPr>
        <w:pStyle w:val="af9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A20A71">
        <w:rPr>
          <w:color w:val="000000"/>
        </w:rPr>
        <w:t xml:space="preserve">установление порядка отнесения земель к землям особо охраняемых территорий местного значения, </w:t>
      </w:r>
      <w:r w:rsidR="0004035C" w:rsidRPr="00A20A71">
        <w:rPr>
          <w:color w:val="000000"/>
        </w:rPr>
        <w:t>порядка использования и охраны земель особо охраняемых территорий местного значения;</w:t>
      </w:r>
    </w:p>
    <w:p w:rsidR="008315B9" w:rsidRPr="00A20A71" w:rsidRDefault="0004035C" w:rsidP="00C76788">
      <w:pPr>
        <w:pStyle w:val="af9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A20A71">
        <w:rPr>
          <w:color w:val="000000"/>
        </w:rPr>
        <w:t>установление права ограниченного пользования чужим земельным участком</w:t>
      </w:r>
      <w:r w:rsidR="00CE2821" w:rsidRPr="00A20A71">
        <w:rPr>
          <w:color w:val="000000"/>
        </w:rPr>
        <w:t xml:space="preserve"> </w:t>
      </w:r>
      <w:r w:rsidR="00BB62F3" w:rsidRPr="00A20A71">
        <w:rPr>
          <w:color w:val="000000"/>
        </w:rPr>
        <w:t>(</w:t>
      </w:r>
      <w:r w:rsidRPr="00A20A71">
        <w:rPr>
          <w:color w:val="000000"/>
        </w:rPr>
        <w:t>пу</w:t>
      </w:r>
      <w:r w:rsidRPr="00A20A71">
        <w:rPr>
          <w:color w:val="000000"/>
        </w:rPr>
        <w:t>б</w:t>
      </w:r>
      <w:r w:rsidRPr="00A20A71">
        <w:rPr>
          <w:color w:val="000000"/>
        </w:rPr>
        <w:t>личного сервитута)</w:t>
      </w:r>
      <w:r w:rsidR="00890140" w:rsidRPr="00A20A71">
        <w:rPr>
          <w:color w:val="000000"/>
        </w:rPr>
        <w:t xml:space="preserve"> для обеспечения интересов местного самоуправления или населения без изъятия земельных участков</w:t>
      </w:r>
      <w:r w:rsidRPr="00A20A71">
        <w:rPr>
          <w:color w:val="000000"/>
        </w:rPr>
        <w:t>;</w:t>
      </w:r>
    </w:p>
    <w:p w:rsidR="008315B9" w:rsidRPr="00A20A71" w:rsidRDefault="00F01BA1" w:rsidP="00C76788">
      <w:pPr>
        <w:pStyle w:val="af9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</w:rPr>
      </w:pPr>
      <w:proofErr w:type="gramStart"/>
      <w:r w:rsidRPr="00A20A71">
        <w:rPr>
          <w:color w:val="000000"/>
        </w:rPr>
        <w:t>установление предельных (</w:t>
      </w:r>
      <w:r w:rsidR="0004035C" w:rsidRPr="00A20A71">
        <w:rPr>
          <w:color w:val="000000"/>
        </w:rPr>
        <w:t>максимального и минимально</w:t>
      </w:r>
      <w:r w:rsidR="00CE2821" w:rsidRPr="00A20A71">
        <w:rPr>
          <w:color w:val="000000"/>
        </w:rPr>
        <w:t>го) размеров земельных участков,</w:t>
      </w:r>
      <w:r w:rsidR="0004035C" w:rsidRPr="00A20A71">
        <w:rPr>
          <w:color w:val="000000"/>
        </w:rPr>
        <w:t xml:space="preserve"> </w:t>
      </w:r>
      <w:r w:rsidR="00CE2821" w:rsidRPr="00A20A71">
        <w:rPr>
          <w:color w:val="000000"/>
        </w:rPr>
        <w:t>п</w:t>
      </w:r>
      <w:r w:rsidR="0004035C" w:rsidRPr="00A20A71">
        <w:rPr>
          <w:color w:val="000000"/>
        </w:rPr>
        <w:t xml:space="preserve">редоставляемых </w:t>
      </w:r>
      <w:r w:rsidR="00CE2821" w:rsidRPr="00A20A71">
        <w:rPr>
          <w:color w:val="000000"/>
        </w:rPr>
        <w:t>граждана</w:t>
      </w:r>
      <w:r w:rsidR="0004035C" w:rsidRPr="00A20A71">
        <w:rPr>
          <w:color w:val="000000"/>
        </w:rPr>
        <w:t>м в собственность из находящихся в собственности п</w:t>
      </w:r>
      <w:r w:rsidR="0004035C" w:rsidRPr="00A20A71">
        <w:rPr>
          <w:color w:val="000000"/>
        </w:rPr>
        <w:t>о</w:t>
      </w:r>
      <w:r w:rsidR="0004035C" w:rsidRPr="00A20A71">
        <w:rPr>
          <w:color w:val="000000"/>
        </w:rPr>
        <w:t>селения земель для ведения личного подсобного хозяйства и индивидуального жилищ</w:t>
      </w:r>
      <w:r w:rsidR="00890140" w:rsidRPr="00A20A71">
        <w:rPr>
          <w:color w:val="000000"/>
        </w:rPr>
        <w:t>ного строительства;</w:t>
      </w:r>
      <w:proofErr w:type="gramEnd"/>
    </w:p>
    <w:p w:rsidR="008315B9" w:rsidRPr="00A20A71" w:rsidRDefault="00890140" w:rsidP="00C76788">
      <w:pPr>
        <w:pStyle w:val="af9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A20A71">
        <w:rPr>
          <w:color w:val="000000"/>
        </w:rPr>
        <w:t>утверждение программ комплексного развития систем коммунальной инфрастру</w:t>
      </w:r>
      <w:r w:rsidRPr="00A20A71">
        <w:rPr>
          <w:color w:val="000000"/>
        </w:rPr>
        <w:t>к</w:t>
      </w:r>
      <w:r w:rsidRPr="00A20A71">
        <w:rPr>
          <w:color w:val="000000"/>
        </w:rPr>
        <w:t>туры;</w:t>
      </w:r>
    </w:p>
    <w:p w:rsidR="00890140" w:rsidRPr="00A20A71" w:rsidRDefault="00890140" w:rsidP="00C76788">
      <w:pPr>
        <w:pStyle w:val="af9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A20A71">
        <w:rPr>
          <w:color w:val="000000"/>
        </w:rPr>
        <w:lastRenderedPageBreak/>
        <w:t>установление в случаях, предусмотренных ФЗ, максимальных размеров земельных участков, предоставленных гражданам в собственность бесплатно из земель, находящихся в собственности поселения.</w:t>
      </w:r>
    </w:p>
    <w:p w:rsidR="00B4607D" w:rsidRPr="00A20A71" w:rsidRDefault="00B4607D" w:rsidP="00467CC6">
      <w:pPr>
        <w:spacing w:before="240" w:after="240"/>
        <w:jc w:val="center"/>
        <w:outlineLvl w:val="2"/>
        <w:rPr>
          <w:color w:val="000000"/>
        </w:rPr>
      </w:pPr>
      <w:bookmarkStart w:id="27" w:name="_Toc282347515"/>
      <w:bookmarkStart w:id="28" w:name="_Toc418837407"/>
      <w:r w:rsidRPr="00A20A71">
        <w:rPr>
          <w:b/>
          <w:color w:val="000000"/>
        </w:rPr>
        <w:t>С</w:t>
      </w:r>
      <w:r w:rsidR="000D5870" w:rsidRPr="00A20A71">
        <w:rPr>
          <w:b/>
          <w:color w:val="000000"/>
        </w:rPr>
        <w:t xml:space="preserve">татья </w:t>
      </w:r>
      <w:r w:rsidR="00806A71" w:rsidRPr="00A20A71">
        <w:rPr>
          <w:b/>
          <w:color w:val="000000"/>
        </w:rPr>
        <w:t>8</w:t>
      </w:r>
      <w:r w:rsidR="00A8607C" w:rsidRPr="00A20A71">
        <w:rPr>
          <w:b/>
          <w:color w:val="000000"/>
        </w:rPr>
        <w:t>.</w:t>
      </w:r>
      <w:r w:rsidR="00A8607C" w:rsidRPr="00A20A71">
        <w:rPr>
          <w:color w:val="000000"/>
        </w:rPr>
        <w:t xml:space="preserve"> </w:t>
      </w:r>
      <w:r w:rsidR="00F5080C" w:rsidRPr="00A20A71">
        <w:rPr>
          <w:b/>
          <w:color w:val="000000"/>
        </w:rPr>
        <w:t xml:space="preserve">Полномочия Комиссии </w:t>
      </w:r>
      <w:r w:rsidR="00A8607C" w:rsidRPr="00A20A71">
        <w:rPr>
          <w:b/>
          <w:color w:val="000000"/>
        </w:rPr>
        <w:t>по подготовке проекта Правил землепользования и застройки</w:t>
      </w:r>
      <w:bookmarkEnd w:id="27"/>
      <w:bookmarkEnd w:id="28"/>
    </w:p>
    <w:p w:rsidR="00F5080C" w:rsidRPr="00A20A71" w:rsidRDefault="00F5080C" w:rsidP="00505A50">
      <w:pPr>
        <w:numPr>
          <w:ilvl w:val="0"/>
          <w:numId w:val="1"/>
        </w:numPr>
        <w:tabs>
          <w:tab w:val="clear" w:pos="1425"/>
          <w:tab w:val="left" w:pos="993"/>
        </w:tabs>
        <w:ind w:left="0" w:firstLine="709"/>
        <w:jc w:val="both"/>
      </w:pPr>
      <w:r w:rsidRPr="00A20A71">
        <w:t>К полномочиям Комиссии – постоянно действующего органа по решению вопросов землепользования и застройки относятся:</w:t>
      </w:r>
    </w:p>
    <w:p w:rsidR="00505A50" w:rsidRDefault="00F45033" w:rsidP="007F54C9">
      <w:pPr>
        <w:pStyle w:val="af9"/>
        <w:numPr>
          <w:ilvl w:val="1"/>
          <w:numId w:val="5"/>
        </w:numPr>
        <w:tabs>
          <w:tab w:val="left" w:pos="993"/>
        </w:tabs>
        <w:ind w:left="0" w:firstLine="851"/>
        <w:jc w:val="both"/>
      </w:pPr>
      <w:r w:rsidRPr="00A20A71">
        <w:t>организация подготовки проекта правил землепользования и застройки, а также его доработки в случае несоответствия проекта землепользования и застройки требованиям те</w:t>
      </w:r>
      <w:r w:rsidRPr="00A20A71">
        <w:t>х</w:t>
      </w:r>
      <w:r w:rsidRPr="00A20A71">
        <w:t>нических регламентов,  схеме территориального планирования района</w:t>
      </w:r>
      <w:r w:rsidR="00014933" w:rsidRPr="00A20A71">
        <w:t>;</w:t>
      </w:r>
      <w:bookmarkStart w:id="29" w:name="sub_32122"/>
    </w:p>
    <w:p w:rsidR="00CB6956" w:rsidRPr="00A20A71" w:rsidRDefault="00F45033" w:rsidP="007F54C9">
      <w:pPr>
        <w:pStyle w:val="af9"/>
        <w:numPr>
          <w:ilvl w:val="1"/>
          <w:numId w:val="5"/>
        </w:numPr>
        <w:tabs>
          <w:tab w:val="left" w:pos="993"/>
        </w:tabs>
        <w:ind w:left="0" w:firstLine="851"/>
        <w:jc w:val="both"/>
      </w:pPr>
      <w:r w:rsidRPr="00A20A71">
        <w:t>рассмотрение предложений о внесении изменений в правила землепользования и застройки и подготовка соответствующего заключения.</w:t>
      </w:r>
      <w:bookmarkEnd w:id="29"/>
    </w:p>
    <w:p w:rsidR="00C32CFB" w:rsidRPr="00A20A71" w:rsidRDefault="006656AA" w:rsidP="00505A50">
      <w:pPr>
        <w:numPr>
          <w:ilvl w:val="0"/>
          <w:numId w:val="1"/>
        </w:numPr>
        <w:tabs>
          <w:tab w:val="clear" w:pos="1425"/>
          <w:tab w:val="left" w:pos="993"/>
        </w:tabs>
        <w:ind w:left="0" w:firstLine="709"/>
        <w:jc w:val="both"/>
      </w:pPr>
      <w:r w:rsidRPr="00A20A71">
        <w:t>Комиссия осуществляет свою дея</w:t>
      </w:r>
      <w:r w:rsidR="00CB6956" w:rsidRPr="00A20A71">
        <w:t>тельность</w:t>
      </w:r>
      <w:r w:rsidRPr="00A20A71">
        <w:t xml:space="preserve"> согласно По</w:t>
      </w:r>
      <w:r w:rsidR="00A8607C" w:rsidRPr="00A20A71">
        <w:t>ложению о Комиссии, у</w:t>
      </w:r>
      <w:r w:rsidR="00A8607C" w:rsidRPr="00A20A71">
        <w:t>т</w:t>
      </w:r>
      <w:r w:rsidR="00A8607C" w:rsidRPr="00A20A71">
        <w:t>верждаемому</w:t>
      </w:r>
      <w:r w:rsidR="00F01BA1" w:rsidRPr="00A20A71">
        <w:t xml:space="preserve"> главой </w:t>
      </w:r>
      <w:r w:rsidR="00A14F81">
        <w:rPr>
          <w:color w:val="000000"/>
        </w:rPr>
        <w:t>Истимисск</w:t>
      </w:r>
      <w:r w:rsidR="001958BA">
        <w:rPr>
          <w:color w:val="000000"/>
        </w:rPr>
        <w:t>ого</w:t>
      </w:r>
      <w:r w:rsidR="00AB3350" w:rsidRPr="00A20A71">
        <w:t xml:space="preserve"> сельсовета</w:t>
      </w:r>
      <w:r w:rsidR="00FC1601" w:rsidRPr="00A20A71">
        <w:t>, в соответствии с законом Алтайского края «О градостроительной деятельности на территории Алтайского края».</w:t>
      </w:r>
    </w:p>
    <w:p w:rsidR="00CB6F0F" w:rsidRPr="00A20A71" w:rsidRDefault="00C32CFB" w:rsidP="00467CC6">
      <w:pPr>
        <w:spacing w:before="240" w:after="240"/>
        <w:jc w:val="center"/>
        <w:outlineLvl w:val="1"/>
        <w:rPr>
          <w:color w:val="000000"/>
        </w:rPr>
      </w:pPr>
      <w:bookmarkStart w:id="30" w:name="_Toc282347516"/>
      <w:bookmarkStart w:id="31" w:name="_Toc418837408"/>
      <w:r w:rsidRPr="00A20A71">
        <w:rPr>
          <w:b/>
        </w:rPr>
        <w:t>Глава 3</w:t>
      </w:r>
      <w:r w:rsidRPr="00A20A71">
        <w:rPr>
          <w:b/>
          <w:color w:val="000000"/>
        </w:rPr>
        <w:t>.</w:t>
      </w:r>
      <w:r w:rsidRPr="00A20A71">
        <w:rPr>
          <w:color w:val="000000"/>
        </w:rPr>
        <w:t xml:space="preserve"> </w:t>
      </w:r>
      <w:r w:rsidR="00484ED1" w:rsidRPr="00A20A71">
        <w:rPr>
          <w:b/>
          <w:color w:val="000000"/>
        </w:rPr>
        <w:t xml:space="preserve">Порядок </w:t>
      </w:r>
      <w:r w:rsidR="00EE57F2" w:rsidRPr="00A20A71">
        <w:rPr>
          <w:b/>
          <w:color w:val="000000"/>
        </w:rPr>
        <w:t xml:space="preserve">изменения видов разрешенного использования земельных участков и объектов капитального строительства </w:t>
      </w:r>
      <w:proofErr w:type="spellStart"/>
      <w:r w:rsidR="00A14F81">
        <w:rPr>
          <w:b/>
          <w:color w:val="000000"/>
        </w:rPr>
        <w:t>Истимисск</w:t>
      </w:r>
      <w:r w:rsidR="00DF3A36">
        <w:rPr>
          <w:b/>
          <w:color w:val="000000"/>
        </w:rPr>
        <w:t>им</w:t>
      </w:r>
      <w:proofErr w:type="spellEnd"/>
      <w:r w:rsidR="003D02F1" w:rsidRPr="00A20A71">
        <w:rPr>
          <w:b/>
          <w:color w:val="000000"/>
        </w:rPr>
        <w:t xml:space="preserve"> сельсоветом</w:t>
      </w:r>
      <w:bookmarkEnd w:id="30"/>
      <w:bookmarkEnd w:id="31"/>
    </w:p>
    <w:p w:rsidR="00BF53FB" w:rsidRPr="00A20A71" w:rsidRDefault="000D5870" w:rsidP="00467CC6">
      <w:pPr>
        <w:spacing w:after="240"/>
        <w:jc w:val="center"/>
        <w:outlineLvl w:val="2"/>
        <w:rPr>
          <w:b/>
          <w:color w:val="000000"/>
        </w:rPr>
      </w:pPr>
      <w:bookmarkStart w:id="32" w:name="_Toc282347517"/>
      <w:bookmarkStart w:id="33" w:name="_Toc418837409"/>
      <w:r w:rsidRPr="00A20A71">
        <w:rPr>
          <w:b/>
          <w:color w:val="000000"/>
        </w:rPr>
        <w:t xml:space="preserve">Статья </w:t>
      </w:r>
      <w:r w:rsidR="00806A71" w:rsidRPr="00A20A71">
        <w:rPr>
          <w:b/>
          <w:color w:val="000000"/>
        </w:rPr>
        <w:t>9</w:t>
      </w:r>
      <w:r w:rsidR="00CB6F0F" w:rsidRPr="00A20A71">
        <w:rPr>
          <w:color w:val="000000"/>
        </w:rPr>
        <w:t xml:space="preserve">. </w:t>
      </w:r>
      <w:r w:rsidR="00CB6F0F" w:rsidRPr="00A20A71">
        <w:rPr>
          <w:b/>
          <w:color w:val="000000"/>
        </w:rPr>
        <w:t>Порядок изменения видов разрешенного использования земельных участков и объектов капитального строительства</w:t>
      </w:r>
      <w:bookmarkEnd w:id="32"/>
      <w:bookmarkEnd w:id="33"/>
    </w:p>
    <w:p w:rsidR="00505A50" w:rsidRDefault="00BC66EC" w:rsidP="00C76788">
      <w:pPr>
        <w:pStyle w:val="af9"/>
        <w:widowControl w:val="0"/>
        <w:numPr>
          <w:ilvl w:val="0"/>
          <w:numId w:val="1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A20A71">
        <w:t>Изменение одного вида разрешенного использования земельных участков и объе</w:t>
      </w:r>
      <w:r w:rsidRPr="00A20A71">
        <w:t>к</w:t>
      </w:r>
      <w:r w:rsidRPr="00A20A71">
        <w:t>тов капитального строительства на другой осуществляется в соответствии с градостроител</w:t>
      </w:r>
      <w:r w:rsidRPr="00A20A71">
        <w:t>ь</w:t>
      </w:r>
      <w:r w:rsidRPr="00A20A71">
        <w:t>ным регламентом при условии соблюдения требований технических регламентов.</w:t>
      </w:r>
    </w:p>
    <w:p w:rsidR="00505A50" w:rsidRDefault="00A12A40" w:rsidP="00C76788">
      <w:pPr>
        <w:pStyle w:val="af9"/>
        <w:widowControl w:val="0"/>
        <w:numPr>
          <w:ilvl w:val="0"/>
          <w:numId w:val="1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A20A71">
        <w:t>Основные и вспомогательные виды разрешенного использования земельных учас</w:t>
      </w:r>
      <w:r w:rsidRPr="00A20A71">
        <w:t>т</w:t>
      </w:r>
      <w:r w:rsidRPr="00A20A71">
        <w:t>ков и объектов капитального строительства правообладателями земельных участков и объе</w:t>
      </w:r>
      <w:r w:rsidRPr="00A20A71">
        <w:t>к</w:t>
      </w:r>
      <w:r w:rsidRPr="00A20A71">
        <w:t>тов капитального строительства</w:t>
      </w:r>
      <w:r w:rsidR="003D02F1" w:rsidRPr="00A20A71">
        <w:t xml:space="preserve"> </w:t>
      </w:r>
      <w:r w:rsidRPr="00A20A71">
        <w:t xml:space="preserve"> выбираются самостоятельно без дополнительных разреш</w:t>
      </w:r>
      <w:r w:rsidRPr="00A20A71">
        <w:t>е</w:t>
      </w:r>
      <w:r w:rsidRPr="00A20A71">
        <w:t>ний и согласования</w:t>
      </w:r>
      <w:r w:rsidR="003D02F1" w:rsidRPr="00A20A71">
        <w:t>, за исключением органов государственной власти, орган</w:t>
      </w:r>
      <w:r w:rsidR="00A26D04" w:rsidRPr="00A20A71">
        <w:t>а</w:t>
      </w:r>
      <w:r w:rsidR="003D02F1" w:rsidRPr="00A20A71">
        <w:t xml:space="preserve"> местного сам</w:t>
      </w:r>
      <w:r w:rsidR="003D02F1" w:rsidRPr="00A20A71">
        <w:t>о</w:t>
      </w:r>
      <w:r w:rsidR="003D02F1" w:rsidRPr="00A20A71">
        <w:t>управления, государственных и муниципальных учреждений, государственных и муниц</w:t>
      </w:r>
      <w:r w:rsidR="003D02F1" w:rsidRPr="00A20A71">
        <w:t>и</w:t>
      </w:r>
      <w:r w:rsidR="003D02F1" w:rsidRPr="00A20A71">
        <w:t>пальных унитарных предприятий</w:t>
      </w:r>
      <w:r w:rsidRPr="00A20A71">
        <w:t>.</w:t>
      </w:r>
    </w:p>
    <w:p w:rsidR="00A12A40" w:rsidRPr="00A20A71" w:rsidRDefault="00A12A40" w:rsidP="00C76788">
      <w:pPr>
        <w:pStyle w:val="af9"/>
        <w:widowControl w:val="0"/>
        <w:numPr>
          <w:ilvl w:val="0"/>
          <w:numId w:val="1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505A50">
        <w:rPr>
          <w:color w:val="000000"/>
        </w:rPr>
        <w:t>Решения об изменении одного вида разрешенного использования земельных учас</w:t>
      </w:r>
      <w:r w:rsidRPr="00505A50">
        <w:rPr>
          <w:color w:val="000000"/>
        </w:rPr>
        <w:t>т</w:t>
      </w:r>
      <w:r w:rsidRPr="00505A50">
        <w:rPr>
          <w:color w:val="000000"/>
        </w:rPr>
        <w:t>ков и объектов капитального строительства, расположенных на землях, на которые действие градостроительных регламентов не распространяется или для которых градостроительные регламенты не устанавливаются, на другой вид принимаются в соответствии с федеральн</w:t>
      </w:r>
      <w:r w:rsidRPr="00505A50">
        <w:rPr>
          <w:color w:val="000000"/>
        </w:rPr>
        <w:t>ы</w:t>
      </w:r>
      <w:r w:rsidRPr="00505A50">
        <w:rPr>
          <w:color w:val="000000"/>
        </w:rPr>
        <w:t>ми законами.</w:t>
      </w:r>
    </w:p>
    <w:p w:rsidR="00CB6F0F" w:rsidRPr="00A20A71" w:rsidRDefault="000D5870" w:rsidP="00467CC6">
      <w:pPr>
        <w:spacing w:before="240" w:after="240"/>
        <w:jc w:val="center"/>
        <w:outlineLvl w:val="2"/>
        <w:rPr>
          <w:b/>
        </w:rPr>
      </w:pPr>
      <w:bookmarkStart w:id="34" w:name="_Toc282347518"/>
      <w:bookmarkStart w:id="35" w:name="_Toc418837410"/>
      <w:r w:rsidRPr="00A20A71">
        <w:rPr>
          <w:b/>
        </w:rPr>
        <w:t>Статья 1</w:t>
      </w:r>
      <w:r w:rsidR="00806A71" w:rsidRPr="00A20A71">
        <w:rPr>
          <w:b/>
        </w:rPr>
        <w:t>0</w:t>
      </w:r>
      <w:r w:rsidR="00CB6F0F" w:rsidRPr="00A20A71">
        <w:rPr>
          <w:b/>
        </w:rPr>
        <w:t>.</w:t>
      </w:r>
      <w:r w:rsidR="00F01BA1" w:rsidRPr="00A20A71">
        <w:t xml:space="preserve"> </w:t>
      </w:r>
      <w:r w:rsidR="00CB6F0F" w:rsidRPr="00A20A71">
        <w:rPr>
          <w:b/>
        </w:rPr>
        <w:t>Порядок предоставления разрешения на условно разрешенный вид испол</w:t>
      </w:r>
      <w:r w:rsidR="00CB6F0F" w:rsidRPr="00A20A71">
        <w:rPr>
          <w:b/>
        </w:rPr>
        <w:t>ь</w:t>
      </w:r>
      <w:r w:rsidR="00CB6F0F" w:rsidRPr="00A20A71">
        <w:rPr>
          <w:b/>
        </w:rPr>
        <w:t>зования земельного участка или объекта капитального строительства</w:t>
      </w:r>
      <w:bookmarkEnd w:id="34"/>
      <w:bookmarkEnd w:id="35"/>
    </w:p>
    <w:p w:rsidR="00AC1ECD" w:rsidRPr="00AC1ECD" w:rsidRDefault="00BF53FB" w:rsidP="00C76788">
      <w:pPr>
        <w:pStyle w:val="af9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AC1ECD">
        <w:rPr>
          <w:bCs/>
        </w:rPr>
        <w:t>Предоставление разрешения на условно разрешенный вид использования земел</w:t>
      </w:r>
      <w:r w:rsidRPr="00AC1ECD">
        <w:rPr>
          <w:bCs/>
        </w:rPr>
        <w:t>ь</w:t>
      </w:r>
      <w:r w:rsidRPr="00AC1ECD">
        <w:rPr>
          <w:bCs/>
        </w:rPr>
        <w:t>ного участка или объекта капитального строительства осуществляется в порядке, предусмо</w:t>
      </w:r>
      <w:r w:rsidRPr="00AC1ECD">
        <w:rPr>
          <w:bCs/>
        </w:rPr>
        <w:t>т</w:t>
      </w:r>
      <w:r w:rsidRPr="00AC1ECD">
        <w:rPr>
          <w:bCs/>
        </w:rPr>
        <w:t>ренном статьей 39 Градостроительного</w:t>
      </w:r>
      <w:r w:rsidR="00DA7F65" w:rsidRPr="00AC1ECD">
        <w:rPr>
          <w:bCs/>
        </w:rPr>
        <w:t xml:space="preserve"> кодекса Российской Федерации.</w:t>
      </w:r>
      <w:bookmarkStart w:id="36" w:name="sub_3901"/>
    </w:p>
    <w:p w:rsidR="00AC1ECD" w:rsidRDefault="00200E3E" w:rsidP="00C76788">
      <w:pPr>
        <w:pStyle w:val="af9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AC1ECD">
        <w:rPr>
          <w:color w:val="000000"/>
        </w:rPr>
        <w:t>Физическое или юридическое лицо, заинтересованное в предоставлении разреш</w:t>
      </w:r>
      <w:r w:rsidRPr="00AC1ECD">
        <w:rPr>
          <w:color w:val="000000"/>
        </w:rPr>
        <w:t>е</w:t>
      </w:r>
      <w:r w:rsidRPr="00AC1ECD">
        <w:rPr>
          <w:color w:val="000000"/>
        </w:rPr>
        <w:t>ния на условно разрешенный вид использования земельного участка или объекта капитал</w:t>
      </w:r>
      <w:r w:rsidRPr="00AC1ECD">
        <w:rPr>
          <w:color w:val="000000"/>
        </w:rPr>
        <w:t>ь</w:t>
      </w:r>
      <w:r w:rsidRPr="00AC1ECD">
        <w:rPr>
          <w:color w:val="000000"/>
        </w:rPr>
        <w:t>ного строительства (далее - разрешение на условно разрешенный вид использования), н</w:t>
      </w:r>
      <w:r w:rsidRPr="00AC1ECD">
        <w:rPr>
          <w:color w:val="000000"/>
        </w:rPr>
        <w:t>а</w:t>
      </w:r>
      <w:r w:rsidRPr="00AC1ECD">
        <w:rPr>
          <w:color w:val="000000"/>
        </w:rPr>
        <w:t>правляет заявление о предоставлении разрешения на условно разрешенный вид использов</w:t>
      </w:r>
      <w:r w:rsidRPr="00AC1ECD">
        <w:rPr>
          <w:color w:val="000000"/>
        </w:rPr>
        <w:t>а</w:t>
      </w:r>
      <w:r w:rsidRPr="00AC1ECD">
        <w:rPr>
          <w:color w:val="000000"/>
        </w:rPr>
        <w:t>ния в Комиссию.</w:t>
      </w:r>
      <w:bookmarkStart w:id="37" w:name="sub_3902"/>
      <w:bookmarkEnd w:id="36"/>
    </w:p>
    <w:p w:rsidR="00AC1ECD" w:rsidRPr="00AC1ECD" w:rsidRDefault="00200E3E" w:rsidP="00C76788">
      <w:pPr>
        <w:pStyle w:val="af9"/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AC1ECD">
        <w:rPr>
          <w:color w:val="000000"/>
        </w:rPr>
        <w:t xml:space="preserve">Вопрос о предоставлении разрешения </w:t>
      </w:r>
      <w:r w:rsidRPr="00A20A71">
        <w:t>на условно разрешенный вид использования подлежит обсуждению на публичных слушаниях</w:t>
      </w:r>
      <w:r w:rsidRPr="00AC1ECD">
        <w:rPr>
          <w:color w:val="000000"/>
        </w:rPr>
        <w:t>. Порядок организации и проведения пу</w:t>
      </w:r>
      <w:r w:rsidRPr="00AC1ECD">
        <w:rPr>
          <w:color w:val="000000"/>
        </w:rPr>
        <w:t>б</w:t>
      </w:r>
      <w:r w:rsidRPr="00AC1ECD">
        <w:rPr>
          <w:color w:val="000000"/>
        </w:rPr>
        <w:t xml:space="preserve">личных слушаний определяется </w:t>
      </w:r>
      <w:bookmarkEnd w:id="37"/>
      <w:r w:rsidR="00DC4F43" w:rsidRPr="00AC1ECD">
        <w:rPr>
          <w:color w:val="000000"/>
        </w:rPr>
        <w:t>уставом муниципального образования и (или) нормативн</w:t>
      </w:r>
      <w:r w:rsidR="00DC4F43" w:rsidRPr="00AC1ECD">
        <w:rPr>
          <w:color w:val="000000"/>
        </w:rPr>
        <w:t>ы</w:t>
      </w:r>
      <w:r w:rsidR="00DC4F43" w:rsidRPr="00AC1ECD">
        <w:rPr>
          <w:color w:val="000000"/>
        </w:rPr>
        <w:t>ми правовыми актами представительного органа муниципального образования.</w:t>
      </w:r>
    </w:p>
    <w:p w:rsidR="00AC1ECD" w:rsidRDefault="00164EC8" w:rsidP="00C76788">
      <w:pPr>
        <w:pStyle w:val="af9"/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A20A71">
        <w:t>Публичные слушания по вопросу предоставления разрешения на условно разр</w:t>
      </w:r>
      <w:r w:rsidRPr="00A20A71">
        <w:t>е</w:t>
      </w:r>
      <w:r w:rsidRPr="00A20A71">
        <w:lastRenderedPageBreak/>
        <w:t>шенный вид использования проводятся с участием граждан, проживающих в пределах те</w:t>
      </w:r>
      <w:r w:rsidRPr="00A20A71">
        <w:t>р</w:t>
      </w:r>
      <w:r w:rsidRPr="00A20A71">
        <w:t>риториальной зоны, в границах которой расположен земельный участок или объект кап</w:t>
      </w:r>
      <w:r w:rsidRPr="00A20A71">
        <w:t>и</w:t>
      </w:r>
      <w:r w:rsidRPr="00A20A71">
        <w:t>тального строительства, применительно к которым запрашивается разрешение. В случае</w:t>
      </w:r>
      <w:proofErr w:type="gramStart"/>
      <w:r w:rsidRPr="00A20A71">
        <w:t>,</w:t>
      </w:r>
      <w:proofErr w:type="gramEnd"/>
      <w:r w:rsidRPr="00A20A71">
        <w:t xml:space="preserve"> е</w:t>
      </w:r>
      <w:r w:rsidRPr="00A20A71">
        <w:t>с</w:t>
      </w:r>
      <w:r w:rsidRPr="00A20A71">
        <w:t>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публичные слушания проводятся с участием правообладателей земельных участков и объектов кап</w:t>
      </w:r>
      <w:r w:rsidRPr="00A20A71">
        <w:t>и</w:t>
      </w:r>
      <w:r w:rsidRPr="00A20A71">
        <w:t>тального строительства, подверженных риску такого негативного воздействия.</w:t>
      </w:r>
    </w:p>
    <w:p w:rsidR="00CF07CD" w:rsidRDefault="00164EC8" w:rsidP="00C76788">
      <w:pPr>
        <w:pStyle w:val="af9"/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proofErr w:type="gramStart"/>
      <w:r w:rsidRPr="00A20A71">
        <w:t>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участков, имеющих общие границы с земельным участком, применительно к к</w:t>
      </w:r>
      <w:r w:rsidRPr="00A20A71">
        <w:t>о</w:t>
      </w:r>
      <w:r w:rsidRPr="00A20A71">
        <w:t>торому запрашивается данное разрешение, правообладателям объектов капитального стро</w:t>
      </w:r>
      <w:r w:rsidRPr="00A20A71">
        <w:t>и</w:t>
      </w:r>
      <w:r w:rsidRPr="00A20A71">
        <w:t>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</w:t>
      </w:r>
      <w:r w:rsidRPr="00A20A71">
        <w:t>е</w:t>
      </w:r>
      <w:r w:rsidRPr="00A20A71">
        <w:t>лям помещений, являющихся частью объекта капитального строительства, применительно</w:t>
      </w:r>
      <w:proofErr w:type="gramEnd"/>
      <w:r w:rsidRPr="00A20A71">
        <w:t xml:space="preserve"> к </w:t>
      </w:r>
      <w:proofErr w:type="gramStart"/>
      <w:r w:rsidRPr="00A20A71">
        <w:t>которому</w:t>
      </w:r>
      <w:proofErr w:type="gramEnd"/>
      <w:r w:rsidRPr="00A20A71">
        <w:t xml:space="preserve"> запрашивается данное разрешение. Указанные сообщения направляются не поз</w:t>
      </w:r>
      <w:r w:rsidRPr="00A20A71">
        <w:t>д</w:t>
      </w:r>
      <w:r w:rsidRPr="00A20A71">
        <w:t>нее чем через десять дней со дня поступления заявления заинтересованного лица о предо</w:t>
      </w:r>
      <w:r w:rsidRPr="00A20A71">
        <w:t>с</w:t>
      </w:r>
      <w:r w:rsidRPr="00A20A71">
        <w:t>тавлении разрешения на условно разрешенный вид использования.</w:t>
      </w:r>
      <w:bookmarkStart w:id="38" w:name="sub_3905"/>
    </w:p>
    <w:p w:rsidR="00CF07CD" w:rsidRPr="00CF07CD" w:rsidRDefault="00B950AB" w:rsidP="00C76788">
      <w:pPr>
        <w:pStyle w:val="af9"/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A20A71">
        <w:t>Участники публичных слушаний по вопросу о предоставлении разрешения на у</w:t>
      </w:r>
      <w:r w:rsidRPr="00A20A71">
        <w:t>с</w:t>
      </w:r>
      <w:r w:rsidRPr="00A20A71">
        <w:t>ловно разрешенный вид использования вправе представить в комиссию свои предложения и замечания, касающиеся указанного вопроса, для включения их в протокол публичных сл</w:t>
      </w:r>
      <w:r w:rsidRPr="00A20A71">
        <w:t>у</w:t>
      </w:r>
      <w:r w:rsidRPr="00A20A71">
        <w:t>шаний.</w:t>
      </w:r>
      <w:bookmarkStart w:id="39" w:name="sub_3906"/>
    </w:p>
    <w:p w:rsidR="00CF07CD" w:rsidRPr="00CF07CD" w:rsidRDefault="00B950AB" w:rsidP="00C76788">
      <w:pPr>
        <w:pStyle w:val="af9"/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Cs/>
          <w:strike/>
          <w:color w:val="000000"/>
        </w:rPr>
      </w:pPr>
      <w:r w:rsidRPr="00CF07CD">
        <w:rPr>
          <w:color w:val="000000"/>
        </w:rPr>
        <w:t xml:space="preserve">Заключение о результатах публичных слушаний по вопросу </w:t>
      </w:r>
      <w:r w:rsidRPr="00A20A71">
        <w:t>предоставления ра</w:t>
      </w:r>
      <w:r w:rsidRPr="00A20A71">
        <w:t>з</w:t>
      </w:r>
      <w:r w:rsidRPr="00A20A71">
        <w:t xml:space="preserve">решения на условно разрешенный вид использования подлежит </w:t>
      </w:r>
      <w:r w:rsidR="00CF6141" w:rsidRPr="00A20A71">
        <w:t>обнар</w:t>
      </w:r>
      <w:r w:rsidR="00CF6141" w:rsidRPr="00CF07CD">
        <w:rPr>
          <w:color w:val="000000"/>
        </w:rPr>
        <w:t>одованию в соответс</w:t>
      </w:r>
      <w:r w:rsidR="00CF6141" w:rsidRPr="00CF07CD">
        <w:rPr>
          <w:color w:val="000000"/>
        </w:rPr>
        <w:t>т</w:t>
      </w:r>
      <w:r w:rsidR="00CF6141" w:rsidRPr="00CF07CD">
        <w:rPr>
          <w:color w:val="000000"/>
        </w:rPr>
        <w:t>вии с уставом поселения.</w:t>
      </w:r>
      <w:bookmarkEnd w:id="38"/>
      <w:bookmarkEnd w:id="39"/>
    </w:p>
    <w:p w:rsidR="00CF07CD" w:rsidRDefault="00164EC8" w:rsidP="00C76788">
      <w:pPr>
        <w:pStyle w:val="af9"/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A20A71">
        <w:t>Срок проведения публичных слушаний с момента оповещения жителей муниц</w:t>
      </w:r>
      <w:r w:rsidRPr="00A20A71">
        <w:t>и</w:t>
      </w:r>
      <w:r w:rsidRPr="00A20A71">
        <w:t>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(или) нормативными правовыми актами представительного органа муниципального образ</w:t>
      </w:r>
      <w:r w:rsidRPr="00A20A71">
        <w:t>о</w:t>
      </w:r>
      <w:r w:rsidRPr="00A20A71">
        <w:t>вания и не может быть более одного месяца.</w:t>
      </w:r>
      <w:bookmarkStart w:id="40" w:name="sub_3908"/>
    </w:p>
    <w:p w:rsidR="00CF07CD" w:rsidRPr="00CF07CD" w:rsidRDefault="00B950AB" w:rsidP="00C76788">
      <w:pPr>
        <w:pStyle w:val="af9"/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/>
        </w:rPr>
      </w:pPr>
      <w:proofErr w:type="gramStart"/>
      <w:r w:rsidRPr="00A20A71">
        <w:t>На основании заключения о результатах публичных слушаний по вопросу о пр</w:t>
      </w:r>
      <w:r w:rsidRPr="00A20A71">
        <w:t>е</w:t>
      </w:r>
      <w:r w:rsidRPr="00A20A71">
        <w:t>доставлении разрешения на условно разрешенный вид</w:t>
      </w:r>
      <w:proofErr w:type="gramEnd"/>
      <w:r w:rsidRPr="00A20A71">
        <w:t xml:space="preserve"> использования Комиссия осуществл</w:t>
      </w:r>
      <w:r w:rsidRPr="00A20A71">
        <w:t>я</w:t>
      </w:r>
      <w:r w:rsidRPr="00A20A71">
        <w:t>ет подготовку рекомендаций о предоставлении разрешения на условно разрешенный вид и</w:t>
      </w:r>
      <w:r w:rsidRPr="00A20A71">
        <w:t>с</w:t>
      </w:r>
      <w:r w:rsidRPr="00A20A71">
        <w:t>пользования или об отказе в предоставлении такого разрешения с указанием причин прин</w:t>
      </w:r>
      <w:r w:rsidRPr="00A20A71">
        <w:t>я</w:t>
      </w:r>
      <w:r w:rsidRPr="00A20A71">
        <w:t>того решения и направляет их главе сельсовета.</w:t>
      </w:r>
      <w:bookmarkStart w:id="41" w:name="sub_3909"/>
      <w:bookmarkEnd w:id="40"/>
    </w:p>
    <w:p w:rsidR="00CF07CD" w:rsidRPr="00CF07CD" w:rsidRDefault="002A7EE5" w:rsidP="00C76788">
      <w:pPr>
        <w:pStyle w:val="af9"/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color w:val="000000"/>
        </w:rPr>
      </w:pPr>
      <w:r w:rsidRPr="00A20A71">
        <w:t>На основании рекомендаций Комиссии глава сельсовета в течение трех дней со дня поступления таких рекомендаций принимает решение о предоставлении разрешения на у</w:t>
      </w:r>
      <w:r w:rsidRPr="00A20A71">
        <w:t>с</w:t>
      </w:r>
      <w:r w:rsidRPr="00A20A71">
        <w:t xml:space="preserve">ловно разрешенный вид использования или об отказе в предоставлении такого разрешения. Указанное решение подлежит </w:t>
      </w:r>
      <w:bookmarkStart w:id="42" w:name="sub_39010"/>
      <w:bookmarkEnd w:id="41"/>
      <w:r w:rsidR="00CF6141" w:rsidRPr="00A20A71">
        <w:t>обнародованию в соответствии с уставом поселения</w:t>
      </w:r>
      <w:r w:rsidR="00CF6141" w:rsidRPr="00CF07CD">
        <w:rPr>
          <w:b/>
        </w:rPr>
        <w:t>.</w:t>
      </w:r>
    </w:p>
    <w:p w:rsidR="00CF07CD" w:rsidRDefault="002A7EE5" w:rsidP="00C76788">
      <w:pPr>
        <w:pStyle w:val="af9"/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color w:val="000000"/>
        </w:rPr>
      </w:pPr>
      <w:r w:rsidRPr="00CF07CD">
        <w:rPr>
          <w:color w:val="000000"/>
        </w:rPr>
        <w:t>Расходы, связанные с организацией и проведением публичных слушаний по вопр</w:t>
      </w:r>
      <w:r w:rsidRPr="00CF07CD">
        <w:rPr>
          <w:color w:val="000000"/>
        </w:rPr>
        <w:t>о</w:t>
      </w:r>
      <w:r w:rsidRPr="00CF07CD">
        <w:rPr>
          <w:color w:val="000000"/>
        </w:rPr>
        <w:t>су предоставления разрешения на условно разрешенный вид использования, несет физич</w:t>
      </w:r>
      <w:r w:rsidRPr="00CF07CD">
        <w:rPr>
          <w:color w:val="000000"/>
        </w:rPr>
        <w:t>е</w:t>
      </w:r>
      <w:r w:rsidRPr="00CF07CD">
        <w:rPr>
          <w:color w:val="000000"/>
        </w:rPr>
        <w:t>ское или юридическое лицо, заинтересованное в предоставлении такого разрешения.</w:t>
      </w:r>
      <w:bookmarkStart w:id="43" w:name="sub_39012"/>
      <w:bookmarkEnd w:id="42"/>
    </w:p>
    <w:p w:rsidR="00CF07CD" w:rsidRPr="00CF07CD" w:rsidRDefault="002A7EE5" w:rsidP="00C76788">
      <w:pPr>
        <w:pStyle w:val="af9"/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CF07CD">
        <w:rPr>
          <w:color w:val="000000"/>
        </w:rPr>
        <w:t>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разрешения.</w:t>
      </w:r>
      <w:bookmarkEnd w:id="43"/>
    </w:p>
    <w:p w:rsidR="00164EC8" w:rsidRPr="00A20A71" w:rsidRDefault="00164EC8" w:rsidP="00C76788">
      <w:pPr>
        <w:pStyle w:val="af9"/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A20A71">
        <w:t>В случае</w:t>
      </w:r>
      <w:proofErr w:type="gramStart"/>
      <w:r w:rsidR="00CF07CD">
        <w:t>,</w:t>
      </w:r>
      <w:proofErr w:type="gramEnd"/>
      <w:r w:rsidRPr="00A20A71">
        <w:t xml:space="preserve">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</w:t>
      </w:r>
      <w:r w:rsidRPr="00A20A71">
        <w:t>н</w:t>
      </w:r>
      <w:r w:rsidRPr="00A20A71">
        <w:t>ном для внесения изменений в правила землепользования и застройки порядке после пров</w:t>
      </w:r>
      <w:r w:rsidRPr="00A20A71">
        <w:t>е</w:t>
      </w:r>
      <w:r w:rsidRPr="00A20A71">
        <w:t>дения публичных слушаний по инициативе физического или юридического лица, заинтер</w:t>
      </w:r>
      <w:r w:rsidRPr="00A20A71">
        <w:t>е</w:t>
      </w:r>
      <w:r w:rsidRPr="00A20A71">
        <w:t>сованного в предоставлении разрешения на условно разрешенный вид использования, реш</w:t>
      </w:r>
      <w:r w:rsidRPr="00A20A71">
        <w:t>е</w:t>
      </w:r>
      <w:r w:rsidRPr="00A20A71">
        <w:t>ние о предоставлении разрешения на условно разрешенный вид использования такому лицу принимается без проведения публичных слушаний.</w:t>
      </w:r>
    </w:p>
    <w:p w:rsidR="00CB6F0F" w:rsidRPr="00A20A71" w:rsidRDefault="000D5870" w:rsidP="00EF47F3">
      <w:pPr>
        <w:spacing w:before="240" w:after="240"/>
        <w:jc w:val="center"/>
        <w:outlineLvl w:val="2"/>
        <w:rPr>
          <w:color w:val="000000"/>
        </w:rPr>
      </w:pPr>
      <w:bookmarkStart w:id="44" w:name="_Toc418837411"/>
      <w:r w:rsidRPr="00A20A71">
        <w:rPr>
          <w:b/>
          <w:color w:val="000000"/>
        </w:rPr>
        <w:lastRenderedPageBreak/>
        <w:t>Статья 1</w:t>
      </w:r>
      <w:r w:rsidR="00535F37" w:rsidRPr="00A20A71">
        <w:rPr>
          <w:b/>
          <w:color w:val="000000"/>
        </w:rPr>
        <w:t>1</w:t>
      </w:r>
      <w:r w:rsidR="00CB6F0F" w:rsidRPr="00A20A71">
        <w:rPr>
          <w:b/>
          <w:color w:val="000000"/>
        </w:rPr>
        <w:t>.</w:t>
      </w:r>
      <w:r w:rsidR="00CB6F0F" w:rsidRPr="00A20A71">
        <w:rPr>
          <w:color w:val="000000"/>
        </w:rPr>
        <w:t xml:space="preserve"> </w:t>
      </w:r>
      <w:r w:rsidR="002952E6" w:rsidRPr="00A20A71">
        <w:rPr>
          <w:b/>
          <w:color w:val="000000"/>
        </w:rPr>
        <w:t>Порядок предоставления разрешения на</w:t>
      </w:r>
      <w:r w:rsidR="00CB6F0F" w:rsidRPr="00A20A71">
        <w:rPr>
          <w:b/>
          <w:color w:val="000000"/>
        </w:rPr>
        <w:t xml:space="preserve"> </w:t>
      </w:r>
      <w:r w:rsidR="002952E6" w:rsidRPr="00A20A71">
        <w:rPr>
          <w:b/>
          <w:color w:val="000000"/>
        </w:rPr>
        <w:t>о</w:t>
      </w:r>
      <w:r w:rsidR="00CB6F0F" w:rsidRPr="00A20A71">
        <w:rPr>
          <w:b/>
          <w:color w:val="000000"/>
        </w:rPr>
        <w:t>тклонение от предельных пар</w:t>
      </w:r>
      <w:r w:rsidR="00CB6F0F" w:rsidRPr="00A20A71">
        <w:rPr>
          <w:b/>
          <w:color w:val="000000"/>
        </w:rPr>
        <w:t>а</w:t>
      </w:r>
      <w:r w:rsidR="00CB6F0F" w:rsidRPr="00A20A71">
        <w:rPr>
          <w:b/>
          <w:color w:val="000000"/>
        </w:rPr>
        <w:t>метров разрешенного строительства, реконструкции объектов капитального стро</w:t>
      </w:r>
      <w:r w:rsidR="00CB6F0F" w:rsidRPr="00A20A71">
        <w:rPr>
          <w:b/>
          <w:color w:val="000000"/>
        </w:rPr>
        <w:t>и</w:t>
      </w:r>
      <w:r w:rsidR="00CB6F0F" w:rsidRPr="00A20A71">
        <w:rPr>
          <w:b/>
          <w:color w:val="000000"/>
        </w:rPr>
        <w:t>тельства</w:t>
      </w:r>
      <w:bookmarkEnd w:id="44"/>
    </w:p>
    <w:p w:rsidR="00106514" w:rsidRPr="00106514" w:rsidRDefault="002A7EE5" w:rsidP="00C76788">
      <w:pPr>
        <w:pStyle w:val="af9"/>
        <w:numPr>
          <w:ilvl w:val="1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bookmarkStart w:id="45" w:name="sub_4001"/>
      <w:r w:rsidRPr="00A20A71">
        <w:t xml:space="preserve">Правообладатели земельных участков, размеры которых меньше установленных </w:t>
      </w:r>
      <w:hyperlink w:anchor="sub_109" w:history="1">
        <w:r w:rsidRPr="00A20A71">
          <w:t>градостроительным регламентом</w:t>
        </w:r>
      </w:hyperlink>
      <w:r w:rsidRPr="00A20A71">
        <w:t xml:space="preserve"> минимальных размеров земельных участков либо конфиг</w:t>
      </w:r>
      <w:r w:rsidRPr="00A20A71">
        <w:t>у</w:t>
      </w:r>
      <w:r w:rsidRPr="00A20A71">
        <w:t>рация, инженерно-геологические или иные характеристики которых неблагоприятны для з</w:t>
      </w:r>
      <w:r w:rsidRPr="00A20A71">
        <w:t>а</w:t>
      </w:r>
      <w:r w:rsidRPr="00A20A71">
        <w:t>стройки, вправе обратиться за разрешениями на отклонение от предельных параметров ра</w:t>
      </w:r>
      <w:r w:rsidRPr="00A20A71">
        <w:t>з</w:t>
      </w:r>
      <w:r w:rsidRPr="00A20A71">
        <w:t xml:space="preserve">решенного строительства, </w:t>
      </w:r>
      <w:hyperlink w:anchor="sub_1014" w:history="1">
        <w:r w:rsidRPr="00A20A71">
          <w:t>реконструкции</w:t>
        </w:r>
      </w:hyperlink>
      <w:r w:rsidRPr="00A20A71">
        <w:t xml:space="preserve"> объектов капитального строительства.</w:t>
      </w:r>
      <w:bookmarkStart w:id="46" w:name="sub_4002"/>
      <w:bookmarkEnd w:id="45"/>
    </w:p>
    <w:p w:rsidR="00106514" w:rsidRPr="00106514" w:rsidRDefault="002A7EE5" w:rsidP="00C76788">
      <w:pPr>
        <w:pStyle w:val="af9"/>
        <w:numPr>
          <w:ilvl w:val="1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106514">
        <w:rPr>
          <w:color w:val="000000"/>
        </w:rPr>
        <w:t>Отклонение от предельных параметров разрешенного строительства, реконстру</w:t>
      </w:r>
      <w:r w:rsidRPr="00106514">
        <w:rPr>
          <w:color w:val="000000"/>
        </w:rPr>
        <w:t>к</w:t>
      </w:r>
      <w:r w:rsidRPr="00106514">
        <w:rPr>
          <w:color w:val="000000"/>
        </w:rPr>
        <w:t>ции объектов капитального строительства разрешается для отдельного земельного участка при соблюдении требований технических регламентов.</w:t>
      </w:r>
      <w:bookmarkStart w:id="47" w:name="sub_4003"/>
      <w:bookmarkEnd w:id="46"/>
    </w:p>
    <w:p w:rsidR="00106514" w:rsidRDefault="0043153F" w:rsidP="00C76788">
      <w:pPr>
        <w:pStyle w:val="af9"/>
        <w:numPr>
          <w:ilvl w:val="1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A20A71">
        <w:t>З</w:t>
      </w:r>
      <w:r w:rsidR="002A7EE5" w:rsidRPr="00A20A71">
        <w:t xml:space="preserve">аинтересованное в получении </w:t>
      </w:r>
      <w:r w:rsidR="00704D05" w:rsidRPr="00A20A71">
        <w:t xml:space="preserve">указанного </w:t>
      </w:r>
      <w:r w:rsidR="002A7EE5" w:rsidRPr="00A20A71">
        <w:t>разрешения на отклонение от предел</w:t>
      </w:r>
      <w:r w:rsidR="002A7EE5" w:rsidRPr="00A20A71">
        <w:t>ь</w:t>
      </w:r>
      <w:r w:rsidR="002A7EE5" w:rsidRPr="00A20A71">
        <w:t>ных параметров разрешенного строительства, реконструкции объектов капитального с</w:t>
      </w:r>
      <w:r w:rsidR="00920F4B" w:rsidRPr="00A20A71">
        <w:t>тро</w:t>
      </w:r>
      <w:r w:rsidR="00920F4B" w:rsidRPr="00A20A71">
        <w:t>и</w:t>
      </w:r>
      <w:r w:rsidR="00920F4B" w:rsidRPr="00A20A71">
        <w:t>тельства</w:t>
      </w:r>
      <w:r w:rsidRPr="00A20A71">
        <w:t xml:space="preserve"> лицо </w:t>
      </w:r>
      <w:r w:rsidR="00920F4B" w:rsidRPr="00A20A71">
        <w:t>направляет в К</w:t>
      </w:r>
      <w:r w:rsidR="002A7EE5" w:rsidRPr="00A20A71">
        <w:t>омиссию заявление о предоставлении такого разрешения.</w:t>
      </w:r>
      <w:bookmarkStart w:id="48" w:name="sub_4004"/>
      <w:bookmarkEnd w:id="47"/>
    </w:p>
    <w:p w:rsidR="00106514" w:rsidRPr="00106514" w:rsidRDefault="002A7EE5" w:rsidP="00C76788">
      <w:pPr>
        <w:pStyle w:val="af9"/>
        <w:numPr>
          <w:ilvl w:val="1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A20A71">
        <w:t>Вопрос о предоставлении разрешения на отклонение от предельных параметров разрешенного строительства, реконструкции объектов капитального строительства подлежит обсуждению на публичных слушаниях, проводимых в порядке,</w:t>
      </w:r>
      <w:r w:rsidR="00920F4B" w:rsidRPr="00A20A71">
        <w:t xml:space="preserve"> установленным градостро</w:t>
      </w:r>
      <w:r w:rsidR="00920F4B" w:rsidRPr="00A20A71">
        <w:t>и</w:t>
      </w:r>
      <w:r w:rsidR="00920F4B" w:rsidRPr="00A20A71">
        <w:t xml:space="preserve">тельным законодательством, </w:t>
      </w:r>
      <w:r w:rsidRPr="00A20A71">
        <w:t xml:space="preserve">уставом муниципального образования и (или) нормативными правовыми актами </w:t>
      </w:r>
      <w:r w:rsidR="00920F4B" w:rsidRPr="00A20A71">
        <w:t>Совета депутатов</w:t>
      </w:r>
      <w:r w:rsidR="00CF6141" w:rsidRPr="00A20A71">
        <w:t>.</w:t>
      </w:r>
      <w:r w:rsidR="00920F4B" w:rsidRPr="00A20A71">
        <w:t xml:space="preserve"> </w:t>
      </w:r>
      <w:r w:rsidRPr="00A20A71">
        <w:t>Расходы, связанные с организацией и проведением публичных слушаний по вопросу о предоставлении разрешения на отклонение от предел</w:t>
      </w:r>
      <w:r w:rsidRPr="00A20A71">
        <w:t>ь</w:t>
      </w:r>
      <w:r w:rsidRPr="00A20A71">
        <w:t>ных параметров разрешенного строительства, реконструкции объектов капитального стро</w:t>
      </w:r>
      <w:r w:rsidRPr="00A20A71">
        <w:t>и</w:t>
      </w:r>
      <w:r w:rsidRPr="00A20A71">
        <w:t>тельства, несет физическое или юридическое лицо, заинтересованное в предоставлении так</w:t>
      </w:r>
      <w:r w:rsidRPr="00A20A71">
        <w:t>о</w:t>
      </w:r>
      <w:r w:rsidRPr="00A20A71">
        <w:t>го разрешения.</w:t>
      </w:r>
      <w:bookmarkStart w:id="49" w:name="sub_4005"/>
      <w:bookmarkEnd w:id="48"/>
    </w:p>
    <w:p w:rsidR="00106514" w:rsidRDefault="002A7EE5" w:rsidP="00C76788">
      <w:pPr>
        <w:pStyle w:val="af9"/>
        <w:numPr>
          <w:ilvl w:val="1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proofErr w:type="gramStart"/>
      <w:r w:rsidRPr="00A20A71">
        <w:t>На основании заключения о результатах публичных слушаний по вопросу о пр</w:t>
      </w:r>
      <w:r w:rsidRPr="00A20A71">
        <w:t>е</w:t>
      </w:r>
      <w:r w:rsidRPr="00A20A71">
        <w:t>доставлении разрешения на отклонение</w:t>
      </w:r>
      <w:proofErr w:type="gramEnd"/>
      <w:r w:rsidRPr="00A20A71">
        <w:t xml:space="preserve"> от предельных параметров разрешенного строител</w:t>
      </w:r>
      <w:r w:rsidRPr="00A20A71">
        <w:t>ь</w:t>
      </w:r>
      <w:r w:rsidRPr="00A20A71">
        <w:t>ства, реконструкции объек</w:t>
      </w:r>
      <w:r w:rsidR="00920F4B" w:rsidRPr="00A20A71">
        <w:t>тов капитального строительства К</w:t>
      </w:r>
      <w:r w:rsidRPr="00A20A71">
        <w:t>омиссия осуществляет подг</w:t>
      </w:r>
      <w:r w:rsidRPr="00A20A71">
        <w:t>о</w:t>
      </w:r>
      <w:r w:rsidRPr="00A20A71">
        <w:t>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</w:t>
      </w:r>
      <w:r w:rsidR="00920F4B" w:rsidRPr="00A20A71">
        <w:t>анные рек</w:t>
      </w:r>
      <w:r w:rsidR="00920F4B" w:rsidRPr="00A20A71">
        <w:t>о</w:t>
      </w:r>
      <w:r w:rsidR="00920F4B" w:rsidRPr="00A20A71">
        <w:t xml:space="preserve">мендации главе </w:t>
      </w:r>
      <w:r w:rsidRPr="00A20A71">
        <w:t xml:space="preserve"> </w:t>
      </w:r>
      <w:r w:rsidR="00920F4B" w:rsidRPr="00A20A71">
        <w:t>сельсовета</w:t>
      </w:r>
      <w:r w:rsidR="00920F4B" w:rsidRPr="00106514">
        <w:rPr>
          <w:color w:val="000000"/>
        </w:rPr>
        <w:t>.</w:t>
      </w:r>
      <w:bookmarkStart w:id="50" w:name="sub_4006"/>
      <w:bookmarkEnd w:id="49"/>
    </w:p>
    <w:p w:rsidR="00106514" w:rsidRPr="00106514" w:rsidRDefault="002A7EE5" w:rsidP="00C76788">
      <w:pPr>
        <w:pStyle w:val="af9"/>
        <w:numPr>
          <w:ilvl w:val="1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106514">
        <w:rPr>
          <w:color w:val="000000"/>
        </w:rPr>
        <w:t xml:space="preserve">Глава </w:t>
      </w:r>
      <w:r w:rsidR="00920F4B" w:rsidRPr="00106514">
        <w:rPr>
          <w:color w:val="000000"/>
        </w:rPr>
        <w:t xml:space="preserve">сельсовета </w:t>
      </w:r>
      <w:r w:rsidRPr="00106514">
        <w:rPr>
          <w:color w:val="000000"/>
        </w:rPr>
        <w:t>в течение семи дней со дня поступления рекомендаций принимает решение о предоставлении разрешения на отклонение от предельных параметров разреше</w:t>
      </w:r>
      <w:r w:rsidRPr="00106514">
        <w:rPr>
          <w:color w:val="000000"/>
        </w:rPr>
        <w:t>н</w:t>
      </w:r>
      <w:r w:rsidRPr="00106514">
        <w:rPr>
          <w:color w:val="000000"/>
        </w:rPr>
        <w:t>ного строительства, реконструкции объектов капитального строительства или об отказе в предоставлении такого разрешения с указанием причин принятого решения.</w:t>
      </w:r>
      <w:bookmarkStart w:id="51" w:name="sub_4007"/>
      <w:bookmarkEnd w:id="50"/>
    </w:p>
    <w:p w:rsidR="00CB6F0F" w:rsidRPr="00A20A71" w:rsidRDefault="002A7EE5" w:rsidP="00C76788">
      <w:pPr>
        <w:pStyle w:val="af9"/>
        <w:numPr>
          <w:ilvl w:val="1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106514">
        <w:rPr>
          <w:color w:val="000000"/>
        </w:rPr>
        <w:t>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</w:t>
      </w:r>
      <w:r w:rsidRPr="00106514">
        <w:rPr>
          <w:color w:val="000000"/>
        </w:rPr>
        <w:t>и</w:t>
      </w:r>
      <w:r w:rsidRPr="00106514">
        <w:rPr>
          <w:color w:val="000000"/>
        </w:rPr>
        <w:t>тельства, реконструкции объектов капитального строительства или об отказе в предоставл</w:t>
      </w:r>
      <w:r w:rsidRPr="00106514">
        <w:rPr>
          <w:color w:val="000000"/>
        </w:rPr>
        <w:t>е</w:t>
      </w:r>
      <w:r w:rsidRPr="00106514">
        <w:rPr>
          <w:color w:val="000000"/>
        </w:rPr>
        <w:t>нии такого разрешения.</w:t>
      </w:r>
      <w:bookmarkEnd w:id="51"/>
    </w:p>
    <w:p w:rsidR="00B4607D" w:rsidRPr="00106514" w:rsidRDefault="00E11207" w:rsidP="00EF47F3">
      <w:pPr>
        <w:spacing w:before="240" w:after="240"/>
        <w:jc w:val="center"/>
        <w:outlineLvl w:val="1"/>
        <w:rPr>
          <w:b/>
        </w:rPr>
      </w:pPr>
      <w:bookmarkStart w:id="52" w:name="_Toc282347519"/>
      <w:bookmarkStart w:id="53" w:name="_Toc418837412"/>
      <w:r w:rsidRPr="00A20A71">
        <w:rPr>
          <w:b/>
          <w:color w:val="000000"/>
        </w:rPr>
        <w:t xml:space="preserve">Глава 4. </w:t>
      </w:r>
      <w:r w:rsidR="00EE57F2" w:rsidRPr="00A20A71">
        <w:rPr>
          <w:b/>
          <w:color w:val="000000"/>
        </w:rPr>
        <w:t>Порядок подготовки докумен</w:t>
      </w:r>
      <w:r w:rsidR="00DA7F65" w:rsidRPr="00A20A71">
        <w:rPr>
          <w:b/>
          <w:color w:val="000000"/>
        </w:rPr>
        <w:t xml:space="preserve">тации по планировке территории </w:t>
      </w:r>
      <w:r w:rsidR="00A14F81">
        <w:rPr>
          <w:b/>
        </w:rPr>
        <w:t>Истимисск</w:t>
      </w:r>
      <w:r w:rsidR="001958BA">
        <w:rPr>
          <w:b/>
        </w:rPr>
        <w:t>ого</w:t>
      </w:r>
      <w:r w:rsidR="00AB3350" w:rsidRPr="00A20A71">
        <w:rPr>
          <w:b/>
        </w:rPr>
        <w:t xml:space="preserve"> </w:t>
      </w:r>
      <w:r w:rsidR="00AB3350" w:rsidRPr="00A20A71">
        <w:rPr>
          <w:b/>
          <w:color w:val="000000"/>
        </w:rPr>
        <w:t>сельсовета</w:t>
      </w:r>
      <w:r w:rsidR="00EE57F2" w:rsidRPr="00A20A71">
        <w:rPr>
          <w:b/>
          <w:color w:val="000000"/>
        </w:rPr>
        <w:t xml:space="preserve"> </w:t>
      </w:r>
      <w:r w:rsidR="00EE57F2" w:rsidRPr="00A20A71">
        <w:rPr>
          <w:b/>
        </w:rPr>
        <w:t>орган</w:t>
      </w:r>
      <w:r w:rsidR="00AF1180" w:rsidRPr="00A20A71">
        <w:rPr>
          <w:b/>
        </w:rPr>
        <w:t>о</w:t>
      </w:r>
      <w:r w:rsidR="00EE57F2" w:rsidRPr="00A20A71">
        <w:rPr>
          <w:b/>
        </w:rPr>
        <w:t>м</w:t>
      </w:r>
      <w:r w:rsidR="00AF1180" w:rsidRPr="00A20A71">
        <w:rPr>
          <w:b/>
        </w:rPr>
        <w:t xml:space="preserve"> </w:t>
      </w:r>
      <w:r w:rsidR="00EE57F2" w:rsidRPr="00A20A71">
        <w:rPr>
          <w:b/>
        </w:rPr>
        <w:t>местного самоуправления</w:t>
      </w:r>
      <w:bookmarkEnd w:id="52"/>
      <w:bookmarkEnd w:id="53"/>
    </w:p>
    <w:p w:rsidR="00BC58E7" w:rsidRPr="00A20A71" w:rsidRDefault="000D5870" w:rsidP="00EF47F3">
      <w:pPr>
        <w:tabs>
          <w:tab w:val="left" w:pos="1260"/>
        </w:tabs>
        <w:spacing w:after="240"/>
        <w:jc w:val="center"/>
        <w:outlineLvl w:val="2"/>
        <w:rPr>
          <w:b/>
          <w:color w:val="000000"/>
        </w:rPr>
      </w:pPr>
      <w:bookmarkStart w:id="54" w:name="_Toc282347520"/>
      <w:bookmarkStart w:id="55" w:name="_Toc418837413"/>
      <w:r w:rsidRPr="00A20A71">
        <w:rPr>
          <w:b/>
          <w:color w:val="000000"/>
        </w:rPr>
        <w:t>Статья 1</w:t>
      </w:r>
      <w:r w:rsidR="00242A49" w:rsidRPr="00A20A71">
        <w:rPr>
          <w:b/>
          <w:color w:val="000000"/>
        </w:rPr>
        <w:t>2</w:t>
      </w:r>
      <w:r w:rsidR="000D58F7" w:rsidRPr="00A20A71">
        <w:rPr>
          <w:b/>
          <w:color w:val="000000"/>
        </w:rPr>
        <w:t xml:space="preserve">. </w:t>
      </w:r>
      <w:r w:rsidR="00695B7B" w:rsidRPr="00A20A71">
        <w:rPr>
          <w:b/>
          <w:color w:val="000000"/>
        </w:rPr>
        <w:t>Назначение,</w:t>
      </w:r>
      <w:r w:rsidR="000D58F7" w:rsidRPr="00A20A71">
        <w:rPr>
          <w:b/>
          <w:color w:val="000000"/>
        </w:rPr>
        <w:t xml:space="preserve"> </w:t>
      </w:r>
      <w:r w:rsidR="00B4607D" w:rsidRPr="00A20A71">
        <w:rPr>
          <w:b/>
          <w:color w:val="000000"/>
        </w:rPr>
        <w:t>виды</w:t>
      </w:r>
      <w:r w:rsidR="00695B7B" w:rsidRPr="00A20A71">
        <w:rPr>
          <w:b/>
          <w:color w:val="000000"/>
        </w:rPr>
        <w:t xml:space="preserve"> и состав</w:t>
      </w:r>
      <w:r w:rsidR="00B4607D" w:rsidRPr="00A20A71">
        <w:rPr>
          <w:b/>
          <w:color w:val="000000"/>
        </w:rPr>
        <w:t xml:space="preserve"> документации по</w:t>
      </w:r>
      <w:r w:rsidR="00FC1601" w:rsidRPr="00A20A71">
        <w:rPr>
          <w:b/>
          <w:color w:val="000000"/>
        </w:rPr>
        <w:t xml:space="preserve"> планировке </w:t>
      </w:r>
      <w:r w:rsidR="00DA5648">
        <w:rPr>
          <w:b/>
          <w:color w:val="000000"/>
        </w:rPr>
        <w:t xml:space="preserve">части </w:t>
      </w:r>
      <w:r w:rsidR="00FC1601" w:rsidRPr="00A20A71">
        <w:rPr>
          <w:b/>
          <w:color w:val="000000"/>
        </w:rPr>
        <w:t>территории сельсовета</w:t>
      </w:r>
      <w:bookmarkEnd w:id="54"/>
      <w:bookmarkEnd w:id="55"/>
    </w:p>
    <w:p w:rsidR="00106514" w:rsidRDefault="00695B7B" w:rsidP="00C76788">
      <w:pPr>
        <w:pStyle w:val="af9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106514">
        <w:rPr>
          <w:color w:val="000000"/>
        </w:rPr>
        <w:t>Документация по планировке территорий включает в себя проекты планировки, проекты межевания</w:t>
      </w:r>
      <w:r w:rsidR="00AF1180" w:rsidRPr="00106514">
        <w:rPr>
          <w:color w:val="000000"/>
        </w:rPr>
        <w:t xml:space="preserve"> и </w:t>
      </w:r>
      <w:r w:rsidRPr="00106514">
        <w:rPr>
          <w:color w:val="000000"/>
        </w:rPr>
        <w:t>градостроительные планы земельных участков.</w:t>
      </w:r>
    </w:p>
    <w:p w:rsidR="00106514" w:rsidRPr="00106514" w:rsidRDefault="00695B7B" w:rsidP="00C76788">
      <w:pPr>
        <w:pStyle w:val="af9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106514">
        <w:rPr>
          <w:color w:val="000000"/>
        </w:rPr>
        <w:t xml:space="preserve">Подготовка </w:t>
      </w:r>
      <w:r w:rsidR="00AA7D89" w:rsidRPr="00106514">
        <w:rPr>
          <w:color w:val="000000"/>
        </w:rPr>
        <w:t>документации по  планировке</w:t>
      </w:r>
      <w:r w:rsidRPr="00106514">
        <w:rPr>
          <w:color w:val="000000"/>
        </w:rPr>
        <w:t xml:space="preserve"> территории осуществляется </w:t>
      </w:r>
      <w:r w:rsidR="00AF1180" w:rsidRPr="00106514">
        <w:rPr>
          <w:color w:val="000000"/>
        </w:rPr>
        <w:t xml:space="preserve">в отношении застроенных или подлежащих застройке территорий </w:t>
      </w:r>
      <w:r w:rsidRPr="00106514">
        <w:rPr>
          <w:color w:val="000000"/>
        </w:rPr>
        <w:t>в целях выделения элементов планир</w:t>
      </w:r>
      <w:r w:rsidRPr="00106514">
        <w:rPr>
          <w:color w:val="000000"/>
        </w:rPr>
        <w:t>о</w:t>
      </w:r>
      <w:r w:rsidRPr="00106514">
        <w:rPr>
          <w:color w:val="000000"/>
        </w:rPr>
        <w:t>вочной структуры (кварталов</w:t>
      </w:r>
      <w:r w:rsidR="00AF1180" w:rsidRPr="00106514">
        <w:rPr>
          <w:color w:val="000000"/>
        </w:rPr>
        <w:t>, микрорайонов, иных элементов),</w:t>
      </w:r>
      <w:r w:rsidRPr="00106514">
        <w:rPr>
          <w:color w:val="000000"/>
        </w:rPr>
        <w:t xml:space="preserve"> установления </w:t>
      </w:r>
      <w:r w:rsidR="00242A49" w:rsidRPr="00106514">
        <w:rPr>
          <w:color w:val="000000"/>
        </w:rPr>
        <w:t>границ земел</w:t>
      </w:r>
      <w:r w:rsidR="00242A49" w:rsidRPr="00106514">
        <w:rPr>
          <w:color w:val="000000"/>
        </w:rPr>
        <w:t>ь</w:t>
      </w:r>
      <w:r w:rsidR="00242A49" w:rsidRPr="00106514">
        <w:rPr>
          <w:color w:val="000000"/>
        </w:rPr>
        <w:t>ных участков, на которых расположены объекты капитального строительства, границ з</w:t>
      </w:r>
      <w:r w:rsidR="00242A49" w:rsidRPr="00106514">
        <w:rPr>
          <w:color w:val="000000"/>
        </w:rPr>
        <w:t>е</w:t>
      </w:r>
      <w:r w:rsidR="00242A49" w:rsidRPr="00106514">
        <w:rPr>
          <w:color w:val="000000"/>
        </w:rPr>
        <w:t>мельных участков, предназначенных для строительства и размещения линейных объектов.</w:t>
      </w:r>
      <w:bookmarkStart w:id="56" w:name="sub_4103"/>
    </w:p>
    <w:p w:rsidR="00106514" w:rsidRDefault="00AA7D89" w:rsidP="00C76788">
      <w:pPr>
        <w:pStyle w:val="af9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A20A71">
        <w:lastRenderedPageBreak/>
        <w:t>В случае установления границ незастроенных и не предназначенных для стро</w:t>
      </w:r>
      <w:r w:rsidRPr="00A20A71">
        <w:t>и</w:t>
      </w:r>
      <w:r w:rsidRPr="00A20A71">
        <w:t>тельства земельных участков подготовка документации по планировке территории осущес</w:t>
      </w:r>
      <w:r w:rsidRPr="00A20A71">
        <w:t>т</w:t>
      </w:r>
      <w:r w:rsidRPr="00A20A71">
        <w:t>вляется в соответствии с земельным, водным, лесным и иным законодательством.</w:t>
      </w:r>
    </w:p>
    <w:p w:rsidR="00106514" w:rsidRPr="00106514" w:rsidRDefault="00F11A59" w:rsidP="00C76788">
      <w:pPr>
        <w:pStyle w:val="af9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106514">
        <w:rPr>
          <w:color w:val="000000"/>
        </w:rPr>
        <w:t xml:space="preserve">Не допускается осуществлять подготовку документации по планировке территории при отсутствии документов территориального планирования, за исключением </w:t>
      </w:r>
      <w:proofErr w:type="gramStart"/>
      <w:r w:rsidRPr="00106514">
        <w:rPr>
          <w:color w:val="000000"/>
        </w:rPr>
        <w:t>случаев подг</w:t>
      </w:r>
      <w:r w:rsidRPr="00106514">
        <w:rPr>
          <w:color w:val="000000"/>
        </w:rPr>
        <w:t>о</w:t>
      </w:r>
      <w:r w:rsidRPr="00106514">
        <w:rPr>
          <w:color w:val="000000"/>
        </w:rPr>
        <w:t>товки проектов межевания застроенных территорий</w:t>
      </w:r>
      <w:proofErr w:type="gramEnd"/>
      <w:r w:rsidRPr="00106514">
        <w:rPr>
          <w:color w:val="000000"/>
        </w:rPr>
        <w:t xml:space="preserve"> и градостроительных планов земельных участков по заявлениям физических или юридических лиц.</w:t>
      </w:r>
    </w:p>
    <w:p w:rsidR="00B60AFD" w:rsidRPr="00A20A71" w:rsidRDefault="00AF1180" w:rsidP="00C76788">
      <w:pPr>
        <w:pStyle w:val="af9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A20A71">
        <w:t>П</w:t>
      </w:r>
      <w:r w:rsidR="00B60AFD" w:rsidRPr="00A20A71">
        <w:t>одготовк</w:t>
      </w:r>
      <w:r w:rsidRPr="00A20A71">
        <w:t xml:space="preserve">а </w:t>
      </w:r>
      <w:r w:rsidR="00B60AFD" w:rsidRPr="00A20A71">
        <w:t xml:space="preserve">документации по планировке территории может </w:t>
      </w:r>
      <w:r w:rsidRPr="00A20A71">
        <w:t>включать</w:t>
      </w:r>
      <w:r w:rsidR="00B60AFD" w:rsidRPr="00A20A71">
        <w:t>:</w:t>
      </w:r>
    </w:p>
    <w:p w:rsidR="00106514" w:rsidRDefault="00B60AFD" w:rsidP="007F54C9">
      <w:pPr>
        <w:pStyle w:val="af9"/>
        <w:numPr>
          <w:ilvl w:val="1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851"/>
        <w:jc w:val="both"/>
      </w:pPr>
      <w:r w:rsidRPr="00A20A71">
        <w:t>разработк</w:t>
      </w:r>
      <w:r w:rsidR="00E912CE" w:rsidRPr="00A20A71">
        <w:t>у</w:t>
      </w:r>
      <w:r w:rsidRPr="00A20A71">
        <w:t xml:space="preserve"> проекта планировки</w:t>
      </w:r>
      <w:r w:rsidR="00DA7F65" w:rsidRPr="00A20A71">
        <w:t xml:space="preserve"> территории </w:t>
      </w:r>
      <w:r w:rsidRPr="00A20A71">
        <w:t>в виде отдельного документа (без пр</w:t>
      </w:r>
      <w:r w:rsidRPr="00A20A71">
        <w:t>о</w:t>
      </w:r>
      <w:r w:rsidRPr="00A20A71">
        <w:t>екта межевания и градостроительных планов земельных участков</w:t>
      </w:r>
      <w:r w:rsidR="00014933" w:rsidRPr="00A20A71">
        <w:t>);</w:t>
      </w:r>
    </w:p>
    <w:p w:rsidR="00106514" w:rsidRDefault="00B60AFD" w:rsidP="007F54C9">
      <w:pPr>
        <w:pStyle w:val="af9"/>
        <w:numPr>
          <w:ilvl w:val="1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851"/>
        <w:jc w:val="both"/>
      </w:pPr>
      <w:r w:rsidRPr="00A20A71">
        <w:t>разработк</w:t>
      </w:r>
      <w:r w:rsidR="00E912CE" w:rsidRPr="00A20A71">
        <w:t>у</w:t>
      </w:r>
      <w:r w:rsidR="00DA7F65" w:rsidRPr="00A20A71">
        <w:t xml:space="preserve"> проекта планировки территории </w:t>
      </w:r>
      <w:r w:rsidRPr="00A20A71">
        <w:t>с проекто</w:t>
      </w:r>
      <w:r w:rsidR="00E11207" w:rsidRPr="00A20A71">
        <w:t>м межевания в его составе без</w:t>
      </w:r>
      <w:r w:rsidRPr="00A20A71">
        <w:t xml:space="preserve"> градостроительных планов земельных участков;</w:t>
      </w:r>
    </w:p>
    <w:p w:rsidR="00106514" w:rsidRDefault="00B60AFD" w:rsidP="007F54C9">
      <w:pPr>
        <w:pStyle w:val="af9"/>
        <w:numPr>
          <w:ilvl w:val="1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851"/>
        <w:jc w:val="both"/>
      </w:pPr>
      <w:r w:rsidRPr="00A20A71">
        <w:t>разработк</w:t>
      </w:r>
      <w:r w:rsidR="00242A49" w:rsidRPr="00A20A71">
        <w:t xml:space="preserve">у </w:t>
      </w:r>
      <w:r w:rsidR="00DA7F65" w:rsidRPr="00A20A71">
        <w:t>проекта планировки территории с проектом</w:t>
      </w:r>
      <w:r w:rsidRPr="00A20A71">
        <w:t xml:space="preserve"> межевания и градостро</w:t>
      </w:r>
      <w:r w:rsidRPr="00A20A71">
        <w:t>и</w:t>
      </w:r>
      <w:r w:rsidRPr="00A20A71">
        <w:t>тельными планами земельных участков в их составе;</w:t>
      </w:r>
    </w:p>
    <w:p w:rsidR="00106514" w:rsidRDefault="00B60AFD" w:rsidP="007F54C9">
      <w:pPr>
        <w:pStyle w:val="af9"/>
        <w:numPr>
          <w:ilvl w:val="1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851"/>
        <w:jc w:val="both"/>
      </w:pPr>
      <w:r w:rsidRPr="00A20A71">
        <w:t>разработк</w:t>
      </w:r>
      <w:r w:rsidR="00E912CE" w:rsidRPr="00A20A71">
        <w:t xml:space="preserve">у </w:t>
      </w:r>
      <w:r w:rsidRPr="00A20A71">
        <w:t>проекта межевания территории в виде отдельного документа (</w:t>
      </w:r>
      <w:r w:rsidR="00DA5648">
        <w:t xml:space="preserve">без </w:t>
      </w:r>
      <w:r w:rsidRPr="00A20A71">
        <w:t>гр</w:t>
      </w:r>
      <w:r w:rsidRPr="00A20A71">
        <w:t>а</w:t>
      </w:r>
      <w:r w:rsidRPr="00A20A71">
        <w:t>достроительных планов земельных участков в их составе</w:t>
      </w:r>
      <w:r w:rsidR="001417B0" w:rsidRPr="00A20A71">
        <w:t>)</w:t>
      </w:r>
      <w:r w:rsidRPr="00A20A71">
        <w:t>;</w:t>
      </w:r>
    </w:p>
    <w:p w:rsidR="00106514" w:rsidRDefault="001417B0" w:rsidP="007F54C9">
      <w:pPr>
        <w:pStyle w:val="af9"/>
        <w:numPr>
          <w:ilvl w:val="1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851"/>
        <w:jc w:val="both"/>
      </w:pPr>
      <w:r w:rsidRPr="00A20A71">
        <w:t>разработк</w:t>
      </w:r>
      <w:r w:rsidR="00E912CE" w:rsidRPr="00A20A71">
        <w:t xml:space="preserve">у </w:t>
      </w:r>
      <w:r w:rsidRPr="00A20A71">
        <w:t>проекта межевания территории с градостроительными планами земел</w:t>
      </w:r>
      <w:r w:rsidRPr="00A20A71">
        <w:t>ь</w:t>
      </w:r>
      <w:r w:rsidRPr="00A20A71">
        <w:t>ных участков;</w:t>
      </w:r>
    </w:p>
    <w:p w:rsidR="001417B0" w:rsidRPr="00A20A71" w:rsidRDefault="001417B0" w:rsidP="007F54C9">
      <w:pPr>
        <w:pStyle w:val="af9"/>
        <w:numPr>
          <w:ilvl w:val="1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851"/>
        <w:jc w:val="both"/>
      </w:pPr>
      <w:r w:rsidRPr="00A20A71">
        <w:t>разработк</w:t>
      </w:r>
      <w:r w:rsidR="00E912CE" w:rsidRPr="00A20A71">
        <w:t xml:space="preserve">у </w:t>
      </w:r>
      <w:r w:rsidRPr="00A20A71">
        <w:t>градостроительного плана земельного участка в виде отдельного док</w:t>
      </w:r>
      <w:r w:rsidRPr="00A20A71">
        <w:t>у</w:t>
      </w:r>
      <w:r w:rsidRPr="00A20A71">
        <w:t>мента;</w:t>
      </w:r>
    </w:p>
    <w:p w:rsidR="00106514" w:rsidRDefault="001417B0" w:rsidP="00C76788">
      <w:pPr>
        <w:pStyle w:val="af9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A20A71">
        <w:t>Состав</w:t>
      </w:r>
      <w:r w:rsidR="007761D6" w:rsidRPr="00A20A71">
        <w:t xml:space="preserve"> и содержание</w:t>
      </w:r>
      <w:r w:rsidRPr="00A20A71">
        <w:t xml:space="preserve"> документации по планировке территории устанавливае</w:t>
      </w:r>
      <w:r w:rsidR="00E11207" w:rsidRPr="00A20A71">
        <w:t>тся</w:t>
      </w:r>
      <w:r w:rsidR="00DA7F65" w:rsidRPr="00A20A71">
        <w:t xml:space="preserve"> в соответствии </w:t>
      </w:r>
      <w:r w:rsidR="00E11207" w:rsidRPr="00A20A71">
        <w:t>со статьями</w:t>
      </w:r>
      <w:r w:rsidR="007761D6" w:rsidRPr="00A20A71">
        <w:t xml:space="preserve"> </w:t>
      </w:r>
      <w:r w:rsidRPr="00A20A71">
        <w:t>42, 43 и 44 Градостроительного кодекса Российской Федерации</w:t>
      </w:r>
      <w:r w:rsidR="007761D6" w:rsidRPr="00A20A71">
        <w:t>, статьями 37, 39, 40 закона Алтайского края «О градостроительной деятельности на террит</w:t>
      </w:r>
      <w:r w:rsidR="007761D6" w:rsidRPr="00A20A71">
        <w:t>о</w:t>
      </w:r>
      <w:r w:rsidR="007761D6" w:rsidRPr="00A20A71">
        <w:t>рии Алтайского края»</w:t>
      </w:r>
      <w:r w:rsidRPr="00A20A71">
        <w:t xml:space="preserve"> и может быть конкретизирован в градостроительном задании на по</w:t>
      </w:r>
      <w:r w:rsidRPr="00A20A71">
        <w:t>д</w:t>
      </w:r>
      <w:r w:rsidRPr="00A20A71">
        <w:t>готовку такой документации, исходя из специфики развития территории.</w:t>
      </w:r>
    </w:p>
    <w:p w:rsidR="00AA7D89" w:rsidRPr="00A20A71" w:rsidRDefault="00F11A59" w:rsidP="00C76788">
      <w:pPr>
        <w:pStyle w:val="af9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A20A71">
        <w:t>В случае</w:t>
      </w:r>
      <w:r w:rsidR="00AA7D89" w:rsidRPr="00A20A71">
        <w:t xml:space="preserve"> если по инициативе правообладателей земельных участков осуществл</w:t>
      </w:r>
      <w:r w:rsidR="00AA7D89" w:rsidRPr="00A20A71">
        <w:t>я</w:t>
      </w:r>
      <w:r w:rsidR="00AA7D89" w:rsidRPr="00A20A71">
        <w:t>ются разделение земельного участка на несколько земельных участков, объеди</w:t>
      </w:r>
      <w:r w:rsidR="00E912CE" w:rsidRPr="00A20A71">
        <w:t>нение земел</w:t>
      </w:r>
      <w:r w:rsidR="00E912CE" w:rsidRPr="00A20A71">
        <w:t>ь</w:t>
      </w:r>
      <w:r w:rsidR="00E912CE" w:rsidRPr="00A20A71">
        <w:t>ных участков в один</w:t>
      </w:r>
      <w:r w:rsidR="00AA7D89" w:rsidRPr="00A20A71">
        <w:t>, изменение общей границы земельных участков, подготовка документ</w:t>
      </w:r>
      <w:r w:rsidR="00AA7D89" w:rsidRPr="00A20A71">
        <w:t>а</w:t>
      </w:r>
      <w:r w:rsidR="00AA7D89" w:rsidRPr="00A20A71">
        <w:t>ции по планировке территории не требуется.</w:t>
      </w:r>
      <w:r w:rsidR="00242A49" w:rsidRPr="00A20A71">
        <w:t xml:space="preserve"> </w:t>
      </w:r>
      <w:r w:rsidR="00AA7D89" w:rsidRPr="00A20A71">
        <w:t>При этом размеры образованных земельных участков не должны превышать предусмотренные градостроительным регламентом макс</w:t>
      </w:r>
      <w:r w:rsidR="00AA7D89" w:rsidRPr="00A20A71">
        <w:t>и</w:t>
      </w:r>
      <w:r w:rsidR="00AA7D89" w:rsidRPr="00A20A71">
        <w:t>мальные размеры земельных участков и не должны быть меньше предусмотренных град</w:t>
      </w:r>
      <w:r w:rsidR="00AA7D89" w:rsidRPr="00A20A71">
        <w:t>о</w:t>
      </w:r>
      <w:r w:rsidR="00AA7D89" w:rsidRPr="00A20A71">
        <w:t>строительным регламентом мини</w:t>
      </w:r>
      <w:r w:rsidR="00242A49" w:rsidRPr="00A20A71">
        <w:t>мальных размеров</w:t>
      </w:r>
      <w:r w:rsidR="00AA7D89" w:rsidRPr="00A20A71">
        <w:t>. Обязательным условием разделения з</w:t>
      </w:r>
      <w:r w:rsidR="00AA7D89" w:rsidRPr="00A20A71">
        <w:t>е</w:t>
      </w:r>
      <w:r w:rsidR="00AA7D89" w:rsidRPr="00A20A71">
        <w:t xml:space="preserve">мельного участка на несколько </w:t>
      </w:r>
      <w:r w:rsidR="00E912CE" w:rsidRPr="00A20A71">
        <w:t xml:space="preserve"> у</w:t>
      </w:r>
      <w:r w:rsidR="00AA7D89" w:rsidRPr="00A20A71">
        <w:t>частков является наличие подъездов, подходов к каждому образованному земельному участку. Объединение земельных участков в один допускается только при условии, если образованный земельный участок будет находиться в границах о</w:t>
      </w:r>
      <w:r w:rsidR="00AA7D89" w:rsidRPr="00A20A71">
        <w:t>д</w:t>
      </w:r>
      <w:r w:rsidR="00AA7D89" w:rsidRPr="00A20A71">
        <w:t xml:space="preserve">ной </w:t>
      </w:r>
      <w:hyperlink w:anchor="sub_107" w:history="1">
        <w:r w:rsidR="00AA7D89" w:rsidRPr="00106514">
          <w:rPr>
            <w:color w:val="000000"/>
          </w:rPr>
          <w:t>территориальной зоны</w:t>
        </w:r>
      </w:hyperlink>
      <w:r w:rsidR="00AA7D89" w:rsidRPr="00106514">
        <w:rPr>
          <w:color w:val="000000"/>
        </w:rPr>
        <w:t>.</w:t>
      </w:r>
      <w:bookmarkEnd w:id="56"/>
    </w:p>
    <w:p w:rsidR="006D14E4" w:rsidRPr="00A20A71" w:rsidRDefault="000D5870" w:rsidP="00EF47F3">
      <w:pPr>
        <w:spacing w:before="240" w:after="240"/>
        <w:jc w:val="center"/>
        <w:outlineLvl w:val="2"/>
        <w:rPr>
          <w:b/>
          <w:color w:val="000000"/>
        </w:rPr>
      </w:pPr>
      <w:bookmarkStart w:id="57" w:name="_Toc282347521"/>
      <w:bookmarkStart w:id="58" w:name="_Toc418837414"/>
      <w:bookmarkStart w:id="59" w:name="sub_45"/>
      <w:r w:rsidRPr="00A20A71">
        <w:rPr>
          <w:b/>
          <w:bCs/>
          <w:color w:val="000000"/>
        </w:rPr>
        <w:t>Статья 1</w:t>
      </w:r>
      <w:r w:rsidR="00BE17A2" w:rsidRPr="00A20A71">
        <w:rPr>
          <w:b/>
          <w:bCs/>
          <w:color w:val="000000"/>
        </w:rPr>
        <w:t>3</w:t>
      </w:r>
      <w:r w:rsidR="00E92B61" w:rsidRPr="00A20A71">
        <w:rPr>
          <w:b/>
          <w:bCs/>
          <w:color w:val="000000"/>
        </w:rPr>
        <w:t>.</w:t>
      </w:r>
      <w:r w:rsidR="00E11207" w:rsidRPr="00A20A71">
        <w:rPr>
          <w:b/>
          <w:bCs/>
          <w:color w:val="000000"/>
        </w:rPr>
        <w:t xml:space="preserve"> </w:t>
      </w:r>
      <w:r w:rsidR="007178E6" w:rsidRPr="00A20A71">
        <w:rPr>
          <w:b/>
          <w:bCs/>
          <w:color w:val="000000"/>
        </w:rPr>
        <w:t>Порядок подготовки</w:t>
      </w:r>
      <w:r w:rsidR="006D14E4" w:rsidRPr="00A20A71">
        <w:rPr>
          <w:b/>
          <w:bCs/>
          <w:color w:val="000000"/>
        </w:rPr>
        <w:t>,</w:t>
      </w:r>
      <w:r w:rsidR="006D14E4" w:rsidRPr="00A20A71">
        <w:rPr>
          <w:b/>
          <w:color w:val="000000"/>
        </w:rPr>
        <w:t xml:space="preserve"> принятия решения об утверждении или об отклонении</w:t>
      </w:r>
      <w:r w:rsidR="007178E6" w:rsidRPr="00A20A71">
        <w:rPr>
          <w:b/>
          <w:bCs/>
          <w:color w:val="000000"/>
        </w:rPr>
        <w:t xml:space="preserve"> проектов планировки и проектов межевания территории</w:t>
      </w:r>
      <w:r w:rsidR="006D14E4" w:rsidRPr="00A20A71">
        <w:rPr>
          <w:b/>
          <w:color w:val="000000"/>
        </w:rPr>
        <w:t>.</w:t>
      </w:r>
      <w:bookmarkEnd w:id="57"/>
      <w:bookmarkEnd w:id="58"/>
    </w:p>
    <w:p w:rsidR="00106514" w:rsidRDefault="001740F2" w:rsidP="00C76788">
      <w:pPr>
        <w:pStyle w:val="af9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bookmarkStart w:id="60" w:name="sub_4602"/>
      <w:bookmarkEnd w:id="59"/>
      <w:r w:rsidRPr="00106514">
        <w:rPr>
          <w:color w:val="000000"/>
        </w:rPr>
        <w:t xml:space="preserve">Решение о подготовке </w:t>
      </w:r>
      <w:r w:rsidR="007761D6" w:rsidRPr="00106514">
        <w:rPr>
          <w:color w:val="000000"/>
        </w:rPr>
        <w:t xml:space="preserve">проекта планировки </w:t>
      </w:r>
      <w:r w:rsidR="00DA7F65" w:rsidRPr="00106514">
        <w:rPr>
          <w:color w:val="000000"/>
        </w:rPr>
        <w:t xml:space="preserve">и проекта межевания </w:t>
      </w:r>
      <w:r w:rsidR="00FF34F2">
        <w:rPr>
          <w:color w:val="000000"/>
        </w:rPr>
        <w:t xml:space="preserve">села </w:t>
      </w:r>
      <w:r w:rsidR="00A14F81">
        <w:rPr>
          <w:color w:val="000000"/>
        </w:rPr>
        <w:t>Истимис</w:t>
      </w:r>
      <w:r w:rsidR="00AB3350" w:rsidRPr="00A20A71">
        <w:t xml:space="preserve"> </w:t>
      </w:r>
      <w:r w:rsidR="00A14F81">
        <w:t>И</w:t>
      </w:r>
      <w:r w:rsidR="00A14F81">
        <w:t>с</w:t>
      </w:r>
      <w:r w:rsidR="00A14F81">
        <w:t>тимисск</w:t>
      </w:r>
      <w:r w:rsidR="001958BA">
        <w:t>ого</w:t>
      </w:r>
      <w:r w:rsidR="00087C3B">
        <w:t xml:space="preserve"> </w:t>
      </w:r>
      <w:r w:rsidR="00AB3350" w:rsidRPr="00106514">
        <w:rPr>
          <w:color w:val="000000"/>
        </w:rPr>
        <w:t>сельсовета</w:t>
      </w:r>
      <w:r w:rsidR="007761D6" w:rsidRPr="00106514">
        <w:rPr>
          <w:color w:val="000000"/>
        </w:rPr>
        <w:t xml:space="preserve"> для размещения объектов капитального строительства местного зн</w:t>
      </w:r>
      <w:r w:rsidR="007761D6" w:rsidRPr="00106514">
        <w:rPr>
          <w:color w:val="000000"/>
        </w:rPr>
        <w:t>а</w:t>
      </w:r>
      <w:r w:rsidR="007761D6" w:rsidRPr="00106514">
        <w:rPr>
          <w:color w:val="000000"/>
        </w:rPr>
        <w:t xml:space="preserve">чения </w:t>
      </w:r>
      <w:r w:rsidRPr="00106514">
        <w:rPr>
          <w:color w:val="000000"/>
        </w:rPr>
        <w:t>принимается главой</w:t>
      </w:r>
      <w:r w:rsidR="000B6225" w:rsidRPr="00106514">
        <w:rPr>
          <w:color w:val="000000"/>
        </w:rPr>
        <w:t xml:space="preserve"> </w:t>
      </w:r>
      <w:r w:rsidR="00AB3350" w:rsidRPr="00106514">
        <w:rPr>
          <w:color w:val="000000"/>
        </w:rPr>
        <w:t>сельсовета</w:t>
      </w:r>
      <w:r w:rsidRPr="00106514">
        <w:rPr>
          <w:color w:val="000000"/>
        </w:rPr>
        <w:t xml:space="preserve"> путем издания постановления, в котором определяю</w:t>
      </w:r>
      <w:r w:rsidRPr="00106514">
        <w:rPr>
          <w:color w:val="000000"/>
        </w:rPr>
        <w:t>т</w:t>
      </w:r>
      <w:r w:rsidRPr="00106514">
        <w:rPr>
          <w:color w:val="000000"/>
        </w:rPr>
        <w:t>ся границы соответствующей территории, порядок и сроки подготовки документации, ее с</w:t>
      </w:r>
      <w:r w:rsidRPr="00106514">
        <w:rPr>
          <w:color w:val="000000"/>
        </w:rPr>
        <w:t>о</w:t>
      </w:r>
      <w:r w:rsidRPr="00106514">
        <w:rPr>
          <w:color w:val="000000"/>
        </w:rPr>
        <w:t>держание</w:t>
      </w:r>
      <w:r w:rsidR="00F92BD4" w:rsidRPr="00106514">
        <w:rPr>
          <w:color w:val="000000"/>
        </w:rPr>
        <w:t xml:space="preserve"> и подлежит обнародованию в соответствии с уставом поселения.</w:t>
      </w:r>
      <w:bookmarkStart w:id="61" w:name="sub_3804"/>
      <w:bookmarkStart w:id="62" w:name="sub_4605"/>
      <w:bookmarkEnd w:id="60"/>
    </w:p>
    <w:p w:rsidR="00106514" w:rsidRDefault="007761D6" w:rsidP="00C76788">
      <w:pPr>
        <w:pStyle w:val="af9"/>
        <w:numPr>
          <w:ilvl w:val="0"/>
          <w:numId w:val="15"/>
        </w:numPr>
        <w:tabs>
          <w:tab w:val="left" w:pos="720"/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106514">
        <w:rPr>
          <w:color w:val="000000"/>
        </w:rPr>
        <w:t>Заказ на подготовку документации по планировке территории выполняется в соо</w:t>
      </w:r>
      <w:r w:rsidRPr="00106514">
        <w:rPr>
          <w:color w:val="000000"/>
        </w:rPr>
        <w:t>т</w:t>
      </w:r>
      <w:r w:rsidRPr="00106514">
        <w:rPr>
          <w:color w:val="000000"/>
        </w:rPr>
        <w:t>ветствии с законодательством Российской Федерации.</w:t>
      </w:r>
      <w:bookmarkEnd w:id="61"/>
    </w:p>
    <w:p w:rsidR="009D0756" w:rsidRPr="00106514" w:rsidRDefault="00B348D7" w:rsidP="00C76788">
      <w:pPr>
        <w:pStyle w:val="af9"/>
        <w:numPr>
          <w:ilvl w:val="0"/>
          <w:numId w:val="15"/>
        </w:numPr>
        <w:tabs>
          <w:tab w:val="left" w:pos="720"/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106514">
        <w:rPr>
          <w:color w:val="000000"/>
        </w:rPr>
        <w:t xml:space="preserve">Орган </w:t>
      </w:r>
      <w:r w:rsidR="000A3BBF" w:rsidRPr="00106514">
        <w:rPr>
          <w:color w:val="000000"/>
        </w:rPr>
        <w:t>архитектур</w:t>
      </w:r>
      <w:r w:rsidR="00BE17A2" w:rsidRPr="00106514">
        <w:rPr>
          <w:color w:val="000000"/>
        </w:rPr>
        <w:t xml:space="preserve">ы </w:t>
      </w:r>
      <w:r w:rsidRPr="00106514">
        <w:rPr>
          <w:color w:val="000000"/>
        </w:rPr>
        <w:t>а</w:t>
      </w:r>
      <w:r w:rsidR="000A3BBF" w:rsidRPr="00106514">
        <w:rPr>
          <w:color w:val="000000"/>
        </w:rPr>
        <w:t xml:space="preserve">дминистрации района </w:t>
      </w:r>
      <w:r w:rsidR="009D0756" w:rsidRPr="00106514">
        <w:rPr>
          <w:color w:val="000000"/>
        </w:rPr>
        <w:t>в течение 30 дней со дня подписания акта на выполненные работы:</w:t>
      </w:r>
    </w:p>
    <w:p w:rsidR="00087C3B" w:rsidRDefault="009D0756" w:rsidP="007F54C9">
      <w:pPr>
        <w:pStyle w:val="a4"/>
        <w:numPr>
          <w:ilvl w:val="0"/>
          <w:numId w:val="16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087C3B">
        <w:rPr>
          <w:color w:val="000000"/>
        </w:rPr>
        <w:t>осуществляет проверку подготовленн</w:t>
      </w:r>
      <w:r w:rsidR="00E11207" w:rsidRPr="00087C3B">
        <w:rPr>
          <w:color w:val="000000"/>
        </w:rPr>
        <w:t>ой документации на соответствие</w:t>
      </w:r>
      <w:r w:rsidRPr="00087C3B">
        <w:rPr>
          <w:color w:val="000000"/>
        </w:rPr>
        <w:t xml:space="preserve"> </w:t>
      </w:r>
      <w:r w:rsidR="00E11207" w:rsidRPr="00087C3B">
        <w:rPr>
          <w:color w:val="000000"/>
        </w:rPr>
        <w:t>настоящим Правилам,</w:t>
      </w:r>
      <w:r w:rsidRPr="00087C3B">
        <w:rPr>
          <w:color w:val="000000"/>
        </w:rPr>
        <w:t xml:space="preserve"> нормативным требованиям, градостроительным регламентам.</w:t>
      </w:r>
    </w:p>
    <w:p w:rsidR="009D0756" w:rsidRPr="00087C3B" w:rsidRDefault="009D0756" w:rsidP="007F54C9">
      <w:pPr>
        <w:pStyle w:val="a4"/>
        <w:numPr>
          <w:ilvl w:val="0"/>
          <w:numId w:val="16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087C3B">
        <w:rPr>
          <w:color w:val="000000"/>
        </w:rPr>
        <w:t>организует согласование документации со структурными подразделениями адм</w:t>
      </w:r>
      <w:r w:rsidRPr="00087C3B">
        <w:rPr>
          <w:color w:val="000000"/>
        </w:rPr>
        <w:t>и</w:t>
      </w:r>
      <w:r w:rsidRPr="00087C3B">
        <w:rPr>
          <w:color w:val="000000"/>
        </w:rPr>
        <w:t>нистрации сельсовета, муниципальными и иными организациями, осуществляющими соде</w:t>
      </w:r>
      <w:r w:rsidRPr="00087C3B">
        <w:rPr>
          <w:color w:val="000000"/>
        </w:rPr>
        <w:t>р</w:t>
      </w:r>
      <w:r w:rsidRPr="00087C3B">
        <w:rPr>
          <w:color w:val="000000"/>
        </w:rPr>
        <w:t xml:space="preserve">жание и эксплуатацию сетей </w:t>
      </w:r>
      <w:proofErr w:type="spellStart"/>
      <w:r w:rsidRPr="00087C3B">
        <w:rPr>
          <w:color w:val="000000"/>
        </w:rPr>
        <w:t>электр</w:t>
      </w:r>
      <w:proofErr w:type="gramStart"/>
      <w:r w:rsidRPr="00087C3B">
        <w:rPr>
          <w:color w:val="000000"/>
        </w:rPr>
        <w:t>о</w:t>
      </w:r>
      <w:proofErr w:type="spellEnd"/>
      <w:r w:rsidRPr="00087C3B">
        <w:rPr>
          <w:color w:val="000000"/>
        </w:rPr>
        <w:t>-</w:t>
      </w:r>
      <w:proofErr w:type="gramEnd"/>
      <w:r w:rsidRPr="00087C3B">
        <w:rPr>
          <w:color w:val="000000"/>
        </w:rPr>
        <w:t xml:space="preserve">, </w:t>
      </w:r>
      <w:proofErr w:type="spellStart"/>
      <w:r w:rsidRPr="00087C3B">
        <w:rPr>
          <w:color w:val="000000"/>
        </w:rPr>
        <w:t>газо</w:t>
      </w:r>
      <w:proofErr w:type="spellEnd"/>
      <w:r w:rsidRPr="00087C3B">
        <w:rPr>
          <w:color w:val="000000"/>
        </w:rPr>
        <w:t>-, тепло- и водоснабжения, органами государс</w:t>
      </w:r>
      <w:r w:rsidRPr="00087C3B">
        <w:rPr>
          <w:color w:val="000000"/>
        </w:rPr>
        <w:t>т</w:t>
      </w:r>
      <w:r w:rsidRPr="00087C3B">
        <w:rPr>
          <w:color w:val="000000"/>
        </w:rPr>
        <w:lastRenderedPageBreak/>
        <w:t>венного противопожарного надзора, санитарно – эпидемиологического надзора, охран</w:t>
      </w:r>
      <w:r w:rsidR="00B348D7" w:rsidRPr="00087C3B">
        <w:rPr>
          <w:color w:val="000000"/>
        </w:rPr>
        <w:t xml:space="preserve">у </w:t>
      </w:r>
      <w:r w:rsidRPr="00087C3B">
        <w:rPr>
          <w:color w:val="000000"/>
        </w:rPr>
        <w:t xml:space="preserve"> о</w:t>
      </w:r>
      <w:r w:rsidRPr="00087C3B">
        <w:rPr>
          <w:color w:val="000000"/>
        </w:rPr>
        <w:t>к</w:t>
      </w:r>
      <w:r w:rsidRPr="00087C3B">
        <w:rPr>
          <w:color w:val="000000"/>
        </w:rPr>
        <w:t>ружающей природной среды, охран</w:t>
      </w:r>
      <w:r w:rsidR="00BE17A2" w:rsidRPr="00087C3B">
        <w:rPr>
          <w:color w:val="000000"/>
        </w:rPr>
        <w:t xml:space="preserve">у </w:t>
      </w:r>
      <w:r w:rsidRPr="00087C3B">
        <w:rPr>
          <w:color w:val="000000"/>
        </w:rPr>
        <w:t>и использования объектов историко-культурного н</w:t>
      </w:r>
      <w:r w:rsidRPr="00087C3B">
        <w:rPr>
          <w:color w:val="000000"/>
        </w:rPr>
        <w:t>а</w:t>
      </w:r>
      <w:r w:rsidRPr="00087C3B">
        <w:rPr>
          <w:color w:val="000000"/>
        </w:rPr>
        <w:t>следия, иными государственными и муниципальными органами.</w:t>
      </w:r>
    </w:p>
    <w:p w:rsidR="00087C3B" w:rsidRPr="00087C3B" w:rsidRDefault="000B6225" w:rsidP="00C76788">
      <w:pPr>
        <w:pStyle w:val="af9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087C3B">
        <w:rPr>
          <w:color w:val="000000"/>
        </w:rPr>
        <w:t xml:space="preserve">Проекты планировки </w:t>
      </w:r>
      <w:r w:rsidR="00E92B61" w:rsidRPr="00087C3B">
        <w:rPr>
          <w:color w:val="000000"/>
        </w:rPr>
        <w:t>и проекты межевания территории, подготовленные в составе документации по планировке территории</w:t>
      </w:r>
      <w:r w:rsidR="000A3BBF" w:rsidRPr="00087C3B">
        <w:rPr>
          <w:color w:val="000000"/>
        </w:rPr>
        <w:t>,</w:t>
      </w:r>
      <w:r w:rsidR="00E92B61" w:rsidRPr="00087C3B">
        <w:rPr>
          <w:color w:val="000000"/>
        </w:rPr>
        <w:t xml:space="preserve"> </w:t>
      </w:r>
      <w:r w:rsidRPr="00087C3B">
        <w:rPr>
          <w:color w:val="000000"/>
        </w:rPr>
        <w:t>до</w:t>
      </w:r>
      <w:r w:rsidR="00E92B61" w:rsidRPr="00087C3B">
        <w:rPr>
          <w:color w:val="000000"/>
        </w:rPr>
        <w:t xml:space="preserve"> их утверждения подлежат обязательному ра</w:t>
      </w:r>
      <w:r w:rsidR="00E92B61" w:rsidRPr="00087C3B">
        <w:rPr>
          <w:color w:val="000000"/>
        </w:rPr>
        <w:t>с</w:t>
      </w:r>
      <w:r w:rsidR="00E92B61" w:rsidRPr="00087C3B">
        <w:rPr>
          <w:color w:val="000000"/>
        </w:rPr>
        <w:t>смотрению на публичных слушаниях.</w:t>
      </w:r>
      <w:bookmarkStart w:id="63" w:name="sub_4606"/>
      <w:bookmarkEnd w:id="62"/>
    </w:p>
    <w:p w:rsidR="00087C3B" w:rsidRPr="00087C3B" w:rsidRDefault="00E92B61" w:rsidP="00C76788">
      <w:pPr>
        <w:pStyle w:val="af9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A20A71">
        <w:t xml:space="preserve">Порядок организации и проведения публичных слушаний по проекту планировки территории и проекту межевания территории определяется </w:t>
      </w:r>
      <w:r w:rsidR="000A3BBF" w:rsidRPr="00A20A71">
        <w:t>Положением о публичных сл</w:t>
      </w:r>
      <w:r w:rsidR="000A3BBF" w:rsidRPr="00A20A71">
        <w:t>у</w:t>
      </w:r>
      <w:r w:rsidR="000A3BBF" w:rsidRPr="00A20A71">
        <w:t>шаниях, утвержденным</w:t>
      </w:r>
      <w:r w:rsidRPr="00A20A71">
        <w:t xml:space="preserve"> </w:t>
      </w:r>
      <w:r w:rsidR="000A3BBF" w:rsidRPr="00A20A71">
        <w:t>Советом</w:t>
      </w:r>
      <w:r w:rsidR="000B6225" w:rsidRPr="00A20A71">
        <w:t xml:space="preserve"> депутатов</w:t>
      </w:r>
      <w:r w:rsidR="000A3BBF" w:rsidRPr="00A20A71">
        <w:t>.</w:t>
      </w:r>
      <w:bookmarkStart w:id="64" w:name="sub_4607"/>
      <w:bookmarkEnd w:id="63"/>
    </w:p>
    <w:p w:rsidR="00087C3B" w:rsidRDefault="0074291E" w:rsidP="00C76788">
      <w:pPr>
        <w:pStyle w:val="af9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proofErr w:type="gramStart"/>
      <w:r w:rsidRPr="00087C3B">
        <w:rPr>
          <w:color w:val="000000"/>
        </w:rPr>
        <w:t>П</w:t>
      </w:r>
      <w:r w:rsidR="00E92B61" w:rsidRPr="00087C3B">
        <w:rPr>
          <w:color w:val="000000"/>
        </w:rPr>
        <w:t>убличные слушания по проекту планировки территории и проекту межевания территории проводятся с участием граждан, проживающих на территории, применительно к которой осуществляется подготовка проекта ее планировки и проекта ее межевания, прав</w:t>
      </w:r>
      <w:r w:rsidR="00E92B61" w:rsidRPr="00087C3B">
        <w:rPr>
          <w:color w:val="000000"/>
        </w:rPr>
        <w:t>о</w:t>
      </w:r>
      <w:r w:rsidR="00E92B61" w:rsidRPr="00087C3B">
        <w:rPr>
          <w:color w:val="000000"/>
        </w:rPr>
        <w:t>обладателей земельных участков и объектов капитального строительства, расположенных на указанной территории, лиц, законные интересы которых могут быть нарушены в связи с ре</w:t>
      </w:r>
      <w:r w:rsidR="00E92B61" w:rsidRPr="00087C3B">
        <w:rPr>
          <w:color w:val="000000"/>
        </w:rPr>
        <w:t>а</w:t>
      </w:r>
      <w:r w:rsidR="00E92B61" w:rsidRPr="00087C3B">
        <w:rPr>
          <w:color w:val="000000"/>
        </w:rPr>
        <w:t>лизацией таких проектов.</w:t>
      </w:r>
      <w:bookmarkStart w:id="65" w:name="sub_46010"/>
      <w:bookmarkEnd w:id="64"/>
      <w:proofErr w:type="gramEnd"/>
    </w:p>
    <w:p w:rsidR="00087C3B" w:rsidRDefault="00E92B61" w:rsidP="00C76788">
      <w:pPr>
        <w:pStyle w:val="af9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087C3B">
        <w:rPr>
          <w:color w:val="000000"/>
        </w:rPr>
        <w:t>Заключение о результатах публичных слушаний по проекту планировки террит</w:t>
      </w:r>
      <w:r w:rsidRPr="00087C3B">
        <w:rPr>
          <w:color w:val="000000"/>
        </w:rPr>
        <w:t>о</w:t>
      </w:r>
      <w:r w:rsidRPr="00087C3B">
        <w:rPr>
          <w:color w:val="000000"/>
        </w:rPr>
        <w:t xml:space="preserve">рии и проекту межевания территории подлежит </w:t>
      </w:r>
      <w:bookmarkStart w:id="66" w:name="sub_46011"/>
      <w:bookmarkEnd w:id="65"/>
      <w:r w:rsidR="000A3BBF" w:rsidRPr="00087C3B">
        <w:rPr>
          <w:color w:val="000000"/>
        </w:rPr>
        <w:t>обнародованию в соответствии с уставом поселения.</w:t>
      </w:r>
    </w:p>
    <w:p w:rsidR="00087C3B" w:rsidRPr="00087C3B" w:rsidRDefault="00B348D7" w:rsidP="00C76788">
      <w:pPr>
        <w:pStyle w:val="af9"/>
        <w:numPr>
          <w:ilvl w:val="0"/>
          <w:numId w:val="15"/>
        </w:numPr>
        <w:tabs>
          <w:tab w:val="left" w:pos="720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087C3B">
        <w:rPr>
          <w:color w:val="000000"/>
        </w:rPr>
        <w:t>Орган архитектуры а</w:t>
      </w:r>
      <w:r w:rsidR="000A3BBF" w:rsidRPr="00087C3B">
        <w:rPr>
          <w:color w:val="000000"/>
        </w:rPr>
        <w:t>дминистрации</w:t>
      </w:r>
      <w:r w:rsidR="006355FE" w:rsidRPr="00087C3B">
        <w:rPr>
          <w:color w:val="000000"/>
        </w:rPr>
        <w:t xml:space="preserve"> </w:t>
      </w:r>
      <w:r w:rsidR="000A3BBF" w:rsidRPr="00087C3B">
        <w:rPr>
          <w:color w:val="000000"/>
        </w:rPr>
        <w:t xml:space="preserve">района </w:t>
      </w:r>
      <w:r w:rsidR="008150EA" w:rsidRPr="00087C3B">
        <w:rPr>
          <w:color w:val="000000"/>
        </w:rPr>
        <w:t>после получения соответствующих з</w:t>
      </w:r>
      <w:r w:rsidR="008150EA" w:rsidRPr="00087C3B">
        <w:rPr>
          <w:color w:val="000000"/>
        </w:rPr>
        <w:t>а</w:t>
      </w:r>
      <w:r w:rsidR="008150EA" w:rsidRPr="00087C3B">
        <w:rPr>
          <w:color w:val="000000"/>
        </w:rPr>
        <w:t>ключений и протокола о результатах публичных слушаний, направляет главе сельсовета сводную докладную записку с предложением о возможности утверждения подготовленной проектной документации.</w:t>
      </w:r>
      <w:bookmarkStart w:id="67" w:name="sub_46013"/>
      <w:bookmarkEnd w:id="66"/>
    </w:p>
    <w:p w:rsidR="00087C3B" w:rsidRPr="00087C3B" w:rsidRDefault="00E92B61" w:rsidP="00C76788">
      <w:pPr>
        <w:pStyle w:val="af9"/>
        <w:numPr>
          <w:ilvl w:val="0"/>
          <w:numId w:val="15"/>
        </w:numPr>
        <w:tabs>
          <w:tab w:val="left" w:pos="720"/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A20A71">
        <w:t xml:space="preserve">Глава </w:t>
      </w:r>
      <w:r w:rsidR="00001A78" w:rsidRPr="00A20A71">
        <w:t xml:space="preserve">сельсовета </w:t>
      </w:r>
      <w:r w:rsidRPr="00A20A71">
        <w:t>с учетом протокола публичных слушаний по проекту планировки территории и проекту межевания территории и заключения о результатах публичных слуш</w:t>
      </w:r>
      <w:r w:rsidRPr="00A20A71">
        <w:t>а</w:t>
      </w:r>
      <w:r w:rsidRPr="00A20A71">
        <w:t>ний принимает решение об утверждении документации по планировке территории или об отклонении такой документации и о направлении ее</w:t>
      </w:r>
      <w:r w:rsidR="0074291E" w:rsidRPr="00A20A71">
        <w:t xml:space="preserve"> </w:t>
      </w:r>
      <w:r w:rsidRPr="00A20A71">
        <w:t>на доработку с учетом указанных пр</w:t>
      </w:r>
      <w:r w:rsidRPr="00A20A71">
        <w:t>о</w:t>
      </w:r>
      <w:r w:rsidRPr="00A20A71">
        <w:t>токола и заключения.</w:t>
      </w:r>
      <w:bookmarkStart w:id="68" w:name="sub_46014"/>
      <w:bookmarkEnd w:id="67"/>
    </w:p>
    <w:p w:rsidR="00087C3B" w:rsidRDefault="00E92B61" w:rsidP="00C76788">
      <w:pPr>
        <w:pStyle w:val="af9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color w:val="000000"/>
        </w:rPr>
      </w:pPr>
      <w:r w:rsidRPr="00087C3B">
        <w:rPr>
          <w:color w:val="000000"/>
        </w:rPr>
        <w:t>Утвержденная документация по планировке территории (проекты планировки те</w:t>
      </w:r>
      <w:r w:rsidRPr="00087C3B">
        <w:rPr>
          <w:color w:val="000000"/>
        </w:rPr>
        <w:t>р</w:t>
      </w:r>
      <w:r w:rsidRPr="00087C3B">
        <w:rPr>
          <w:color w:val="000000"/>
        </w:rPr>
        <w:t xml:space="preserve">ритории и проекты межевания территории) подлежит </w:t>
      </w:r>
      <w:r w:rsidR="000A3BBF" w:rsidRPr="00087C3B">
        <w:rPr>
          <w:color w:val="000000"/>
        </w:rPr>
        <w:t>обнародованию в соответствии с уст</w:t>
      </w:r>
      <w:r w:rsidR="000A3BBF" w:rsidRPr="00087C3B">
        <w:rPr>
          <w:color w:val="000000"/>
        </w:rPr>
        <w:t>а</w:t>
      </w:r>
      <w:r w:rsidR="000A3BBF" w:rsidRPr="00087C3B">
        <w:rPr>
          <w:color w:val="000000"/>
        </w:rPr>
        <w:t>вом поселения</w:t>
      </w:r>
      <w:r w:rsidRPr="00087C3B">
        <w:rPr>
          <w:color w:val="000000"/>
        </w:rPr>
        <w:t xml:space="preserve"> в течен</w:t>
      </w:r>
      <w:r w:rsidR="006355FE" w:rsidRPr="00087C3B">
        <w:rPr>
          <w:color w:val="000000"/>
        </w:rPr>
        <w:t>ие семи дней со дня утверждения</w:t>
      </w:r>
      <w:r w:rsidR="00E24A80" w:rsidRPr="00087C3B">
        <w:rPr>
          <w:color w:val="000000"/>
        </w:rPr>
        <w:t>.</w:t>
      </w:r>
      <w:bookmarkStart w:id="69" w:name="sub_46015"/>
      <w:bookmarkEnd w:id="68"/>
    </w:p>
    <w:p w:rsidR="00087C3B" w:rsidRPr="00087C3B" w:rsidRDefault="00E92B61" w:rsidP="00C76788">
      <w:pPr>
        <w:pStyle w:val="af9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087C3B">
        <w:rPr>
          <w:color w:val="000000"/>
        </w:rPr>
        <w:t xml:space="preserve">На основании </w:t>
      </w:r>
      <w:r w:rsidR="006355FE" w:rsidRPr="00087C3B">
        <w:rPr>
          <w:color w:val="000000"/>
        </w:rPr>
        <w:t xml:space="preserve">утвержденной </w:t>
      </w:r>
      <w:r w:rsidRPr="00087C3B">
        <w:rPr>
          <w:color w:val="000000"/>
        </w:rPr>
        <w:t>документации по планировке территории</w:t>
      </w:r>
      <w:r w:rsidR="006355FE" w:rsidRPr="00087C3B">
        <w:rPr>
          <w:color w:val="000000"/>
        </w:rPr>
        <w:t xml:space="preserve"> </w:t>
      </w:r>
      <w:r w:rsidR="000A3BBF" w:rsidRPr="00087C3B">
        <w:rPr>
          <w:color w:val="000000"/>
        </w:rPr>
        <w:t xml:space="preserve"> </w:t>
      </w:r>
      <w:r w:rsidR="00E24A80" w:rsidRPr="00087C3B">
        <w:rPr>
          <w:color w:val="000000"/>
        </w:rPr>
        <w:t>Совет деп</w:t>
      </w:r>
      <w:r w:rsidR="00E24A80" w:rsidRPr="00087C3B">
        <w:rPr>
          <w:color w:val="000000"/>
        </w:rPr>
        <w:t>у</w:t>
      </w:r>
      <w:r w:rsidR="00E24A80" w:rsidRPr="00087C3B">
        <w:rPr>
          <w:color w:val="000000"/>
        </w:rPr>
        <w:t xml:space="preserve">татов </w:t>
      </w:r>
      <w:r w:rsidRPr="00087C3B">
        <w:rPr>
          <w:color w:val="000000"/>
        </w:rPr>
        <w:t xml:space="preserve">вправе вносить изменения в правила землепользования и застройки в части уточнения установленных </w:t>
      </w:r>
      <w:hyperlink w:anchor="sub_109" w:history="1">
        <w:r w:rsidRPr="00087C3B">
          <w:rPr>
            <w:color w:val="000000"/>
          </w:rPr>
          <w:t>градостроительным регламентом</w:t>
        </w:r>
      </w:hyperlink>
      <w:r w:rsidRPr="00087C3B">
        <w:rPr>
          <w:color w:val="000000"/>
        </w:rPr>
        <w:t xml:space="preserve"> предельных параметров разрешенного </w:t>
      </w:r>
      <w:hyperlink w:anchor="sub_1013" w:history="1">
        <w:r w:rsidRPr="00087C3B">
          <w:rPr>
            <w:color w:val="000000"/>
          </w:rPr>
          <w:t>строительства</w:t>
        </w:r>
      </w:hyperlink>
      <w:r w:rsidRPr="00087C3B">
        <w:rPr>
          <w:color w:val="000000"/>
        </w:rPr>
        <w:t xml:space="preserve"> и </w:t>
      </w:r>
      <w:hyperlink w:anchor="sub_1014" w:history="1">
        <w:r w:rsidRPr="00087C3B">
          <w:rPr>
            <w:color w:val="000000"/>
          </w:rPr>
          <w:t>реконструкции</w:t>
        </w:r>
      </w:hyperlink>
      <w:r w:rsidRPr="00087C3B">
        <w:rPr>
          <w:color w:val="000000"/>
        </w:rPr>
        <w:t xml:space="preserve"> </w:t>
      </w:r>
      <w:hyperlink w:anchor="sub_1010" w:history="1">
        <w:r w:rsidRPr="00087C3B">
          <w:rPr>
            <w:color w:val="000000"/>
          </w:rPr>
          <w:t>объектов капитального строительства</w:t>
        </w:r>
      </w:hyperlink>
      <w:r w:rsidRPr="00087C3B">
        <w:rPr>
          <w:color w:val="000000"/>
        </w:rPr>
        <w:t>.</w:t>
      </w:r>
      <w:bookmarkEnd w:id="69"/>
    </w:p>
    <w:p w:rsidR="00A5290D" w:rsidRPr="00A20A71" w:rsidRDefault="00E92B61" w:rsidP="00C76788">
      <w:pPr>
        <w:pStyle w:val="af9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087C3B">
        <w:rPr>
          <w:color w:val="000000"/>
        </w:rPr>
        <w:t>В случае</w:t>
      </w:r>
      <w:proofErr w:type="gramStart"/>
      <w:r w:rsidRPr="00087C3B">
        <w:rPr>
          <w:color w:val="000000"/>
        </w:rPr>
        <w:t>,</w:t>
      </w:r>
      <w:proofErr w:type="gramEnd"/>
      <w:r w:rsidRPr="00087C3B">
        <w:rPr>
          <w:color w:val="000000"/>
        </w:rPr>
        <w:t xml:space="preserve"> если физическое или юридическое лицо обращается в</w:t>
      </w:r>
      <w:r w:rsidR="00E24A80" w:rsidRPr="00087C3B">
        <w:rPr>
          <w:color w:val="000000"/>
        </w:rPr>
        <w:t xml:space="preserve"> </w:t>
      </w:r>
      <w:r w:rsidR="00CC6DF6" w:rsidRPr="00087C3B">
        <w:rPr>
          <w:color w:val="000000"/>
        </w:rPr>
        <w:t xml:space="preserve">администрацию сельсовета с </w:t>
      </w:r>
      <w:r w:rsidRPr="00087C3B">
        <w:rPr>
          <w:color w:val="000000"/>
        </w:rPr>
        <w:t>заявлением о выдаче ему градостроительного плана земельного участка, пров</w:t>
      </w:r>
      <w:r w:rsidRPr="00087C3B">
        <w:rPr>
          <w:color w:val="000000"/>
        </w:rPr>
        <w:t>е</w:t>
      </w:r>
      <w:r w:rsidRPr="00087C3B">
        <w:rPr>
          <w:color w:val="000000"/>
        </w:rPr>
        <w:t xml:space="preserve">дение процедур, предусмотренных </w:t>
      </w:r>
      <w:r w:rsidR="00E24A80" w:rsidRPr="00087C3B">
        <w:rPr>
          <w:color w:val="000000"/>
        </w:rPr>
        <w:t xml:space="preserve">частями </w:t>
      </w:r>
      <w:r w:rsidR="00CC6DF6" w:rsidRPr="00087C3B">
        <w:rPr>
          <w:color w:val="000000"/>
        </w:rPr>
        <w:t>1</w:t>
      </w:r>
      <w:r w:rsidRPr="00087C3B">
        <w:rPr>
          <w:color w:val="000000"/>
        </w:rPr>
        <w:t>-1</w:t>
      </w:r>
      <w:r w:rsidR="008150EA" w:rsidRPr="00087C3B">
        <w:rPr>
          <w:color w:val="000000"/>
        </w:rPr>
        <w:t>1</w:t>
      </w:r>
      <w:r w:rsidRPr="00087C3B">
        <w:rPr>
          <w:color w:val="000000"/>
        </w:rPr>
        <w:t xml:space="preserve"> настоящей статьи, не требуется. </w:t>
      </w:r>
      <w:r w:rsidR="00CC6DF6" w:rsidRPr="00A20A71">
        <w:t>Админис</w:t>
      </w:r>
      <w:r w:rsidR="00CC6DF6" w:rsidRPr="00A20A71">
        <w:t>т</w:t>
      </w:r>
      <w:r w:rsidR="00CC6DF6" w:rsidRPr="00A20A71">
        <w:t xml:space="preserve">рация сельсовета </w:t>
      </w:r>
      <w:r w:rsidRPr="00A20A71">
        <w:t>в течение тридцати дней со дня поступления указанного обращения осущ</w:t>
      </w:r>
      <w:r w:rsidRPr="00A20A71">
        <w:t>е</w:t>
      </w:r>
      <w:r w:rsidRPr="00A20A71">
        <w:t xml:space="preserve">ствляет подготовку градостроительного плана земельного участка и утверждает его. </w:t>
      </w:r>
      <w:r w:rsidR="00CC6DF6" w:rsidRPr="00A20A71">
        <w:t>Г</w:t>
      </w:r>
      <w:r w:rsidRPr="00A20A71">
        <w:t>рад</w:t>
      </w:r>
      <w:r w:rsidRPr="00A20A71">
        <w:t>о</w:t>
      </w:r>
      <w:r w:rsidRPr="00A20A71">
        <w:t>строительный план земельного участка</w:t>
      </w:r>
      <w:r w:rsidR="00CC6DF6" w:rsidRPr="00A20A71">
        <w:t xml:space="preserve"> предоставляется  заявителю</w:t>
      </w:r>
      <w:r w:rsidRPr="00A20A71">
        <w:t xml:space="preserve"> без взимания</w:t>
      </w:r>
      <w:r w:rsidR="00E24A80" w:rsidRPr="00A20A71">
        <w:t xml:space="preserve"> платы.</w:t>
      </w:r>
    </w:p>
    <w:p w:rsidR="00A5290D" w:rsidRPr="00A20A71" w:rsidRDefault="00001A78" w:rsidP="00EF47F3">
      <w:pPr>
        <w:spacing w:before="240" w:after="240"/>
        <w:jc w:val="center"/>
        <w:outlineLvl w:val="2"/>
        <w:rPr>
          <w:b/>
          <w:color w:val="000000"/>
        </w:rPr>
      </w:pPr>
      <w:bookmarkStart w:id="70" w:name="_Toc282347522"/>
      <w:bookmarkStart w:id="71" w:name="_Toc418837415"/>
      <w:r w:rsidRPr="00A20A71">
        <w:rPr>
          <w:b/>
          <w:color w:val="000000"/>
        </w:rPr>
        <w:t>С</w:t>
      </w:r>
      <w:r w:rsidR="000D5870" w:rsidRPr="00A20A71">
        <w:rPr>
          <w:b/>
          <w:color w:val="000000"/>
        </w:rPr>
        <w:t>татья 1</w:t>
      </w:r>
      <w:r w:rsidR="00BE17A2" w:rsidRPr="00A20A71">
        <w:rPr>
          <w:b/>
          <w:color w:val="000000"/>
        </w:rPr>
        <w:t>4</w:t>
      </w:r>
      <w:r w:rsidRPr="00A20A71">
        <w:rPr>
          <w:b/>
          <w:color w:val="000000"/>
        </w:rPr>
        <w:t>.</w:t>
      </w:r>
      <w:r w:rsidR="00A5290D" w:rsidRPr="00A20A71">
        <w:rPr>
          <w:b/>
          <w:color w:val="000000"/>
        </w:rPr>
        <w:t xml:space="preserve"> Порядок подготовки градостроительных планов земельных участков</w:t>
      </w:r>
      <w:bookmarkEnd w:id="70"/>
      <w:bookmarkEnd w:id="71"/>
    </w:p>
    <w:p w:rsidR="00087C3B" w:rsidRPr="00087C3B" w:rsidRDefault="00A5290D" w:rsidP="00C76788">
      <w:pPr>
        <w:pStyle w:val="a4"/>
        <w:numPr>
          <w:ilvl w:val="0"/>
          <w:numId w:val="17"/>
        </w:numPr>
        <w:tabs>
          <w:tab w:val="left" w:pos="993"/>
        </w:tabs>
        <w:ind w:left="0" w:firstLine="709"/>
        <w:jc w:val="both"/>
      </w:pPr>
      <w:r w:rsidRPr="00087C3B">
        <w:rPr>
          <w:color w:val="000000"/>
        </w:rPr>
        <w:t>Подготовка градостроительных планов земельных участков осуществляется пр</w:t>
      </w:r>
      <w:r w:rsidRPr="00087C3B">
        <w:rPr>
          <w:color w:val="000000"/>
        </w:rPr>
        <w:t>и</w:t>
      </w:r>
      <w:r w:rsidRPr="00087C3B">
        <w:rPr>
          <w:color w:val="000000"/>
        </w:rPr>
        <w:t xml:space="preserve">менительно к </w:t>
      </w:r>
      <w:r w:rsidR="00F45033" w:rsidRPr="00087C3B">
        <w:rPr>
          <w:color w:val="000000"/>
        </w:rPr>
        <w:t>застроенным или предназначенным для строительства, реконструкции объе</w:t>
      </w:r>
      <w:r w:rsidR="00F45033" w:rsidRPr="00087C3B">
        <w:rPr>
          <w:color w:val="000000"/>
        </w:rPr>
        <w:t>к</w:t>
      </w:r>
      <w:r w:rsidR="00F45033" w:rsidRPr="00087C3B">
        <w:rPr>
          <w:color w:val="000000"/>
        </w:rPr>
        <w:t>тов капитального строительства земельным участкам</w:t>
      </w:r>
      <w:r w:rsidRPr="00087C3B">
        <w:rPr>
          <w:color w:val="000000"/>
        </w:rPr>
        <w:t>.</w:t>
      </w:r>
    </w:p>
    <w:p w:rsidR="00087C3B" w:rsidRPr="00087C3B" w:rsidRDefault="0066372B" w:rsidP="00C76788">
      <w:pPr>
        <w:pStyle w:val="a4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087C3B">
        <w:t xml:space="preserve">Подготовка градостроительного плана земельного участка осуществляется </w:t>
      </w:r>
      <w:r w:rsidR="000A3BBF" w:rsidRPr="00087C3B">
        <w:t>о</w:t>
      </w:r>
      <w:r w:rsidR="00FF57EB" w:rsidRPr="00087C3B">
        <w:t>рга</w:t>
      </w:r>
      <w:r w:rsidR="00C00A86" w:rsidRPr="00087C3B">
        <w:t xml:space="preserve">ном </w:t>
      </w:r>
      <w:r w:rsidR="000A3BBF" w:rsidRPr="00087C3B">
        <w:t>архитектур</w:t>
      </w:r>
      <w:r w:rsidR="00FF57EB" w:rsidRPr="00087C3B">
        <w:t>ы</w:t>
      </w:r>
      <w:r w:rsidR="000A3BBF" w:rsidRPr="00087C3B">
        <w:t xml:space="preserve"> </w:t>
      </w:r>
      <w:r w:rsidR="00FF57EB" w:rsidRPr="00087C3B">
        <w:t>а</w:t>
      </w:r>
      <w:r w:rsidR="000A3BBF" w:rsidRPr="00087C3B">
        <w:t>дминистрации района</w:t>
      </w:r>
      <w:r w:rsidRPr="00087C3B">
        <w:t>, либо проектной организацией по заявке заинтере</w:t>
      </w:r>
      <w:r w:rsidR="00DA7F65" w:rsidRPr="00087C3B">
        <w:t>сова</w:t>
      </w:r>
      <w:r w:rsidR="00DA7F65" w:rsidRPr="00087C3B">
        <w:t>н</w:t>
      </w:r>
      <w:r w:rsidR="00DA7F65" w:rsidRPr="00087C3B">
        <w:t xml:space="preserve">ного лица на основании </w:t>
      </w:r>
      <w:r w:rsidRPr="00087C3B">
        <w:t>проекта планировки, проекта межевания, информации о гра</w:t>
      </w:r>
      <w:r w:rsidR="00DA7F65" w:rsidRPr="00087C3B">
        <w:t>достро</w:t>
      </w:r>
      <w:r w:rsidR="00DA7F65" w:rsidRPr="00087C3B">
        <w:t>и</w:t>
      </w:r>
      <w:r w:rsidR="00DA7F65" w:rsidRPr="00087C3B">
        <w:t>тельном регламенте.</w:t>
      </w:r>
    </w:p>
    <w:p w:rsidR="008150EA" w:rsidRPr="00087C3B" w:rsidRDefault="008150EA" w:rsidP="00C76788">
      <w:pPr>
        <w:pStyle w:val="a4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087C3B">
        <w:rPr>
          <w:color w:val="000000"/>
        </w:rPr>
        <w:t>В составе градостроительного плана земельного участка указываются:</w:t>
      </w:r>
    </w:p>
    <w:p w:rsidR="00087C3B" w:rsidRDefault="008150EA" w:rsidP="007F54C9">
      <w:pPr>
        <w:pStyle w:val="af9"/>
        <w:numPr>
          <w:ilvl w:val="0"/>
          <w:numId w:val="18"/>
        </w:numPr>
        <w:tabs>
          <w:tab w:val="left" w:pos="993"/>
        </w:tabs>
        <w:ind w:left="0" w:firstLine="851"/>
        <w:jc w:val="both"/>
        <w:rPr>
          <w:color w:val="000000"/>
        </w:rPr>
      </w:pPr>
      <w:bookmarkStart w:id="72" w:name="sub_40031"/>
      <w:r w:rsidRPr="00087C3B">
        <w:rPr>
          <w:color w:val="000000"/>
        </w:rPr>
        <w:t>границы земельного участка;</w:t>
      </w:r>
      <w:bookmarkStart w:id="73" w:name="sub_40032"/>
      <w:bookmarkEnd w:id="72"/>
    </w:p>
    <w:p w:rsidR="00087C3B" w:rsidRDefault="008150EA" w:rsidP="007F54C9">
      <w:pPr>
        <w:pStyle w:val="af9"/>
        <w:numPr>
          <w:ilvl w:val="0"/>
          <w:numId w:val="18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087C3B">
        <w:rPr>
          <w:color w:val="000000"/>
        </w:rPr>
        <w:t>границы зон действия публичных сервитутов</w:t>
      </w:r>
      <w:r w:rsidR="00F45033" w:rsidRPr="00087C3B">
        <w:rPr>
          <w:color w:val="000000"/>
        </w:rPr>
        <w:t>;</w:t>
      </w:r>
      <w:bookmarkStart w:id="74" w:name="sub_40033"/>
      <w:bookmarkEnd w:id="73"/>
    </w:p>
    <w:p w:rsidR="00087C3B" w:rsidRDefault="008150EA" w:rsidP="007F54C9">
      <w:pPr>
        <w:pStyle w:val="af9"/>
        <w:numPr>
          <w:ilvl w:val="0"/>
          <w:numId w:val="18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087C3B">
        <w:rPr>
          <w:color w:val="000000"/>
        </w:rPr>
        <w:lastRenderedPageBreak/>
        <w:t>минимальные отступы от границ земельного участка в целях определения мест д</w:t>
      </w:r>
      <w:r w:rsidRPr="00087C3B">
        <w:rPr>
          <w:color w:val="000000"/>
        </w:rPr>
        <w:t>о</w:t>
      </w:r>
      <w:r w:rsidRPr="00087C3B">
        <w:rPr>
          <w:color w:val="000000"/>
        </w:rPr>
        <w:t>пустимого размещения зданий, строений, сооружений, за пределами которых запрещено строительство зданий, строений, сооружений;</w:t>
      </w:r>
      <w:bookmarkStart w:id="75" w:name="sub_40034"/>
      <w:bookmarkEnd w:id="74"/>
    </w:p>
    <w:p w:rsidR="00087C3B" w:rsidRDefault="008150EA" w:rsidP="007F54C9">
      <w:pPr>
        <w:pStyle w:val="af9"/>
        <w:numPr>
          <w:ilvl w:val="0"/>
          <w:numId w:val="18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087C3B">
        <w:rPr>
          <w:color w:val="000000"/>
        </w:rPr>
        <w:t>информация о градостроительном регламенте (в случае, если на земельный участок распространяется действие градостроительного регламента). При этом в градостроительном плане земельного участка, за исключением случаев предоставления земельного участка для государственных нужд, должна содержаться информация о</w:t>
      </w:r>
      <w:r w:rsidR="00DA7F65" w:rsidRPr="00087C3B">
        <w:rPr>
          <w:color w:val="000000"/>
        </w:rPr>
        <w:t>бо</w:t>
      </w:r>
      <w:r w:rsidRPr="00087C3B">
        <w:rPr>
          <w:color w:val="000000"/>
        </w:rPr>
        <w:t xml:space="preserve"> всех предусмотренных град</w:t>
      </w:r>
      <w:r w:rsidRPr="00087C3B">
        <w:rPr>
          <w:color w:val="000000"/>
        </w:rPr>
        <w:t>о</w:t>
      </w:r>
      <w:r w:rsidRPr="00087C3B">
        <w:rPr>
          <w:color w:val="000000"/>
        </w:rPr>
        <w:t>строительным регламентом видах разрешенного использования земельного участка;</w:t>
      </w:r>
      <w:bookmarkStart w:id="76" w:name="sub_40035"/>
      <w:bookmarkEnd w:id="75"/>
    </w:p>
    <w:p w:rsidR="00087C3B" w:rsidRDefault="008150EA" w:rsidP="007F54C9">
      <w:pPr>
        <w:pStyle w:val="af9"/>
        <w:numPr>
          <w:ilvl w:val="0"/>
          <w:numId w:val="18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087C3B">
        <w:rPr>
          <w:color w:val="000000"/>
        </w:rPr>
        <w:t>информация о разрешенном использовании земельного участка, требованиях к н</w:t>
      </w:r>
      <w:r w:rsidRPr="00087C3B">
        <w:rPr>
          <w:color w:val="000000"/>
        </w:rPr>
        <w:t>а</w:t>
      </w:r>
      <w:r w:rsidRPr="00087C3B">
        <w:rPr>
          <w:color w:val="000000"/>
        </w:rPr>
        <w:t>значению, параметрам и размещению объекта капитального строительства на указанном з</w:t>
      </w:r>
      <w:r w:rsidRPr="00087C3B">
        <w:rPr>
          <w:color w:val="000000"/>
        </w:rPr>
        <w:t>е</w:t>
      </w:r>
      <w:r w:rsidRPr="00087C3B">
        <w:rPr>
          <w:color w:val="000000"/>
        </w:rPr>
        <w:t>мельном участке (в случаях, если на земельный участок не распространяется действие град</w:t>
      </w:r>
      <w:r w:rsidRPr="00087C3B">
        <w:rPr>
          <w:color w:val="000000"/>
        </w:rPr>
        <w:t>о</w:t>
      </w:r>
      <w:r w:rsidRPr="00087C3B">
        <w:rPr>
          <w:color w:val="000000"/>
        </w:rPr>
        <w:t>строительного регламента или для земельного участка не устанавливается градостроител</w:t>
      </w:r>
      <w:r w:rsidRPr="00087C3B">
        <w:rPr>
          <w:color w:val="000000"/>
        </w:rPr>
        <w:t>ь</w:t>
      </w:r>
      <w:r w:rsidRPr="00087C3B">
        <w:rPr>
          <w:color w:val="000000"/>
        </w:rPr>
        <w:t>ный регламент);</w:t>
      </w:r>
      <w:bookmarkStart w:id="77" w:name="sub_40036"/>
      <w:bookmarkEnd w:id="76"/>
    </w:p>
    <w:p w:rsidR="00087C3B" w:rsidRDefault="008150EA" w:rsidP="007F54C9">
      <w:pPr>
        <w:pStyle w:val="af9"/>
        <w:numPr>
          <w:ilvl w:val="0"/>
          <w:numId w:val="18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087C3B">
        <w:rPr>
          <w:color w:val="000000"/>
        </w:rPr>
        <w:t>информация о расположенных в границах земельного участка объектах капитал</w:t>
      </w:r>
      <w:r w:rsidRPr="00087C3B">
        <w:rPr>
          <w:color w:val="000000"/>
        </w:rPr>
        <w:t>ь</w:t>
      </w:r>
      <w:r w:rsidRPr="00087C3B">
        <w:rPr>
          <w:color w:val="000000"/>
        </w:rPr>
        <w:t>ного строительства, объектах культурного наследия;</w:t>
      </w:r>
      <w:bookmarkStart w:id="78" w:name="sub_40037"/>
      <w:bookmarkEnd w:id="77"/>
    </w:p>
    <w:p w:rsidR="00087C3B" w:rsidRDefault="008150EA" w:rsidP="007F54C9">
      <w:pPr>
        <w:pStyle w:val="af9"/>
        <w:numPr>
          <w:ilvl w:val="0"/>
          <w:numId w:val="18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087C3B">
        <w:rPr>
          <w:color w:val="000000"/>
        </w:rPr>
        <w:t>информация о технических условиях подключения объектов капитального стро</w:t>
      </w:r>
      <w:r w:rsidRPr="00087C3B">
        <w:rPr>
          <w:color w:val="000000"/>
        </w:rPr>
        <w:t>и</w:t>
      </w:r>
      <w:r w:rsidRPr="00087C3B">
        <w:rPr>
          <w:color w:val="000000"/>
        </w:rPr>
        <w:t>тельства к сетям инженерно-технического обеспечения;</w:t>
      </w:r>
      <w:bookmarkStart w:id="79" w:name="sub_40038"/>
      <w:bookmarkEnd w:id="78"/>
    </w:p>
    <w:p w:rsidR="008150EA" w:rsidRPr="00087C3B" w:rsidRDefault="008150EA" w:rsidP="007F54C9">
      <w:pPr>
        <w:pStyle w:val="af9"/>
        <w:numPr>
          <w:ilvl w:val="0"/>
          <w:numId w:val="18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087C3B">
        <w:rPr>
          <w:color w:val="000000"/>
        </w:rPr>
        <w:t>границы зоны планируемого размещения объектов капитального строительства для государственных нужд.</w:t>
      </w:r>
    </w:p>
    <w:bookmarkEnd w:id="79"/>
    <w:p w:rsidR="00087C3B" w:rsidRDefault="008150EA" w:rsidP="00C76788">
      <w:pPr>
        <w:pStyle w:val="af9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087C3B">
        <w:rPr>
          <w:color w:val="000000"/>
        </w:rPr>
        <w:t>В состав градостроительного плана земельного участка может включаться инфо</w:t>
      </w:r>
      <w:r w:rsidRPr="00087C3B">
        <w:rPr>
          <w:color w:val="000000"/>
        </w:rPr>
        <w:t>р</w:t>
      </w:r>
      <w:r w:rsidRPr="00087C3B">
        <w:rPr>
          <w:color w:val="000000"/>
        </w:rPr>
        <w:t>мация о возможности или невозможности его разделения на несколько</w:t>
      </w:r>
      <w:r w:rsidR="00FF57EB" w:rsidRPr="00087C3B">
        <w:rPr>
          <w:color w:val="000000"/>
        </w:rPr>
        <w:t xml:space="preserve"> </w:t>
      </w:r>
      <w:r w:rsidRPr="00087C3B">
        <w:rPr>
          <w:color w:val="000000"/>
        </w:rPr>
        <w:t xml:space="preserve"> участков.</w:t>
      </w:r>
    </w:p>
    <w:p w:rsidR="00087C3B" w:rsidRDefault="0066372B" w:rsidP="00C76788">
      <w:pPr>
        <w:pStyle w:val="af9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087C3B">
        <w:rPr>
          <w:color w:val="000000"/>
        </w:rPr>
        <w:t>Градостроительные планы земельных участков утверждаются в установленном п</w:t>
      </w:r>
      <w:r w:rsidRPr="00087C3B">
        <w:rPr>
          <w:color w:val="000000"/>
        </w:rPr>
        <w:t>о</w:t>
      </w:r>
      <w:r w:rsidRPr="00087C3B">
        <w:rPr>
          <w:color w:val="000000"/>
        </w:rPr>
        <w:t>рядке главой сельсовета.</w:t>
      </w:r>
    </w:p>
    <w:p w:rsidR="00A5290D" w:rsidRPr="00087C3B" w:rsidRDefault="00A5290D" w:rsidP="00C76788">
      <w:pPr>
        <w:pStyle w:val="af9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087C3B">
        <w:rPr>
          <w:color w:val="000000"/>
        </w:rPr>
        <w:t>Градостроительные планы земельных участков являются основани</w:t>
      </w:r>
      <w:r w:rsidR="006D14E4" w:rsidRPr="00087C3B">
        <w:rPr>
          <w:color w:val="000000"/>
        </w:rPr>
        <w:t>ем для</w:t>
      </w:r>
      <w:r w:rsidRPr="00087C3B">
        <w:rPr>
          <w:color w:val="000000"/>
        </w:rPr>
        <w:t xml:space="preserve"> подг</w:t>
      </w:r>
      <w:r w:rsidRPr="00087C3B">
        <w:rPr>
          <w:color w:val="000000"/>
        </w:rPr>
        <w:t>о</w:t>
      </w:r>
      <w:r w:rsidRPr="00087C3B">
        <w:rPr>
          <w:color w:val="000000"/>
        </w:rPr>
        <w:t>товки проектной документации для строительства, реконструкции, капитального ремонта объе</w:t>
      </w:r>
      <w:r w:rsidR="006D14E4" w:rsidRPr="00087C3B">
        <w:rPr>
          <w:color w:val="000000"/>
        </w:rPr>
        <w:t>ктов капитального строительства,</w:t>
      </w:r>
      <w:r w:rsidRPr="00087C3B">
        <w:rPr>
          <w:color w:val="000000"/>
        </w:rPr>
        <w:t xml:space="preserve"> выд</w:t>
      </w:r>
      <w:r w:rsidR="006D14E4" w:rsidRPr="00087C3B">
        <w:rPr>
          <w:color w:val="000000"/>
        </w:rPr>
        <w:t>ачи разрешений на строительство</w:t>
      </w:r>
      <w:r w:rsidR="00FF57EB" w:rsidRPr="00087C3B">
        <w:rPr>
          <w:color w:val="000000"/>
        </w:rPr>
        <w:t xml:space="preserve"> и</w:t>
      </w:r>
      <w:r w:rsidRPr="00087C3B">
        <w:rPr>
          <w:color w:val="000000"/>
        </w:rPr>
        <w:t xml:space="preserve"> ввод объектов в эксплуатацию.</w:t>
      </w:r>
    </w:p>
    <w:p w:rsidR="006D14E4" w:rsidRPr="00A20A71" w:rsidRDefault="00A11BF5" w:rsidP="00EF47F3">
      <w:pPr>
        <w:spacing w:before="240" w:after="240"/>
        <w:jc w:val="center"/>
        <w:outlineLvl w:val="1"/>
        <w:rPr>
          <w:b/>
          <w:color w:val="000000"/>
        </w:rPr>
      </w:pPr>
      <w:bookmarkStart w:id="80" w:name="_Toc282347523"/>
      <w:bookmarkStart w:id="81" w:name="_Toc418837416"/>
      <w:r w:rsidRPr="00A20A71">
        <w:rPr>
          <w:b/>
        </w:rPr>
        <w:t xml:space="preserve">Глава 5. </w:t>
      </w:r>
      <w:r w:rsidR="00FC1601" w:rsidRPr="00A20A71">
        <w:rPr>
          <w:b/>
        </w:rPr>
        <w:t>Публичные слушания по вопросам землепользования и застройки</w:t>
      </w:r>
      <w:bookmarkEnd w:id="80"/>
      <w:bookmarkEnd w:id="81"/>
    </w:p>
    <w:p w:rsidR="00654B72" w:rsidRPr="00A20A71" w:rsidRDefault="00654B72" w:rsidP="00EF47F3">
      <w:pPr>
        <w:spacing w:after="240"/>
        <w:jc w:val="center"/>
        <w:outlineLvl w:val="2"/>
        <w:rPr>
          <w:b/>
          <w:color w:val="000000"/>
        </w:rPr>
      </w:pPr>
      <w:bookmarkStart w:id="82" w:name="_Toc282347524"/>
      <w:bookmarkStart w:id="83" w:name="_Toc418837417"/>
      <w:r w:rsidRPr="00A20A71">
        <w:rPr>
          <w:b/>
        </w:rPr>
        <w:t>Статья 1</w:t>
      </w:r>
      <w:r w:rsidR="00592297" w:rsidRPr="00A20A71">
        <w:rPr>
          <w:b/>
        </w:rPr>
        <w:t>5</w:t>
      </w:r>
      <w:r w:rsidRPr="00A20A71">
        <w:rPr>
          <w:b/>
          <w:color w:val="000000"/>
        </w:rPr>
        <w:t>.</w:t>
      </w:r>
      <w:r w:rsidR="00A11BF5" w:rsidRPr="00A20A71">
        <w:rPr>
          <w:b/>
          <w:color w:val="000000"/>
        </w:rPr>
        <w:t xml:space="preserve"> </w:t>
      </w:r>
      <w:r w:rsidRPr="00A20A71">
        <w:rPr>
          <w:b/>
          <w:color w:val="000000"/>
        </w:rPr>
        <w:t>Общие положения организации и проведения публичных слушаний по в</w:t>
      </w:r>
      <w:r w:rsidRPr="00A20A71">
        <w:rPr>
          <w:b/>
          <w:color w:val="000000"/>
        </w:rPr>
        <w:t>о</w:t>
      </w:r>
      <w:r w:rsidRPr="00A20A71">
        <w:rPr>
          <w:b/>
          <w:color w:val="000000"/>
        </w:rPr>
        <w:t>просам землепользования и застройки</w:t>
      </w:r>
      <w:bookmarkEnd w:id="82"/>
      <w:bookmarkEnd w:id="83"/>
    </w:p>
    <w:p w:rsidR="0095379F" w:rsidRPr="0095379F" w:rsidRDefault="00654B72" w:rsidP="00C76788">
      <w:pPr>
        <w:pStyle w:val="ConsNormal"/>
        <w:numPr>
          <w:ilvl w:val="0"/>
          <w:numId w:val="19"/>
        </w:numPr>
        <w:tabs>
          <w:tab w:val="left" w:pos="993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79F">
        <w:rPr>
          <w:rFonts w:ascii="Times New Roman" w:hAnsi="Times New Roman" w:cs="Times New Roman"/>
          <w:sz w:val="24"/>
          <w:szCs w:val="24"/>
        </w:rPr>
        <w:t xml:space="preserve">Публичные слушания по вопросам землепользования и застройки </w:t>
      </w:r>
      <w:r w:rsidR="0064494C">
        <w:rPr>
          <w:rFonts w:ascii="Times New Roman" w:hAnsi="Times New Roman" w:cs="Times New Roman"/>
          <w:sz w:val="24"/>
          <w:szCs w:val="24"/>
        </w:rPr>
        <w:t xml:space="preserve">части территории муниципального </w:t>
      </w:r>
      <w:r w:rsidR="0095379F" w:rsidRPr="0095379F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="00A14F81">
        <w:rPr>
          <w:rFonts w:ascii="Times New Roman" w:hAnsi="Times New Roman" w:cs="Times New Roman"/>
          <w:sz w:val="24"/>
          <w:szCs w:val="24"/>
        </w:rPr>
        <w:t>Истимисск</w:t>
      </w:r>
      <w:r w:rsidR="001958BA">
        <w:rPr>
          <w:rFonts w:ascii="Times New Roman" w:hAnsi="Times New Roman" w:cs="Times New Roman"/>
          <w:sz w:val="24"/>
          <w:szCs w:val="24"/>
        </w:rPr>
        <w:t>ий</w:t>
      </w:r>
      <w:r w:rsidR="00AB3350" w:rsidRPr="0095379F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Pr="0095379F">
        <w:rPr>
          <w:rFonts w:ascii="Times New Roman" w:hAnsi="Times New Roman" w:cs="Times New Roman"/>
          <w:sz w:val="24"/>
          <w:szCs w:val="24"/>
        </w:rPr>
        <w:t xml:space="preserve"> (далее – публичные слушания) </w:t>
      </w:r>
      <w:r w:rsidR="006D5291" w:rsidRPr="0095379F">
        <w:rPr>
          <w:rFonts w:ascii="Times New Roman" w:hAnsi="Times New Roman" w:cs="Times New Roman"/>
          <w:sz w:val="24"/>
          <w:szCs w:val="24"/>
        </w:rPr>
        <w:t>пров</w:t>
      </w:r>
      <w:r w:rsidR="006D5291" w:rsidRPr="0095379F">
        <w:rPr>
          <w:rFonts w:ascii="Times New Roman" w:hAnsi="Times New Roman" w:cs="Times New Roman"/>
          <w:sz w:val="24"/>
          <w:szCs w:val="24"/>
        </w:rPr>
        <w:t>о</w:t>
      </w:r>
      <w:r w:rsidR="006D5291" w:rsidRPr="0095379F">
        <w:rPr>
          <w:rFonts w:ascii="Times New Roman" w:hAnsi="Times New Roman" w:cs="Times New Roman"/>
          <w:sz w:val="24"/>
          <w:szCs w:val="24"/>
        </w:rPr>
        <w:t xml:space="preserve">дятся Комиссией по землепользованию и застройке на основании решения главы сельсовета </w:t>
      </w:r>
      <w:r w:rsidRPr="0095379F">
        <w:rPr>
          <w:rFonts w:ascii="Times New Roman" w:hAnsi="Times New Roman" w:cs="Times New Roman"/>
          <w:sz w:val="24"/>
          <w:szCs w:val="24"/>
        </w:rPr>
        <w:t>в целях соблюдения прав человека на благоприятные условия жизнедеятельности, прав и з</w:t>
      </w:r>
      <w:r w:rsidRPr="0095379F">
        <w:rPr>
          <w:rFonts w:ascii="Times New Roman" w:hAnsi="Times New Roman" w:cs="Times New Roman"/>
          <w:sz w:val="24"/>
          <w:szCs w:val="24"/>
        </w:rPr>
        <w:t>а</w:t>
      </w:r>
      <w:r w:rsidRPr="0095379F">
        <w:rPr>
          <w:rFonts w:ascii="Times New Roman" w:hAnsi="Times New Roman" w:cs="Times New Roman"/>
          <w:sz w:val="24"/>
          <w:szCs w:val="24"/>
        </w:rPr>
        <w:t>конных интересов правообладателей земельных участков и объектов капитального стро</w:t>
      </w:r>
      <w:r w:rsidRPr="0095379F">
        <w:rPr>
          <w:rFonts w:ascii="Times New Roman" w:hAnsi="Times New Roman" w:cs="Times New Roman"/>
          <w:sz w:val="24"/>
          <w:szCs w:val="24"/>
        </w:rPr>
        <w:t>и</w:t>
      </w:r>
      <w:r w:rsidRPr="0095379F">
        <w:rPr>
          <w:rFonts w:ascii="Times New Roman" w:hAnsi="Times New Roman" w:cs="Times New Roman"/>
          <w:sz w:val="24"/>
          <w:szCs w:val="24"/>
        </w:rPr>
        <w:t>тельства.</w:t>
      </w:r>
    </w:p>
    <w:p w:rsidR="00654B72" w:rsidRPr="0095379F" w:rsidRDefault="00654B72" w:rsidP="00C76788">
      <w:pPr>
        <w:pStyle w:val="ConsNormal"/>
        <w:numPr>
          <w:ilvl w:val="0"/>
          <w:numId w:val="19"/>
        </w:numPr>
        <w:tabs>
          <w:tab w:val="left" w:pos="993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79F">
        <w:rPr>
          <w:rFonts w:ascii="Times New Roman" w:hAnsi="Times New Roman" w:cs="Times New Roman"/>
          <w:sz w:val="24"/>
          <w:szCs w:val="24"/>
        </w:rPr>
        <w:t>Публичные слушания проводятся в случаях:</w:t>
      </w:r>
    </w:p>
    <w:p w:rsidR="0095379F" w:rsidRPr="0095379F" w:rsidRDefault="00654B72" w:rsidP="007F54C9">
      <w:pPr>
        <w:pStyle w:val="ConsNormal"/>
        <w:numPr>
          <w:ilvl w:val="0"/>
          <w:numId w:val="20"/>
        </w:numPr>
        <w:tabs>
          <w:tab w:val="left" w:pos="993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5379F">
        <w:rPr>
          <w:rFonts w:ascii="Times New Roman" w:hAnsi="Times New Roman" w:cs="Times New Roman"/>
          <w:sz w:val="24"/>
          <w:szCs w:val="24"/>
        </w:rPr>
        <w:t>предоставления разрешения на условно разреш</w:t>
      </w:r>
      <w:r w:rsidR="00F008C3" w:rsidRPr="0095379F">
        <w:rPr>
          <w:rFonts w:ascii="Times New Roman" w:hAnsi="Times New Roman" w:cs="Times New Roman"/>
          <w:sz w:val="24"/>
          <w:szCs w:val="24"/>
        </w:rPr>
        <w:t>е</w:t>
      </w:r>
      <w:r w:rsidRPr="0095379F">
        <w:rPr>
          <w:rFonts w:ascii="Times New Roman" w:hAnsi="Times New Roman" w:cs="Times New Roman"/>
          <w:sz w:val="24"/>
          <w:szCs w:val="24"/>
        </w:rPr>
        <w:t>нный вид использования земельн</w:t>
      </w:r>
      <w:r w:rsidRPr="0095379F">
        <w:rPr>
          <w:rFonts w:ascii="Times New Roman" w:hAnsi="Times New Roman" w:cs="Times New Roman"/>
          <w:sz w:val="24"/>
          <w:szCs w:val="24"/>
        </w:rPr>
        <w:t>о</w:t>
      </w:r>
      <w:r w:rsidRPr="0095379F">
        <w:rPr>
          <w:rFonts w:ascii="Times New Roman" w:hAnsi="Times New Roman" w:cs="Times New Roman"/>
          <w:sz w:val="24"/>
          <w:szCs w:val="24"/>
        </w:rPr>
        <w:t>го участка или объекта капитального строительства;</w:t>
      </w:r>
    </w:p>
    <w:p w:rsidR="0095379F" w:rsidRPr="0095379F" w:rsidRDefault="00654B72" w:rsidP="007F54C9">
      <w:pPr>
        <w:pStyle w:val="ConsNormal"/>
        <w:numPr>
          <w:ilvl w:val="0"/>
          <w:numId w:val="20"/>
        </w:numPr>
        <w:tabs>
          <w:tab w:val="left" w:pos="993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5379F">
        <w:rPr>
          <w:rFonts w:ascii="Times New Roman" w:hAnsi="Times New Roman" w:cs="Times New Roman"/>
          <w:sz w:val="24"/>
          <w:szCs w:val="24"/>
        </w:rPr>
        <w:t>предоставления разрешения на отклонение от предельных параметров разреш</w:t>
      </w:r>
      <w:r w:rsidR="00F008C3" w:rsidRPr="0095379F">
        <w:rPr>
          <w:rFonts w:ascii="Times New Roman" w:hAnsi="Times New Roman" w:cs="Times New Roman"/>
          <w:sz w:val="24"/>
          <w:szCs w:val="24"/>
        </w:rPr>
        <w:t>е</w:t>
      </w:r>
      <w:r w:rsidRPr="0095379F">
        <w:rPr>
          <w:rFonts w:ascii="Times New Roman" w:hAnsi="Times New Roman" w:cs="Times New Roman"/>
          <w:sz w:val="24"/>
          <w:szCs w:val="24"/>
        </w:rPr>
        <w:t>нн</w:t>
      </w:r>
      <w:r w:rsidRPr="0095379F">
        <w:rPr>
          <w:rFonts w:ascii="Times New Roman" w:hAnsi="Times New Roman" w:cs="Times New Roman"/>
          <w:sz w:val="24"/>
          <w:szCs w:val="24"/>
        </w:rPr>
        <w:t>о</w:t>
      </w:r>
      <w:r w:rsidRPr="0095379F">
        <w:rPr>
          <w:rFonts w:ascii="Times New Roman" w:hAnsi="Times New Roman" w:cs="Times New Roman"/>
          <w:sz w:val="24"/>
          <w:szCs w:val="24"/>
        </w:rPr>
        <w:t>го строительства, реконструкции объектов капитального строительства;</w:t>
      </w:r>
    </w:p>
    <w:p w:rsidR="0095379F" w:rsidRPr="0095379F" w:rsidRDefault="00654B72" w:rsidP="007F54C9">
      <w:pPr>
        <w:pStyle w:val="ConsNormal"/>
        <w:numPr>
          <w:ilvl w:val="0"/>
          <w:numId w:val="20"/>
        </w:numPr>
        <w:tabs>
          <w:tab w:val="left" w:pos="993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5379F">
        <w:rPr>
          <w:rFonts w:ascii="Times New Roman" w:hAnsi="Times New Roman" w:cs="Times New Roman"/>
          <w:sz w:val="24"/>
          <w:szCs w:val="24"/>
        </w:rPr>
        <w:t xml:space="preserve">подготовки проектов планировки и проектов межевания для размещения объектов капитального строительства местного значения на территории </w:t>
      </w:r>
      <w:r w:rsidR="002C58EB" w:rsidRPr="0095379F">
        <w:rPr>
          <w:rFonts w:ascii="Times New Roman" w:hAnsi="Times New Roman" w:cs="Times New Roman"/>
          <w:sz w:val="24"/>
          <w:szCs w:val="24"/>
        </w:rPr>
        <w:t xml:space="preserve"> </w:t>
      </w:r>
      <w:r w:rsidR="00AB3350" w:rsidRPr="0095379F">
        <w:rPr>
          <w:rFonts w:ascii="Times New Roman" w:hAnsi="Times New Roman" w:cs="Times New Roman"/>
          <w:sz w:val="24"/>
          <w:szCs w:val="24"/>
        </w:rPr>
        <w:t>сельсовета</w:t>
      </w:r>
      <w:r w:rsidRPr="0095379F">
        <w:rPr>
          <w:rFonts w:ascii="Times New Roman" w:hAnsi="Times New Roman" w:cs="Times New Roman"/>
          <w:sz w:val="24"/>
          <w:szCs w:val="24"/>
        </w:rPr>
        <w:t>;</w:t>
      </w:r>
    </w:p>
    <w:p w:rsidR="0095379F" w:rsidRPr="0095379F" w:rsidRDefault="00654B72" w:rsidP="007F54C9">
      <w:pPr>
        <w:pStyle w:val="ConsNormal"/>
        <w:numPr>
          <w:ilvl w:val="0"/>
          <w:numId w:val="20"/>
        </w:numPr>
        <w:tabs>
          <w:tab w:val="left" w:pos="993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5379F">
        <w:rPr>
          <w:rFonts w:ascii="Times New Roman" w:hAnsi="Times New Roman" w:cs="Times New Roman"/>
          <w:sz w:val="24"/>
          <w:szCs w:val="24"/>
        </w:rPr>
        <w:t xml:space="preserve">подготовки проекта  Правила землепользования и застройки </w:t>
      </w:r>
      <w:r w:rsidR="002C58EB" w:rsidRPr="0095379F">
        <w:rPr>
          <w:rFonts w:ascii="Times New Roman" w:hAnsi="Times New Roman" w:cs="Times New Roman"/>
          <w:sz w:val="24"/>
          <w:szCs w:val="24"/>
        </w:rPr>
        <w:t xml:space="preserve"> </w:t>
      </w:r>
      <w:r w:rsidR="00AB3350" w:rsidRPr="0095379F">
        <w:rPr>
          <w:rFonts w:ascii="Times New Roman" w:hAnsi="Times New Roman" w:cs="Times New Roman"/>
          <w:sz w:val="24"/>
          <w:szCs w:val="24"/>
        </w:rPr>
        <w:t>сельсовета</w:t>
      </w:r>
      <w:r w:rsidRPr="0095379F">
        <w:rPr>
          <w:rFonts w:ascii="Times New Roman" w:hAnsi="Times New Roman" w:cs="Times New Roman"/>
          <w:sz w:val="24"/>
          <w:szCs w:val="24"/>
        </w:rPr>
        <w:t>, в том чи</w:t>
      </w:r>
      <w:r w:rsidRPr="0095379F">
        <w:rPr>
          <w:rFonts w:ascii="Times New Roman" w:hAnsi="Times New Roman" w:cs="Times New Roman"/>
          <w:sz w:val="24"/>
          <w:szCs w:val="24"/>
        </w:rPr>
        <w:t>с</w:t>
      </w:r>
      <w:r w:rsidRPr="0095379F">
        <w:rPr>
          <w:rFonts w:ascii="Times New Roman" w:hAnsi="Times New Roman" w:cs="Times New Roman"/>
          <w:sz w:val="24"/>
          <w:szCs w:val="24"/>
        </w:rPr>
        <w:t>ле внесения в них изменений;</w:t>
      </w:r>
    </w:p>
    <w:p w:rsidR="00654B72" w:rsidRPr="0095379F" w:rsidRDefault="00654B72" w:rsidP="007F54C9">
      <w:pPr>
        <w:pStyle w:val="ConsNormal"/>
        <w:numPr>
          <w:ilvl w:val="0"/>
          <w:numId w:val="20"/>
        </w:numPr>
        <w:tabs>
          <w:tab w:val="left" w:pos="993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5379F">
        <w:rPr>
          <w:rFonts w:ascii="Times New Roman" w:hAnsi="Times New Roman" w:cs="Times New Roman"/>
          <w:sz w:val="24"/>
          <w:szCs w:val="24"/>
        </w:rPr>
        <w:t>установления (прекращения) публичных сервитутов.</w:t>
      </w:r>
    </w:p>
    <w:p w:rsidR="0095379F" w:rsidRPr="0095379F" w:rsidRDefault="00654B72" w:rsidP="00C76788">
      <w:pPr>
        <w:pStyle w:val="af9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95379F">
        <w:t xml:space="preserve">Проведение публичных слушаний осуществляется в соответствии с </w:t>
      </w:r>
      <w:r w:rsidR="000A3BBF" w:rsidRPr="0095379F">
        <w:t>Положением о публичных слушаниях, утвержденным Советом депутатов.</w:t>
      </w:r>
    </w:p>
    <w:p w:rsidR="00654B72" w:rsidRPr="0095379F" w:rsidRDefault="00654B72" w:rsidP="00C76788">
      <w:pPr>
        <w:pStyle w:val="af9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95379F">
        <w:t xml:space="preserve">Результаты публичных слушаний </w:t>
      </w:r>
      <w:r w:rsidR="00297F83" w:rsidRPr="0095379F">
        <w:t>носят рекомендательный характер.</w:t>
      </w:r>
    </w:p>
    <w:p w:rsidR="00061DD0" w:rsidRDefault="00061DD0" w:rsidP="00EF47F3">
      <w:pPr>
        <w:autoSpaceDE w:val="0"/>
        <w:autoSpaceDN w:val="0"/>
        <w:adjustRightInd w:val="0"/>
        <w:spacing w:before="240" w:after="240"/>
        <w:jc w:val="center"/>
        <w:outlineLvl w:val="2"/>
        <w:rPr>
          <w:b/>
        </w:rPr>
      </w:pPr>
      <w:bookmarkStart w:id="84" w:name="_Toc282347525"/>
    </w:p>
    <w:p w:rsidR="00654B72" w:rsidRPr="00A20A71" w:rsidRDefault="00654B72" w:rsidP="00EF47F3">
      <w:pPr>
        <w:autoSpaceDE w:val="0"/>
        <w:autoSpaceDN w:val="0"/>
        <w:adjustRightInd w:val="0"/>
        <w:spacing w:before="240" w:after="240"/>
        <w:jc w:val="center"/>
        <w:outlineLvl w:val="2"/>
        <w:rPr>
          <w:b/>
        </w:rPr>
      </w:pPr>
      <w:bookmarkStart w:id="85" w:name="_Toc418837418"/>
      <w:r w:rsidRPr="00A20A71">
        <w:rPr>
          <w:b/>
        </w:rPr>
        <w:lastRenderedPageBreak/>
        <w:t xml:space="preserve">Статья </w:t>
      </w:r>
      <w:r w:rsidR="000D5870" w:rsidRPr="00A20A71">
        <w:rPr>
          <w:b/>
        </w:rPr>
        <w:t>1</w:t>
      </w:r>
      <w:r w:rsidR="00592297" w:rsidRPr="00A20A71">
        <w:rPr>
          <w:b/>
        </w:rPr>
        <w:t>6</w:t>
      </w:r>
      <w:r w:rsidRPr="00A20A71">
        <w:rPr>
          <w:b/>
        </w:rPr>
        <w:t>. Сроки проведения публичных слушаний.</w:t>
      </w:r>
      <w:bookmarkEnd w:id="84"/>
      <w:bookmarkEnd w:id="85"/>
    </w:p>
    <w:p w:rsidR="0095379F" w:rsidRDefault="00297F83" w:rsidP="00C76788">
      <w:pPr>
        <w:pStyle w:val="a4"/>
        <w:numPr>
          <w:ilvl w:val="0"/>
          <w:numId w:val="21"/>
        </w:numPr>
        <w:tabs>
          <w:tab w:val="left" w:pos="993"/>
        </w:tabs>
        <w:ind w:left="0" w:firstLine="709"/>
        <w:jc w:val="both"/>
      </w:pPr>
      <w:r w:rsidRPr="00A20A71">
        <w:t xml:space="preserve">Продолжительность публичных слушаний </w:t>
      </w:r>
      <w:r w:rsidR="00654B72" w:rsidRPr="00A20A71">
        <w:t xml:space="preserve">по проекту решения Совета о внесении изменений в настоящие Правила </w:t>
      </w:r>
      <w:r w:rsidRPr="00A20A71">
        <w:t xml:space="preserve">составляет не менее двух и не более </w:t>
      </w:r>
      <w:r w:rsidR="003E30A6" w:rsidRPr="00A20A71">
        <w:t>трех</w:t>
      </w:r>
      <w:r w:rsidRPr="00A20A71">
        <w:t xml:space="preserve"> месяцев </w:t>
      </w:r>
      <w:r w:rsidR="00654B72" w:rsidRPr="00A20A71">
        <w:t xml:space="preserve">со дня </w:t>
      </w:r>
      <w:r w:rsidRPr="00A20A71">
        <w:t>опубликования</w:t>
      </w:r>
      <w:r w:rsidR="006D5291" w:rsidRPr="00A20A71">
        <w:t xml:space="preserve"> </w:t>
      </w:r>
      <w:r w:rsidR="00654B72" w:rsidRPr="00A20A71">
        <w:t>соответствующего проекта.</w:t>
      </w:r>
    </w:p>
    <w:p w:rsidR="0095379F" w:rsidRDefault="00654B72" w:rsidP="00C76788">
      <w:pPr>
        <w:pStyle w:val="a4"/>
        <w:numPr>
          <w:ilvl w:val="0"/>
          <w:numId w:val="21"/>
        </w:numPr>
        <w:tabs>
          <w:tab w:val="left" w:pos="993"/>
        </w:tabs>
        <w:ind w:left="0" w:firstLine="709"/>
        <w:jc w:val="both"/>
      </w:pPr>
      <w:proofErr w:type="gramStart"/>
      <w:r w:rsidRPr="00A20A71">
        <w:t>Публичные слушания по вопросам предоставления разрешения на условно разр</w:t>
      </w:r>
      <w:r w:rsidRPr="00A20A71">
        <w:t>е</w:t>
      </w:r>
      <w:r w:rsidRPr="00A20A71">
        <w:t>шенный вид использования земельного участка или объекта капитального строительства, на отклонение от предельных параметров разрешенного строительства, реконструкции объе</w:t>
      </w:r>
      <w:r w:rsidRPr="00A20A71">
        <w:t>к</w:t>
      </w:r>
      <w:r w:rsidRPr="00A20A71">
        <w:t>тов капитального строительства проводятся в течение одного месяца с момента оповещения жителей муниципального образования о времени и месте их проведения до дня официальн</w:t>
      </w:r>
      <w:r w:rsidRPr="00A20A71">
        <w:t>о</w:t>
      </w:r>
      <w:r w:rsidRPr="00A20A71">
        <w:t>го о</w:t>
      </w:r>
      <w:r w:rsidR="000A3BBF" w:rsidRPr="00A20A71">
        <w:t>бнародования</w:t>
      </w:r>
      <w:r w:rsidRPr="00A20A71">
        <w:t xml:space="preserve"> заключения о результатах публичных слушаний.</w:t>
      </w:r>
      <w:proofErr w:type="gramEnd"/>
    </w:p>
    <w:p w:rsidR="00A11BF5" w:rsidRPr="00A20A71" w:rsidRDefault="00654B72" w:rsidP="00C76788">
      <w:pPr>
        <w:pStyle w:val="a4"/>
        <w:numPr>
          <w:ilvl w:val="0"/>
          <w:numId w:val="21"/>
        </w:numPr>
        <w:tabs>
          <w:tab w:val="left" w:pos="993"/>
        </w:tabs>
        <w:ind w:left="0" w:firstLine="709"/>
        <w:jc w:val="both"/>
      </w:pPr>
      <w:r w:rsidRPr="00A20A71">
        <w:t xml:space="preserve">Публичные слушания по проектам планировки территории и  проектам </w:t>
      </w:r>
      <w:proofErr w:type="gramStart"/>
      <w:r w:rsidRPr="00A20A71">
        <w:t>межевания территории, подготовленные в составе документации по планировке территории на основ</w:t>
      </w:r>
      <w:r w:rsidRPr="00A20A71">
        <w:t>а</w:t>
      </w:r>
      <w:r w:rsidRPr="00A20A71">
        <w:t>нии решения администрации сельсовета проводятся</w:t>
      </w:r>
      <w:proofErr w:type="gramEnd"/>
      <w:r w:rsidRPr="00A20A71">
        <w:t xml:space="preserve"> в течение одного месяца со дня опов</w:t>
      </w:r>
      <w:r w:rsidRPr="00A20A71">
        <w:t>е</w:t>
      </w:r>
      <w:r w:rsidRPr="00A20A71">
        <w:t>щения жителей о времени и месте их проведения до дня официального о</w:t>
      </w:r>
      <w:r w:rsidR="000A3BBF" w:rsidRPr="00A20A71">
        <w:t>бнародования</w:t>
      </w:r>
      <w:r w:rsidRPr="00A20A71">
        <w:t xml:space="preserve"> з</w:t>
      </w:r>
      <w:r w:rsidRPr="00A20A71">
        <w:t>а</w:t>
      </w:r>
      <w:r w:rsidRPr="00A20A71">
        <w:t>ключения о результатах публичных слушаний.</w:t>
      </w:r>
    </w:p>
    <w:p w:rsidR="00654B72" w:rsidRPr="00A20A71" w:rsidRDefault="00654B72" w:rsidP="00EF47F3">
      <w:pPr>
        <w:pStyle w:val="a4"/>
        <w:spacing w:before="240" w:after="240"/>
        <w:jc w:val="center"/>
        <w:outlineLvl w:val="2"/>
        <w:rPr>
          <w:b/>
        </w:rPr>
      </w:pPr>
      <w:bookmarkStart w:id="86" w:name="_Toc282347526"/>
      <w:bookmarkStart w:id="87" w:name="_Toc418837419"/>
      <w:r w:rsidRPr="00A20A71">
        <w:rPr>
          <w:b/>
        </w:rPr>
        <w:t>Статья</w:t>
      </w:r>
      <w:r w:rsidR="000D5870" w:rsidRPr="00A20A71">
        <w:rPr>
          <w:b/>
        </w:rPr>
        <w:t xml:space="preserve"> 1</w:t>
      </w:r>
      <w:r w:rsidR="00592297" w:rsidRPr="00A20A71">
        <w:rPr>
          <w:b/>
        </w:rPr>
        <w:t>7</w:t>
      </w:r>
      <w:r w:rsidRPr="00A20A71">
        <w:rPr>
          <w:b/>
        </w:rPr>
        <w:t>.</w:t>
      </w:r>
      <w:r w:rsidR="00A11BF5" w:rsidRPr="00A20A71">
        <w:rPr>
          <w:b/>
        </w:rPr>
        <w:t xml:space="preserve"> </w:t>
      </w:r>
      <w:r w:rsidRPr="00A20A71">
        <w:rPr>
          <w:b/>
        </w:rPr>
        <w:t>Полномочия Комиссии в области организации и проведения публичных слушаний</w:t>
      </w:r>
      <w:bookmarkEnd w:id="86"/>
      <w:bookmarkEnd w:id="87"/>
    </w:p>
    <w:p w:rsidR="00654B72" w:rsidRPr="00A20A71" w:rsidRDefault="00654B72" w:rsidP="003D5C88">
      <w:pPr>
        <w:pStyle w:val="a4"/>
        <w:tabs>
          <w:tab w:val="left" w:pos="993"/>
        </w:tabs>
        <w:ind w:left="709"/>
        <w:jc w:val="both"/>
      </w:pPr>
      <w:r w:rsidRPr="00A20A71">
        <w:t xml:space="preserve">Со дня принятия решения о проведении публичных слушаний Комиссия: </w:t>
      </w:r>
    </w:p>
    <w:p w:rsidR="003D5C88" w:rsidRDefault="00654B72" w:rsidP="007F54C9">
      <w:pPr>
        <w:pStyle w:val="a4"/>
        <w:numPr>
          <w:ilvl w:val="0"/>
          <w:numId w:val="22"/>
        </w:numPr>
        <w:tabs>
          <w:tab w:val="left" w:pos="993"/>
        </w:tabs>
        <w:ind w:left="0" w:firstLine="851"/>
        <w:jc w:val="both"/>
      </w:pPr>
      <w:r w:rsidRPr="00A20A71">
        <w:t xml:space="preserve"> обеспечивает заблаговременное обнародование темы и перечня вопросов публи</w:t>
      </w:r>
      <w:r w:rsidRPr="00A20A71">
        <w:t>ч</w:t>
      </w:r>
      <w:r w:rsidRPr="00A20A71">
        <w:t>ных слушаний</w:t>
      </w:r>
      <w:r w:rsidR="00FC6117" w:rsidRPr="00A20A71">
        <w:t>, оповещает население сельсовета об инициаторах, дате, месте проведения не позднее 7 дней до даты проведения;</w:t>
      </w:r>
    </w:p>
    <w:p w:rsidR="003D5C88" w:rsidRDefault="00654B72" w:rsidP="007F54C9">
      <w:pPr>
        <w:pStyle w:val="a4"/>
        <w:numPr>
          <w:ilvl w:val="0"/>
          <w:numId w:val="22"/>
        </w:numPr>
        <w:tabs>
          <w:tab w:val="left" w:pos="993"/>
        </w:tabs>
        <w:ind w:left="0" w:firstLine="851"/>
        <w:jc w:val="both"/>
      </w:pPr>
      <w:r w:rsidRPr="00A20A71">
        <w:t>организует выставки, экспозиции демонстрационных материалов, проектов, док</w:t>
      </w:r>
      <w:r w:rsidRPr="00A20A71">
        <w:t>у</w:t>
      </w:r>
      <w:r w:rsidRPr="00A20A71">
        <w:t>ментов, выносимых на публичные слушания, выступления представителей орган</w:t>
      </w:r>
      <w:r w:rsidR="006D5291" w:rsidRPr="00A20A71">
        <w:t xml:space="preserve">а </w:t>
      </w:r>
      <w:r w:rsidRPr="00A20A71">
        <w:t xml:space="preserve"> местного самоуправления, разработчиков проектов документов или изменений к ним на собраниях жителей</w:t>
      </w:r>
      <w:r w:rsidR="003D5C88">
        <w:t>;</w:t>
      </w:r>
    </w:p>
    <w:p w:rsidR="003D5C88" w:rsidRDefault="00654B72" w:rsidP="007F54C9">
      <w:pPr>
        <w:pStyle w:val="a4"/>
        <w:numPr>
          <w:ilvl w:val="0"/>
          <w:numId w:val="22"/>
        </w:numPr>
        <w:tabs>
          <w:tab w:val="left" w:pos="993"/>
        </w:tabs>
        <w:ind w:left="0" w:firstLine="851"/>
        <w:jc w:val="both"/>
      </w:pPr>
      <w:r w:rsidRPr="00A20A71">
        <w:t>организует подготовку проекта заключения публичных слушаний, состоящего из рекомендаций и предложений по каждому из вопросов, выносимых на публичные слушания</w:t>
      </w:r>
      <w:r w:rsidR="00FC6117" w:rsidRPr="00A20A71">
        <w:t xml:space="preserve">, </w:t>
      </w:r>
      <w:r w:rsidRPr="00A20A71">
        <w:t xml:space="preserve">назначает ведущего и секретаря публичных слушаний для ведения </w:t>
      </w:r>
      <w:r w:rsidR="00FC6117" w:rsidRPr="00A20A71">
        <w:t xml:space="preserve"> </w:t>
      </w:r>
      <w:r w:rsidRPr="00A20A71">
        <w:t>слушаний и со</w:t>
      </w:r>
      <w:r w:rsidR="00FC6117" w:rsidRPr="00A20A71">
        <w:t>ставления протокола</w:t>
      </w:r>
      <w:r w:rsidRPr="00A20A71">
        <w:t>;</w:t>
      </w:r>
    </w:p>
    <w:p w:rsidR="003D5C88" w:rsidRDefault="00654B72" w:rsidP="007F54C9">
      <w:pPr>
        <w:pStyle w:val="a4"/>
        <w:numPr>
          <w:ilvl w:val="0"/>
          <w:numId w:val="22"/>
        </w:numPr>
        <w:tabs>
          <w:tab w:val="left" w:pos="993"/>
        </w:tabs>
        <w:ind w:left="0" w:firstLine="851"/>
        <w:jc w:val="both"/>
      </w:pPr>
      <w:r w:rsidRPr="00A20A71">
        <w:t>определяет место и время проведения публичных слушаний с учетом возможности свободного доступа для жителей поселения, представителей органов местного самоуправл</w:t>
      </w:r>
      <w:r w:rsidRPr="00A20A71">
        <w:t>е</w:t>
      </w:r>
      <w:r w:rsidRPr="00A20A71">
        <w:t>ния поселения и других заинтересованных лиц;</w:t>
      </w:r>
    </w:p>
    <w:p w:rsidR="00654B72" w:rsidRPr="00A20A71" w:rsidRDefault="00654B72" w:rsidP="007F54C9">
      <w:pPr>
        <w:pStyle w:val="a4"/>
        <w:numPr>
          <w:ilvl w:val="0"/>
          <w:numId w:val="22"/>
        </w:numPr>
        <w:tabs>
          <w:tab w:val="left" w:pos="993"/>
        </w:tabs>
        <w:ind w:left="0" w:firstLine="851"/>
        <w:jc w:val="both"/>
      </w:pPr>
      <w:r w:rsidRPr="00A20A71">
        <w:t>осуществляет иные полномочия.</w:t>
      </w:r>
    </w:p>
    <w:p w:rsidR="000A3BBF" w:rsidRDefault="000A3BBF" w:rsidP="007F54C9">
      <w:pPr>
        <w:pStyle w:val="a4"/>
        <w:ind w:firstLine="851"/>
        <w:jc w:val="both"/>
      </w:pPr>
      <w:r w:rsidRPr="00A20A71">
        <w:t>В случаях, когда решаются вопросы об изъятии земельных участков путем выкупа, резервирования земельных участков, объектов капитального строительства для обеспечения реализации государственных и муниципальных нужд, правообладатели земельных участков и объектов капитального строительства, расположенных в границах указанных зон, инфо</w:t>
      </w:r>
      <w:r w:rsidRPr="00A20A71">
        <w:t>р</w:t>
      </w:r>
      <w:r w:rsidRPr="00A20A71">
        <w:t>мируются персонально о предстоящем публичном слушании.</w:t>
      </w:r>
    </w:p>
    <w:p w:rsidR="00654B72" w:rsidRPr="00A20A71" w:rsidRDefault="00654B72" w:rsidP="00EF47F3">
      <w:pPr>
        <w:pStyle w:val="a4"/>
        <w:spacing w:before="240" w:after="240"/>
        <w:jc w:val="center"/>
        <w:outlineLvl w:val="2"/>
        <w:rPr>
          <w:b/>
        </w:rPr>
      </w:pPr>
      <w:bookmarkStart w:id="88" w:name="_Toc282347527"/>
      <w:bookmarkStart w:id="89" w:name="_Toc418837420"/>
      <w:r w:rsidRPr="00A20A71">
        <w:rPr>
          <w:b/>
        </w:rPr>
        <w:t>Статья</w:t>
      </w:r>
      <w:r w:rsidR="000D5870" w:rsidRPr="00A20A71">
        <w:rPr>
          <w:b/>
        </w:rPr>
        <w:t xml:space="preserve"> 1</w:t>
      </w:r>
      <w:r w:rsidR="00592297" w:rsidRPr="00A20A71">
        <w:rPr>
          <w:b/>
        </w:rPr>
        <w:t>8</w:t>
      </w:r>
      <w:r w:rsidRPr="00A20A71">
        <w:rPr>
          <w:b/>
        </w:rPr>
        <w:t>. Проведение публичных слушаний по вопросам предоставления разрешения на условно разрешенный вид использования земельного участка или объекта кап</w:t>
      </w:r>
      <w:r w:rsidRPr="00A20A71">
        <w:rPr>
          <w:b/>
        </w:rPr>
        <w:t>и</w:t>
      </w:r>
      <w:r w:rsidRPr="00A20A71">
        <w:rPr>
          <w:b/>
        </w:rPr>
        <w:t>тального строительства и на отклонение от предельных параметров разрешенного строительства, реконструкции объектов капитального строительства</w:t>
      </w:r>
      <w:bookmarkEnd w:id="88"/>
      <w:bookmarkEnd w:id="89"/>
    </w:p>
    <w:p w:rsidR="00153AEC" w:rsidRDefault="00654B72" w:rsidP="00C76788">
      <w:pPr>
        <w:pStyle w:val="af9"/>
        <w:numPr>
          <w:ilvl w:val="1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proofErr w:type="gramStart"/>
      <w:r w:rsidRPr="00153AEC">
        <w:rPr>
          <w:color w:val="000000"/>
        </w:rPr>
        <w:t>Для проведения публичных слушаний по вопросам предоставлении разрешения на условно разрешенный вид использования земельного участка или объекта капитального строительства (далее – разрешение на условно разрешенный вид использования), либо в пр</w:t>
      </w:r>
      <w:r w:rsidRPr="00153AEC">
        <w:rPr>
          <w:color w:val="000000"/>
        </w:rPr>
        <w:t>е</w:t>
      </w:r>
      <w:r w:rsidRPr="00153AEC">
        <w:rPr>
          <w:color w:val="000000"/>
        </w:rPr>
        <w:t>доставлении разрешения на отклонение от предельных параметров разрешенного строител</w:t>
      </w:r>
      <w:r w:rsidRPr="00153AEC">
        <w:rPr>
          <w:color w:val="000000"/>
        </w:rPr>
        <w:t>ь</w:t>
      </w:r>
      <w:r w:rsidRPr="00153AEC">
        <w:rPr>
          <w:color w:val="000000"/>
        </w:rPr>
        <w:t>ства, реконструкции объектов капитального строительства  заинтересованное физическое или юридическое лицо направляет соответствующее заявление в администра</w:t>
      </w:r>
      <w:r w:rsidR="00A11BF5" w:rsidRPr="00153AEC">
        <w:rPr>
          <w:color w:val="000000"/>
        </w:rPr>
        <w:t xml:space="preserve">цию </w:t>
      </w:r>
      <w:r w:rsidR="00AB3350" w:rsidRPr="00153AEC">
        <w:rPr>
          <w:color w:val="000000"/>
        </w:rPr>
        <w:t>сельсовета</w:t>
      </w:r>
      <w:r w:rsidR="00A11BF5" w:rsidRPr="00153AEC">
        <w:rPr>
          <w:color w:val="000000"/>
        </w:rPr>
        <w:t>.</w:t>
      </w:r>
      <w:proofErr w:type="gramEnd"/>
    </w:p>
    <w:p w:rsidR="00153AEC" w:rsidRDefault="00654B72" w:rsidP="00C76788">
      <w:pPr>
        <w:pStyle w:val="af9"/>
        <w:numPr>
          <w:ilvl w:val="1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153AEC">
        <w:rPr>
          <w:color w:val="000000"/>
        </w:rPr>
        <w:lastRenderedPageBreak/>
        <w:t>Публичные слушания проводятся Комиссией с участием граждан, проживающих в пределах территориальной зоны, в границах которой расположен земельный участок или объект капитальн</w:t>
      </w:r>
      <w:r w:rsidR="00592297" w:rsidRPr="00153AEC">
        <w:rPr>
          <w:color w:val="000000"/>
        </w:rPr>
        <w:t xml:space="preserve">ого строительства, в отношении </w:t>
      </w:r>
      <w:r w:rsidRPr="00153AEC">
        <w:rPr>
          <w:color w:val="000000"/>
        </w:rPr>
        <w:t>которого испрашивается разреше</w:t>
      </w:r>
      <w:r w:rsidR="00A11BF5" w:rsidRPr="00153AEC">
        <w:rPr>
          <w:color w:val="000000"/>
        </w:rPr>
        <w:t>ние.</w:t>
      </w:r>
      <w:r w:rsidR="00153AEC" w:rsidRPr="00153AEC">
        <w:rPr>
          <w:color w:val="000000"/>
        </w:rPr>
        <w:t xml:space="preserve"> </w:t>
      </w:r>
      <w:r w:rsidRPr="00A20A71">
        <w:t>В случае если условно разрешенный вид использования земельного участка или объекта кап</w:t>
      </w:r>
      <w:r w:rsidRPr="00A20A71">
        <w:t>и</w:t>
      </w:r>
      <w:r w:rsidRPr="00A20A71">
        <w:t>тального строительства, отклонение от предельных параметров разрешенного строительства, реконструкции объектов капитального строительства, может оказать негативное воздействие на окружающую среду, публичные слушания проводятся с участием правообладателей з</w:t>
      </w:r>
      <w:r w:rsidRPr="00A20A71">
        <w:t>е</w:t>
      </w:r>
      <w:r w:rsidRPr="00A20A71">
        <w:t>мельных участков и объектов капитального строительства, подверженных риску такого нег</w:t>
      </w:r>
      <w:r w:rsidRPr="00A20A71">
        <w:t>а</w:t>
      </w:r>
      <w:r w:rsidRPr="00A20A71">
        <w:t>тивного воздействия</w:t>
      </w:r>
      <w:r w:rsidR="00A11BF5" w:rsidRPr="00A20A71">
        <w:t>.</w:t>
      </w:r>
    </w:p>
    <w:p w:rsidR="00153AEC" w:rsidRDefault="00654B72" w:rsidP="00C76788">
      <w:pPr>
        <w:pStyle w:val="af9"/>
        <w:numPr>
          <w:ilvl w:val="1"/>
          <w:numId w:val="8"/>
        </w:numPr>
        <w:tabs>
          <w:tab w:val="left" w:pos="720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A20A71">
        <w:t>Комиссия направляет письменные сообщения о проведении публичных слушаний по вопросу предоставления соответствующего разрешения правообладателям земельных участков, имеющие общие границы с земельным участком, применительно к которому и</w:t>
      </w:r>
      <w:r w:rsidRPr="00A20A71">
        <w:t>с</w:t>
      </w:r>
      <w:r w:rsidRPr="00A20A71">
        <w:t>прашивается разрешение, правообладателям помещений, являющихся частью объекта кап</w:t>
      </w:r>
      <w:r w:rsidRPr="00A20A71">
        <w:t>и</w:t>
      </w:r>
      <w:r w:rsidRPr="00A20A71">
        <w:t>тального строительства, применительно к которому испрашивается разрешение. Указанные сообщения отправляются не позднее 10 дней со дня поступления заявления заинтересова</w:t>
      </w:r>
      <w:r w:rsidRPr="00A20A71">
        <w:t>н</w:t>
      </w:r>
      <w:r w:rsidRPr="00A20A71">
        <w:t>ного лица о предоставлении соответствующего разрешения. В сообщении содержится и</w:t>
      </w:r>
      <w:r w:rsidRPr="00A20A71">
        <w:t>н</w:t>
      </w:r>
      <w:r w:rsidRPr="00A20A71">
        <w:t>формация о виде испрашиваемого разрешения, объекта, в отношении которого оно испраш</w:t>
      </w:r>
      <w:r w:rsidRPr="00A20A71">
        <w:t>и</w:t>
      </w:r>
      <w:r w:rsidRPr="00A20A71">
        <w:t>вается, времени и месте проведения публичных слушаний.</w:t>
      </w:r>
    </w:p>
    <w:p w:rsidR="00153AEC" w:rsidRDefault="00654B72" w:rsidP="00C76788">
      <w:pPr>
        <w:pStyle w:val="af9"/>
        <w:numPr>
          <w:ilvl w:val="1"/>
          <w:numId w:val="8"/>
        </w:numPr>
        <w:tabs>
          <w:tab w:val="left" w:pos="720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A20A71">
        <w:t>На основании заключения о результатах публичных слушаний по вопросу предо</w:t>
      </w:r>
      <w:r w:rsidRPr="00A20A71">
        <w:t>с</w:t>
      </w:r>
      <w:r w:rsidRPr="00A20A71">
        <w:t>тавления разрешения Комиссия осуществляет подготовку рекомендаций о предоставлении такого разрешения или об отказе в предоставлении разрешения с указанием причин принят</w:t>
      </w:r>
      <w:r w:rsidRPr="00A20A71">
        <w:t>о</w:t>
      </w:r>
      <w:r w:rsidRPr="00A20A71">
        <w:t>го решения и направляет их главе сельсовета.</w:t>
      </w:r>
    </w:p>
    <w:p w:rsidR="00654B72" w:rsidRPr="00A20A71" w:rsidRDefault="00654B72" w:rsidP="00C76788">
      <w:pPr>
        <w:pStyle w:val="af9"/>
        <w:numPr>
          <w:ilvl w:val="1"/>
          <w:numId w:val="8"/>
        </w:numPr>
        <w:tabs>
          <w:tab w:val="left" w:pos="720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A20A71">
        <w:t xml:space="preserve">На основании рекомендаций Комиссии глава </w:t>
      </w:r>
      <w:r w:rsidR="00592297" w:rsidRPr="00A20A71">
        <w:t>сельсовета</w:t>
      </w:r>
      <w:r w:rsidRPr="00A20A71">
        <w:t xml:space="preserve"> принимает решение о пр</w:t>
      </w:r>
      <w:r w:rsidRPr="00A20A71">
        <w:t>е</w:t>
      </w:r>
      <w:r w:rsidRPr="00A20A71">
        <w:t>доставлении разрешения или об отказе в его предоставлении</w:t>
      </w:r>
      <w:r w:rsidR="00592297" w:rsidRPr="00A20A71">
        <w:t xml:space="preserve">, которое </w:t>
      </w:r>
      <w:r w:rsidRPr="00A20A71">
        <w:t>подлежит официал</w:t>
      </w:r>
      <w:r w:rsidRPr="00A20A71">
        <w:t>ь</w:t>
      </w:r>
      <w:r w:rsidRPr="00A20A71">
        <w:t xml:space="preserve">ному </w:t>
      </w:r>
      <w:r w:rsidR="00592297" w:rsidRPr="00A20A71">
        <w:t>опубликованию</w:t>
      </w:r>
      <w:r w:rsidRPr="00A20A71">
        <w:t xml:space="preserve">. </w:t>
      </w:r>
    </w:p>
    <w:p w:rsidR="00654B72" w:rsidRPr="00A20A71" w:rsidRDefault="00654B72" w:rsidP="00EF47F3">
      <w:pPr>
        <w:pStyle w:val="a4"/>
        <w:spacing w:before="240" w:after="240"/>
        <w:jc w:val="center"/>
        <w:outlineLvl w:val="2"/>
        <w:rPr>
          <w:b/>
        </w:rPr>
      </w:pPr>
      <w:bookmarkStart w:id="90" w:name="_Toc418837421"/>
      <w:r w:rsidRPr="00A20A71">
        <w:rPr>
          <w:b/>
        </w:rPr>
        <w:t xml:space="preserve">Статья </w:t>
      </w:r>
      <w:r w:rsidR="00592297" w:rsidRPr="00A20A71">
        <w:rPr>
          <w:b/>
        </w:rPr>
        <w:t>19</w:t>
      </w:r>
      <w:r w:rsidRPr="00A20A71">
        <w:rPr>
          <w:b/>
        </w:rPr>
        <w:t>. Организация и проведение публичных слушаний по проектам планировки территории и проектам межевания территории, подготовленным в составе документ</w:t>
      </w:r>
      <w:r w:rsidRPr="00A20A71">
        <w:rPr>
          <w:b/>
        </w:rPr>
        <w:t>а</w:t>
      </w:r>
      <w:r w:rsidRPr="00A20A71">
        <w:rPr>
          <w:b/>
        </w:rPr>
        <w:t>ции по планировке территории</w:t>
      </w:r>
      <w:bookmarkEnd w:id="90"/>
    </w:p>
    <w:p w:rsidR="00CD59F1" w:rsidRPr="00CD59F1" w:rsidRDefault="00654B72" w:rsidP="00C76788">
      <w:pPr>
        <w:pStyle w:val="ConsNormal"/>
        <w:numPr>
          <w:ilvl w:val="0"/>
          <w:numId w:val="23"/>
        </w:numPr>
        <w:tabs>
          <w:tab w:val="left" w:pos="720"/>
          <w:tab w:val="left" w:pos="993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59F1">
        <w:rPr>
          <w:rFonts w:ascii="Times New Roman" w:hAnsi="Times New Roman" w:cs="Times New Roman"/>
          <w:color w:val="000000"/>
          <w:sz w:val="24"/>
          <w:szCs w:val="24"/>
        </w:rPr>
        <w:t>Публичные слушания по вопросу рассмотрения проектов планировки территории и проектов межевания территории проводятся Комиссией по решению  главы сельсовета</w:t>
      </w:r>
      <w:r w:rsidRPr="00CD59F1">
        <w:rPr>
          <w:rFonts w:ascii="Times New Roman" w:hAnsi="Times New Roman" w:cs="Times New Roman"/>
          <w:sz w:val="24"/>
          <w:szCs w:val="24"/>
        </w:rPr>
        <w:t xml:space="preserve"> с участием граждан, проживающих на территории, применительно к которой осуществляется подготовка проектов,</w:t>
      </w:r>
      <w:r w:rsidR="00592297" w:rsidRPr="00CD59F1">
        <w:rPr>
          <w:rFonts w:ascii="Times New Roman" w:hAnsi="Times New Roman" w:cs="Times New Roman"/>
          <w:sz w:val="24"/>
          <w:szCs w:val="24"/>
        </w:rPr>
        <w:t xml:space="preserve"> </w:t>
      </w:r>
      <w:r w:rsidRPr="00CD59F1">
        <w:rPr>
          <w:rFonts w:ascii="Times New Roman" w:hAnsi="Times New Roman" w:cs="Times New Roman"/>
          <w:sz w:val="24"/>
          <w:szCs w:val="24"/>
        </w:rPr>
        <w:t>правообладателей земельных участков и объектов капитального стро</w:t>
      </w:r>
      <w:r w:rsidRPr="00CD59F1">
        <w:rPr>
          <w:rFonts w:ascii="Times New Roman" w:hAnsi="Times New Roman" w:cs="Times New Roman"/>
          <w:sz w:val="24"/>
          <w:szCs w:val="24"/>
        </w:rPr>
        <w:t>и</w:t>
      </w:r>
      <w:r w:rsidRPr="00CD59F1">
        <w:rPr>
          <w:rFonts w:ascii="Times New Roman" w:hAnsi="Times New Roman" w:cs="Times New Roman"/>
          <w:sz w:val="24"/>
          <w:szCs w:val="24"/>
        </w:rPr>
        <w:t>тельства, расположенных на указанной территории, лиц, законные интересы которых могут быть нарушены в связи с реализацией таких проектов.</w:t>
      </w:r>
      <w:proofErr w:type="gramEnd"/>
    </w:p>
    <w:p w:rsidR="00CD59F1" w:rsidRPr="00CD59F1" w:rsidRDefault="00654B72" w:rsidP="00C76788">
      <w:pPr>
        <w:pStyle w:val="ConsNormal"/>
        <w:numPr>
          <w:ilvl w:val="0"/>
          <w:numId w:val="23"/>
        </w:numPr>
        <w:tabs>
          <w:tab w:val="left" w:pos="720"/>
          <w:tab w:val="left" w:pos="993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59F1">
        <w:rPr>
          <w:rFonts w:ascii="Times New Roman" w:hAnsi="Times New Roman" w:cs="Times New Roman"/>
          <w:sz w:val="24"/>
          <w:szCs w:val="24"/>
        </w:rPr>
        <w:t xml:space="preserve"> Глава сельсовета с учетом протокола </w:t>
      </w:r>
      <w:r w:rsidR="00592297" w:rsidRPr="00CD59F1">
        <w:rPr>
          <w:rFonts w:ascii="Times New Roman" w:hAnsi="Times New Roman" w:cs="Times New Roman"/>
          <w:sz w:val="24"/>
          <w:szCs w:val="24"/>
        </w:rPr>
        <w:t xml:space="preserve">и заключения </w:t>
      </w:r>
      <w:r w:rsidRPr="00CD59F1">
        <w:rPr>
          <w:rFonts w:ascii="Times New Roman" w:hAnsi="Times New Roman" w:cs="Times New Roman"/>
          <w:sz w:val="24"/>
          <w:szCs w:val="24"/>
        </w:rPr>
        <w:t>о результатах публичных сл</w:t>
      </w:r>
      <w:r w:rsidRPr="00CD59F1">
        <w:rPr>
          <w:rFonts w:ascii="Times New Roman" w:hAnsi="Times New Roman" w:cs="Times New Roman"/>
          <w:sz w:val="24"/>
          <w:szCs w:val="24"/>
        </w:rPr>
        <w:t>у</w:t>
      </w:r>
      <w:r w:rsidRPr="00CD59F1">
        <w:rPr>
          <w:rFonts w:ascii="Times New Roman" w:hAnsi="Times New Roman" w:cs="Times New Roman"/>
          <w:sz w:val="24"/>
          <w:szCs w:val="24"/>
        </w:rPr>
        <w:t>шаний принимает решение об утверждении документации по планировке территории или об отклонении такой документации и о направлении на доработку. Указанное решение подл</w:t>
      </w:r>
      <w:r w:rsidRPr="00CD59F1">
        <w:rPr>
          <w:rFonts w:ascii="Times New Roman" w:hAnsi="Times New Roman" w:cs="Times New Roman"/>
          <w:sz w:val="24"/>
          <w:szCs w:val="24"/>
        </w:rPr>
        <w:t>е</w:t>
      </w:r>
      <w:r w:rsidRPr="00CD59F1">
        <w:rPr>
          <w:rFonts w:ascii="Times New Roman" w:hAnsi="Times New Roman" w:cs="Times New Roman"/>
          <w:sz w:val="24"/>
          <w:szCs w:val="24"/>
        </w:rPr>
        <w:t>жит официальному обнародованию.</w:t>
      </w:r>
    </w:p>
    <w:p w:rsidR="00692D9F" w:rsidRPr="00692D9F" w:rsidRDefault="00654B72" w:rsidP="00C76788">
      <w:pPr>
        <w:pStyle w:val="ConsNormal"/>
        <w:numPr>
          <w:ilvl w:val="0"/>
          <w:numId w:val="23"/>
        </w:numPr>
        <w:tabs>
          <w:tab w:val="left" w:pos="720"/>
          <w:tab w:val="left" w:pos="993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2D9F">
        <w:rPr>
          <w:rFonts w:ascii="Times New Roman" w:hAnsi="Times New Roman" w:cs="Times New Roman"/>
          <w:color w:val="000000"/>
          <w:sz w:val="24"/>
          <w:szCs w:val="24"/>
        </w:rPr>
        <w:t xml:space="preserve"> Организация и проведение публичных слушаний по проекту Правил землепольз</w:t>
      </w:r>
      <w:r w:rsidRPr="00692D9F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692D9F">
        <w:rPr>
          <w:rFonts w:ascii="Times New Roman" w:hAnsi="Times New Roman" w:cs="Times New Roman"/>
          <w:color w:val="000000"/>
          <w:sz w:val="24"/>
          <w:szCs w:val="24"/>
        </w:rPr>
        <w:t xml:space="preserve">вания и застройки сельской территории, в том числе по внесению в них изменений, проектам планировки территорий и межевания территорий финансируется за счет средств бюджета </w:t>
      </w:r>
      <w:r w:rsidR="007D7F5A" w:rsidRPr="00692D9F">
        <w:rPr>
          <w:rFonts w:ascii="Times New Roman" w:hAnsi="Times New Roman" w:cs="Times New Roman"/>
          <w:color w:val="000000"/>
          <w:sz w:val="24"/>
          <w:szCs w:val="24"/>
        </w:rPr>
        <w:t>поселения</w:t>
      </w:r>
      <w:r w:rsidRPr="00692D9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D6880" w:rsidRDefault="00654B72" w:rsidP="00C76788">
      <w:pPr>
        <w:pStyle w:val="ConsNormal"/>
        <w:numPr>
          <w:ilvl w:val="0"/>
          <w:numId w:val="23"/>
        </w:numPr>
        <w:tabs>
          <w:tab w:val="left" w:pos="720"/>
          <w:tab w:val="left" w:pos="993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59F1">
        <w:rPr>
          <w:rFonts w:ascii="Times New Roman" w:hAnsi="Times New Roman" w:cs="Times New Roman"/>
          <w:sz w:val="24"/>
          <w:szCs w:val="24"/>
        </w:rPr>
        <w:t>Организация и проведение публичных слушаний по вопросам предоставления ра</w:t>
      </w:r>
      <w:r w:rsidRPr="00CD59F1">
        <w:rPr>
          <w:rFonts w:ascii="Times New Roman" w:hAnsi="Times New Roman" w:cs="Times New Roman"/>
          <w:sz w:val="24"/>
          <w:szCs w:val="24"/>
        </w:rPr>
        <w:t>з</w:t>
      </w:r>
      <w:r w:rsidRPr="00CD59F1">
        <w:rPr>
          <w:rFonts w:ascii="Times New Roman" w:hAnsi="Times New Roman" w:cs="Times New Roman"/>
          <w:sz w:val="24"/>
          <w:szCs w:val="24"/>
        </w:rPr>
        <w:t>решения на условно разрешенный вид использования земельного участка или объекта кап</w:t>
      </w:r>
      <w:r w:rsidRPr="00CD59F1">
        <w:rPr>
          <w:rFonts w:ascii="Times New Roman" w:hAnsi="Times New Roman" w:cs="Times New Roman"/>
          <w:sz w:val="24"/>
          <w:szCs w:val="24"/>
        </w:rPr>
        <w:t>и</w:t>
      </w:r>
      <w:r w:rsidRPr="00CD59F1">
        <w:rPr>
          <w:rFonts w:ascii="Times New Roman" w:hAnsi="Times New Roman" w:cs="Times New Roman"/>
          <w:sz w:val="24"/>
          <w:szCs w:val="24"/>
        </w:rPr>
        <w:t>тального строительства, по вопросам предоставления разрешения на отклонение от предел</w:t>
      </w:r>
      <w:r w:rsidRPr="00CD59F1">
        <w:rPr>
          <w:rFonts w:ascii="Times New Roman" w:hAnsi="Times New Roman" w:cs="Times New Roman"/>
          <w:sz w:val="24"/>
          <w:szCs w:val="24"/>
        </w:rPr>
        <w:t>ь</w:t>
      </w:r>
      <w:r w:rsidRPr="00CD59F1">
        <w:rPr>
          <w:rFonts w:ascii="Times New Roman" w:hAnsi="Times New Roman" w:cs="Times New Roman"/>
          <w:sz w:val="24"/>
          <w:szCs w:val="24"/>
        </w:rPr>
        <w:t>ных параметров разрешенного строительства, реконструкции объектов капитального стро</w:t>
      </w:r>
      <w:r w:rsidRPr="00CD59F1">
        <w:rPr>
          <w:rFonts w:ascii="Times New Roman" w:hAnsi="Times New Roman" w:cs="Times New Roman"/>
          <w:sz w:val="24"/>
          <w:szCs w:val="24"/>
        </w:rPr>
        <w:t>и</w:t>
      </w:r>
      <w:r w:rsidRPr="00CD59F1">
        <w:rPr>
          <w:rFonts w:ascii="Times New Roman" w:hAnsi="Times New Roman" w:cs="Times New Roman"/>
          <w:sz w:val="24"/>
          <w:szCs w:val="24"/>
        </w:rPr>
        <w:t>тельства осуществляется за счет средств лиц, заинтересованных в предоставлении таких ра</w:t>
      </w:r>
      <w:r w:rsidRPr="00CD59F1">
        <w:rPr>
          <w:rFonts w:ascii="Times New Roman" w:hAnsi="Times New Roman" w:cs="Times New Roman"/>
          <w:sz w:val="24"/>
          <w:szCs w:val="24"/>
        </w:rPr>
        <w:t>з</w:t>
      </w:r>
      <w:r w:rsidRPr="00CD59F1">
        <w:rPr>
          <w:rFonts w:ascii="Times New Roman" w:hAnsi="Times New Roman" w:cs="Times New Roman"/>
          <w:sz w:val="24"/>
          <w:szCs w:val="24"/>
        </w:rPr>
        <w:t>решений.</w:t>
      </w:r>
    </w:p>
    <w:p w:rsidR="001B2E85" w:rsidRDefault="001B2E85" w:rsidP="001B2E85">
      <w:pPr>
        <w:pStyle w:val="ConsNormal"/>
        <w:tabs>
          <w:tab w:val="left" w:pos="720"/>
          <w:tab w:val="left" w:pos="993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F54C9" w:rsidRDefault="007F54C9" w:rsidP="001B2E85">
      <w:pPr>
        <w:pStyle w:val="ConsNormal"/>
        <w:tabs>
          <w:tab w:val="left" w:pos="720"/>
          <w:tab w:val="left" w:pos="993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F54C9" w:rsidRPr="00CD59F1" w:rsidRDefault="007F54C9" w:rsidP="001B2E85">
      <w:pPr>
        <w:pStyle w:val="ConsNormal"/>
        <w:tabs>
          <w:tab w:val="left" w:pos="720"/>
          <w:tab w:val="left" w:pos="993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56C65" w:rsidRPr="00A20A71" w:rsidRDefault="00B56C65" w:rsidP="00EF47F3">
      <w:pPr>
        <w:spacing w:before="240" w:after="240"/>
        <w:jc w:val="center"/>
        <w:outlineLvl w:val="0"/>
        <w:rPr>
          <w:b/>
        </w:rPr>
      </w:pPr>
      <w:bookmarkStart w:id="91" w:name="_Toc282347528"/>
      <w:bookmarkStart w:id="92" w:name="_Toc418837422"/>
      <w:r w:rsidRPr="00A20A71">
        <w:rPr>
          <w:b/>
        </w:rPr>
        <w:lastRenderedPageBreak/>
        <w:t xml:space="preserve">Часть </w:t>
      </w:r>
      <w:r w:rsidRPr="00A20A71">
        <w:rPr>
          <w:b/>
          <w:lang w:val="en-US"/>
        </w:rPr>
        <w:t>II</w:t>
      </w:r>
      <w:r w:rsidR="00A11BF5" w:rsidRPr="00A20A71">
        <w:rPr>
          <w:b/>
        </w:rPr>
        <w:t xml:space="preserve">. </w:t>
      </w:r>
      <w:r w:rsidRPr="00A20A71">
        <w:rPr>
          <w:b/>
        </w:rPr>
        <w:t>Карт</w:t>
      </w:r>
      <w:r w:rsidR="00F46A88" w:rsidRPr="00A20A71">
        <w:rPr>
          <w:b/>
        </w:rPr>
        <w:t>а</w:t>
      </w:r>
      <w:r w:rsidRPr="00A20A71">
        <w:rPr>
          <w:b/>
        </w:rPr>
        <w:t xml:space="preserve"> градостроительного зонирования. Градостроительные регламенты</w:t>
      </w:r>
      <w:bookmarkEnd w:id="91"/>
      <w:bookmarkEnd w:id="92"/>
    </w:p>
    <w:p w:rsidR="000D5870" w:rsidRPr="00A20A71" w:rsidRDefault="00B56C65" w:rsidP="00EF47F3">
      <w:pPr>
        <w:spacing w:after="240"/>
        <w:jc w:val="center"/>
        <w:outlineLvl w:val="1"/>
        <w:rPr>
          <w:b/>
          <w:color w:val="000000"/>
        </w:rPr>
      </w:pPr>
      <w:bookmarkStart w:id="93" w:name="_Toc282347529"/>
      <w:bookmarkStart w:id="94" w:name="_Toc418837423"/>
      <w:r w:rsidRPr="00A20A71">
        <w:rPr>
          <w:b/>
          <w:color w:val="000000"/>
        </w:rPr>
        <w:t>Глава 6.</w:t>
      </w:r>
      <w:r w:rsidR="00A11BF5" w:rsidRPr="00A20A71">
        <w:rPr>
          <w:b/>
          <w:color w:val="000000"/>
        </w:rPr>
        <w:t xml:space="preserve"> Градостроительное зонирование</w:t>
      </w:r>
      <w:bookmarkEnd w:id="93"/>
      <w:bookmarkEnd w:id="94"/>
    </w:p>
    <w:p w:rsidR="005543F0" w:rsidRPr="00A20A71" w:rsidRDefault="00D1598E" w:rsidP="00EF47F3">
      <w:pPr>
        <w:spacing w:after="240"/>
        <w:jc w:val="center"/>
        <w:outlineLvl w:val="2"/>
        <w:rPr>
          <w:b/>
        </w:rPr>
      </w:pPr>
      <w:bookmarkStart w:id="95" w:name="_Toc282347530"/>
      <w:bookmarkStart w:id="96" w:name="_Toc418837424"/>
      <w:r w:rsidRPr="00A20A71">
        <w:rPr>
          <w:b/>
        </w:rPr>
        <w:t>Статья 2</w:t>
      </w:r>
      <w:r w:rsidR="00592297" w:rsidRPr="00A20A71">
        <w:rPr>
          <w:b/>
        </w:rPr>
        <w:t>0</w:t>
      </w:r>
      <w:r w:rsidR="00003215" w:rsidRPr="00A20A71">
        <w:rPr>
          <w:b/>
        </w:rPr>
        <w:t xml:space="preserve">. </w:t>
      </w:r>
      <w:r w:rsidR="00C50A4A" w:rsidRPr="00A20A71">
        <w:rPr>
          <w:b/>
        </w:rPr>
        <w:t>Карт</w:t>
      </w:r>
      <w:r w:rsidR="00F46A88" w:rsidRPr="00A20A71">
        <w:rPr>
          <w:b/>
        </w:rPr>
        <w:t>а</w:t>
      </w:r>
      <w:r w:rsidR="005543F0" w:rsidRPr="00A20A71">
        <w:rPr>
          <w:b/>
        </w:rPr>
        <w:t xml:space="preserve"> градостроительного зонирования</w:t>
      </w:r>
      <w:bookmarkEnd w:id="95"/>
      <w:bookmarkEnd w:id="96"/>
    </w:p>
    <w:p w:rsidR="009415B8" w:rsidRDefault="00C50A4A" w:rsidP="00C76788">
      <w:pPr>
        <w:pStyle w:val="a4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9415B8">
        <w:rPr>
          <w:color w:val="000000"/>
        </w:rPr>
        <w:t>Карт</w:t>
      </w:r>
      <w:r w:rsidR="00F46A88" w:rsidRPr="009415B8">
        <w:rPr>
          <w:color w:val="000000"/>
        </w:rPr>
        <w:t>а</w:t>
      </w:r>
      <w:r w:rsidR="005543F0" w:rsidRPr="009415B8">
        <w:rPr>
          <w:color w:val="000000"/>
        </w:rPr>
        <w:t xml:space="preserve"> градостроительного зонирования</w:t>
      </w:r>
      <w:r w:rsidRPr="009415B8">
        <w:rPr>
          <w:color w:val="000000"/>
        </w:rPr>
        <w:t xml:space="preserve"> для населенного пункта муниципального образования </w:t>
      </w:r>
      <w:r w:rsidR="00D1598E" w:rsidRPr="009415B8">
        <w:rPr>
          <w:color w:val="000000"/>
        </w:rPr>
        <w:t>являю</w:t>
      </w:r>
      <w:r w:rsidR="005543F0" w:rsidRPr="009415B8">
        <w:rPr>
          <w:color w:val="000000"/>
        </w:rPr>
        <w:t>тся составн</w:t>
      </w:r>
      <w:r w:rsidR="008578C2" w:rsidRPr="009415B8">
        <w:rPr>
          <w:color w:val="000000"/>
        </w:rPr>
        <w:t>ой</w:t>
      </w:r>
      <w:r w:rsidR="00003215" w:rsidRPr="009415B8">
        <w:rPr>
          <w:color w:val="000000"/>
        </w:rPr>
        <w:t xml:space="preserve"> графической </w:t>
      </w:r>
      <w:r w:rsidR="008578C2" w:rsidRPr="009415B8">
        <w:rPr>
          <w:color w:val="000000"/>
        </w:rPr>
        <w:t>частью настоящих Правил</w:t>
      </w:r>
      <w:r w:rsidR="00B56C65" w:rsidRPr="009415B8">
        <w:rPr>
          <w:color w:val="000000"/>
        </w:rPr>
        <w:t>. Н</w:t>
      </w:r>
      <w:r w:rsidR="00D1598E" w:rsidRPr="009415B8">
        <w:rPr>
          <w:color w:val="000000"/>
        </w:rPr>
        <w:t>а</w:t>
      </w:r>
      <w:r w:rsidR="0032235F" w:rsidRPr="009415B8">
        <w:rPr>
          <w:color w:val="000000"/>
        </w:rPr>
        <w:t xml:space="preserve"> Карт</w:t>
      </w:r>
      <w:r w:rsidR="001B2E85">
        <w:rPr>
          <w:color w:val="000000"/>
        </w:rPr>
        <w:t>е</w:t>
      </w:r>
      <w:r w:rsidR="0032235F" w:rsidRPr="009415B8">
        <w:rPr>
          <w:color w:val="000000"/>
        </w:rPr>
        <w:t xml:space="preserve"> отобр</w:t>
      </w:r>
      <w:r w:rsidR="0032235F" w:rsidRPr="009415B8">
        <w:rPr>
          <w:color w:val="000000"/>
        </w:rPr>
        <w:t>а</w:t>
      </w:r>
      <w:r w:rsidR="0032235F" w:rsidRPr="009415B8">
        <w:rPr>
          <w:color w:val="000000"/>
        </w:rPr>
        <w:t>жены</w:t>
      </w:r>
      <w:r w:rsidR="005543F0" w:rsidRPr="009415B8">
        <w:rPr>
          <w:color w:val="000000"/>
        </w:rPr>
        <w:t xml:space="preserve"> границы территориальных зон и их кодовые обозначения, определяющие вид террит</w:t>
      </w:r>
      <w:r w:rsidR="005543F0" w:rsidRPr="009415B8">
        <w:rPr>
          <w:color w:val="000000"/>
        </w:rPr>
        <w:t>о</w:t>
      </w:r>
      <w:r w:rsidR="005543F0" w:rsidRPr="009415B8">
        <w:rPr>
          <w:color w:val="000000"/>
        </w:rPr>
        <w:t>ри</w:t>
      </w:r>
      <w:r w:rsidR="00B56C65" w:rsidRPr="009415B8">
        <w:rPr>
          <w:color w:val="000000"/>
        </w:rPr>
        <w:t>альной зоны</w:t>
      </w:r>
      <w:r w:rsidR="0032235F" w:rsidRPr="009415B8">
        <w:rPr>
          <w:color w:val="000000"/>
        </w:rPr>
        <w:t>,</w:t>
      </w:r>
      <w:r w:rsidR="00B56C65" w:rsidRPr="009415B8">
        <w:rPr>
          <w:color w:val="000000"/>
        </w:rPr>
        <w:t xml:space="preserve"> а также </w:t>
      </w:r>
      <w:r w:rsidR="005543F0" w:rsidRPr="009415B8">
        <w:rPr>
          <w:color w:val="000000"/>
        </w:rPr>
        <w:t>границы зон с особыми условиями использования территорий</w:t>
      </w:r>
      <w:r w:rsidR="0032235F" w:rsidRPr="009415B8">
        <w:rPr>
          <w:color w:val="000000"/>
        </w:rPr>
        <w:t>.</w:t>
      </w:r>
    </w:p>
    <w:p w:rsidR="009415B8" w:rsidRDefault="005543F0" w:rsidP="00C76788">
      <w:pPr>
        <w:pStyle w:val="a4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9415B8">
        <w:rPr>
          <w:color w:val="000000"/>
        </w:rPr>
        <w:t>Границы тер</w:t>
      </w:r>
      <w:r w:rsidR="00B56C65" w:rsidRPr="009415B8">
        <w:rPr>
          <w:color w:val="000000"/>
        </w:rPr>
        <w:t>риториальных зон установлены</w:t>
      </w:r>
      <w:r w:rsidRPr="009415B8">
        <w:rPr>
          <w:color w:val="000000"/>
        </w:rPr>
        <w:t xml:space="preserve"> с учетом:</w:t>
      </w:r>
    </w:p>
    <w:p w:rsidR="009415B8" w:rsidRPr="009415B8" w:rsidRDefault="0032235F" w:rsidP="007F54C9">
      <w:pPr>
        <w:pStyle w:val="a4"/>
        <w:numPr>
          <w:ilvl w:val="0"/>
          <w:numId w:val="25"/>
        </w:numPr>
        <w:tabs>
          <w:tab w:val="left" w:pos="993"/>
        </w:tabs>
        <w:ind w:left="0" w:firstLine="851"/>
        <w:jc w:val="both"/>
      </w:pPr>
      <w:r w:rsidRPr="009415B8">
        <w:rPr>
          <w:color w:val="000000"/>
        </w:rPr>
        <w:t>в</w:t>
      </w:r>
      <w:r w:rsidR="005543F0" w:rsidRPr="009415B8">
        <w:rPr>
          <w:color w:val="000000"/>
        </w:rPr>
        <w:t>озможности сочетания в пределах одной территориальной зоны различных видов существующего и планируемого использования земельных участков;</w:t>
      </w:r>
    </w:p>
    <w:p w:rsidR="009415B8" w:rsidRDefault="0032235F" w:rsidP="007F54C9">
      <w:pPr>
        <w:pStyle w:val="a4"/>
        <w:numPr>
          <w:ilvl w:val="0"/>
          <w:numId w:val="25"/>
        </w:numPr>
        <w:tabs>
          <w:tab w:val="left" w:pos="993"/>
        </w:tabs>
        <w:ind w:left="0" w:firstLine="851"/>
        <w:jc w:val="both"/>
      </w:pPr>
      <w:r w:rsidRPr="00A20A71">
        <w:t>с</w:t>
      </w:r>
      <w:r w:rsidR="005543F0" w:rsidRPr="00A20A71">
        <w:t>ложившейся планировки территории и существующего землепользования;</w:t>
      </w:r>
    </w:p>
    <w:p w:rsidR="009415B8" w:rsidRDefault="008C41B3" w:rsidP="007F54C9">
      <w:pPr>
        <w:pStyle w:val="a4"/>
        <w:numPr>
          <w:ilvl w:val="0"/>
          <w:numId w:val="25"/>
        </w:numPr>
        <w:tabs>
          <w:tab w:val="left" w:pos="993"/>
        </w:tabs>
        <w:ind w:left="0" w:firstLine="851"/>
        <w:jc w:val="both"/>
      </w:pPr>
      <w:r w:rsidRPr="00A20A71">
        <w:t>планируемых изменений границ земель различных категорий в соответствии с д</w:t>
      </w:r>
      <w:r w:rsidRPr="00A20A71">
        <w:t>о</w:t>
      </w:r>
      <w:r w:rsidRPr="00A20A71">
        <w:t>кументами территориального планирования и документацией по планировке территории;</w:t>
      </w:r>
    </w:p>
    <w:p w:rsidR="008C41B3" w:rsidRPr="00A20A71" w:rsidRDefault="008C41B3" w:rsidP="007F54C9">
      <w:pPr>
        <w:pStyle w:val="a4"/>
        <w:numPr>
          <w:ilvl w:val="0"/>
          <w:numId w:val="25"/>
        </w:numPr>
        <w:tabs>
          <w:tab w:val="left" w:pos="993"/>
        </w:tabs>
        <w:ind w:left="0" w:firstLine="851"/>
        <w:jc w:val="both"/>
      </w:pPr>
      <w:r w:rsidRPr="00A20A71">
        <w:t>предотвращения возможности причинения вреда объектам капитального стро</w:t>
      </w:r>
      <w:r w:rsidRPr="00A20A71">
        <w:t>и</w:t>
      </w:r>
      <w:r w:rsidRPr="00A20A71">
        <w:t>тельства, расположенным на смежных земельных участках.</w:t>
      </w:r>
    </w:p>
    <w:p w:rsidR="005543F0" w:rsidRPr="00A20A71" w:rsidRDefault="007178E6" w:rsidP="00EF47F3">
      <w:pPr>
        <w:spacing w:before="240" w:after="240"/>
        <w:jc w:val="center"/>
        <w:outlineLvl w:val="2"/>
        <w:rPr>
          <w:b/>
        </w:rPr>
      </w:pPr>
      <w:bookmarkStart w:id="97" w:name="_Toc282347531"/>
      <w:bookmarkStart w:id="98" w:name="_Toc418837425"/>
      <w:r w:rsidRPr="00A20A71">
        <w:rPr>
          <w:b/>
        </w:rPr>
        <w:t xml:space="preserve">Статья </w:t>
      </w:r>
      <w:r w:rsidR="00D1598E" w:rsidRPr="00A20A71">
        <w:rPr>
          <w:b/>
        </w:rPr>
        <w:t>2</w:t>
      </w:r>
      <w:r w:rsidR="007118DC" w:rsidRPr="00A20A71">
        <w:rPr>
          <w:b/>
        </w:rPr>
        <w:t>1</w:t>
      </w:r>
      <w:r w:rsidR="00003215" w:rsidRPr="00A20A71">
        <w:rPr>
          <w:b/>
        </w:rPr>
        <w:t xml:space="preserve">. </w:t>
      </w:r>
      <w:r w:rsidR="005543F0" w:rsidRPr="00A20A71">
        <w:rPr>
          <w:b/>
        </w:rPr>
        <w:t>Виды территориал</w:t>
      </w:r>
      <w:r w:rsidR="00B56C65" w:rsidRPr="00A20A71">
        <w:rPr>
          <w:b/>
        </w:rPr>
        <w:t xml:space="preserve">ьных зон, обозначенных на </w:t>
      </w:r>
      <w:r w:rsidR="00A361A9">
        <w:rPr>
          <w:b/>
        </w:rPr>
        <w:t>к</w:t>
      </w:r>
      <w:r w:rsidR="00D1598E" w:rsidRPr="00A20A71">
        <w:rPr>
          <w:b/>
        </w:rPr>
        <w:t>арт</w:t>
      </w:r>
      <w:r w:rsidR="001B2E85">
        <w:rPr>
          <w:b/>
        </w:rPr>
        <w:t>е</w:t>
      </w:r>
      <w:r w:rsidR="00D1598E" w:rsidRPr="00A20A71">
        <w:rPr>
          <w:b/>
        </w:rPr>
        <w:t xml:space="preserve"> </w:t>
      </w:r>
      <w:r w:rsidR="005543F0" w:rsidRPr="00A20A71">
        <w:rPr>
          <w:b/>
        </w:rPr>
        <w:t>градостроительного з</w:t>
      </w:r>
      <w:r w:rsidR="005543F0" w:rsidRPr="00A20A71">
        <w:rPr>
          <w:b/>
        </w:rPr>
        <w:t>о</w:t>
      </w:r>
      <w:r w:rsidR="005543F0" w:rsidRPr="00A20A71">
        <w:rPr>
          <w:b/>
        </w:rPr>
        <w:t>нирования</w:t>
      </w:r>
      <w:r w:rsidR="00D1598E" w:rsidRPr="00A20A71">
        <w:rPr>
          <w:b/>
        </w:rPr>
        <w:t xml:space="preserve"> территори</w:t>
      </w:r>
      <w:r w:rsidR="001B2E85">
        <w:rPr>
          <w:b/>
        </w:rPr>
        <w:t xml:space="preserve">и </w:t>
      </w:r>
      <w:r w:rsidR="0000665B" w:rsidRPr="00A20A71">
        <w:rPr>
          <w:b/>
        </w:rPr>
        <w:t>населенн</w:t>
      </w:r>
      <w:r w:rsidR="001B2E85">
        <w:rPr>
          <w:b/>
        </w:rPr>
        <w:t>ого</w:t>
      </w:r>
      <w:r w:rsidR="0000665B" w:rsidRPr="00A20A71">
        <w:rPr>
          <w:b/>
        </w:rPr>
        <w:t xml:space="preserve"> пункт</w:t>
      </w:r>
      <w:r w:rsidR="001B2E85">
        <w:rPr>
          <w:b/>
        </w:rPr>
        <w:t xml:space="preserve">а </w:t>
      </w:r>
      <w:r w:rsidR="001958BA">
        <w:rPr>
          <w:b/>
        </w:rPr>
        <w:t xml:space="preserve">село </w:t>
      </w:r>
      <w:r w:rsidR="00A14F81">
        <w:rPr>
          <w:b/>
        </w:rPr>
        <w:t>Истимис</w:t>
      </w:r>
      <w:r w:rsidR="00602CFA">
        <w:rPr>
          <w:b/>
        </w:rPr>
        <w:t xml:space="preserve"> </w:t>
      </w:r>
      <w:r w:rsidR="00A14F81">
        <w:rPr>
          <w:b/>
        </w:rPr>
        <w:t>Истимисск</w:t>
      </w:r>
      <w:r w:rsidR="001958BA">
        <w:rPr>
          <w:b/>
        </w:rPr>
        <w:t>ого</w:t>
      </w:r>
      <w:r w:rsidR="0000665B" w:rsidRPr="00A20A71">
        <w:rPr>
          <w:b/>
        </w:rPr>
        <w:t xml:space="preserve"> </w:t>
      </w:r>
      <w:r w:rsidR="00AB3350" w:rsidRPr="00A20A71">
        <w:rPr>
          <w:b/>
        </w:rPr>
        <w:t>сельсовета</w:t>
      </w:r>
      <w:bookmarkEnd w:id="97"/>
      <w:bookmarkEnd w:id="98"/>
    </w:p>
    <w:p w:rsidR="005B33B3" w:rsidRPr="00A20A71" w:rsidRDefault="005B33B3" w:rsidP="00D4231C">
      <w:pPr>
        <w:ind w:firstLine="709"/>
        <w:jc w:val="both"/>
      </w:pPr>
      <w:r w:rsidRPr="00A20A71">
        <w:t>Виды и состав территориальных зон установлены в соответствии со статьей 35 Гра</w:t>
      </w:r>
      <w:r w:rsidR="00F46A88" w:rsidRPr="00A20A71">
        <w:t>д</w:t>
      </w:r>
      <w:r w:rsidR="00F46A88" w:rsidRPr="00A20A71">
        <w:t>о</w:t>
      </w:r>
      <w:r w:rsidR="00F46A88" w:rsidRPr="00A20A71">
        <w:t>строительного кодекса РФ</w:t>
      </w:r>
      <w:r w:rsidR="007118DC" w:rsidRPr="00A20A71">
        <w:t>.</w:t>
      </w:r>
    </w:p>
    <w:p w:rsidR="005543F0" w:rsidRPr="00A20A71" w:rsidRDefault="00003215" w:rsidP="00D4231C">
      <w:pPr>
        <w:pStyle w:val="a4"/>
        <w:ind w:firstLine="709"/>
        <w:jc w:val="both"/>
        <w:rPr>
          <w:color w:val="000000"/>
        </w:rPr>
      </w:pPr>
      <w:r w:rsidRPr="00A20A71">
        <w:rPr>
          <w:color w:val="000000"/>
        </w:rPr>
        <w:t>На Карт</w:t>
      </w:r>
      <w:r w:rsidR="001B2E85">
        <w:rPr>
          <w:color w:val="000000"/>
        </w:rPr>
        <w:t>е</w:t>
      </w:r>
      <w:r w:rsidR="005E64D4" w:rsidRPr="00A20A71">
        <w:rPr>
          <w:color w:val="000000"/>
        </w:rPr>
        <w:t xml:space="preserve"> градостроительного зонирования</w:t>
      </w:r>
      <w:r w:rsidR="0008376D" w:rsidRPr="00A20A71">
        <w:rPr>
          <w:color w:val="000000"/>
        </w:rPr>
        <w:t xml:space="preserve"> территории населенн</w:t>
      </w:r>
      <w:r w:rsidR="00F46A88" w:rsidRPr="00A20A71">
        <w:rPr>
          <w:color w:val="000000"/>
        </w:rPr>
        <w:t>ого</w:t>
      </w:r>
      <w:r w:rsidR="0008376D" w:rsidRPr="00A20A71">
        <w:rPr>
          <w:color w:val="000000"/>
        </w:rPr>
        <w:t xml:space="preserve"> пункт</w:t>
      </w:r>
      <w:r w:rsidR="00F46A88" w:rsidRPr="00A20A71">
        <w:rPr>
          <w:color w:val="000000"/>
        </w:rPr>
        <w:t>а</w:t>
      </w:r>
      <w:r w:rsidR="0008376D" w:rsidRPr="00A20A71">
        <w:rPr>
          <w:color w:val="000000"/>
        </w:rPr>
        <w:t xml:space="preserve"> </w:t>
      </w:r>
      <w:r w:rsidR="001958BA">
        <w:rPr>
          <w:color w:val="000000"/>
        </w:rPr>
        <w:t xml:space="preserve">село </w:t>
      </w:r>
      <w:r w:rsidR="00A14F81">
        <w:rPr>
          <w:color w:val="000000"/>
        </w:rPr>
        <w:t>И</w:t>
      </w:r>
      <w:r w:rsidR="00A14F81">
        <w:rPr>
          <w:color w:val="000000"/>
        </w:rPr>
        <w:t>с</w:t>
      </w:r>
      <w:r w:rsidR="00A14F81">
        <w:rPr>
          <w:color w:val="000000"/>
        </w:rPr>
        <w:t>тимис</w:t>
      </w:r>
      <w:r w:rsidR="001B2E85">
        <w:rPr>
          <w:color w:val="000000"/>
        </w:rPr>
        <w:t xml:space="preserve"> </w:t>
      </w:r>
      <w:r w:rsidR="00AB5AB0" w:rsidRPr="00A20A71">
        <w:rPr>
          <w:color w:val="000000"/>
        </w:rPr>
        <w:t xml:space="preserve">муниципального образования </w:t>
      </w:r>
      <w:r w:rsidR="00A14F81">
        <w:t>Истимисск</w:t>
      </w:r>
      <w:r w:rsidR="001958BA">
        <w:t>ий</w:t>
      </w:r>
      <w:r w:rsidR="00AB3350" w:rsidRPr="00A20A71">
        <w:t xml:space="preserve"> </w:t>
      </w:r>
      <w:r w:rsidR="00AB3350" w:rsidRPr="00A20A71">
        <w:rPr>
          <w:color w:val="000000"/>
        </w:rPr>
        <w:t>сельсовет</w:t>
      </w:r>
      <w:r w:rsidR="00AB5AB0" w:rsidRPr="00A20A71">
        <w:rPr>
          <w:color w:val="000000"/>
        </w:rPr>
        <w:t xml:space="preserve"> </w:t>
      </w:r>
      <w:r w:rsidR="005543F0" w:rsidRPr="00A20A71">
        <w:rPr>
          <w:color w:val="000000"/>
        </w:rPr>
        <w:t xml:space="preserve">устанавливаются следующие </w:t>
      </w:r>
      <w:r w:rsidR="007D7F5A" w:rsidRPr="00A20A71">
        <w:rPr>
          <w:color w:val="000000"/>
        </w:rPr>
        <w:t xml:space="preserve">виды </w:t>
      </w:r>
      <w:r w:rsidR="005543F0" w:rsidRPr="00A20A71">
        <w:rPr>
          <w:color w:val="000000"/>
        </w:rPr>
        <w:t xml:space="preserve">территориальных зон: </w:t>
      </w:r>
    </w:p>
    <w:p w:rsidR="005543F0" w:rsidRPr="00A20A71" w:rsidRDefault="005E64D4" w:rsidP="00D4231C">
      <w:pPr>
        <w:pStyle w:val="a4"/>
        <w:ind w:firstLine="709"/>
        <w:jc w:val="both"/>
        <w:rPr>
          <w:color w:val="000000"/>
        </w:rPr>
      </w:pPr>
      <w:r w:rsidRPr="00A20A71">
        <w:rPr>
          <w:color w:val="000000"/>
        </w:rPr>
        <w:t>–</w:t>
      </w:r>
      <w:r w:rsidR="00CA0C8C" w:rsidRPr="00A20A71">
        <w:rPr>
          <w:color w:val="000000"/>
        </w:rPr>
        <w:t xml:space="preserve"> жил</w:t>
      </w:r>
      <w:r w:rsidR="00097040" w:rsidRPr="00A20A71">
        <w:rPr>
          <w:color w:val="000000"/>
        </w:rPr>
        <w:t>ая зона</w:t>
      </w:r>
      <w:r w:rsidR="005543F0" w:rsidRPr="00A20A71">
        <w:rPr>
          <w:color w:val="000000"/>
        </w:rPr>
        <w:t xml:space="preserve"> (Ж</w:t>
      </w:r>
      <w:r w:rsidR="00153F5D" w:rsidRPr="00A20A71">
        <w:rPr>
          <w:color w:val="000000"/>
        </w:rPr>
        <w:t>З</w:t>
      </w:r>
      <w:r w:rsidR="008D3C66" w:rsidRPr="00A20A71">
        <w:rPr>
          <w:color w:val="000000"/>
        </w:rPr>
        <w:t>)</w:t>
      </w:r>
      <w:r w:rsidR="00CA0C8C" w:rsidRPr="00A20A71">
        <w:rPr>
          <w:color w:val="000000"/>
        </w:rPr>
        <w:t>;</w:t>
      </w:r>
    </w:p>
    <w:p w:rsidR="005543F0" w:rsidRPr="00A20A71" w:rsidRDefault="005E64D4" w:rsidP="00D4231C">
      <w:pPr>
        <w:pStyle w:val="a4"/>
        <w:ind w:firstLine="709"/>
        <w:jc w:val="both"/>
        <w:rPr>
          <w:color w:val="000000"/>
        </w:rPr>
      </w:pPr>
      <w:r w:rsidRPr="00A20A71">
        <w:rPr>
          <w:color w:val="000000"/>
        </w:rPr>
        <w:t>–</w:t>
      </w:r>
      <w:r w:rsidR="00CA0C8C" w:rsidRPr="00A20A71">
        <w:rPr>
          <w:color w:val="000000"/>
        </w:rPr>
        <w:t xml:space="preserve"> общественно-делов</w:t>
      </w:r>
      <w:r w:rsidR="00097040" w:rsidRPr="00A20A71">
        <w:rPr>
          <w:color w:val="000000"/>
        </w:rPr>
        <w:t>ая</w:t>
      </w:r>
      <w:r w:rsidR="00CA0C8C" w:rsidRPr="00A20A71">
        <w:rPr>
          <w:color w:val="000000"/>
        </w:rPr>
        <w:t xml:space="preserve"> зон</w:t>
      </w:r>
      <w:r w:rsidR="00097040" w:rsidRPr="00A20A71">
        <w:rPr>
          <w:color w:val="000000"/>
        </w:rPr>
        <w:t>а</w:t>
      </w:r>
      <w:r w:rsidR="005543F0" w:rsidRPr="00A20A71">
        <w:rPr>
          <w:color w:val="000000"/>
        </w:rPr>
        <w:t xml:space="preserve"> (ОД</w:t>
      </w:r>
      <w:r w:rsidR="00153F5D" w:rsidRPr="00A20A71">
        <w:rPr>
          <w:color w:val="000000"/>
        </w:rPr>
        <w:t>З</w:t>
      </w:r>
      <w:r w:rsidR="005543F0" w:rsidRPr="00A20A71">
        <w:rPr>
          <w:color w:val="000000"/>
        </w:rPr>
        <w:t xml:space="preserve">); </w:t>
      </w:r>
    </w:p>
    <w:p w:rsidR="005E64D4" w:rsidRPr="00A20A71" w:rsidRDefault="005E64D4" w:rsidP="00D4231C">
      <w:pPr>
        <w:pStyle w:val="a4"/>
        <w:ind w:firstLine="709"/>
        <w:jc w:val="both"/>
        <w:rPr>
          <w:color w:val="000000"/>
        </w:rPr>
      </w:pPr>
      <w:r w:rsidRPr="00A20A71">
        <w:rPr>
          <w:color w:val="000000"/>
        </w:rPr>
        <w:t>–</w:t>
      </w:r>
      <w:r w:rsidR="005543F0" w:rsidRPr="00A20A71">
        <w:rPr>
          <w:color w:val="000000"/>
        </w:rPr>
        <w:t xml:space="preserve"> производственн</w:t>
      </w:r>
      <w:r w:rsidR="00097040" w:rsidRPr="00A20A71">
        <w:rPr>
          <w:color w:val="000000"/>
        </w:rPr>
        <w:t>ая</w:t>
      </w:r>
      <w:r w:rsidR="0008376D" w:rsidRPr="00A20A71">
        <w:rPr>
          <w:color w:val="000000"/>
        </w:rPr>
        <w:t xml:space="preserve"> зон</w:t>
      </w:r>
      <w:r w:rsidR="00097040" w:rsidRPr="00A20A71">
        <w:rPr>
          <w:color w:val="000000"/>
        </w:rPr>
        <w:t>а</w:t>
      </w:r>
      <w:r w:rsidR="0008376D" w:rsidRPr="00A20A71">
        <w:rPr>
          <w:color w:val="000000"/>
        </w:rPr>
        <w:t xml:space="preserve"> (</w:t>
      </w:r>
      <w:proofErr w:type="gramStart"/>
      <w:r w:rsidR="00153F5D" w:rsidRPr="00A20A71">
        <w:rPr>
          <w:color w:val="000000"/>
        </w:rPr>
        <w:t>ПР</w:t>
      </w:r>
      <w:proofErr w:type="gramEnd"/>
      <w:r w:rsidRPr="00A20A71">
        <w:rPr>
          <w:color w:val="000000"/>
        </w:rPr>
        <w:t>);</w:t>
      </w:r>
    </w:p>
    <w:p w:rsidR="00153F5D" w:rsidRPr="00A20A71" w:rsidRDefault="005E64D4" w:rsidP="00D4231C">
      <w:pPr>
        <w:pStyle w:val="a4"/>
        <w:ind w:firstLine="709"/>
        <w:jc w:val="both"/>
        <w:rPr>
          <w:color w:val="000000"/>
        </w:rPr>
      </w:pPr>
      <w:r w:rsidRPr="00A20A71">
        <w:rPr>
          <w:color w:val="000000"/>
        </w:rPr>
        <w:t>–</w:t>
      </w:r>
      <w:r w:rsidR="00ED647A" w:rsidRPr="00A20A71">
        <w:rPr>
          <w:color w:val="000000"/>
        </w:rPr>
        <w:t xml:space="preserve"> зон</w:t>
      </w:r>
      <w:r w:rsidR="00097040" w:rsidRPr="00A20A71">
        <w:rPr>
          <w:color w:val="000000"/>
        </w:rPr>
        <w:t>а</w:t>
      </w:r>
      <w:r w:rsidR="005543F0" w:rsidRPr="00A20A71">
        <w:rPr>
          <w:color w:val="000000"/>
        </w:rPr>
        <w:t xml:space="preserve"> инженерной</w:t>
      </w:r>
      <w:r w:rsidR="008D3C66" w:rsidRPr="00A20A71">
        <w:rPr>
          <w:color w:val="000000"/>
        </w:rPr>
        <w:t xml:space="preserve"> </w:t>
      </w:r>
      <w:r w:rsidR="00153F5D" w:rsidRPr="00A20A71">
        <w:rPr>
          <w:color w:val="000000"/>
        </w:rPr>
        <w:t xml:space="preserve">инфраструктуры </w:t>
      </w:r>
      <w:r w:rsidR="008D3C66" w:rsidRPr="00A20A71">
        <w:rPr>
          <w:color w:val="000000"/>
        </w:rPr>
        <w:t>(</w:t>
      </w:r>
      <w:proofErr w:type="gramStart"/>
      <w:r w:rsidR="008D3C66" w:rsidRPr="00A20A71">
        <w:rPr>
          <w:color w:val="000000"/>
        </w:rPr>
        <w:t>И</w:t>
      </w:r>
      <w:r w:rsidR="00153F5D" w:rsidRPr="00A20A71">
        <w:rPr>
          <w:color w:val="000000"/>
        </w:rPr>
        <w:t>З</w:t>
      </w:r>
      <w:proofErr w:type="gramEnd"/>
      <w:r w:rsidR="00153F5D" w:rsidRPr="00A20A71">
        <w:rPr>
          <w:color w:val="000000"/>
        </w:rPr>
        <w:t>)</w:t>
      </w:r>
      <w:r w:rsidR="00ED647A" w:rsidRPr="00A20A71">
        <w:rPr>
          <w:color w:val="000000"/>
        </w:rPr>
        <w:t xml:space="preserve"> </w:t>
      </w:r>
    </w:p>
    <w:p w:rsidR="008D3C66" w:rsidRPr="00A20A71" w:rsidRDefault="00153F5D" w:rsidP="00D4231C">
      <w:pPr>
        <w:pStyle w:val="a4"/>
        <w:ind w:firstLine="709"/>
        <w:jc w:val="both"/>
        <w:rPr>
          <w:color w:val="000000"/>
        </w:rPr>
      </w:pPr>
      <w:r w:rsidRPr="00A20A71">
        <w:rPr>
          <w:color w:val="000000"/>
        </w:rPr>
        <w:t>– зон</w:t>
      </w:r>
      <w:r w:rsidR="00097040" w:rsidRPr="00A20A71">
        <w:rPr>
          <w:color w:val="000000"/>
        </w:rPr>
        <w:t>а</w:t>
      </w:r>
      <w:r w:rsidRPr="00A20A71">
        <w:rPr>
          <w:color w:val="000000"/>
        </w:rPr>
        <w:t xml:space="preserve"> </w:t>
      </w:r>
      <w:r w:rsidR="00F46A88" w:rsidRPr="00A20A71">
        <w:rPr>
          <w:color w:val="000000"/>
        </w:rPr>
        <w:t>улично-дорожной сети</w:t>
      </w:r>
      <w:r w:rsidR="00ED647A" w:rsidRPr="00A20A71">
        <w:rPr>
          <w:color w:val="000000"/>
        </w:rPr>
        <w:t xml:space="preserve"> (</w:t>
      </w:r>
      <w:r w:rsidR="00F46A88" w:rsidRPr="00A20A71">
        <w:rPr>
          <w:color w:val="000000"/>
        </w:rPr>
        <w:t>УДС</w:t>
      </w:r>
      <w:r w:rsidR="00ED647A" w:rsidRPr="00A20A71">
        <w:rPr>
          <w:color w:val="000000"/>
        </w:rPr>
        <w:t>)</w:t>
      </w:r>
      <w:r w:rsidR="005E64D4" w:rsidRPr="00A20A71">
        <w:rPr>
          <w:color w:val="000000"/>
        </w:rPr>
        <w:t>;</w:t>
      </w:r>
    </w:p>
    <w:p w:rsidR="00CA0C8C" w:rsidRPr="00A20A71" w:rsidRDefault="005E64D4" w:rsidP="00D4231C">
      <w:pPr>
        <w:pStyle w:val="a4"/>
        <w:ind w:firstLine="709"/>
        <w:jc w:val="both"/>
        <w:rPr>
          <w:color w:val="000000"/>
        </w:rPr>
      </w:pPr>
      <w:r w:rsidRPr="00A20A71">
        <w:rPr>
          <w:color w:val="000000"/>
        </w:rPr>
        <w:t>–</w:t>
      </w:r>
      <w:r w:rsidR="00F46A88" w:rsidRPr="00A20A71">
        <w:rPr>
          <w:color w:val="000000"/>
        </w:rPr>
        <w:t xml:space="preserve"> </w:t>
      </w:r>
      <w:r w:rsidR="004C4FE5" w:rsidRPr="00A20A71">
        <w:rPr>
          <w:color w:val="000000"/>
        </w:rPr>
        <w:t>рекреационн</w:t>
      </w:r>
      <w:r w:rsidR="00097040" w:rsidRPr="00A20A71">
        <w:rPr>
          <w:color w:val="000000"/>
        </w:rPr>
        <w:t>ая</w:t>
      </w:r>
      <w:r w:rsidR="004C4FE5" w:rsidRPr="00A20A71">
        <w:rPr>
          <w:color w:val="000000"/>
        </w:rPr>
        <w:t xml:space="preserve"> </w:t>
      </w:r>
      <w:r w:rsidR="00153F5D" w:rsidRPr="00A20A71">
        <w:rPr>
          <w:color w:val="000000"/>
        </w:rPr>
        <w:t>зон</w:t>
      </w:r>
      <w:r w:rsidR="00097040" w:rsidRPr="00A20A71">
        <w:rPr>
          <w:color w:val="000000"/>
        </w:rPr>
        <w:t>а</w:t>
      </w:r>
      <w:r w:rsidR="004C4FE5" w:rsidRPr="00A20A71">
        <w:rPr>
          <w:color w:val="000000"/>
        </w:rPr>
        <w:t xml:space="preserve"> (Р</w:t>
      </w:r>
      <w:r w:rsidR="00ED647A" w:rsidRPr="00A20A71">
        <w:rPr>
          <w:color w:val="000000"/>
        </w:rPr>
        <w:t>);</w:t>
      </w:r>
    </w:p>
    <w:p w:rsidR="005543F0" w:rsidRPr="00A20A71" w:rsidRDefault="005E64D4" w:rsidP="00D4231C">
      <w:pPr>
        <w:pStyle w:val="a4"/>
        <w:ind w:firstLine="709"/>
        <w:jc w:val="both"/>
        <w:rPr>
          <w:color w:val="000000"/>
        </w:rPr>
      </w:pPr>
      <w:r w:rsidRPr="00A20A71">
        <w:rPr>
          <w:color w:val="000000"/>
        </w:rPr>
        <w:t>–</w:t>
      </w:r>
      <w:r w:rsidR="005543F0" w:rsidRPr="00A20A71">
        <w:rPr>
          <w:color w:val="000000"/>
        </w:rPr>
        <w:t xml:space="preserve"> </w:t>
      </w:r>
      <w:r w:rsidR="00ED647A" w:rsidRPr="00A20A71">
        <w:rPr>
          <w:color w:val="000000"/>
        </w:rPr>
        <w:t>зон</w:t>
      </w:r>
      <w:r w:rsidR="00097040" w:rsidRPr="00A20A71">
        <w:rPr>
          <w:color w:val="000000"/>
        </w:rPr>
        <w:t>а</w:t>
      </w:r>
      <w:r w:rsidR="00ED647A" w:rsidRPr="00A20A71">
        <w:rPr>
          <w:color w:val="000000"/>
        </w:rPr>
        <w:t xml:space="preserve"> </w:t>
      </w:r>
      <w:r w:rsidR="005543F0" w:rsidRPr="00A20A71">
        <w:rPr>
          <w:color w:val="000000"/>
        </w:rPr>
        <w:t>специального назначения (С</w:t>
      </w:r>
      <w:r w:rsidR="00257E9E" w:rsidRPr="00A20A71">
        <w:rPr>
          <w:color w:val="000000"/>
        </w:rPr>
        <w:t>Н</w:t>
      </w:r>
      <w:r w:rsidR="00153F5D" w:rsidRPr="00A20A71">
        <w:rPr>
          <w:color w:val="000000"/>
        </w:rPr>
        <w:t>);</w:t>
      </w:r>
    </w:p>
    <w:p w:rsidR="00CA0C8C" w:rsidRPr="00A20A71" w:rsidRDefault="005E64D4" w:rsidP="00D4231C">
      <w:pPr>
        <w:pStyle w:val="a4"/>
        <w:ind w:firstLine="709"/>
        <w:jc w:val="both"/>
        <w:rPr>
          <w:color w:val="000000"/>
        </w:rPr>
      </w:pPr>
      <w:r w:rsidRPr="00A20A71">
        <w:rPr>
          <w:color w:val="000000"/>
        </w:rPr>
        <w:t>–</w:t>
      </w:r>
      <w:r w:rsidR="00CA0C8C" w:rsidRPr="00A20A71">
        <w:rPr>
          <w:color w:val="000000"/>
        </w:rPr>
        <w:t xml:space="preserve"> зон</w:t>
      </w:r>
      <w:r w:rsidR="00097040" w:rsidRPr="00A20A71">
        <w:rPr>
          <w:color w:val="000000"/>
        </w:rPr>
        <w:t>а</w:t>
      </w:r>
      <w:r w:rsidR="00CA0C8C" w:rsidRPr="00A20A71">
        <w:rPr>
          <w:color w:val="000000"/>
        </w:rPr>
        <w:t xml:space="preserve"> сельскохозяйственного использования (СХ);</w:t>
      </w:r>
    </w:p>
    <w:p w:rsidR="00ED34C5" w:rsidRDefault="005E64D4" w:rsidP="00D4231C">
      <w:pPr>
        <w:pStyle w:val="a4"/>
        <w:ind w:firstLine="709"/>
        <w:jc w:val="both"/>
        <w:rPr>
          <w:color w:val="000000"/>
        </w:rPr>
      </w:pPr>
      <w:r w:rsidRPr="00A20A71">
        <w:rPr>
          <w:color w:val="000000"/>
        </w:rPr>
        <w:t xml:space="preserve">– </w:t>
      </w:r>
      <w:r w:rsidR="00153F5D" w:rsidRPr="00A20A71">
        <w:rPr>
          <w:color w:val="000000"/>
        </w:rPr>
        <w:t>зон</w:t>
      </w:r>
      <w:r w:rsidR="00097040" w:rsidRPr="00A20A71">
        <w:rPr>
          <w:color w:val="000000"/>
        </w:rPr>
        <w:t>а</w:t>
      </w:r>
      <w:r w:rsidR="00153F5D" w:rsidRPr="00A20A71">
        <w:rPr>
          <w:color w:val="000000"/>
        </w:rPr>
        <w:t xml:space="preserve"> резервного фонда</w:t>
      </w:r>
      <w:r w:rsidRPr="00A20A71">
        <w:rPr>
          <w:color w:val="000000"/>
        </w:rPr>
        <w:t xml:space="preserve"> (</w:t>
      </w:r>
      <w:r w:rsidR="00153F5D" w:rsidRPr="00A20A71">
        <w:rPr>
          <w:color w:val="000000"/>
        </w:rPr>
        <w:t>РФ</w:t>
      </w:r>
      <w:r w:rsidR="00ED34C5" w:rsidRPr="00A20A71">
        <w:rPr>
          <w:color w:val="000000"/>
        </w:rPr>
        <w:t xml:space="preserve">) </w:t>
      </w:r>
    </w:p>
    <w:p w:rsidR="000F34C6" w:rsidRPr="00A20A71" w:rsidRDefault="000F34C6" w:rsidP="00D4231C">
      <w:pPr>
        <w:pStyle w:val="a4"/>
        <w:ind w:firstLine="709"/>
        <w:jc w:val="both"/>
        <w:rPr>
          <w:color w:val="000000"/>
        </w:rPr>
      </w:pPr>
    </w:p>
    <w:p w:rsidR="009415B8" w:rsidRPr="00A20A71" w:rsidRDefault="009415B8" w:rsidP="00D4231C">
      <w:pPr>
        <w:ind w:firstLine="709"/>
        <w:jc w:val="both"/>
      </w:pPr>
    </w:p>
    <w:tbl>
      <w:tblPr>
        <w:tblW w:w="97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773"/>
        <w:gridCol w:w="6591"/>
        <w:gridCol w:w="1418"/>
      </w:tblGrid>
      <w:tr w:rsidR="001F7533" w:rsidRPr="00A20A71" w:rsidTr="00EF47F3">
        <w:trPr>
          <w:trHeight w:val="600"/>
          <w:tblHeader/>
          <w:jc w:val="center"/>
        </w:trPr>
        <w:tc>
          <w:tcPr>
            <w:tcW w:w="1773" w:type="dxa"/>
            <w:shd w:val="clear" w:color="auto" w:fill="E6E6E6"/>
            <w:vAlign w:val="center"/>
          </w:tcPr>
          <w:p w:rsidR="001F7533" w:rsidRPr="00A20A71" w:rsidRDefault="001F7533" w:rsidP="009415B8">
            <w:pPr>
              <w:snapToGrid w:val="0"/>
              <w:jc w:val="center"/>
              <w:rPr>
                <w:b/>
              </w:rPr>
            </w:pPr>
            <w:r w:rsidRPr="00A20A71">
              <w:rPr>
                <w:b/>
              </w:rPr>
              <w:t>Условные</w:t>
            </w:r>
            <w:r w:rsidR="009415B8">
              <w:rPr>
                <w:b/>
              </w:rPr>
              <w:t xml:space="preserve"> </w:t>
            </w:r>
            <w:r w:rsidRPr="00A20A71">
              <w:rPr>
                <w:b/>
              </w:rPr>
              <w:t>обозначения</w:t>
            </w:r>
          </w:p>
        </w:tc>
        <w:tc>
          <w:tcPr>
            <w:tcW w:w="6591" w:type="dxa"/>
            <w:shd w:val="clear" w:color="auto" w:fill="E6E6E6"/>
            <w:vAlign w:val="center"/>
          </w:tcPr>
          <w:p w:rsidR="001F7533" w:rsidRPr="00A20A71" w:rsidRDefault="001F7533" w:rsidP="009415B8">
            <w:pPr>
              <w:ind w:firstLine="709"/>
              <w:jc w:val="center"/>
              <w:rPr>
                <w:b/>
              </w:rPr>
            </w:pPr>
            <w:r w:rsidRPr="00A20A71">
              <w:rPr>
                <w:b/>
              </w:rPr>
              <w:t>Наименование территориальных зон</w:t>
            </w:r>
          </w:p>
        </w:tc>
        <w:tc>
          <w:tcPr>
            <w:tcW w:w="1418" w:type="dxa"/>
            <w:shd w:val="clear" w:color="auto" w:fill="E6E6E6"/>
            <w:vAlign w:val="center"/>
          </w:tcPr>
          <w:p w:rsidR="001F7533" w:rsidRPr="00A20A71" w:rsidRDefault="001F7533" w:rsidP="009415B8">
            <w:pPr>
              <w:snapToGrid w:val="0"/>
              <w:jc w:val="center"/>
              <w:rPr>
                <w:b/>
              </w:rPr>
            </w:pPr>
            <w:r w:rsidRPr="00A20A71">
              <w:rPr>
                <w:b/>
              </w:rPr>
              <w:t xml:space="preserve">Площадь, </w:t>
            </w:r>
            <w:proofErr w:type="gramStart"/>
            <w:r w:rsidRPr="00A20A71">
              <w:rPr>
                <w:b/>
              </w:rPr>
              <w:t>га</w:t>
            </w:r>
            <w:proofErr w:type="gramEnd"/>
          </w:p>
        </w:tc>
      </w:tr>
      <w:tr w:rsidR="001F7533" w:rsidRPr="00A20A71" w:rsidTr="00EF47F3">
        <w:trPr>
          <w:trHeight w:val="347"/>
          <w:jc w:val="center"/>
        </w:trPr>
        <w:tc>
          <w:tcPr>
            <w:tcW w:w="8364" w:type="dxa"/>
            <w:gridSpan w:val="2"/>
            <w:vAlign w:val="center"/>
          </w:tcPr>
          <w:p w:rsidR="001F7533" w:rsidRPr="00A20A71" w:rsidRDefault="001F7533" w:rsidP="009415B8">
            <w:pPr>
              <w:pStyle w:val="a8"/>
              <w:keepNext w:val="0"/>
              <w:snapToGrid w:val="0"/>
              <w:ind w:firstLine="709"/>
              <w:jc w:val="center"/>
              <w:rPr>
                <w:rFonts w:ascii="Times New Roman" w:hAnsi="Times New Roman"/>
                <w:b/>
                <w:bCs/>
              </w:rPr>
            </w:pPr>
            <w:r w:rsidRPr="00A20A71">
              <w:rPr>
                <w:rFonts w:ascii="Times New Roman" w:hAnsi="Times New Roman"/>
                <w:b/>
                <w:bCs/>
              </w:rPr>
              <w:t>ЖИЛЫЕ ЗОНЫ</w:t>
            </w:r>
          </w:p>
        </w:tc>
        <w:tc>
          <w:tcPr>
            <w:tcW w:w="1418" w:type="dxa"/>
          </w:tcPr>
          <w:p w:rsidR="001F7533" w:rsidRPr="00A20A71" w:rsidRDefault="000F34C6" w:rsidP="009415B8">
            <w:pPr>
              <w:pStyle w:val="a8"/>
              <w:keepNext w:val="0"/>
              <w:snapToGrid w:val="0"/>
              <w:ind w:firstLine="531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179,56</w:t>
            </w:r>
          </w:p>
        </w:tc>
      </w:tr>
      <w:tr w:rsidR="001F7533" w:rsidRPr="00A20A71" w:rsidTr="00EF47F3">
        <w:trPr>
          <w:jc w:val="center"/>
        </w:trPr>
        <w:tc>
          <w:tcPr>
            <w:tcW w:w="1773" w:type="dxa"/>
            <w:vAlign w:val="center"/>
          </w:tcPr>
          <w:p w:rsidR="001F7533" w:rsidRPr="00A20A71" w:rsidRDefault="001F7533" w:rsidP="00D4231C">
            <w:pPr>
              <w:snapToGrid w:val="0"/>
              <w:ind w:firstLine="709"/>
              <w:jc w:val="both"/>
              <w:rPr>
                <w:b/>
                <w:caps/>
              </w:rPr>
            </w:pPr>
            <w:r w:rsidRPr="00A20A71">
              <w:rPr>
                <w:b/>
                <w:caps/>
              </w:rPr>
              <w:t>ЖЗ 4</w:t>
            </w:r>
          </w:p>
        </w:tc>
        <w:tc>
          <w:tcPr>
            <w:tcW w:w="6591" w:type="dxa"/>
            <w:shd w:val="clear" w:color="auto" w:fill="auto"/>
            <w:vAlign w:val="center"/>
          </w:tcPr>
          <w:p w:rsidR="001F7533" w:rsidRPr="00A20A71" w:rsidRDefault="001F7533" w:rsidP="009415B8">
            <w:pPr>
              <w:snapToGrid w:val="0"/>
              <w:jc w:val="both"/>
            </w:pPr>
            <w:r w:rsidRPr="00A20A71">
              <w:t>Зона застройки малоэтажными жилыми домами</w:t>
            </w:r>
          </w:p>
        </w:tc>
        <w:tc>
          <w:tcPr>
            <w:tcW w:w="1418" w:type="dxa"/>
          </w:tcPr>
          <w:p w:rsidR="001F7533" w:rsidRPr="00A20A71" w:rsidRDefault="000F34C6" w:rsidP="009415B8">
            <w:pPr>
              <w:snapToGrid w:val="0"/>
              <w:ind w:firstLine="531"/>
              <w:jc w:val="right"/>
            </w:pPr>
            <w:r>
              <w:t>16,85</w:t>
            </w:r>
          </w:p>
        </w:tc>
      </w:tr>
      <w:tr w:rsidR="001F7533" w:rsidRPr="00A20A71" w:rsidTr="00EF47F3">
        <w:trPr>
          <w:jc w:val="center"/>
        </w:trPr>
        <w:tc>
          <w:tcPr>
            <w:tcW w:w="1773" w:type="dxa"/>
            <w:vAlign w:val="center"/>
          </w:tcPr>
          <w:p w:rsidR="001F7533" w:rsidRPr="00A20A71" w:rsidRDefault="001F7533" w:rsidP="00D4231C">
            <w:pPr>
              <w:snapToGrid w:val="0"/>
              <w:ind w:firstLine="709"/>
              <w:jc w:val="both"/>
              <w:rPr>
                <w:b/>
                <w:caps/>
              </w:rPr>
            </w:pPr>
            <w:r w:rsidRPr="00A20A71">
              <w:rPr>
                <w:b/>
                <w:caps/>
              </w:rPr>
              <w:t>ЖЗ 5</w:t>
            </w:r>
          </w:p>
        </w:tc>
        <w:tc>
          <w:tcPr>
            <w:tcW w:w="6591" w:type="dxa"/>
            <w:shd w:val="clear" w:color="auto" w:fill="auto"/>
            <w:vAlign w:val="center"/>
          </w:tcPr>
          <w:p w:rsidR="001F7533" w:rsidRPr="00A20A71" w:rsidRDefault="001F7533" w:rsidP="009415B8">
            <w:pPr>
              <w:snapToGrid w:val="0"/>
              <w:jc w:val="both"/>
            </w:pPr>
            <w:r w:rsidRPr="00A20A71">
              <w:t>Зона индивидуальной жилой застройки</w:t>
            </w:r>
          </w:p>
        </w:tc>
        <w:tc>
          <w:tcPr>
            <w:tcW w:w="1418" w:type="dxa"/>
          </w:tcPr>
          <w:p w:rsidR="001F7533" w:rsidRPr="00A20A71" w:rsidRDefault="000F34C6" w:rsidP="009415B8">
            <w:pPr>
              <w:snapToGrid w:val="0"/>
              <w:ind w:firstLine="531"/>
              <w:jc w:val="right"/>
            </w:pPr>
            <w:r>
              <w:t>162,71</w:t>
            </w:r>
          </w:p>
        </w:tc>
      </w:tr>
      <w:tr w:rsidR="001F7533" w:rsidRPr="00A20A71" w:rsidTr="00EF47F3">
        <w:trPr>
          <w:trHeight w:val="395"/>
          <w:jc w:val="center"/>
        </w:trPr>
        <w:tc>
          <w:tcPr>
            <w:tcW w:w="8364" w:type="dxa"/>
            <w:gridSpan w:val="2"/>
            <w:vAlign w:val="center"/>
          </w:tcPr>
          <w:p w:rsidR="001F7533" w:rsidRPr="00A20A71" w:rsidRDefault="001F7533" w:rsidP="009415B8">
            <w:pPr>
              <w:snapToGrid w:val="0"/>
              <w:jc w:val="center"/>
              <w:rPr>
                <w:b/>
                <w:bCs/>
              </w:rPr>
            </w:pPr>
            <w:r w:rsidRPr="00A20A71">
              <w:rPr>
                <w:b/>
                <w:bCs/>
              </w:rPr>
              <w:t>ОБЩЕСТВЕННО-ДЕЛОВАЯ ЗОНА</w:t>
            </w:r>
          </w:p>
        </w:tc>
        <w:tc>
          <w:tcPr>
            <w:tcW w:w="1418" w:type="dxa"/>
          </w:tcPr>
          <w:p w:rsidR="001F7533" w:rsidRPr="00A20A71" w:rsidRDefault="000F34C6" w:rsidP="009415B8">
            <w:pPr>
              <w:snapToGrid w:val="0"/>
              <w:ind w:firstLine="531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5,67</w:t>
            </w:r>
          </w:p>
        </w:tc>
      </w:tr>
      <w:tr w:rsidR="001F7533" w:rsidRPr="00A20A71" w:rsidTr="00EF47F3">
        <w:trPr>
          <w:jc w:val="center"/>
        </w:trPr>
        <w:tc>
          <w:tcPr>
            <w:tcW w:w="1773" w:type="dxa"/>
            <w:vAlign w:val="center"/>
          </w:tcPr>
          <w:p w:rsidR="001F7533" w:rsidRPr="00A20A71" w:rsidRDefault="001F7533" w:rsidP="00D4231C">
            <w:pPr>
              <w:snapToGrid w:val="0"/>
              <w:ind w:firstLine="709"/>
              <w:jc w:val="both"/>
              <w:rPr>
                <w:b/>
              </w:rPr>
            </w:pPr>
            <w:r w:rsidRPr="00A20A71">
              <w:rPr>
                <w:b/>
              </w:rPr>
              <w:t>ОДЗ 1</w:t>
            </w:r>
          </w:p>
        </w:tc>
        <w:tc>
          <w:tcPr>
            <w:tcW w:w="6591" w:type="dxa"/>
            <w:vAlign w:val="center"/>
          </w:tcPr>
          <w:p w:rsidR="001F7533" w:rsidRPr="00A20A71" w:rsidRDefault="001F7533" w:rsidP="009415B8">
            <w:pPr>
              <w:pStyle w:val="a8"/>
              <w:keepNext w:val="0"/>
              <w:snapToGrid w:val="0"/>
              <w:jc w:val="both"/>
              <w:rPr>
                <w:rFonts w:ascii="Times New Roman" w:hAnsi="Times New Roman"/>
              </w:rPr>
            </w:pPr>
            <w:r w:rsidRPr="00A20A71">
              <w:rPr>
                <w:rFonts w:ascii="Times New Roman" w:hAnsi="Times New Roman"/>
              </w:rPr>
              <w:t>Зона размещения объектов образования</w:t>
            </w:r>
          </w:p>
        </w:tc>
        <w:tc>
          <w:tcPr>
            <w:tcW w:w="1418" w:type="dxa"/>
          </w:tcPr>
          <w:p w:rsidR="001F7533" w:rsidRPr="00A20A71" w:rsidRDefault="000F34C6" w:rsidP="009415B8">
            <w:pPr>
              <w:pStyle w:val="a8"/>
              <w:keepNext w:val="0"/>
              <w:snapToGrid w:val="0"/>
              <w:ind w:firstLine="531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3,94</w:t>
            </w:r>
          </w:p>
        </w:tc>
      </w:tr>
      <w:tr w:rsidR="001F7533" w:rsidRPr="00A20A71" w:rsidTr="00EF47F3">
        <w:trPr>
          <w:jc w:val="center"/>
        </w:trPr>
        <w:tc>
          <w:tcPr>
            <w:tcW w:w="1773" w:type="dxa"/>
          </w:tcPr>
          <w:p w:rsidR="001F7533" w:rsidRPr="00A20A71" w:rsidRDefault="001F7533" w:rsidP="00D4231C">
            <w:pPr>
              <w:ind w:firstLine="709"/>
              <w:jc w:val="both"/>
            </w:pPr>
            <w:r w:rsidRPr="00A20A71">
              <w:rPr>
                <w:b/>
              </w:rPr>
              <w:t>ОДЗ 3</w:t>
            </w:r>
          </w:p>
        </w:tc>
        <w:tc>
          <w:tcPr>
            <w:tcW w:w="6591" w:type="dxa"/>
            <w:vAlign w:val="center"/>
          </w:tcPr>
          <w:p w:rsidR="001F7533" w:rsidRPr="00A20A71" w:rsidRDefault="001F7533" w:rsidP="009415B8">
            <w:pPr>
              <w:pStyle w:val="a8"/>
              <w:keepNext w:val="0"/>
              <w:snapToGrid w:val="0"/>
              <w:jc w:val="both"/>
              <w:rPr>
                <w:rFonts w:ascii="Times New Roman" w:hAnsi="Times New Roman"/>
              </w:rPr>
            </w:pPr>
            <w:r w:rsidRPr="00A20A71">
              <w:rPr>
                <w:rFonts w:ascii="Times New Roman" w:hAnsi="Times New Roman"/>
              </w:rPr>
              <w:t xml:space="preserve">Зона для размещения объектов </w:t>
            </w:r>
            <w:proofErr w:type="spellStart"/>
            <w:r w:rsidRPr="00A20A71">
              <w:rPr>
                <w:rFonts w:ascii="Times New Roman" w:hAnsi="Times New Roman"/>
              </w:rPr>
              <w:t>культурно-досугового</w:t>
            </w:r>
            <w:proofErr w:type="spellEnd"/>
            <w:r w:rsidRPr="00A20A71">
              <w:rPr>
                <w:rFonts w:ascii="Times New Roman" w:hAnsi="Times New Roman"/>
              </w:rPr>
              <w:t xml:space="preserve"> назначения</w:t>
            </w:r>
          </w:p>
        </w:tc>
        <w:tc>
          <w:tcPr>
            <w:tcW w:w="1418" w:type="dxa"/>
          </w:tcPr>
          <w:p w:rsidR="001F7533" w:rsidRPr="00A20A71" w:rsidRDefault="000F34C6" w:rsidP="009415B8">
            <w:pPr>
              <w:pStyle w:val="a8"/>
              <w:keepNext w:val="0"/>
              <w:snapToGrid w:val="0"/>
              <w:ind w:firstLine="531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0,71</w:t>
            </w:r>
          </w:p>
        </w:tc>
      </w:tr>
      <w:tr w:rsidR="001F7533" w:rsidRPr="00A20A71" w:rsidTr="00EF47F3">
        <w:trPr>
          <w:jc w:val="center"/>
        </w:trPr>
        <w:tc>
          <w:tcPr>
            <w:tcW w:w="1773" w:type="dxa"/>
            <w:vAlign w:val="center"/>
          </w:tcPr>
          <w:p w:rsidR="001F7533" w:rsidRPr="00A20A71" w:rsidRDefault="001F7533" w:rsidP="00D4231C">
            <w:pPr>
              <w:ind w:firstLine="709"/>
              <w:jc w:val="both"/>
            </w:pPr>
            <w:r w:rsidRPr="00A20A71">
              <w:rPr>
                <w:b/>
              </w:rPr>
              <w:t>ОДЗ 4</w:t>
            </w:r>
          </w:p>
        </w:tc>
        <w:tc>
          <w:tcPr>
            <w:tcW w:w="6591" w:type="dxa"/>
            <w:vAlign w:val="center"/>
          </w:tcPr>
          <w:p w:rsidR="001F7533" w:rsidRPr="00A20A71" w:rsidRDefault="001F7533" w:rsidP="009415B8">
            <w:pPr>
              <w:pStyle w:val="a8"/>
              <w:keepNext w:val="0"/>
              <w:snapToGrid w:val="0"/>
              <w:jc w:val="both"/>
              <w:rPr>
                <w:rFonts w:ascii="Times New Roman" w:hAnsi="Times New Roman"/>
              </w:rPr>
            </w:pPr>
            <w:r w:rsidRPr="00A20A71">
              <w:rPr>
                <w:rFonts w:ascii="Times New Roman" w:hAnsi="Times New Roman"/>
              </w:rPr>
              <w:t>Зона для размещения объектов научно-исследовательского назначения</w:t>
            </w:r>
          </w:p>
        </w:tc>
        <w:tc>
          <w:tcPr>
            <w:tcW w:w="1418" w:type="dxa"/>
          </w:tcPr>
          <w:p w:rsidR="001F7533" w:rsidRPr="00A20A71" w:rsidRDefault="000F34C6" w:rsidP="009415B8">
            <w:pPr>
              <w:pStyle w:val="a8"/>
              <w:keepNext w:val="0"/>
              <w:snapToGrid w:val="0"/>
              <w:ind w:firstLine="531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0,71</w:t>
            </w:r>
          </w:p>
        </w:tc>
      </w:tr>
      <w:tr w:rsidR="001F7533" w:rsidRPr="00A20A71" w:rsidTr="00EF47F3">
        <w:trPr>
          <w:jc w:val="center"/>
        </w:trPr>
        <w:tc>
          <w:tcPr>
            <w:tcW w:w="1773" w:type="dxa"/>
          </w:tcPr>
          <w:p w:rsidR="001F7533" w:rsidRPr="00A20A71" w:rsidRDefault="001F7533" w:rsidP="00D4231C">
            <w:pPr>
              <w:ind w:firstLine="709"/>
              <w:jc w:val="both"/>
            </w:pPr>
            <w:r w:rsidRPr="00A20A71">
              <w:rPr>
                <w:b/>
              </w:rPr>
              <w:t>ОДЗ 5</w:t>
            </w:r>
          </w:p>
        </w:tc>
        <w:tc>
          <w:tcPr>
            <w:tcW w:w="6591" w:type="dxa"/>
            <w:vAlign w:val="center"/>
          </w:tcPr>
          <w:p w:rsidR="001F7533" w:rsidRPr="00A20A71" w:rsidRDefault="001F7533" w:rsidP="009415B8">
            <w:pPr>
              <w:pStyle w:val="a8"/>
              <w:keepNext w:val="0"/>
              <w:snapToGrid w:val="0"/>
              <w:jc w:val="both"/>
              <w:rPr>
                <w:rFonts w:ascii="Times New Roman" w:hAnsi="Times New Roman"/>
              </w:rPr>
            </w:pPr>
            <w:r w:rsidRPr="00A20A71">
              <w:rPr>
                <w:rFonts w:ascii="Times New Roman" w:hAnsi="Times New Roman"/>
              </w:rPr>
              <w:t>Зона для размещения объектов торговли</w:t>
            </w:r>
          </w:p>
        </w:tc>
        <w:tc>
          <w:tcPr>
            <w:tcW w:w="1418" w:type="dxa"/>
          </w:tcPr>
          <w:p w:rsidR="001F7533" w:rsidRPr="00A20A71" w:rsidRDefault="000F34C6" w:rsidP="009415B8">
            <w:pPr>
              <w:pStyle w:val="a8"/>
              <w:keepNext w:val="0"/>
              <w:snapToGrid w:val="0"/>
              <w:ind w:firstLine="531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0,26</w:t>
            </w:r>
          </w:p>
        </w:tc>
      </w:tr>
      <w:tr w:rsidR="000F34C6" w:rsidRPr="00A20A71" w:rsidTr="00EF47F3">
        <w:trPr>
          <w:jc w:val="center"/>
        </w:trPr>
        <w:tc>
          <w:tcPr>
            <w:tcW w:w="1773" w:type="dxa"/>
          </w:tcPr>
          <w:p w:rsidR="000F34C6" w:rsidRPr="00A20A71" w:rsidRDefault="000F34C6" w:rsidP="000F34C6">
            <w:pPr>
              <w:ind w:firstLine="709"/>
              <w:jc w:val="both"/>
            </w:pPr>
            <w:r w:rsidRPr="00A20A71">
              <w:rPr>
                <w:b/>
              </w:rPr>
              <w:t xml:space="preserve">ОДЗ </w:t>
            </w:r>
            <w:r>
              <w:rPr>
                <w:b/>
              </w:rPr>
              <w:t>6</w:t>
            </w:r>
          </w:p>
        </w:tc>
        <w:tc>
          <w:tcPr>
            <w:tcW w:w="6591" w:type="dxa"/>
            <w:vAlign w:val="center"/>
          </w:tcPr>
          <w:p w:rsidR="000F34C6" w:rsidRPr="00A20A71" w:rsidRDefault="000F34C6" w:rsidP="000645F5">
            <w:pPr>
              <w:pStyle w:val="a8"/>
              <w:keepNext w:val="0"/>
              <w:snapToGrid w:val="0"/>
              <w:jc w:val="both"/>
              <w:rPr>
                <w:rFonts w:ascii="Times New Roman" w:hAnsi="Times New Roman"/>
              </w:rPr>
            </w:pPr>
            <w:r w:rsidRPr="000F34C6">
              <w:rPr>
                <w:rFonts w:ascii="Times New Roman" w:hAnsi="Times New Roman"/>
              </w:rPr>
              <w:t>Зона для ра</w:t>
            </w:r>
            <w:r>
              <w:rPr>
                <w:rFonts w:ascii="Times New Roman" w:hAnsi="Times New Roman"/>
              </w:rPr>
              <w:t>з</w:t>
            </w:r>
            <w:r w:rsidRPr="000F34C6">
              <w:rPr>
                <w:rFonts w:ascii="Times New Roman" w:hAnsi="Times New Roman"/>
              </w:rPr>
              <w:t>мещения объектов здравоохранения</w:t>
            </w:r>
          </w:p>
        </w:tc>
        <w:tc>
          <w:tcPr>
            <w:tcW w:w="1418" w:type="dxa"/>
          </w:tcPr>
          <w:p w:rsidR="000F34C6" w:rsidRDefault="000F34C6" w:rsidP="009415B8">
            <w:pPr>
              <w:pStyle w:val="a8"/>
              <w:keepNext w:val="0"/>
              <w:snapToGrid w:val="0"/>
              <w:ind w:firstLine="531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0,05</w:t>
            </w:r>
          </w:p>
        </w:tc>
      </w:tr>
      <w:tr w:rsidR="000F34C6" w:rsidRPr="00A20A71" w:rsidTr="00EF47F3">
        <w:trPr>
          <w:jc w:val="center"/>
        </w:trPr>
        <w:tc>
          <w:tcPr>
            <w:tcW w:w="8364" w:type="dxa"/>
            <w:gridSpan w:val="2"/>
            <w:vAlign w:val="center"/>
          </w:tcPr>
          <w:p w:rsidR="000F34C6" w:rsidRPr="00A20A71" w:rsidRDefault="000F34C6" w:rsidP="009415B8">
            <w:pPr>
              <w:snapToGrid w:val="0"/>
              <w:jc w:val="center"/>
            </w:pPr>
            <w:r w:rsidRPr="00A20A71">
              <w:rPr>
                <w:b/>
                <w:bCs/>
              </w:rPr>
              <w:t>ЗОНА ТРАНСПОРТНОЙ ИНФРАСТРУКТУРЫ</w:t>
            </w:r>
          </w:p>
        </w:tc>
        <w:tc>
          <w:tcPr>
            <w:tcW w:w="1418" w:type="dxa"/>
          </w:tcPr>
          <w:p w:rsidR="000F34C6" w:rsidRPr="00A20A71" w:rsidRDefault="000F34C6" w:rsidP="009415B8">
            <w:pPr>
              <w:snapToGrid w:val="0"/>
              <w:ind w:firstLine="531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7,02</w:t>
            </w:r>
          </w:p>
        </w:tc>
      </w:tr>
      <w:tr w:rsidR="000F34C6" w:rsidRPr="00A20A71" w:rsidTr="00EF47F3">
        <w:trPr>
          <w:jc w:val="center"/>
        </w:trPr>
        <w:tc>
          <w:tcPr>
            <w:tcW w:w="1773" w:type="dxa"/>
            <w:vAlign w:val="center"/>
          </w:tcPr>
          <w:p w:rsidR="000F34C6" w:rsidRPr="00A20A71" w:rsidRDefault="000F34C6" w:rsidP="00D4231C">
            <w:pPr>
              <w:snapToGrid w:val="0"/>
              <w:ind w:firstLine="709"/>
              <w:jc w:val="both"/>
              <w:rPr>
                <w:b/>
              </w:rPr>
            </w:pPr>
            <w:r w:rsidRPr="00A20A71">
              <w:rPr>
                <w:b/>
              </w:rPr>
              <w:t>УДС</w:t>
            </w:r>
          </w:p>
        </w:tc>
        <w:tc>
          <w:tcPr>
            <w:tcW w:w="6591" w:type="dxa"/>
            <w:vAlign w:val="center"/>
          </w:tcPr>
          <w:p w:rsidR="000F34C6" w:rsidRPr="00A20A71" w:rsidRDefault="000F34C6" w:rsidP="009415B8">
            <w:pPr>
              <w:snapToGrid w:val="0"/>
              <w:jc w:val="both"/>
            </w:pPr>
            <w:r w:rsidRPr="00A20A71">
              <w:t>Зона улично-дорожной сети</w:t>
            </w:r>
          </w:p>
        </w:tc>
        <w:tc>
          <w:tcPr>
            <w:tcW w:w="1418" w:type="dxa"/>
          </w:tcPr>
          <w:p w:rsidR="000F34C6" w:rsidRPr="00A20A71" w:rsidRDefault="000F34C6" w:rsidP="009415B8">
            <w:pPr>
              <w:snapToGrid w:val="0"/>
              <w:ind w:firstLine="531"/>
              <w:jc w:val="right"/>
            </w:pPr>
            <w:r>
              <w:t>7,02</w:t>
            </w:r>
          </w:p>
        </w:tc>
      </w:tr>
      <w:tr w:rsidR="000F34C6" w:rsidRPr="00A20A71" w:rsidTr="00EF47F3">
        <w:trPr>
          <w:jc w:val="center"/>
        </w:trPr>
        <w:tc>
          <w:tcPr>
            <w:tcW w:w="8364" w:type="dxa"/>
            <w:gridSpan w:val="2"/>
            <w:vAlign w:val="center"/>
          </w:tcPr>
          <w:p w:rsidR="000F34C6" w:rsidRPr="00A20A71" w:rsidRDefault="000F34C6" w:rsidP="009415B8">
            <w:pPr>
              <w:snapToGrid w:val="0"/>
              <w:jc w:val="center"/>
              <w:rPr>
                <w:b/>
                <w:bCs/>
              </w:rPr>
            </w:pPr>
            <w:r w:rsidRPr="00A20A71">
              <w:rPr>
                <w:b/>
                <w:bCs/>
              </w:rPr>
              <w:lastRenderedPageBreak/>
              <w:t>ЗОНА ИНЖЕНЕРНОЙ ИНФРАСТРУКТУРЫ</w:t>
            </w:r>
          </w:p>
        </w:tc>
        <w:tc>
          <w:tcPr>
            <w:tcW w:w="1418" w:type="dxa"/>
          </w:tcPr>
          <w:p w:rsidR="000F34C6" w:rsidRPr="00A20A71" w:rsidRDefault="000F34C6" w:rsidP="009415B8">
            <w:pPr>
              <w:snapToGrid w:val="0"/>
              <w:ind w:firstLine="531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0,99</w:t>
            </w:r>
          </w:p>
        </w:tc>
      </w:tr>
      <w:tr w:rsidR="000F34C6" w:rsidRPr="00A20A71" w:rsidTr="00EF47F3">
        <w:trPr>
          <w:jc w:val="center"/>
        </w:trPr>
        <w:tc>
          <w:tcPr>
            <w:tcW w:w="1773" w:type="dxa"/>
            <w:vAlign w:val="center"/>
          </w:tcPr>
          <w:p w:rsidR="000F34C6" w:rsidRPr="00A20A71" w:rsidRDefault="000F34C6" w:rsidP="00D4231C">
            <w:pPr>
              <w:snapToGrid w:val="0"/>
              <w:ind w:firstLine="709"/>
              <w:jc w:val="both"/>
              <w:rPr>
                <w:b/>
              </w:rPr>
            </w:pPr>
            <w:r w:rsidRPr="00A20A71">
              <w:rPr>
                <w:b/>
              </w:rPr>
              <w:t>ИЗ</w:t>
            </w:r>
          </w:p>
        </w:tc>
        <w:tc>
          <w:tcPr>
            <w:tcW w:w="6591" w:type="dxa"/>
            <w:vAlign w:val="center"/>
          </w:tcPr>
          <w:p w:rsidR="000F34C6" w:rsidRPr="00A20A71" w:rsidRDefault="000F34C6" w:rsidP="009415B8">
            <w:pPr>
              <w:snapToGrid w:val="0"/>
              <w:jc w:val="both"/>
            </w:pPr>
            <w:r w:rsidRPr="00A20A71">
              <w:t xml:space="preserve">Зона инженерной инфраструктуры </w:t>
            </w:r>
          </w:p>
        </w:tc>
        <w:tc>
          <w:tcPr>
            <w:tcW w:w="1418" w:type="dxa"/>
          </w:tcPr>
          <w:p w:rsidR="000F34C6" w:rsidRPr="00A20A71" w:rsidRDefault="000F34C6" w:rsidP="009415B8">
            <w:pPr>
              <w:snapToGrid w:val="0"/>
              <w:ind w:firstLine="531"/>
              <w:jc w:val="right"/>
            </w:pPr>
            <w:r>
              <w:t>0,99</w:t>
            </w:r>
          </w:p>
        </w:tc>
      </w:tr>
      <w:tr w:rsidR="000F34C6" w:rsidRPr="00A20A71" w:rsidTr="00EF47F3">
        <w:trPr>
          <w:jc w:val="center"/>
        </w:trPr>
        <w:tc>
          <w:tcPr>
            <w:tcW w:w="8364" w:type="dxa"/>
            <w:gridSpan w:val="2"/>
            <w:vAlign w:val="center"/>
          </w:tcPr>
          <w:p w:rsidR="000F34C6" w:rsidRPr="00A20A71" w:rsidRDefault="000F34C6" w:rsidP="009415B8">
            <w:pPr>
              <w:snapToGrid w:val="0"/>
              <w:jc w:val="center"/>
            </w:pPr>
            <w:r w:rsidRPr="00A20A71">
              <w:rPr>
                <w:b/>
              </w:rPr>
              <w:t>ЗОНА СЕЛЬСКОХОЗЯЙСТВЕННОГО ИСПОЛЬЗОВАНИЯ</w:t>
            </w:r>
          </w:p>
        </w:tc>
        <w:tc>
          <w:tcPr>
            <w:tcW w:w="1418" w:type="dxa"/>
          </w:tcPr>
          <w:p w:rsidR="000F34C6" w:rsidRPr="00A20A71" w:rsidRDefault="000F34C6" w:rsidP="009415B8">
            <w:pPr>
              <w:snapToGrid w:val="0"/>
              <w:ind w:firstLine="531"/>
              <w:jc w:val="right"/>
              <w:rPr>
                <w:b/>
              </w:rPr>
            </w:pPr>
            <w:r>
              <w:rPr>
                <w:b/>
              </w:rPr>
              <w:t>14,17</w:t>
            </w:r>
          </w:p>
        </w:tc>
      </w:tr>
      <w:tr w:rsidR="000F34C6" w:rsidRPr="00A20A71" w:rsidTr="00EF47F3">
        <w:trPr>
          <w:jc w:val="center"/>
        </w:trPr>
        <w:tc>
          <w:tcPr>
            <w:tcW w:w="1773" w:type="dxa"/>
            <w:vAlign w:val="center"/>
          </w:tcPr>
          <w:p w:rsidR="000F34C6" w:rsidRPr="00A20A71" w:rsidRDefault="000F34C6" w:rsidP="00D4231C">
            <w:pPr>
              <w:snapToGrid w:val="0"/>
              <w:ind w:firstLine="709"/>
              <w:jc w:val="both"/>
              <w:rPr>
                <w:b/>
              </w:rPr>
            </w:pPr>
            <w:r w:rsidRPr="00A20A71">
              <w:rPr>
                <w:b/>
              </w:rPr>
              <w:t>СХ</w:t>
            </w:r>
            <w:proofErr w:type="gramStart"/>
            <w:r w:rsidRPr="00A20A71">
              <w:rPr>
                <w:b/>
              </w:rPr>
              <w:t>2</w:t>
            </w:r>
            <w:proofErr w:type="gramEnd"/>
          </w:p>
        </w:tc>
        <w:tc>
          <w:tcPr>
            <w:tcW w:w="6591" w:type="dxa"/>
            <w:vAlign w:val="center"/>
          </w:tcPr>
          <w:p w:rsidR="000F34C6" w:rsidRPr="00A20A71" w:rsidRDefault="000F34C6" w:rsidP="009415B8">
            <w:pPr>
              <w:snapToGrid w:val="0"/>
              <w:jc w:val="both"/>
            </w:pPr>
            <w:r w:rsidRPr="00A20A71">
              <w:t>Зона объектов сельскохозяйственного назначения</w:t>
            </w:r>
          </w:p>
        </w:tc>
        <w:tc>
          <w:tcPr>
            <w:tcW w:w="1418" w:type="dxa"/>
          </w:tcPr>
          <w:p w:rsidR="000F34C6" w:rsidRPr="00A20A71" w:rsidRDefault="000F34C6" w:rsidP="009415B8">
            <w:pPr>
              <w:snapToGrid w:val="0"/>
              <w:ind w:firstLine="531"/>
              <w:jc w:val="right"/>
            </w:pPr>
            <w:r>
              <w:t>8,07</w:t>
            </w:r>
          </w:p>
        </w:tc>
      </w:tr>
      <w:tr w:rsidR="000F34C6" w:rsidRPr="00A20A71" w:rsidTr="000F34C6">
        <w:trPr>
          <w:jc w:val="center"/>
        </w:trPr>
        <w:tc>
          <w:tcPr>
            <w:tcW w:w="1773" w:type="dxa"/>
            <w:vAlign w:val="center"/>
          </w:tcPr>
          <w:p w:rsidR="000F34C6" w:rsidRPr="00A20A71" w:rsidRDefault="000F34C6" w:rsidP="00D4231C">
            <w:pPr>
              <w:snapToGrid w:val="0"/>
              <w:ind w:firstLine="709"/>
              <w:jc w:val="both"/>
              <w:rPr>
                <w:b/>
              </w:rPr>
            </w:pPr>
            <w:r>
              <w:rPr>
                <w:b/>
              </w:rPr>
              <w:t>СХ3</w:t>
            </w:r>
          </w:p>
        </w:tc>
        <w:tc>
          <w:tcPr>
            <w:tcW w:w="6591" w:type="dxa"/>
            <w:vAlign w:val="center"/>
          </w:tcPr>
          <w:p w:rsidR="000F34C6" w:rsidRDefault="000F34C6" w:rsidP="000F34C6">
            <w:pPr>
              <w:snapToGrid w:val="0"/>
              <w:jc w:val="both"/>
            </w:pPr>
            <w:r>
              <w:t xml:space="preserve">Зона ведения личного подсобного хозяйства </w:t>
            </w:r>
            <w:proofErr w:type="gramStart"/>
            <w:r>
              <w:t>без</w:t>
            </w:r>
            <w:proofErr w:type="gramEnd"/>
          </w:p>
          <w:p w:rsidR="000F34C6" w:rsidRDefault="000F34C6" w:rsidP="000F34C6">
            <w:pPr>
              <w:snapToGrid w:val="0"/>
              <w:jc w:val="both"/>
            </w:pPr>
            <w:r>
              <w:t>права строительства объектов капитального</w:t>
            </w:r>
          </w:p>
          <w:p w:rsidR="000F34C6" w:rsidRPr="00A20A71" w:rsidRDefault="000F34C6" w:rsidP="000F34C6">
            <w:pPr>
              <w:snapToGrid w:val="0"/>
              <w:jc w:val="both"/>
            </w:pPr>
            <w:r>
              <w:t>строительства</w:t>
            </w:r>
          </w:p>
        </w:tc>
        <w:tc>
          <w:tcPr>
            <w:tcW w:w="1418" w:type="dxa"/>
            <w:vAlign w:val="center"/>
          </w:tcPr>
          <w:p w:rsidR="000F34C6" w:rsidRDefault="000F34C6" w:rsidP="000F34C6">
            <w:pPr>
              <w:snapToGrid w:val="0"/>
              <w:ind w:firstLine="531"/>
              <w:jc w:val="right"/>
            </w:pPr>
            <w:r>
              <w:t>6,10</w:t>
            </w:r>
          </w:p>
        </w:tc>
      </w:tr>
      <w:tr w:rsidR="000F34C6" w:rsidRPr="00A20A71" w:rsidTr="00EF47F3">
        <w:trPr>
          <w:jc w:val="center"/>
        </w:trPr>
        <w:tc>
          <w:tcPr>
            <w:tcW w:w="8364" w:type="dxa"/>
            <w:gridSpan w:val="2"/>
            <w:vAlign w:val="center"/>
          </w:tcPr>
          <w:p w:rsidR="000F34C6" w:rsidRPr="00A20A71" w:rsidRDefault="000F34C6" w:rsidP="009415B8">
            <w:pPr>
              <w:pStyle w:val="a8"/>
              <w:keepNext w:val="0"/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A20A71">
              <w:rPr>
                <w:rFonts w:ascii="Times New Roman" w:hAnsi="Times New Roman"/>
                <w:b/>
                <w:bCs/>
              </w:rPr>
              <w:t>РЕКРЕАЦИОННАЯ ЗОНА</w:t>
            </w:r>
          </w:p>
        </w:tc>
        <w:tc>
          <w:tcPr>
            <w:tcW w:w="1418" w:type="dxa"/>
          </w:tcPr>
          <w:p w:rsidR="000F34C6" w:rsidRPr="00A20A71" w:rsidRDefault="000F34C6" w:rsidP="009415B8">
            <w:pPr>
              <w:pStyle w:val="a8"/>
              <w:keepNext w:val="0"/>
              <w:snapToGrid w:val="0"/>
              <w:ind w:firstLine="531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1,15</w:t>
            </w:r>
          </w:p>
        </w:tc>
      </w:tr>
      <w:tr w:rsidR="000F34C6" w:rsidRPr="00A20A71" w:rsidTr="00EF47F3">
        <w:trPr>
          <w:jc w:val="center"/>
        </w:trPr>
        <w:tc>
          <w:tcPr>
            <w:tcW w:w="1773" w:type="dxa"/>
            <w:vAlign w:val="center"/>
          </w:tcPr>
          <w:p w:rsidR="000F34C6" w:rsidRPr="00A20A71" w:rsidRDefault="000F34C6" w:rsidP="00D4231C">
            <w:pPr>
              <w:snapToGrid w:val="0"/>
              <w:ind w:firstLine="709"/>
              <w:jc w:val="both"/>
              <w:rPr>
                <w:b/>
              </w:rPr>
            </w:pPr>
            <w:proofErr w:type="gramStart"/>
            <w:r w:rsidRPr="00A20A71">
              <w:rPr>
                <w:b/>
              </w:rPr>
              <w:t>Р</w:t>
            </w:r>
            <w:proofErr w:type="gramEnd"/>
            <w:r w:rsidRPr="00A20A71">
              <w:rPr>
                <w:b/>
              </w:rPr>
              <w:t xml:space="preserve"> 1</w:t>
            </w:r>
          </w:p>
        </w:tc>
        <w:tc>
          <w:tcPr>
            <w:tcW w:w="6591" w:type="dxa"/>
            <w:vAlign w:val="center"/>
          </w:tcPr>
          <w:p w:rsidR="000F34C6" w:rsidRPr="00A20A71" w:rsidRDefault="000F34C6" w:rsidP="009415B8">
            <w:pPr>
              <w:snapToGrid w:val="0"/>
              <w:jc w:val="both"/>
            </w:pPr>
            <w:r w:rsidRPr="00A20A71">
              <w:t>Зона для размещения лесопарков и лесных насаждений</w:t>
            </w:r>
          </w:p>
        </w:tc>
        <w:tc>
          <w:tcPr>
            <w:tcW w:w="1418" w:type="dxa"/>
          </w:tcPr>
          <w:p w:rsidR="000F34C6" w:rsidRPr="00A20A71" w:rsidRDefault="000F34C6" w:rsidP="009415B8">
            <w:pPr>
              <w:snapToGrid w:val="0"/>
              <w:ind w:firstLine="531"/>
              <w:jc w:val="right"/>
            </w:pPr>
            <w:r>
              <w:t>0,56</w:t>
            </w:r>
          </w:p>
        </w:tc>
      </w:tr>
      <w:tr w:rsidR="000F34C6" w:rsidRPr="00A20A71" w:rsidTr="00EF47F3">
        <w:trPr>
          <w:jc w:val="center"/>
        </w:trPr>
        <w:tc>
          <w:tcPr>
            <w:tcW w:w="1773" w:type="dxa"/>
            <w:vAlign w:val="center"/>
          </w:tcPr>
          <w:p w:rsidR="000F34C6" w:rsidRPr="00A20A71" w:rsidRDefault="000F34C6" w:rsidP="00D4231C">
            <w:pPr>
              <w:snapToGrid w:val="0"/>
              <w:ind w:firstLine="709"/>
              <w:jc w:val="both"/>
              <w:rPr>
                <w:b/>
              </w:rPr>
            </w:pPr>
            <w:proofErr w:type="gramStart"/>
            <w:r w:rsidRPr="00A20A71">
              <w:rPr>
                <w:b/>
              </w:rPr>
              <w:t>Р</w:t>
            </w:r>
            <w:proofErr w:type="gramEnd"/>
            <w:r w:rsidRPr="00A20A71">
              <w:rPr>
                <w:b/>
              </w:rPr>
              <w:t xml:space="preserve"> 2</w:t>
            </w:r>
          </w:p>
        </w:tc>
        <w:tc>
          <w:tcPr>
            <w:tcW w:w="6591" w:type="dxa"/>
            <w:vAlign w:val="center"/>
          </w:tcPr>
          <w:p w:rsidR="000F34C6" w:rsidRPr="00A20A71" w:rsidRDefault="000F34C6" w:rsidP="009415B8">
            <w:pPr>
              <w:snapToGrid w:val="0"/>
              <w:jc w:val="both"/>
            </w:pPr>
            <w:r w:rsidRPr="00A20A71">
              <w:t>Зона для размещения объектов отдыха досуга и развлечений</w:t>
            </w:r>
          </w:p>
        </w:tc>
        <w:tc>
          <w:tcPr>
            <w:tcW w:w="1418" w:type="dxa"/>
          </w:tcPr>
          <w:p w:rsidR="000F34C6" w:rsidRPr="00A20A71" w:rsidRDefault="000F34C6" w:rsidP="009415B8">
            <w:pPr>
              <w:snapToGrid w:val="0"/>
              <w:ind w:firstLine="531"/>
              <w:jc w:val="right"/>
            </w:pPr>
            <w:r>
              <w:t>0,59</w:t>
            </w:r>
          </w:p>
        </w:tc>
      </w:tr>
      <w:tr w:rsidR="000F34C6" w:rsidRPr="00A20A71" w:rsidTr="00EF47F3">
        <w:trPr>
          <w:jc w:val="center"/>
        </w:trPr>
        <w:tc>
          <w:tcPr>
            <w:tcW w:w="8364" w:type="dxa"/>
            <w:gridSpan w:val="2"/>
            <w:vAlign w:val="center"/>
          </w:tcPr>
          <w:p w:rsidR="000F34C6" w:rsidRPr="00A20A71" w:rsidRDefault="000F34C6" w:rsidP="009415B8">
            <w:pPr>
              <w:snapToGrid w:val="0"/>
              <w:jc w:val="center"/>
              <w:rPr>
                <w:b/>
              </w:rPr>
            </w:pPr>
            <w:r w:rsidRPr="00A20A71">
              <w:rPr>
                <w:b/>
              </w:rPr>
              <w:t>РЕЗЕРВНЫЕ ТЕРРИТОРИИ</w:t>
            </w:r>
          </w:p>
        </w:tc>
        <w:tc>
          <w:tcPr>
            <w:tcW w:w="1418" w:type="dxa"/>
          </w:tcPr>
          <w:p w:rsidR="000F34C6" w:rsidRPr="00A20A71" w:rsidRDefault="000F34C6" w:rsidP="009415B8">
            <w:pPr>
              <w:snapToGrid w:val="0"/>
              <w:ind w:firstLine="531"/>
              <w:jc w:val="right"/>
              <w:rPr>
                <w:b/>
              </w:rPr>
            </w:pPr>
            <w:r>
              <w:rPr>
                <w:b/>
              </w:rPr>
              <w:t>62,98</w:t>
            </w:r>
          </w:p>
        </w:tc>
      </w:tr>
      <w:tr w:rsidR="000F34C6" w:rsidRPr="00A20A71" w:rsidTr="00EF47F3">
        <w:trPr>
          <w:jc w:val="center"/>
        </w:trPr>
        <w:tc>
          <w:tcPr>
            <w:tcW w:w="1773" w:type="dxa"/>
            <w:vAlign w:val="center"/>
          </w:tcPr>
          <w:p w:rsidR="000F34C6" w:rsidRPr="00A20A71" w:rsidRDefault="000F34C6" w:rsidP="00D4231C">
            <w:pPr>
              <w:snapToGrid w:val="0"/>
              <w:ind w:firstLine="709"/>
              <w:jc w:val="both"/>
              <w:rPr>
                <w:b/>
              </w:rPr>
            </w:pPr>
            <w:r w:rsidRPr="00A20A71">
              <w:rPr>
                <w:b/>
              </w:rPr>
              <w:t>РФ</w:t>
            </w:r>
          </w:p>
        </w:tc>
        <w:tc>
          <w:tcPr>
            <w:tcW w:w="6591" w:type="dxa"/>
            <w:vAlign w:val="center"/>
          </w:tcPr>
          <w:p w:rsidR="000F34C6" w:rsidRPr="00A20A71" w:rsidRDefault="000F34C6" w:rsidP="009415B8">
            <w:pPr>
              <w:snapToGrid w:val="0"/>
              <w:jc w:val="both"/>
              <w:rPr>
                <w:color w:val="000000"/>
              </w:rPr>
            </w:pPr>
            <w:r w:rsidRPr="00A20A71">
              <w:rPr>
                <w:color w:val="000000"/>
              </w:rPr>
              <w:t>Зона резервного фонда</w:t>
            </w:r>
          </w:p>
        </w:tc>
        <w:tc>
          <w:tcPr>
            <w:tcW w:w="1418" w:type="dxa"/>
          </w:tcPr>
          <w:p w:rsidR="000F34C6" w:rsidRPr="00A20A71" w:rsidRDefault="000F34C6" w:rsidP="009415B8">
            <w:pPr>
              <w:snapToGrid w:val="0"/>
              <w:ind w:firstLine="531"/>
              <w:jc w:val="right"/>
              <w:rPr>
                <w:color w:val="000000"/>
              </w:rPr>
            </w:pPr>
            <w:r>
              <w:rPr>
                <w:color w:val="000000"/>
              </w:rPr>
              <w:t>62,98</w:t>
            </w:r>
          </w:p>
        </w:tc>
      </w:tr>
      <w:tr w:rsidR="000F34C6" w:rsidRPr="00A20A71" w:rsidTr="00EF47F3">
        <w:trPr>
          <w:jc w:val="center"/>
        </w:trPr>
        <w:tc>
          <w:tcPr>
            <w:tcW w:w="8364" w:type="dxa"/>
            <w:gridSpan w:val="2"/>
            <w:vAlign w:val="center"/>
          </w:tcPr>
          <w:p w:rsidR="000F34C6" w:rsidRPr="00A20A71" w:rsidRDefault="000F34C6" w:rsidP="009415B8">
            <w:pPr>
              <w:snapToGrid w:val="0"/>
              <w:rPr>
                <w:b/>
                <w:color w:val="000000"/>
              </w:rPr>
            </w:pPr>
            <w:r w:rsidRPr="00A20A71">
              <w:rPr>
                <w:b/>
                <w:color w:val="000000"/>
              </w:rPr>
              <w:t xml:space="preserve">ИТОГО ЗЕМЕЛЬ </w:t>
            </w:r>
            <w:proofErr w:type="gramStart"/>
            <w:r w:rsidRPr="00A20A71">
              <w:rPr>
                <w:b/>
                <w:color w:val="000000"/>
              </w:rPr>
              <w:t>В</w:t>
            </w:r>
            <w:proofErr w:type="gramEnd"/>
            <w:r w:rsidRPr="00A20A71">
              <w:rPr>
                <w:b/>
                <w:color w:val="000000"/>
              </w:rPr>
              <w:t xml:space="preserve"> АДМИНИСТРАТИВНЫХ ГАРНИЦАХ</w:t>
            </w:r>
          </w:p>
        </w:tc>
        <w:tc>
          <w:tcPr>
            <w:tcW w:w="1418" w:type="dxa"/>
          </w:tcPr>
          <w:p w:rsidR="000F34C6" w:rsidRPr="00A20A71" w:rsidRDefault="000F34C6" w:rsidP="009415B8">
            <w:pPr>
              <w:snapToGrid w:val="0"/>
              <w:ind w:firstLine="531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271,54</w:t>
            </w:r>
          </w:p>
        </w:tc>
      </w:tr>
    </w:tbl>
    <w:p w:rsidR="005543F0" w:rsidRPr="00A20A71" w:rsidRDefault="00D1598E" w:rsidP="00EF47F3">
      <w:pPr>
        <w:spacing w:before="240" w:after="240"/>
        <w:jc w:val="center"/>
        <w:outlineLvl w:val="2"/>
        <w:rPr>
          <w:b/>
        </w:rPr>
      </w:pPr>
      <w:bookmarkStart w:id="99" w:name="_Toc282347532"/>
      <w:bookmarkStart w:id="100" w:name="_Toc418837426"/>
      <w:r w:rsidRPr="00A20A71">
        <w:rPr>
          <w:b/>
        </w:rPr>
        <w:t>Статья 2</w:t>
      </w:r>
      <w:r w:rsidR="00F75796" w:rsidRPr="00A20A71">
        <w:rPr>
          <w:b/>
        </w:rPr>
        <w:t>2</w:t>
      </w:r>
      <w:r w:rsidR="00FF0196" w:rsidRPr="00A20A71">
        <w:rPr>
          <w:b/>
        </w:rPr>
        <w:t xml:space="preserve">. </w:t>
      </w:r>
      <w:r w:rsidR="005543F0" w:rsidRPr="00A20A71">
        <w:rPr>
          <w:b/>
        </w:rPr>
        <w:t>Линии градостроительного регулирования</w:t>
      </w:r>
      <w:bookmarkEnd w:id="99"/>
      <w:bookmarkEnd w:id="100"/>
    </w:p>
    <w:p w:rsidR="00E84277" w:rsidRDefault="005543F0" w:rsidP="00C76788">
      <w:pPr>
        <w:pStyle w:val="a4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E84277">
        <w:rPr>
          <w:color w:val="000000"/>
        </w:rPr>
        <w:t>Линии градостроительного регулирования устанавливаются пр</w:t>
      </w:r>
      <w:r w:rsidR="00FF0196" w:rsidRPr="00E84277">
        <w:rPr>
          <w:color w:val="000000"/>
        </w:rPr>
        <w:t xml:space="preserve">оектами планировки территорий, а также проектами </w:t>
      </w:r>
      <w:r w:rsidRPr="00E84277">
        <w:rPr>
          <w:color w:val="000000"/>
        </w:rPr>
        <w:t xml:space="preserve">санитарно – защитных зон, </w:t>
      </w:r>
      <w:r w:rsidR="00FF0196" w:rsidRPr="00E84277">
        <w:rPr>
          <w:color w:val="000000"/>
        </w:rPr>
        <w:t xml:space="preserve">проектами </w:t>
      </w:r>
      <w:r w:rsidRPr="00E84277">
        <w:rPr>
          <w:color w:val="000000"/>
        </w:rPr>
        <w:t>охранных зон памя</w:t>
      </w:r>
      <w:r w:rsidRPr="00E84277">
        <w:rPr>
          <w:color w:val="000000"/>
        </w:rPr>
        <w:t>т</w:t>
      </w:r>
      <w:r w:rsidRPr="00E84277">
        <w:rPr>
          <w:color w:val="000000"/>
        </w:rPr>
        <w:t>ников истории и культуры, режимных объектов и т.д.</w:t>
      </w:r>
    </w:p>
    <w:p w:rsidR="00E84277" w:rsidRDefault="005543F0" w:rsidP="00C76788">
      <w:pPr>
        <w:pStyle w:val="a4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E84277">
        <w:rPr>
          <w:color w:val="000000"/>
        </w:rPr>
        <w:t>Основанием для установления, изменения, отмены линий градостроительного р</w:t>
      </w:r>
      <w:r w:rsidRPr="00E84277">
        <w:rPr>
          <w:color w:val="000000"/>
        </w:rPr>
        <w:t>е</w:t>
      </w:r>
      <w:r w:rsidRPr="00E84277">
        <w:rPr>
          <w:color w:val="000000"/>
        </w:rPr>
        <w:t>гулирования является утвержденная документация по планировке территории.</w:t>
      </w:r>
    </w:p>
    <w:p w:rsidR="009951E3" w:rsidRPr="00E84277" w:rsidRDefault="005543F0" w:rsidP="00C76788">
      <w:pPr>
        <w:pStyle w:val="a4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E84277">
        <w:rPr>
          <w:color w:val="000000"/>
        </w:rPr>
        <w:t>Линии градостроительного регулирования обязательны для исполнения после у</w:t>
      </w:r>
      <w:r w:rsidRPr="00E84277">
        <w:rPr>
          <w:color w:val="000000"/>
        </w:rPr>
        <w:t>т</w:t>
      </w:r>
      <w:r w:rsidRPr="00E84277">
        <w:rPr>
          <w:color w:val="000000"/>
        </w:rPr>
        <w:t>верждения в установленном законодательством порядке документации по планировке</w:t>
      </w:r>
      <w:r w:rsidR="003525CF" w:rsidRPr="00E84277">
        <w:rPr>
          <w:color w:val="000000"/>
        </w:rPr>
        <w:t xml:space="preserve"> терр</w:t>
      </w:r>
      <w:r w:rsidR="003525CF" w:rsidRPr="00E84277">
        <w:rPr>
          <w:color w:val="000000"/>
        </w:rPr>
        <w:t>и</w:t>
      </w:r>
      <w:r w:rsidR="003525CF" w:rsidRPr="00E84277">
        <w:rPr>
          <w:color w:val="000000"/>
        </w:rPr>
        <w:t>тории</w:t>
      </w:r>
      <w:r w:rsidRPr="00E84277">
        <w:rPr>
          <w:color w:val="000000"/>
        </w:rPr>
        <w:t>.</w:t>
      </w:r>
    </w:p>
    <w:p w:rsidR="003525CF" w:rsidRPr="00A20A71" w:rsidRDefault="00B56C65" w:rsidP="00EF47F3">
      <w:pPr>
        <w:spacing w:before="240" w:after="240"/>
        <w:jc w:val="center"/>
        <w:outlineLvl w:val="1"/>
        <w:rPr>
          <w:b/>
        </w:rPr>
      </w:pPr>
      <w:bookmarkStart w:id="101" w:name="_Toc282347533"/>
      <w:bookmarkStart w:id="102" w:name="_Toc418837427"/>
      <w:r w:rsidRPr="00A20A71">
        <w:rPr>
          <w:b/>
          <w:color w:val="000000"/>
        </w:rPr>
        <w:t xml:space="preserve">Глава 7. Градостроительные ограничения и особые условия использования </w:t>
      </w:r>
      <w:r w:rsidR="00A361A9">
        <w:rPr>
          <w:b/>
          <w:color w:val="000000"/>
        </w:rPr>
        <w:t xml:space="preserve">части </w:t>
      </w:r>
      <w:r w:rsidRPr="00A20A71">
        <w:rPr>
          <w:b/>
          <w:color w:val="000000"/>
        </w:rPr>
        <w:t>те</w:t>
      </w:r>
      <w:r w:rsidRPr="00A20A71">
        <w:rPr>
          <w:b/>
          <w:color w:val="000000"/>
        </w:rPr>
        <w:t>р</w:t>
      </w:r>
      <w:r w:rsidRPr="00A20A71">
        <w:rPr>
          <w:b/>
          <w:color w:val="000000"/>
        </w:rPr>
        <w:t xml:space="preserve">ритории </w:t>
      </w:r>
      <w:r w:rsidR="00A14F81">
        <w:rPr>
          <w:b/>
          <w:color w:val="000000"/>
        </w:rPr>
        <w:t>Истимисск</w:t>
      </w:r>
      <w:r w:rsidR="001958BA">
        <w:rPr>
          <w:b/>
          <w:color w:val="000000"/>
        </w:rPr>
        <w:t>ого</w:t>
      </w:r>
      <w:r w:rsidR="00AB3350" w:rsidRPr="00A20A71">
        <w:rPr>
          <w:b/>
          <w:color w:val="000000"/>
        </w:rPr>
        <w:t xml:space="preserve"> сельсовета</w:t>
      </w:r>
      <w:bookmarkEnd w:id="101"/>
      <w:bookmarkEnd w:id="102"/>
    </w:p>
    <w:p w:rsidR="003525CF" w:rsidRPr="00A20A71" w:rsidRDefault="003525CF" w:rsidP="00EF47F3">
      <w:pPr>
        <w:tabs>
          <w:tab w:val="left" w:pos="0"/>
        </w:tabs>
        <w:spacing w:after="240"/>
        <w:jc w:val="center"/>
        <w:outlineLvl w:val="2"/>
        <w:rPr>
          <w:b/>
        </w:rPr>
      </w:pPr>
      <w:bookmarkStart w:id="103" w:name="_Toc282347534"/>
      <w:bookmarkStart w:id="104" w:name="_Toc418837428"/>
      <w:r w:rsidRPr="00A20A71">
        <w:rPr>
          <w:b/>
        </w:rPr>
        <w:t>Статья 2</w:t>
      </w:r>
      <w:r w:rsidR="00635327" w:rsidRPr="00A20A71">
        <w:rPr>
          <w:b/>
        </w:rPr>
        <w:t>3</w:t>
      </w:r>
      <w:r w:rsidRPr="00A20A71">
        <w:rPr>
          <w:b/>
        </w:rPr>
        <w:t>.</w:t>
      </w:r>
      <w:r w:rsidR="00EC032D" w:rsidRPr="00A20A71">
        <w:rPr>
          <w:b/>
        </w:rPr>
        <w:t xml:space="preserve"> </w:t>
      </w:r>
      <w:r w:rsidRPr="00A20A71">
        <w:rPr>
          <w:b/>
        </w:rPr>
        <w:t>Виды зон градостроительных ограничений</w:t>
      </w:r>
      <w:bookmarkEnd w:id="103"/>
      <w:bookmarkEnd w:id="104"/>
    </w:p>
    <w:p w:rsidR="00E84277" w:rsidRDefault="003525CF" w:rsidP="00C76788">
      <w:pPr>
        <w:pStyle w:val="a4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E84277">
        <w:rPr>
          <w:color w:val="000000"/>
        </w:rPr>
        <w:t>Видами зон действия градостроительных ограничений, границы которых отобр</w:t>
      </w:r>
      <w:r w:rsidRPr="00E84277">
        <w:rPr>
          <w:color w:val="000000"/>
        </w:rPr>
        <w:t>а</w:t>
      </w:r>
      <w:r w:rsidRPr="00E84277">
        <w:rPr>
          <w:color w:val="000000"/>
        </w:rPr>
        <w:t>жаются на карте</w:t>
      </w:r>
      <w:r w:rsidR="0040118E" w:rsidRPr="00E84277">
        <w:rPr>
          <w:color w:val="000000"/>
        </w:rPr>
        <w:t xml:space="preserve"> градостроительного зонирования</w:t>
      </w:r>
      <w:r w:rsidRPr="00E84277">
        <w:rPr>
          <w:color w:val="000000"/>
        </w:rPr>
        <w:t xml:space="preserve"> населенного пункта</w:t>
      </w:r>
      <w:r w:rsidR="0040118E" w:rsidRPr="00E84277">
        <w:rPr>
          <w:color w:val="000000"/>
        </w:rPr>
        <w:t>,</w:t>
      </w:r>
      <w:r w:rsidRPr="00E84277">
        <w:rPr>
          <w:color w:val="000000"/>
        </w:rPr>
        <w:t xml:space="preserve"> являются:</w:t>
      </w:r>
    </w:p>
    <w:p w:rsidR="00E84277" w:rsidRDefault="003525CF" w:rsidP="00061DD0">
      <w:pPr>
        <w:pStyle w:val="a4"/>
        <w:numPr>
          <w:ilvl w:val="0"/>
          <w:numId w:val="28"/>
        </w:numPr>
        <w:tabs>
          <w:tab w:val="left" w:pos="993"/>
          <w:tab w:val="left" w:pos="1134"/>
        </w:tabs>
        <w:ind w:left="0" w:firstLine="851"/>
        <w:jc w:val="both"/>
        <w:rPr>
          <w:color w:val="000000"/>
        </w:rPr>
      </w:pPr>
      <w:r w:rsidRPr="00E84277">
        <w:rPr>
          <w:color w:val="000000"/>
        </w:rPr>
        <w:t>зоны с особыми условиями использования территорий (зоны охраны объектов культурного наследия, санитарно-защитные зоны, охранные зоны и зо</w:t>
      </w:r>
      <w:r w:rsidR="0040118E" w:rsidRPr="00E84277">
        <w:rPr>
          <w:color w:val="000000"/>
        </w:rPr>
        <w:t xml:space="preserve">ны влияния объектов инженерной </w:t>
      </w:r>
      <w:r w:rsidRPr="00E84277">
        <w:rPr>
          <w:color w:val="000000"/>
        </w:rPr>
        <w:t>и</w:t>
      </w:r>
      <w:r w:rsidR="0040118E" w:rsidRPr="00E84277">
        <w:rPr>
          <w:color w:val="000000"/>
        </w:rPr>
        <w:t xml:space="preserve"> транспортной инфраструктуры; водоохранные зоны и др.</w:t>
      </w:r>
      <w:r w:rsidRPr="00E84277">
        <w:rPr>
          <w:color w:val="000000"/>
        </w:rPr>
        <w:t>), устанавливаемые в соответствии с законодательством Российской Федерации;</w:t>
      </w:r>
    </w:p>
    <w:p w:rsidR="00E84277" w:rsidRDefault="003525CF" w:rsidP="007F54C9">
      <w:pPr>
        <w:pStyle w:val="a4"/>
        <w:numPr>
          <w:ilvl w:val="0"/>
          <w:numId w:val="28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E84277">
        <w:rPr>
          <w:color w:val="000000"/>
        </w:rPr>
        <w:t>зоны действия опасных природных или техногенных процессов (затопление, нар</w:t>
      </w:r>
      <w:r w:rsidRPr="00E84277">
        <w:rPr>
          <w:color w:val="000000"/>
        </w:rPr>
        <w:t>у</w:t>
      </w:r>
      <w:r w:rsidRPr="00E84277">
        <w:rPr>
          <w:color w:val="000000"/>
        </w:rPr>
        <w:t>шенные территории, неблагоприятные геологические, гидрогеологические и другие проце</w:t>
      </w:r>
      <w:r w:rsidRPr="00E84277">
        <w:rPr>
          <w:color w:val="000000"/>
        </w:rPr>
        <w:t>с</w:t>
      </w:r>
      <w:r w:rsidRPr="00E84277">
        <w:rPr>
          <w:color w:val="000000"/>
        </w:rPr>
        <w:t>сы);</w:t>
      </w:r>
    </w:p>
    <w:p w:rsidR="00E84277" w:rsidRDefault="003525CF" w:rsidP="007F54C9">
      <w:pPr>
        <w:pStyle w:val="a4"/>
        <w:numPr>
          <w:ilvl w:val="0"/>
          <w:numId w:val="28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E84277">
        <w:rPr>
          <w:color w:val="000000"/>
        </w:rPr>
        <w:t>зоны действия публичных сервитутов;</w:t>
      </w:r>
    </w:p>
    <w:p w:rsidR="003525CF" w:rsidRPr="00E84277" w:rsidRDefault="003525CF" w:rsidP="007F54C9">
      <w:pPr>
        <w:pStyle w:val="a4"/>
        <w:numPr>
          <w:ilvl w:val="0"/>
          <w:numId w:val="28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E84277">
        <w:rPr>
          <w:color w:val="000000"/>
        </w:rPr>
        <w:t xml:space="preserve">зоны особо </w:t>
      </w:r>
      <w:r w:rsidR="00EC032D" w:rsidRPr="00E84277">
        <w:rPr>
          <w:color w:val="000000"/>
        </w:rPr>
        <w:t>охраняемых природных территорий.</w:t>
      </w:r>
    </w:p>
    <w:p w:rsidR="00E84277" w:rsidRPr="00E84277" w:rsidRDefault="003525CF" w:rsidP="00C76788">
      <w:pPr>
        <w:pStyle w:val="a4"/>
        <w:numPr>
          <w:ilvl w:val="0"/>
          <w:numId w:val="27"/>
        </w:numPr>
        <w:tabs>
          <w:tab w:val="left" w:pos="993"/>
        </w:tabs>
        <w:ind w:left="0" w:firstLine="709"/>
        <w:jc w:val="both"/>
      </w:pPr>
      <w:r w:rsidRPr="00E84277">
        <w:rPr>
          <w:color w:val="000000"/>
        </w:rPr>
        <w:t>Границы зон действия градостроительных ограничений отображаются на карте градостроительного зонирования на основании установленных законодательством Росси</w:t>
      </w:r>
      <w:r w:rsidRPr="00E84277">
        <w:rPr>
          <w:color w:val="000000"/>
        </w:rPr>
        <w:t>й</w:t>
      </w:r>
      <w:r w:rsidRPr="00E84277">
        <w:rPr>
          <w:color w:val="000000"/>
        </w:rPr>
        <w:t>ской Федерации нормативных требований, а такж</w:t>
      </w:r>
      <w:r w:rsidR="001C544B" w:rsidRPr="00E84277">
        <w:rPr>
          <w:color w:val="000000"/>
        </w:rPr>
        <w:t xml:space="preserve">е утвержденных в установленном </w:t>
      </w:r>
      <w:proofErr w:type="gramStart"/>
      <w:r w:rsidRPr="00E84277">
        <w:rPr>
          <w:color w:val="000000"/>
        </w:rPr>
        <w:t>порядке</w:t>
      </w:r>
      <w:proofErr w:type="gramEnd"/>
      <w:r w:rsidRPr="00E84277">
        <w:rPr>
          <w:color w:val="000000"/>
        </w:rPr>
        <w:t xml:space="preserve"> уполномоченными государственными органами проектов зон градостроительных </w:t>
      </w:r>
      <w:r w:rsidRPr="00E84277">
        <w:t>огранич</w:t>
      </w:r>
      <w:r w:rsidRPr="00E84277">
        <w:t>е</w:t>
      </w:r>
      <w:r w:rsidRPr="00E84277">
        <w:t>ний.</w:t>
      </w:r>
    </w:p>
    <w:p w:rsidR="00E84277" w:rsidRPr="00E84277" w:rsidRDefault="003525CF" w:rsidP="00C76788">
      <w:pPr>
        <w:pStyle w:val="a4"/>
        <w:numPr>
          <w:ilvl w:val="0"/>
          <w:numId w:val="27"/>
        </w:numPr>
        <w:tabs>
          <w:tab w:val="left" w:pos="993"/>
        </w:tabs>
        <w:ind w:left="0" w:firstLine="709"/>
        <w:jc w:val="both"/>
      </w:pPr>
      <w:r w:rsidRPr="00E84277">
        <w:t>Ограничения прав по использованию земельных участков и объектов капитального строительства, установленные в соответствии с законодательством Российской Федерации обязательны для исполнения и соблюдения всеми субъектами градостроительных отношений на территории муниципального образования.</w:t>
      </w:r>
    </w:p>
    <w:p w:rsidR="003525CF" w:rsidRPr="00E84277" w:rsidRDefault="003525CF" w:rsidP="00C76788">
      <w:pPr>
        <w:pStyle w:val="a4"/>
        <w:numPr>
          <w:ilvl w:val="0"/>
          <w:numId w:val="27"/>
        </w:numPr>
        <w:tabs>
          <w:tab w:val="left" w:pos="993"/>
        </w:tabs>
        <w:ind w:left="0" w:firstLine="709"/>
        <w:jc w:val="both"/>
      </w:pPr>
      <w:r w:rsidRPr="00E84277">
        <w:lastRenderedPageBreak/>
        <w:t>Конкретные градостроительные обременения, связанные с установлением зон де</w:t>
      </w:r>
      <w:r w:rsidRPr="00E84277">
        <w:t>й</w:t>
      </w:r>
      <w:r w:rsidRPr="00E84277">
        <w:t xml:space="preserve">ствия градостроительных ограничений, фиксируются в градостроительном плане земельного участка. </w:t>
      </w:r>
    </w:p>
    <w:p w:rsidR="003525CF" w:rsidRPr="00A20A71" w:rsidRDefault="003525CF" w:rsidP="00EF47F3">
      <w:pPr>
        <w:spacing w:before="240" w:after="240"/>
        <w:jc w:val="center"/>
        <w:outlineLvl w:val="2"/>
        <w:rPr>
          <w:b/>
        </w:rPr>
      </w:pPr>
      <w:bookmarkStart w:id="105" w:name="_Toc282347535"/>
      <w:bookmarkStart w:id="106" w:name="_Toc418837429"/>
      <w:r w:rsidRPr="00A20A71">
        <w:rPr>
          <w:b/>
        </w:rPr>
        <w:t>Статья 2</w:t>
      </w:r>
      <w:r w:rsidR="00635327" w:rsidRPr="00A20A71">
        <w:rPr>
          <w:b/>
        </w:rPr>
        <w:t>4</w:t>
      </w:r>
      <w:r w:rsidRPr="00A20A71">
        <w:rPr>
          <w:b/>
        </w:rPr>
        <w:t xml:space="preserve">. Зоны с особыми условиями использования </w:t>
      </w:r>
      <w:r w:rsidR="00CC7EFF">
        <w:rPr>
          <w:b/>
        </w:rPr>
        <w:t xml:space="preserve">части </w:t>
      </w:r>
      <w:r w:rsidRPr="00A20A71">
        <w:rPr>
          <w:b/>
        </w:rPr>
        <w:t xml:space="preserve">территорий </w:t>
      </w:r>
      <w:r w:rsidR="00A14F81">
        <w:rPr>
          <w:b/>
          <w:color w:val="000000"/>
        </w:rPr>
        <w:t>Истимисск</w:t>
      </w:r>
      <w:r w:rsidR="001958BA">
        <w:rPr>
          <w:b/>
          <w:color w:val="000000"/>
        </w:rPr>
        <w:t>ого</w:t>
      </w:r>
      <w:r w:rsidR="00AB3350" w:rsidRPr="00A20A71">
        <w:rPr>
          <w:b/>
        </w:rPr>
        <w:t xml:space="preserve"> сельсовета</w:t>
      </w:r>
      <w:bookmarkEnd w:id="105"/>
      <w:bookmarkEnd w:id="106"/>
    </w:p>
    <w:p w:rsidR="003525CF" w:rsidRPr="00A20A71" w:rsidRDefault="003525CF" w:rsidP="00C76788">
      <w:pPr>
        <w:pStyle w:val="af9"/>
        <w:numPr>
          <w:ilvl w:val="0"/>
          <w:numId w:val="29"/>
        </w:numPr>
        <w:tabs>
          <w:tab w:val="left" w:pos="993"/>
        </w:tabs>
        <w:ind w:left="0" w:firstLine="709"/>
        <w:jc w:val="both"/>
      </w:pPr>
      <w:r w:rsidRPr="00A20A71">
        <w:t>На карте градостроительного зонирования настоящих правил отображаются гра</w:t>
      </w:r>
      <w:r w:rsidR="00EC032D" w:rsidRPr="00A20A71">
        <w:t>н</w:t>
      </w:r>
      <w:r w:rsidR="00EC032D" w:rsidRPr="00A20A71">
        <w:t>и</w:t>
      </w:r>
      <w:r w:rsidR="00EC032D" w:rsidRPr="00A20A71">
        <w:t xml:space="preserve">цы </w:t>
      </w:r>
      <w:r w:rsidRPr="00A20A71">
        <w:t>следующих зон с особыми условиями использования территорий:</w:t>
      </w:r>
    </w:p>
    <w:p w:rsidR="006B7994" w:rsidRDefault="003525CF" w:rsidP="007F54C9">
      <w:pPr>
        <w:pStyle w:val="af9"/>
        <w:numPr>
          <w:ilvl w:val="1"/>
          <w:numId w:val="30"/>
        </w:numPr>
        <w:tabs>
          <w:tab w:val="left" w:pos="993"/>
        </w:tabs>
        <w:ind w:left="0" w:firstLine="851"/>
        <w:jc w:val="both"/>
      </w:pPr>
      <w:r w:rsidRPr="00A20A71">
        <w:t>сани</w:t>
      </w:r>
      <w:r w:rsidR="00EC032D" w:rsidRPr="00A20A71">
        <w:t>тарно-</w:t>
      </w:r>
      <w:r w:rsidRPr="00A20A71">
        <w:t>защитных зон объектов производственной инфраструктуры;</w:t>
      </w:r>
    </w:p>
    <w:p w:rsidR="006B7994" w:rsidRPr="006B7994" w:rsidRDefault="0032235F" w:rsidP="007F54C9">
      <w:pPr>
        <w:pStyle w:val="af9"/>
        <w:numPr>
          <w:ilvl w:val="1"/>
          <w:numId w:val="30"/>
        </w:numPr>
        <w:tabs>
          <w:tab w:val="left" w:pos="993"/>
        </w:tabs>
        <w:ind w:left="0" w:firstLine="851"/>
        <w:jc w:val="both"/>
      </w:pPr>
      <w:r w:rsidRPr="00A20A71">
        <w:t>санитарно-защитных зон объектов специального назначения;</w:t>
      </w:r>
    </w:p>
    <w:p w:rsidR="006B7994" w:rsidRPr="006B7994" w:rsidRDefault="001C544B" w:rsidP="007F54C9">
      <w:pPr>
        <w:pStyle w:val="af9"/>
        <w:numPr>
          <w:ilvl w:val="1"/>
          <w:numId w:val="30"/>
        </w:numPr>
        <w:tabs>
          <w:tab w:val="left" w:pos="993"/>
        </w:tabs>
        <w:ind w:left="0" w:firstLine="851"/>
        <w:jc w:val="both"/>
      </w:pPr>
      <w:r w:rsidRPr="00A20A71">
        <w:t>зон санитарной охраны источников питьевого водоснабжения;</w:t>
      </w:r>
    </w:p>
    <w:p w:rsidR="003525CF" w:rsidRPr="00A20A71" w:rsidRDefault="00CC7EFF" w:rsidP="007F54C9">
      <w:pPr>
        <w:pStyle w:val="af9"/>
        <w:numPr>
          <w:ilvl w:val="1"/>
          <w:numId w:val="30"/>
        </w:numPr>
        <w:tabs>
          <w:tab w:val="left" w:pos="993"/>
        </w:tabs>
        <w:ind w:left="0" w:firstLine="851"/>
        <w:jc w:val="both"/>
      </w:pPr>
      <w:r>
        <w:t xml:space="preserve">зона </w:t>
      </w:r>
      <w:r w:rsidR="003C4768" w:rsidRPr="00A20A71">
        <w:t>охраны объектов культурного наследия</w:t>
      </w:r>
      <w:r w:rsidR="00EC032D" w:rsidRPr="00A20A71">
        <w:t>.</w:t>
      </w:r>
    </w:p>
    <w:p w:rsidR="009951E3" w:rsidRPr="00A20A71" w:rsidRDefault="003525CF" w:rsidP="00C76788">
      <w:pPr>
        <w:pStyle w:val="a4"/>
        <w:numPr>
          <w:ilvl w:val="0"/>
          <w:numId w:val="29"/>
        </w:numPr>
        <w:tabs>
          <w:tab w:val="left" w:pos="993"/>
        </w:tabs>
        <w:ind w:left="0" w:firstLine="709"/>
        <w:jc w:val="both"/>
      </w:pPr>
      <w:r w:rsidRPr="00A20A71">
        <w:t>Конкретный состав и содержание ограничений на использование территории уст</w:t>
      </w:r>
      <w:r w:rsidRPr="00A20A71">
        <w:t>а</w:t>
      </w:r>
      <w:r w:rsidRPr="00A20A71">
        <w:t xml:space="preserve">навливается законодательством и </w:t>
      </w:r>
      <w:r w:rsidR="00EC032D" w:rsidRPr="00A20A71">
        <w:t>нормативно–</w:t>
      </w:r>
      <w:r w:rsidRPr="00A20A71">
        <w:t>правовыми актами Российской Федерации, Алтайского края</w:t>
      </w:r>
      <w:r w:rsidR="00B257C2" w:rsidRPr="00A20A71">
        <w:t>,</w:t>
      </w:r>
      <w:r w:rsidRPr="00A20A71">
        <w:t xml:space="preserve"> законами и нормативно правовыми актами местного самоуправления, но</w:t>
      </w:r>
      <w:r w:rsidRPr="00A20A71">
        <w:t>р</w:t>
      </w:r>
      <w:r w:rsidRPr="00A20A71">
        <w:t>мативами, инструкциями и правилами соответствующих министерств и ведомств, в завис</w:t>
      </w:r>
      <w:r w:rsidRPr="00A20A71">
        <w:t>и</w:t>
      </w:r>
      <w:r w:rsidRPr="00A20A71">
        <w:t>мости от функционального назначения территориальной зоны и параметров гра</w:t>
      </w:r>
      <w:r w:rsidR="00EC032D" w:rsidRPr="00A20A71">
        <w:t>дообразу</w:t>
      </w:r>
      <w:r w:rsidR="00EC032D" w:rsidRPr="00A20A71">
        <w:t>ю</w:t>
      </w:r>
      <w:r w:rsidR="00EC032D" w:rsidRPr="00A20A71">
        <w:t>щих объектов.</w:t>
      </w:r>
    </w:p>
    <w:p w:rsidR="003525CF" w:rsidRPr="00A20A71" w:rsidRDefault="003525CF" w:rsidP="00EF47F3">
      <w:pPr>
        <w:spacing w:before="240" w:after="240"/>
        <w:jc w:val="center"/>
        <w:outlineLvl w:val="2"/>
        <w:rPr>
          <w:b/>
        </w:rPr>
      </w:pPr>
      <w:bookmarkStart w:id="107" w:name="_Toc282347537"/>
      <w:bookmarkStart w:id="108" w:name="_Toc418837430"/>
      <w:r w:rsidRPr="00A20A71">
        <w:rPr>
          <w:b/>
        </w:rPr>
        <w:t>Статья 2</w:t>
      </w:r>
      <w:r w:rsidR="00243690" w:rsidRPr="00A20A71">
        <w:rPr>
          <w:b/>
        </w:rPr>
        <w:t>5</w:t>
      </w:r>
      <w:r w:rsidRPr="00A20A71">
        <w:rPr>
          <w:b/>
        </w:rPr>
        <w:t>. Зоны действия публичных сервитутов</w:t>
      </w:r>
      <w:bookmarkEnd w:id="107"/>
      <w:bookmarkEnd w:id="108"/>
    </w:p>
    <w:p w:rsidR="006B7994" w:rsidRDefault="003525CF" w:rsidP="00C76788">
      <w:pPr>
        <w:pStyle w:val="af9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color w:val="000000"/>
        </w:rPr>
      </w:pPr>
      <w:proofErr w:type="gramStart"/>
      <w:r w:rsidRPr="006B7994">
        <w:rPr>
          <w:color w:val="000000"/>
        </w:rPr>
        <w:t>Публичные сервитуты – ограничения прав использования устанавливаются по</w:t>
      </w:r>
      <w:r w:rsidR="002C6EE2" w:rsidRPr="006B7994">
        <w:rPr>
          <w:color w:val="000000"/>
        </w:rPr>
        <w:t>ст</w:t>
      </w:r>
      <w:r w:rsidR="002C6EE2" w:rsidRPr="006B7994">
        <w:rPr>
          <w:color w:val="000000"/>
        </w:rPr>
        <w:t>а</w:t>
      </w:r>
      <w:r w:rsidR="002C6EE2" w:rsidRPr="006B7994">
        <w:rPr>
          <w:color w:val="000000"/>
        </w:rPr>
        <w:t xml:space="preserve">новлением главы сельсовета </w:t>
      </w:r>
      <w:r w:rsidRPr="006B7994">
        <w:rPr>
          <w:color w:val="000000"/>
        </w:rPr>
        <w:t>применительно к земельным участкам и объектам капитального строительства, принадлежащим физическим или юридическим ли</w:t>
      </w:r>
      <w:r w:rsidR="002C6EE2" w:rsidRPr="006B7994">
        <w:rPr>
          <w:color w:val="000000"/>
        </w:rPr>
        <w:t>цам, в целях</w:t>
      </w:r>
      <w:r w:rsidRPr="006B7994">
        <w:rPr>
          <w:color w:val="000000"/>
        </w:rPr>
        <w:t xml:space="preserve"> обеспечения общественных нужд (проезда, прохода через земельный участок, установки и эксплуатации объектов и коммуникаций инженерно-технического обеспечения: линий электросвязи, </w:t>
      </w:r>
      <w:proofErr w:type="spellStart"/>
      <w:r w:rsidRPr="006B7994">
        <w:rPr>
          <w:color w:val="000000"/>
        </w:rPr>
        <w:t>во</w:t>
      </w:r>
      <w:r w:rsidR="00C526B9" w:rsidRPr="006B7994">
        <w:rPr>
          <w:color w:val="000000"/>
        </w:rPr>
        <w:t>до</w:t>
      </w:r>
      <w:proofErr w:type="spellEnd"/>
      <w:r w:rsidR="00C526B9" w:rsidRPr="006B7994">
        <w:rPr>
          <w:color w:val="000000"/>
        </w:rPr>
        <w:t>- и газопроводов, канализации</w:t>
      </w:r>
      <w:r w:rsidRPr="006B7994">
        <w:rPr>
          <w:color w:val="000000"/>
        </w:rPr>
        <w:t>, охраны природных объектов, объектов культурного наследия, иных общественных нужд</w:t>
      </w:r>
      <w:r w:rsidR="007D7F5A" w:rsidRPr="006B7994">
        <w:rPr>
          <w:color w:val="000000"/>
        </w:rPr>
        <w:t>)</w:t>
      </w:r>
      <w:r w:rsidRPr="006B7994">
        <w:rPr>
          <w:color w:val="000000"/>
        </w:rPr>
        <w:t>, которые не могут быть обеспечены</w:t>
      </w:r>
      <w:proofErr w:type="gramEnd"/>
      <w:r w:rsidRPr="006B7994">
        <w:rPr>
          <w:color w:val="000000"/>
        </w:rPr>
        <w:t xml:space="preserve"> иначе, как только путем у</w:t>
      </w:r>
      <w:r w:rsidRPr="006B7994">
        <w:rPr>
          <w:color w:val="000000"/>
        </w:rPr>
        <w:t>с</w:t>
      </w:r>
      <w:r w:rsidRPr="006B7994">
        <w:rPr>
          <w:color w:val="000000"/>
        </w:rPr>
        <w:t>тановления публичных сервитутов.</w:t>
      </w:r>
    </w:p>
    <w:p w:rsidR="006B7994" w:rsidRDefault="003525CF" w:rsidP="00C76788">
      <w:pPr>
        <w:pStyle w:val="af9"/>
        <w:numPr>
          <w:ilvl w:val="0"/>
          <w:numId w:val="31"/>
        </w:numPr>
        <w:tabs>
          <w:tab w:val="left" w:pos="720"/>
          <w:tab w:val="left" w:pos="993"/>
        </w:tabs>
        <w:ind w:left="0" w:firstLine="709"/>
        <w:jc w:val="both"/>
        <w:rPr>
          <w:color w:val="000000"/>
        </w:rPr>
      </w:pPr>
      <w:r w:rsidRPr="006B7994">
        <w:rPr>
          <w:color w:val="000000"/>
        </w:rPr>
        <w:t>Границы зон действия публичных сервитутов отображаются в проекте межевания территории и указываются в составе градостроительного плана земельного участка. Границы зон действия публичных сервитутов также указываются в документах государственного к</w:t>
      </w:r>
      <w:r w:rsidRPr="006B7994">
        <w:rPr>
          <w:color w:val="000000"/>
        </w:rPr>
        <w:t>а</w:t>
      </w:r>
      <w:r w:rsidRPr="006B7994">
        <w:rPr>
          <w:color w:val="000000"/>
        </w:rPr>
        <w:t>дастрового учета земельных участков и объектов капитального строительства.</w:t>
      </w:r>
    </w:p>
    <w:p w:rsidR="006B7994" w:rsidRDefault="003525CF" w:rsidP="00C76788">
      <w:pPr>
        <w:pStyle w:val="af9"/>
        <w:numPr>
          <w:ilvl w:val="0"/>
          <w:numId w:val="31"/>
        </w:numPr>
        <w:tabs>
          <w:tab w:val="left" w:pos="720"/>
          <w:tab w:val="left" w:pos="993"/>
        </w:tabs>
        <w:ind w:left="0" w:firstLine="709"/>
        <w:jc w:val="both"/>
        <w:rPr>
          <w:color w:val="000000"/>
        </w:rPr>
      </w:pPr>
      <w:r w:rsidRPr="006B7994">
        <w:rPr>
          <w:color w:val="000000"/>
        </w:rPr>
        <w:t>Публичные сервитуты сохраняются в случае перехода прав на земельный участок, обремененного сервитутом, к другому лицу.</w:t>
      </w:r>
    </w:p>
    <w:p w:rsidR="006B7994" w:rsidRDefault="003525CF" w:rsidP="00C76788">
      <w:pPr>
        <w:pStyle w:val="af9"/>
        <w:numPr>
          <w:ilvl w:val="0"/>
          <w:numId w:val="31"/>
        </w:numPr>
        <w:tabs>
          <w:tab w:val="left" w:pos="720"/>
          <w:tab w:val="left" w:pos="993"/>
        </w:tabs>
        <w:ind w:left="0" w:firstLine="709"/>
        <w:jc w:val="both"/>
        <w:rPr>
          <w:color w:val="000000"/>
        </w:rPr>
      </w:pPr>
      <w:r w:rsidRPr="006B7994">
        <w:rPr>
          <w:color w:val="000000"/>
        </w:rPr>
        <w:t>Публичный сервитут может быть отменен в случае прекращения муниципальных (общественных) нужд, для которых он был установлен, путем принятия постановления главы сельсовета об отмене сервитута по заявке заинтересованной стороны.</w:t>
      </w:r>
    </w:p>
    <w:p w:rsidR="007A3EF9" w:rsidRPr="006B7994" w:rsidRDefault="003525CF" w:rsidP="00C76788">
      <w:pPr>
        <w:pStyle w:val="af9"/>
        <w:numPr>
          <w:ilvl w:val="0"/>
          <w:numId w:val="31"/>
        </w:numPr>
        <w:tabs>
          <w:tab w:val="left" w:pos="720"/>
          <w:tab w:val="left" w:pos="993"/>
        </w:tabs>
        <w:ind w:left="0" w:firstLine="709"/>
        <w:jc w:val="both"/>
        <w:rPr>
          <w:color w:val="000000"/>
        </w:rPr>
      </w:pPr>
      <w:r w:rsidRPr="006B7994">
        <w:rPr>
          <w:color w:val="000000"/>
        </w:rPr>
        <w:t>Публичные сервитуты подлежат государственной регистрации в соотв</w:t>
      </w:r>
      <w:r w:rsidR="00C526B9" w:rsidRPr="006B7994">
        <w:rPr>
          <w:color w:val="000000"/>
        </w:rPr>
        <w:t>етствии с Федеральным законом «</w:t>
      </w:r>
      <w:r w:rsidRPr="006B7994">
        <w:rPr>
          <w:color w:val="000000"/>
        </w:rPr>
        <w:t>О государственной регистрации прав на недвижимое имущество и сделок с ними</w:t>
      </w:r>
      <w:r w:rsidR="001C544B" w:rsidRPr="006B7994">
        <w:rPr>
          <w:color w:val="000000"/>
        </w:rPr>
        <w:t>».</w:t>
      </w:r>
    </w:p>
    <w:p w:rsidR="00AD29BE" w:rsidRPr="00A20A71" w:rsidRDefault="007A3EF9" w:rsidP="00EF47F3">
      <w:pPr>
        <w:spacing w:before="240" w:after="240"/>
        <w:jc w:val="center"/>
        <w:outlineLvl w:val="1"/>
        <w:rPr>
          <w:b/>
          <w:color w:val="008080"/>
        </w:rPr>
      </w:pPr>
      <w:bookmarkStart w:id="109" w:name="_Toc282347538"/>
      <w:bookmarkStart w:id="110" w:name="_Toc418837431"/>
      <w:r w:rsidRPr="00A20A71">
        <w:rPr>
          <w:b/>
          <w:color w:val="000000"/>
        </w:rPr>
        <w:t>Глава 8. Градостроительные регламенты. Параметры разрешенного использования з</w:t>
      </w:r>
      <w:r w:rsidRPr="00A20A71">
        <w:rPr>
          <w:b/>
          <w:color w:val="000000"/>
        </w:rPr>
        <w:t>е</w:t>
      </w:r>
      <w:r w:rsidRPr="00A20A71">
        <w:rPr>
          <w:b/>
          <w:color w:val="000000"/>
        </w:rPr>
        <w:t>мельных участков и объектов капитального строительства</w:t>
      </w:r>
      <w:bookmarkEnd w:id="109"/>
      <w:bookmarkEnd w:id="110"/>
    </w:p>
    <w:p w:rsidR="005543F0" w:rsidRPr="00A20A71" w:rsidRDefault="00392F13" w:rsidP="00EF47F3">
      <w:pPr>
        <w:spacing w:after="240"/>
        <w:jc w:val="center"/>
        <w:outlineLvl w:val="2"/>
        <w:rPr>
          <w:b/>
        </w:rPr>
      </w:pPr>
      <w:bookmarkStart w:id="111" w:name="_Toc418837432"/>
      <w:r w:rsidRPr="00A20A71">
        <w:rPr>
          <w:b/>
        </w:rPr>
        <w:t>Статья 2</w:t>
      </w:r>
      <w:r w:rsidR="00243690" w:rsidRPr="00A20A71">
        <w:rPr>
          <w:b/>
        </w:rPr>
        <w:t>6</w:t>
      </w:r>
      <w:r w:rsidR="00213323" w:rsidRPr="00A20A71">
        <w:rPr>
          <w:b/>
        </w:rPr>
        <w:t>.</w:t>
      </w:r>
      <w:r w:rsidR="005543F0" w:rsidRPr="00A20A71">
        <w:rPr>
          <w:b/>
        </w:rPr>
        <w:t xml:space="preserve"> </w:t>
      </w:r>
      <w:r w:rsidR="00196680" w:rsidRPr="00A20A71">
        <w:rPr>
          <w:b/>
        </w:rPr>
        <w:t>Порядок установления градостроительного</w:t>
      </w:r>
      <w:r w:rsidR="005543F0" w:rsidRPr="00A20A71">
        <w:rPr>
          <w:b/>
        </w:rPr>
        <w:t xml:space="preserve"> регламент</w:t>
      </w:r>
      <w:r w:rsidR="00196680" w:rsidRPr="00A20A71">
        <w:rPr>
          <w:b/>
        </w:rPr>
        <w:t>а</w:t>
      </w:r>
      <w:bookmarkEnd w:id="111"/>
    </w:p>
    <w:p w:rsidR="002B502C" w:rsidRPr="002B502C" w:rsidRDefault="003512C1" w:rsidP="00C76788">
      <w:pPr>
        <w:pStyle w:val="ConsNormal"/>
        <w:numPr>
          <w:ilvl w:val="0"/>
          <w:numId w:val="32"/>
        </w:numPr>
        <w:tabs>
          <w:tab w:val="left" w:pos="720"/>
          <w:tab w:val="left" w:pos="993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B502C">
        <w:rPr>
          <w:rFonts w:ascii="Times New Roman" w:hAnsi="Times New Roman" w:cs="Times New Roman"/>
          <w:sz w:val="24"/>
          <w:szCs w:val="24"/>
        </w:rPr>
        <w:t>Градостроительный регламент определяет</w:t>
      </w:r>
      <w:r w:rsidR="00EE2F3C" w:rsidRPr="002B502C">
        <w:rPr>
          <w:rFonts w:ascii="Times New Roman" w:hAnsi="Times New Roman" w:cs="Times New Roman"/>
          <w:sz w:val="24"/>
          <w:szCs w:val="24"/>
        </w:rPr>
        <w:t xml:space="preserve"> правовой режим земельных участков, а также всего, что находится над и под поверхностью земельных участков и используется в процессе их застройки и </w:t>
      </w:r>
      <w:r w:rsidR="00024DA9" w:rsidRPr="002B502C">
        <w:rPr>
          <w:rFonts w:ascii="Times New Roman" w:hAnsi="Times New Roman" w:cs="Times New Roman"/>
          <w:sz w:val="24"/>
          <w:szCs w:val="24"/>
        </w:rPr>
        <w:t xml:space="preserve"> </w:t>
      </w:r>
      <w:r w:rsidR="00EE2F3C" w:rsidRPr="002B502C">
        <w:rPr>
          <w:rFonts w:ascii="Times New Roman" w:hAnsi="Times New Roman" w:cs="Times New Roman"/>
          <w:sz w:val="24"/>
          <w:szCs w:val="24"/>
        </w:rPr>
        <w:t>эксплуатации объектов капитального строительства.</w:t>
      </w:r>
    </w:p>
    <w:p w:rsidR="0005129F" w:rsidRPr="002B502C" w:rsidRDefault="00213323" w:rsidP="00C76788">
      <w:pPr>
        <w:pStyle w:val="ConsNormal"/>
        <w:numPr>
          <w:ilvl w:val="0"/>
          <w:numId w:val="32"/>
        </w:numPr>
        <w:tabs>
          <w:tab w:val="left" w:pos="720"/>
          <w:tab w:val="left" w:pos="993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B502C">
        <w:rPr>
          <w:rFonts w:ascii="Times New Roman" w:hAnsi="Times New Roman" w:cs="Times New Roman"/>
          <w:color w:val="000000"/>
          <w:sz w:val="24"/>
          <w:szCs w:val="24"/>
        </w:rPr>
        <w:t xml:space="preserve">Настоящими Правилами </w:t>
      </w:r>
      <w:r w:rsidR="003512C1" w:rsidRPr="002B502C"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="0005129F" w:rsidRPr="002B502C">
        <w:rPr>
          <w:rFonts w:ascii="Times New Roman" w:hAnsi="Times New Roman" w:cs="Times New Roman"/>
          <w:color w:val="000000"/>
          <w:sz w:val="24"/>
          <w:szCs w:val="24"/>
        </w:rPr>
        <w:t>радостроите</w:t>
      </w:r>
      <w:r w:rsidR="00EE2F3C" w:rsidRPr="002B502C">
        <w:rPr>
          <w:rFonts w:ascii="Times New Roman" w:hAnsi="Times New Roman" w:cs="Times New Roman"/>
          <w:color w:val="000000"/>
          <w:sz w:val="24"/>
          <w:szCs w:val="24"/>
        </w:rPr>
        <w:t>льные регламенты</w:t>
      </w:r>
      <w:r w:rsidRPr="002B502C">
        <w:rPr>
          <w:rFonts w:ascii="Times New Roman" w:hAnsi="Times New Roman" w:cs="Times New Roman"/>
          <w:color w:val="000000"/>
          <w:sz w:val="24"/>
          <w:szCs w:val="24"/>
        </w:rPr>
        <w:t xml:space="preserve"> устано</w:t>
      </w:r>
      <w:r w:rsidR="00EE2F3C" w:rsidRPr="002B502C">
        <w:rPr>
          <w:rFonts w:ascii="Times New Roman" w:hAnsi="Times New Roman" w:cs="Times New Roman"/>
          <w:color w:val="000000"/>
          <w:sz w:val="24"/>
          <w:szCs w:val="24"/>
        </w:rPr>
        <w:t>влены</w:t>
      </w:r>
      <w:r w:rsidR="0005129F" w:rsidRPr="002B502C">
        <w:rPr>
          <w:rFonts w:ascii="Times New Roman" w:hAnsi="Times New Roman" w:cs="Times New Roman"/>
          <w:color w:val="000000"/>
          <w:sz w:val="24"/>
          <w:szCs w:val="24"/>
        </w:rPr>
        <w:t xml:space="preserve"> с учетом:</w:t>
      </w:r>
    </w:p>
    <w:p w:rsidR="002B502C" w:rsidRPr="002B502C" w:rsidRDefault="003512C1" w:rsidP="007F54C9">
      <w:pPr>
        <w:pStyle w:val="a4"/>
        <w:numPr>
          <w:ilvl w:val="1"/>
          <w:numId w:val="33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2B502C">
        <w:rPr>
          <w:color w:val="000000"/>
        </w:rPr>
        <w:t>фактического использования земельных участков и объектов капитального стро</w:t>
      </w:r>
      <w:r w:rsidRPr="002B502C">
        <w:rPr>
          <w:color w:val="000000"/>
        </w:rPr>
        <w:t>и</w:t>
      </w:r>
      <w:r w:rsidRPr="002B502C">
        <w:rPr>
          <w:color w:val="000000"/>
        </w:rPr>
        <w:t>тельства в границах территориальной зоны</w:t>
      </w:r>
      <w:r w:rsidR="00024DA9" w:rsidRPr="002B502C">
        <w:rPr>
          <w:color w:val="000000"/>
        </w:rPr>
        <w:t>;</w:t>
      </w:r>
    </w:p>
    <w:p w:rsidR="002B502C" w:rsidRPr="002B502C" w:rsidRDefault="0005129F" w:rsidP="007F54C9">
      <w:pPr>
        <w:pStyle w:val="a4"/>
        <w:numPr>
          <w:ilvl w:val="1"/>
          <w:numId w:val="33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2B502C">
        <w:rPr>
          <w:color w:val="000000"/>
        </w:rPr>
        <w:lastRenderedPageBreak/>
        <w:t>возможности сочетания в пределах одной территориальной зоны различных видов существующего и планируемого исполь</w:t>
      </w:r>
      <w:r w:rsidR="00626638" w:rsidRPr="002B502C">
        <w:rPr>
          <w:color w:val="000000"/>
        </w:rPr>
        <w:t>зования земельных участков</w:t>
      </w:r>
      <w:r w:rsidR="007D7F5A" w:rsidRPr="002B502C">
        <w:rPr>
          <w:color w:val="000000"/>
        </w:rPr>
        <w:t xml:space="preserve"> и объектов капитальн</w:t>
      </w:r>
      <w:r w:rsidR="007D7F5A" w:rsidRPr="002B502C">
        <w:rPr>
          <w:color w:val="000000"/>
        </w:rPr>
        <w:t>о</w:t>
      </w:r>
      <w:r w:rsidR="007D7F5A" w:rsidRPr="002B502C">
        <w:rPr>
          <w:color w:val="000000"/>
        </w:rPr>
        <w:t>го строительства</w:t>
      </w:r>
      <w:r w:rsidRPr="002B502C">
        <w:rPr>
          <w:color w:val="000000"/>
        </w:rPr>
        <w:t>;</w:t>
      </w:r>
    </w:p>
    <w:p w:rsidR="002B502C" w:rsidRDefault="0005129F" w:rsidP="007F54C9">
      <w:pPr>
        <w:pStyle w:val="a4"/>
        <w:numPr>
          <w:ilvl w:val="1"/>
          <w:numId w:val="33"/>
        </w:numPr>
        <w:tabs>
          <w:tab w:val="left" w:pos="993"/>
        </w:tabs>
        <w:ind w:left="0" w:firstLine="851"/>
        <w:jc w:val="both"/>
        <w:rPr>
          <w:b/>
          <w:color w:val="000000"/>
        </w:rPr>
      </w:pPr>
      <w:r w:rsidRPr="002B502C">
        <w:rPr>
          <w:color w:val="000000"/>
        </w:rPr>
        <w:t>видов территориальных зон</w:t>
      </w:r>
      <w:r w:rsidR="00851F49" w:rsidRPr="002B502C">
        <w:rPr>
          <w:color w:val="000000"/>
        </w:rPr>
        <w:t>, определенных настоящими Правилами;</w:t>
      </w:r>
    </w:p>
    <w:p w:rsidR="007D7F5A" w:rsidRPr="002B502C" w:rsidRDefault="007D7F5A" w:rsidP="007F54C9">
      <w:pPr>
        <w:pStyle w:val="a4"/>
        <w:numPr>
          <w:ilvl w:val="1"/>
          <w:numId w:val="33"/>
        </w:numPr>
        <w:tabs>
          <w:tab w:val="left" w:pos="993"/>
        </w:tabs>
        <w:ind w:left="0" w:firstLine="851"/>
        <w:jc w:val="both"/>
        <w:rPr>
          <w:b/>
          <w:color w:val="000000"/>
        </w:rPr>
      </w:pPr>
      <w:r w:rsidRPr="002B502C">
        <w:rPr>
          <w:color w:val="000000"/>
        </w:rPr>
        <w:t>территорий охраны объектов культурного наследия, а также особо охраняемых территорий, иных природных объектов.</w:t>
      </w:r>
    </w:p>
    <w:p w:rsidR="002B502C" w:rsidRDefault="00D369C5" w:rsidP="00C76788">
      <w:pPr>
        <w:pStyle w:val="ConsNormal"/>
        <w:numPr>
          <w:ilvl w:val="0"/>
          <w:numId w:val="32"/>
        </w:numPr>
        <w:tabs>
          <w:tab w:val="left" w:pos="993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B502C">
        <w:rPr>
          <w:rFonts w:ascii="Times New Roman" w:hAnsi="Times New Roman" w:cs="Times New Roman"/>
          <w:color w:val="000000"/>
          <w:sz w:val="24"/>
          <w:szCs w:val="24"/>
        </w:rPr>
        <w:t>Действие градостроительного регламента распространяется</w:t>
      </w:r>
      <w:r w:rsidR="00851F49" w:rsidRPr="002B502C">
        <w:rPr>
          <w:rFonts w:ascii="Times New Roman" w:hAnsi="Times New Roman" w:cs="Times New Roman"/>
          <w:color w:val="000000"/>
          <w:sz w:val="24"/>
          <w:szCs w:val="24"/>
        </w:rPr>
        <w:t xml:space="preserve"> в равной мере</w:t>
      </w:r>
      <w:r w:rsidR="00243690" w:rsidRPr="002B50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B502C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="00243690" w:rsidRPr="002B502C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2B502C">
        <w:rPr>
          <w:rFonts w:ascii="Times New Roman" w:hAnsi="Times New Roman" w:cs="Times New Roman"/>
          <w:color w:val="000000"/>
          <w:sz w:val="24"/>
          <w:szCs w:val="24"/>
        </w:rPr>
        <w:t xml:space="preserve"> уч</w:t>
      </w:r>
      <w:r w:rsidRPr="002B502C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2B502C">
        <w:rPr>
          <w:rFonts w:ascii="Times New Roman" w:hAnsi="Times New Roman" w:cs="Times New Roman"/>
          <w:color w:val="000000"/>
          <w:sz w:val="24"/>
          <w:szCs w:val="24"/>
        </w:rPr>
        <w:t>стки и объекты капитального строительства, расположенные в пределах границ территор</w:t>
      </w:r>
      <w:r w:rsidRPr="002B502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2B502C">
        <w:rPr>
          <w:rFonts w:ascii="Times New Roman" w:hAnsi="Times New Roman" w:cs="Times New Roman"/>
          <w:color w:val="000000"/>
          <w:sz w:val="24"/>
          <w:szCs w:val="24"/>
        </w:rPr>
        <w:t>альной зоны.</w:t>
      </w:r>
    </w:p>
    <w:p w:rsidR="00D369C5" w:rsidRPr="002B502C" w:rsidRDefault="00213323" w:rsidP="00C76788">
      <w:pPr>
        <w:pStyle w:val="ConsNormal"/>
        <w:numPr>
          <w:ilvl w:val="0"/>
          <w:numId w:val="32"/>
        </w:numPr>
        <w:tabs>
          <w:tab w:val="left" w:pos="993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B502C">
        <w:rPr>
          <w:rFonts w:ascii="Times New Roman" w:hAnsi="Times New Roman" w:cs="Times New Roman"/>
          <w:color w:val="000000"/>
          <w:sz w:val="24"/>
          <w:szCs w:val="24"/>
        </w:rPr>
        <w:t>В соответствии с Градостроительным кодексом Российской Федерации  д</w:t>
      </w:r>
      <w:r w:rsidR="00D369C5" w:rsidRPr="002B502C">
        <w:rPr>
          <w:rFonts w:ascii="Times New Roman" w:hAnsi="Times New Roman" w:cs="Times New Roman"/>
          <w:color w:val="000000"/>
          <w:sz w:val="24"/>
          <w:szCs w:val="24"/>
        </w:rPr>
        <w:t>ействие градостроительного регламента не распространяется на земельные участки:</w:t>
      </w:r>
    </w:p>
    <w:p w:rsidR="002B502C" w:rsidRPr="002B502C" w:rsidRDefault="00D369C5" w:rsidP="007F54C9">
      <w:pPr>
        <w:pStyle w:val="ConsNormal"/>
        <w:numPr>
          <w:ilvl w:val="1"/>
          <w:numId w:val="34"/>
        </w:numPr>
        <w:tabs>
          <w:tab w:val="left" w:pos="993"/>
        </w:tabs>
        <w:ind w:left="0"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B502C">
        <w:rPr>
          <w:rFonts w:ascii="Times New Roman" w:hAnsi="Times New Roman" w:cs="Times New Roman"/>
          <w:color w:val="000000"/>
          <w:sz w:val="24"/>
          <w:szCs w:val="24"/>
        </w:rPr>
        <w:t>в границах тер</w:t>
      </w:r>
      <w:r w:rsidR="00213323" w:rsidRPr="002B502C">
        <w:rPr>
          <w:rFonts w:ascii="Times New Roman" w:hAnsi="Times New Roman" w:cs="Times New Roman"/>
          <w:color w:val="000000"/>
          <w:sz w:val="24"/>
          <w:szCs w:val="24"/>
        </w:rPr>
        <w:t>риторий памятников</w:t>
      </w:r>
      <w:r w:rsidR="00851F49" w:rsidRPr="002B502C">
        <w:rPr>
          <w:rFonts w:ascii="Times New Roman" w:hAnsi="Times New Roman" w:cs="Times New Roman"/>
          <w:color w:val="000000"/>
          <w:sz w:val="24"/>
          <w:szCs w:val="24"/>
        </w:rPr>
        <w:t xml:space="preserve"> и ансамблей, включенных в единый государс</w:t>
      </w:r>
      <w:r w:rsidR="00851F49" w:rsidRPr="002B502C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851F49" w:rsidRPr="002B502C">
        <w:rPr>
          <w:rFonts w:ascii="Times New Roman" w:hAnsi="Times New Roman" w:cs="Times New Roman"/>
          <w:color w:val="000000"/>
          <w:sz w:val="24"/>
          <w:szCs w:val="24"/>
        </w:rPr>
        <w:t xml:space="preserve">венный реестр </w:t>
      </w:r>
      <w:r w:rsidR="003519B0" w:rsidRPr="002B502C">
        <w:rPr>
          <w:rFonts w:ascii="Times New Roman" w:hAnsi="Times New Roman" w:cs="Times New Roman"/>
          <w:color w:val="000000"/>
          <w:sz w:val="24"/>
          <w:szCs w:val="24"/>
        </w:rPr>
        <w:t>объектов культурного наследия (</w:t>
      </w:r>
      <w:r w:rsidR="00851F49" w:rsidRPr="002B502C">
        <w:rPr>
          <w:rFonts w:ascii="Times New Roman" w:hAnsi="Times New Roman" w:cs="Times New Roman"/>
          <w:color w:val="000000"/>
          <w:sz w:val="24"/>
          <w:szCs w:val="24"/>
        </w:rPr>
        <w:t>памятников истории и культуры) народов Российской Федерации, а также в границах территорий памятников или ансамблей, которые являются вновь выявленными объектами культурного наследия и решения о режиме соде</w:t>
      </w:r>
      <w:r w:rsidR="00851F49" w:rsidRPr="002B502C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851F49" w:rsidRPr="002B502C">
        <w:rPr>
          <w:rFonts w:ascii="Times New Roman" w:hAnsi="Times New Roman" w:cs="Times New Roman"/>
          <w:color w:val="000000"/>
          <w:sz w:val="24"/>
          <w:szCs w:val="24"/>
        </w:rPr>
        <w:t>жания, парам</w:t>
      </w:r>
      <w:r w:rsidR="00405F83" w:rsidRPr="002B502C">
        <w:rPr>
          <w:rFonts w:ascii="Times New Roman" w:hAnsi="Times New Roman" w:cs="Times New Roman"/>
          <w:color w:val="000000"/>
          <w:sz w:val="24"/>
          <w:szCs w:val="24"/>
        </w:rPr>
        <w:t>ет</w:t>
      </w:r>
      <w:r w:rsidR="00851F49" w:rsidRPr="002B502C">
        <w:rPr>
          <w:rFonts w:ascii="Times New Roman" w:hAnsi="Times New Roman" w:cs="Times New Roman"/>
          <w:color w:val="000000"/>
          <w:sz w:val="24"/>
          <w:szCs w:val="24"/>
        </w:rPr>
        <w:t>рах реставрации, консервации, воссоздания, ремонта приспособлении кот</w:t>
      </w:r>
      <w:r w:rsidR="00851F49" w:rsidRPr="002B502C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851F49" w:rsidRPr="002B502C">
        <w:rPr>
          <w:rFonts w:ascii="Times New Roman" w:hAnsi="Times New Roman" w:cs="Times New Roman"/>
          <w:color w:val="000000"/>
          <w:sz w:val="24"/>
          <w:szCs w:val="24"/>
        </w:rPr>
        <w:t>рых принимаются в порядке, установленном закон</w:t>
      </w:r>
      <w:r w:rsidR="00405F83" w:rsidRPr="002B502C">
        <w:rPr>
          <w:rFonts w:ascii="Times New Roman" w:hAnsi="Times New Roman" w:cs="Times New Roman"/>
          <w:color w:val="000000"/>
          <w:sz w:val="24"/>
          <w:szCs w:val="24"/>
        </w:rPr>
        <w:t>ода</w:t>
      </w:r>
      <w:r w:rsidR="00851F49" w:rsidRPr="002B502C">
        <w:rPr>
          <w:rFonts w:ascii="Times New Roman" w:hAnsi="Times New Roman" w:cs="Times New Roman"/>
          <w:color w:val="000000"/>
          <w:sz w:val="24"/>
          <w:szCs w:val="24"/>
        </w:rPr>
        <w:t>тельством Российской Федерации об охране объектов культурного наследия;</w:t>
      </w:r>
      <w:proofErr w:type="gramEnd"/>
    </w:p>
    <w:p w:rsidR="002B502C" w:rsidRPr="002B502C" w:rsidRDefault="00D369C5" w:rsidP="007F54C9">
      <w:pPr>
        <w:pStyle w:val="ConsNormal"/>
        <w:numPr>
          <w:ilvl w:val="1"/>
          <w:numId w:val="34"/>
        </w:numPr>
        <w:tabs>
          <w:tab w:val="left" w:pos="993"/>
          <w:tab w:val="left" w:pos="1134"/>
        </w:tabs>
        <w:ind w:left="0"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B502C">
        <w:rPr>
          <w:rFonts w:ascii="Times New Roman" w:hAnsi="Times New Roman" w:cs="Times New Roman"/>
          <w:color w:val="000000"/>
          <w:sz w:val="24"/>
          <w:szCs w:val="24"/>
        </w:rPr>
        <w:t>в границах территорий общего пользования</w:t>
      </w:r>
      <w:r w:rsidR="00851F49" w:rsidRPr="002B502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B502C" w:rsidRPr="002B502C" w:rsidRDefault="00D369C5" w:rsidP="007F54C9">
      <w:pPr>
        <w:pStyle w:val="ConsNormal"/>
        <w:numPr>
          <w:ilvl w:val="1"/>
          <w:numId w:val="34"/>
        </w:numPr>
        <w:tabs>
          <w:tab w:val="left" w:pos="993"/>
          <w:tab w:val="left" w:pos="1134"/>
        </w:tabs>
        <w:ind w:left="0"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B502C">
        <w:rPr>
          <w:rFonts w:ascii="Times New Roman" w:hAnsi="Times New Roman" w:cs="Times New Roman"/>
          <w:color w:val="000000"/>
          <w:sz w:val="24"/>
          <w:szCs w:val="24"/>
        </w:rPr>
        <w:t>занятые</w:t>
      </w:r>
      <w:proofErr w:type="gramEnd"/>
      <w:r w:rsidRPr="002B502C">
        <w:rPr>
          <w:rFonts w:ascii="Times New Roman" w:hAnsi="Times New Roman" w:cs="Times New Roman"/>
          <w:color w:val="000000"/>
          <w:sz w:val="24"/>
          <w:szCs w:val="24"/>
        </w:rPr>
        <w:t xml:space="preserve"> линейными объектами;</w:t>
      </w:r>
    </w:p>
    <w:p w:rsidR="00D369C5" w:rsidRPr="002B502C" w:rsidRDefault="00D369C5" w:rsidP="007F54C9">
      <w:pPr>
        <w:pStyle w:val="ConsNormal"/>
        <w:numPr>
          <w:ilvl w:val="1"/>
          <w:numId w:val="34"/>
        </w:numPr>
        <w:tabs>
          <w:tab w:val="left" w:pos="993"/>
          <w:tab w:val="left" w:pos="1134"/>
        </w:tabs>
        <w:ind w:left="0"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B502C">
        <w:rPr>
          <w:rFonts w:ascii="Times New Roman" w:hAnsi="Times New Roman" w:cs="Times New Roman"/>
          <w:color w:val="000000"/>
          <w:sz w:val="24"/>
          <w:szCs w:val="24"/>
        </w:rPr>
        <w:t>предоставленные для добычи полезных ископаемых.</w:t>
      </w:r>
      <w:proofErr w:type="gramEnd"/>
    </w:p>
    <w:p w:rsidR="002B502C" w:rsidRPr="002B502C" w:rsidRDefault="00D369C5" w:rsidP="00C76788">
      <w:pPr>
        <w:pStyle w:val="af9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2B502C">
        <w:t>Использование земельных участков, на которые действие градостроительных ре</w:t>
      </w:r>
      <w:r w:rsidRPr="002B502C">
        <w:t>г</w:t>
      </w:r>
      <w:r w:rsidRPr="002B502C">
        <w:t>ламентов не распространяется, определяется уполномоченными федеральными органами и</w:t>
      </w:r>
      <w:r w:rsidRPr="002B502C">
        <w:t>с</w:t>
      </w:r>
      <w:r w:rsidRPr="002B502C">
        <w:t xml:space="preserve">полнительной власти, </w:t>
      </w:r>
      <w:r w:rsidR="00A01863" w:rsidRPr="002B502C">
        <w:t xml:space="preserve"> органами государственной власти Алтайского края и органами мес</w:t>
      </w:r>
      <w:r w:rsidR="00A01863" w:rsidRPr="002B502C">
        <w:t>т</w:t>
      </w:r>
      <w:r w:rsidR="00A01863" w:rsidRPr="002B502C">
        <w:t>ного самоуправления, осуществляющими в пределах их компетенции распоряжение земл</w:t>
      </w:r>
      <w:r w:rsidR="00A01863" w:rsidRPr="002B502C">
        <w:t>я</w:t>
      </w:r>
      <w:r w:rsidR="00A01863" w:rsidRPr="002B502C">
        <w:t>ми, в соответствии с земельным законодательством.</w:t>
      </w:r>
    </w:p>
    <w:p w:rsidR="002B502C" w:rsidRPr="002B502C" w:rsidRDefault="00D369C5" w:rsidP="00C76788">
      <w:pPr>
        <w:pStyle w:val="af9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color w:val="000000"/>
        </w:rPr>
      </w:pPr>
      <w:proofErr w:type="gramStart"/>
      <w:r w:rsidRPr="002B502C">
        <w:rPr>
          <w:color w:val="000000"/>
        </w:rPr>
        <w:t>Земельные участки или объекты капитального строительства, виды разреш</w:t>
      </w:r>
      <w:r w:rsidR="00F008C3" w:rsidRPr="002B502C">
        <w:rPr>
          <w:color w:val="000000"/>
        </w:rPr>
        <w:t>е</w:t>
      </w:r>
      <w:r w:rsidRPr="002B502C">
        <w:rPr>
          <w:color w:val="000000"/>
        </w:rPr>
        <w:t>нного использования, предельные (минимальные и (или) максимальные) размеры и предельные п</w:t>
      </w:r>
      <w:r w:rsidRPr="002B502C">
        <w:rPr>
          <w:color w:val="000000"/>
        </w:rPr>
        <w:t>а</w:t>
      </w:r>
      <w:r w:rsidRPr="002B502C">
        <w:rPr>
          <w:color w:val="000000"/>
        </w:rPr>
        <w:t>раметры которых не соответствуют градостроительному регламенту, могут использоваться без установления срока приведения их в соответствие с градостроительным регламентом, за исключением случаев, если использование таких земельных участков и объектов капитал</w:t>
      </w:r>
      <w:r w:rsidRPr="002B502C">
        <w:rPr>
          <w:color w:val="000000"/>
        </w:rPr>
        <w:t>ь</w:t>
      </w:r>
      <w:r w:rsidRPr="002B502C">
        <w:rPr>
          <w:color w:val="000000"/>
        </w:rPr>
        <w:t>ного строительства опасно для жизни или здоровья человека, для окружающей среды, объе</w:t>
      </w:r>
      <w:r w:rsidRPr="002B502C">
        <w:rPr>
          <w:color w:val="000000"/>
        </w:rPr>
        <w:t>к</w:t>
      </w:r>
      <w:r w:rsidRPr="002B502C">
        <w:rPr>
          <w:color w:val="000000"/>
        </w:rPr>
        <w:t>тов культурного наследия.</w:t>
      </w:r>
      <w:proofErr w:type="gramEnd"/>
    </w:p>
    <w:p w:rsidR="002B502C" w:rsidRPr="002B502C" w:rsidRDefault="00D369C5" w:rsidP="00C76788">
      <w:pPr>
        <w:pStyle w:val="af9"/>
        <w:numPr>
          <w:ilvl w:val="0"/>
          <w:numId w:val="32"/>
        </w:numPr>
        <w:tabs>
          <w:tab w:val="left" w:pos="993"/>
        </w:tabs>
        <w:ind w:left="0" w:firstLine="709"/>
        <w:jc w:val="both"/>
      </w:pPr>
      <w:r w:rsidRPr="002B502C">
        <w:rPr>
          <w:color w:val="000000"/>
        </w:rPr>
        <w:t>Реконструкция указанных в части 6 настоящей статьи объектов капитального строительства может осуществляться только пут</w:t>
      </w:r>
      <w:r w:rsidR="00F008C3" w:rsidRPr="002B502C">
        <w:rPr>
          <w:color w:val="000000"/>
        </w:rPr>
        <w:t>е</w:t>
      </w:r>
      <w:r w:rsidRPr="002B502C">
        <w:rPr>
          <w:color w:val="000000"/>
        </w:rPr>
        <w:t>м приведения таких объектов в соответс</w:t>
      </w:r>
      <w:r w:rsidRPr="002B502C">
        <w:rPr>
          <w:color w:val="000000"/>
        </w:rPr>
        <w:t>т</w:t>
      </w:r>
      <w:r w:rsidRPr="002B502C">
        <w:rPr>
          <w:color w:val="000000"/>
        </w:rPr>
        <w:t>вие с градостроительным регламентом или пут</w:t>
      </w:r>
      <w:r w:rsidR="00F008C3" w:rsidRPr="002B502C">
        <w:rPr>
          <w:color w:val="000000"/>
        </w:rPr>
        <w:t>е</w:t>
      </w:r>
      <w:r w:rsidRPr="002B502C">
        <w:rPr>
          <w:color w:val="000000"/>
        </w:rPr>
        <w:t>м уменьшения их несоответствия предел</w:t>
      </w:r>
      <w:r w:rsidRPr="002B502C">
        <w:rPr>
          <w:color w:val="000000"/>
        </w:rPr>
        <w:t>ь</w:t>
      </w:r>
      <w:r w:rsidRPr="002B502C">
        <w:rPr>
          <w:color w:val="000000"/>
        </w:rPr>
        <w:t>ным параметрам разреш</w:t>
      </w:r>
      <w:r w:rsidR="00F008C3" w:rsidRPr="002B502C">
        <w:rPr>
          <w:color w:val="000000"/>
        </w:rPr>
        <w:t>е</w:t>
      </w:r>
      <w:r w:rsidRPr="002B502C">
        <w:rPr>
          <w:color w:val="000000"/>
        </w:rPr>
        <w:t>нного строительства, реконструкции. Изменение видов разреш</w:t>
      </w:r>
      <w:r w:rsidR="00F008C3" w:rsidRPr="002B502C">
        <w:rPr>
          <w:color w:val="000000"/>
        </w:rPr>
        <w:t>е</w:t>
      </w:r>
      <w:r w:rsidRPr="002B502C">
        <w:rPr>
          <w:color w:val="000000"/>
        </w:rPr>
        <w:t>н</w:t>
      </w:r>
      <w:r w:rsidRPr="002B502C">
        <w:rPr>
          <w:color w:val="000000"/>
        </w:rPr>
        <w:t>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</w:t>
      </w:r>
      <w:r w:rsidR="00F008C3" w:rsidRPr="002B502C">
        <w:rPr>
          <w:color w:val="000000"/>
        </w:rPr>
        <w:t>е</w:t>
      </w:r>
      <w:r w:rsidRPr="002B502C">
        <w:rPr>
          <w:color w:val="000000"/>
        </w:rPr>
        <w:t>нного испол</w:t>
      </w:r>
      <w:r w:rsidRPr="002B502C">
        <w:rPr>
          <w:color w:val="000000"/>
        </w:rPr>
        <w:t>ь</w:t>
      </w:r>
      <w:r w:rsidRPr="002B502C">
        <w:rPr>
          <w:color w:val="000000"/>
        </w:rPr>
        <w:t>зования земельных участков и объектов капитального строительства, установленными гр</w:t>
      </w:r>
      <w:r w:rsidRPr="002B502C">
        <w:rPr>
          <w:color w:val="000000"/>
        </w:rPr>
        <w:t>а</w:t>
      </w:r>
      <w:r w:rsidRPr="002B502C">
        <w:rPr>
          <w:color w:val="000000"/>
        </w:rPr>
        <w:t>достроительным регламентом.</w:t>
      </w:r>
    </w:p>
    <w:p w:rsidR="002B502C" w:rsidRDefault="00D369C5" w:rsidP="00C76788">
      <w:pPr>
        <w:pStyle w:val="af9"/>
        <w:numPr>
          <w:ilvl w:val="0"/>
          <w:numId w:val="32"/>
        </w:numPr>
        <w:tabs>
          <w:tab w:val="left" w:pos="993"/>
        </w:tabs>
        <w:ind w:left="0" w:firstLine="709"/>
        <w:jc w:val="both"/>
      </w:pPr>
      <w:r w:rsidRPr="002B502C">
        <w:t>В случае если использование указанных в части 6 настоящей статьи земельных участков и объектов капитального строительства продолжается и опасно для жизни или зд</w:t>
      </w:r>
      <w:r w:rsidRPr="002B502C">
        <w:t>о</w:t>
      </w:r>
      <w:r w:rsidRPr="002B502C">
        <w:t>ровья человека, для окружающей среды, объектов культурного наследия, в соответствии с федеральными законами может быть наложен запрет на использование таких земельных уч</w:t>
      </w:r>
      <w:r w:rsidRPr="002B502C">
        <w:t>а</w:t>
      </w:r>
      <w:r w:rsidRPr="002B502C">
        <w:t>стков и объектов.</w:t>
      </w:r>
    </w:p>
    <w:p w:rsidR="00A01863" w:rsidRPr="002B502C" w:rsidRDefault="00A01863" w:rsidP="00C76788">
      <w:pPr>
        <w:pStyle w:val="af9"/>
        <w:numPr>
          <w:ilvl w:val="0"/>
          <w:numId w:val="32"/>
        </w:numPr>
        <w:tabs>
          <w:tab w:val="left" w:pos="993"/>
        </w:tabs>
        <w:ind w:left="0" w:firstLine="709"/>
        <w:jc w:val="both"/>
      </w:pPr>
      <w:r w:rsidRPr="002B502C">
        <w:t>В градостроительном регламенте в отношении земельных участков и объектов к</w:t>
      </w:r>
      <w:r w:rsidRPr="002B502C">
        <w:t>а</w:t>
      </w:r>
      <w:r w:rsidRPr="002B502C">
        <w:t>питального строительства, расположенных в пределах соответствующей территориальной зоны, указываются:</w:t>
      </w:r>
    </w:p>
    <w:p w:rsidR="002B502C" w:rsidRPr="002B502C" w:rsidRDefault="00A01863" w:rsidP="006326FD">
      <w:pPr>
        <w:pStyle w:val="ConsPlusNormal"/>
        <w:widowControl/>
        <w:numPr>
          <w:ilvl w:val="0"/>
          <w:numId w:val="35"/>
        </w:numPr>
        <w:tabs>
          <w:tab w:val="left" w:pos="993"/>
        </w:tabs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B502C">
        <w:rPr>
          <w:rFonts w:ascii="Times New Roman" w:hAnsi="Times New Roman" w:cs="Times New Roman"/>
          <w:sz w:val="24"/>
          <w:szCs w:val="24"/>
        </w:rPr>
        <w:t>виды разрешенного использования земельных участков и объектов капитального строительства;</w:t>
      </w:r>
    </w:p>
    <w:p w:rsidR="002B502C" w:rsidRPr="002B502C" w:rsidRDefault="00A01863" w:rsidP="006326FD">
      <w:pPr>
        <w:pStyle w:val="ConsPlusNormal"/>
        <w:widowControl/>
        <w:numPr>
          <w:ilvl w:val="0"/>
          <w:numId w:val="35"/>
        </w:numPr>
        <w:tabs>
          <w:tab w:val="left" w:pos="993"/>
        </w:tabs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B502C">
        <w:rPr>
          <w:rFonts w:ascii="Times New Roman" w:hAnsi="Times New Roman" w:cs="Times New Roman"/>
          <w:sz w:val="24"/>
          <w:szCs w:val="24"/>
        </w:rPr>
        <w:lastRenderedPageBreak/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:rsidR="00A01863" w:rsidRPr="002B502C" w:rsidRDefault="00A01863" w:rsidP="006326FD">
      <w:pPr>
        <w:pStyle w:val="ConsPlusNormal"/>
        <w:widowControl/>
        <w:numPr>
          <w:ilvl w:val="0"/>
          <w:numId w:val="35"/>
        </w:numPr>
        <w:tabs>
          <w:tab w:val="left" w:pos="993"/>
        </w:tabs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B502C">
        <w:rPr>
          <w:rFonts w:ascii="Times New Roman" w:hAnsi="Times New Roman" w:cs="Times New Roman"/>
          <w:sz w:val="24"/>
          <w:szCs w:val="24"/>
        </w:rPr>
        <w:t>ограничения использования земельных участков и объектов капитального стро</w:t>
      </w:r>
      <w:r w:rsidRPr="002B502C">
        <w:rPr>
          <w:rFonts w:ascii="Times New Roman" w:hAnsi="Times New Roman" w:cs="Times New Roman"/>
          <w:sz w:val="24"/>
          <w:szCs w:val="24"/>
        </w:rPr>
        <w:t>и</w:t>
      </w:r>
      <w:r w:rsidRPr="002B502C">
        <w:rPr>
          <w:rFonts w:ascii="Times New Roman" w:hAnsi="Times New Roman" w:cs="Times New Roman"/>
          <w:sz w:val="24"/>
          <w:szCs w:val="24"/>
        </w:rPr>
        <w:t>тельства, устанавливаемые в соответствии с законодательством Российской Федерации.</w:t>
      </w:r>
    </w:p>
    <w:p w:rsidR="00A01863" w:rsidRPr="00A20A71" w:rsidRDefault="0005129F" w:rsidP="00EF47F3">
      <w:pPr>
        <w:spacing w:before="240" w:after="240"/>
        <w:jc w:val="center"/>
        <w:outlineLvl w:val="2"/>
        <w:rPr>
          <w:b/>
        </w:rPr>
      </w:pPr>
      <w:bookmarkStart w:id="112" w:name="_Toc282347539"/>
      <w:bookmarkStart w:id="113" w:name="_Toc418837433"/>
      <w:r w:rsidRPr="00A20A71">
        <w:rPr>
          <w:b/>
        </w:rPr>
        <w:t xml:space="preserve">Статья </w:t>
      </w:r>
      <w:r w:rsidR="00392F13" w:rsidRPr="00A20A71">
        <w:rPr>
          <w:b/>
        </w:rPr>
        <w:t>2</w:t>
      </w:r>
      <w:r w:rsidR="00016466" w:rsidRPr="00A20A71">
        <w:rPr>
          <w:b/>
        </w:rPr>
        <w:t>7</w:t>
      </w:r>
      <w:r w:rsidR="00A01863" w:rsidRPr="00A20A71">
        <w:rPr>
          <w:b/>
        </w:rPr>
        <w:t xml:space="preserve">. </w:t>
      </w:r>
      <w:r w:rsidRPr="00A20A71">
        <w:rPr>
          <w:b/>
        </w:rPr>
        <w:t>Виды разрешенного использования земельных участков и объектов кап</w:t>
      </w:r>
      <w:r w:rsidRPr="00A20A71">
        <w:rPr>
          <w:b/>
        </w:rPr>
        <w:t>и</w:t>
      </w:r>
      <w:r w:rsidRPr="00A20A71">
        <w:rPr>
          <w:b/>
        </w:rPr>
        <w:t>тального строительства</w:t>
      </w:r>
      <w:bookmarkEnd w:id="112"/>
      <w:bookmarkEnd w:id="113"/>
    </w:p>
    <w:p w:rsidR="002B502C" w:rsidRPr="002B502C" w:rsidRDefault="00041DB6" w:rsidP="00C76788">
      <w:pPr>
        <w:pStyle w:val="ConsNormal"/>
        <w:numPr>
          <w:ilvl w:val="0"/>
          <w:numId w:val="36"/>
        </w:numPr>
        <w:tabs>
          <w:tab w:val="left" w:pos="993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A71">
        <w:rPr>
          <w:rFonts w:ascii="Times New Roman" w:hAnsi="Times New Roman" w:cs="Times New Roman"/>
          <w:sz w:val="24"/>
          <w:szCs w:val="24"/>
        </w:rPr>
        <w:t>Для каждого земельного участка и иного объекта недвижимости разреш</w:t>
      </w:r>
      <w:r w:rsidR="00F008C3" w:rsidRPr="00A20A71">
        <w:rPr>
          <w:rFonts w:ascii="Times New Roman" w:hAnsi="Times New Roman" w:cs="Times New Roman"/>
          <w:sz w:val="24"/>
          <w:szCs w:val="24"/>
        </w:rPr>
        <w:t>е</w:t>
      </w:r>
      <w:r w:rsidRPr="00A20A71">
        <w:rPr>
          <w:rFonts w:ascii="Times New Roman" w:hAnsi="Times New Roman" w:cs="Times New Roman"/>
          <w:sz w:val="24"/>
          <w:szCs w:val="24"/>
        </w:rPr>
        <w:t>н</w:t>
      </w:r>
      <w:r w:rsidRPr="002B502C">
        <w:rPr>
          <w:rFonts w:ascii="Times New Roman" w:hAnsi="Times New Roman" w:cs="Times New Roman"/>
          <w:sz w:val="24"/>
          <w:szCs w:val="24"/>
        </w:rPr>
        <w:t>ным сч</w:t>
      </w:r>
      <w:r w:rsidRPr="002B502C">
        <w:rPr>
          <w:rFonts w:ascii="Times New Roman" w:hAnsi="Times New Roman" w:cs="Times New Roman"/>
          <w:sz w:val="24"/>
          <w:szCs w:val="24"/>
        </w:rPr>
        <w:t>и</w:t>
      </w:r>
      <w:r w:rsidRPr="002B502C">
        <w:rPr>
          <w:rFonts w:ascii="Times New Roman" w:hAnsi="Times New Roman" w:cs="Times New Roman"/>
          <w:sz w:val="24"/>
          <w:szCs w:val="24"/>
        </w:rPr>
        <w:t>тается такое использование, которое соответствует градостроительному регламенту.</w:t>
      </w:r>
    </w:p>
    <w:p w:rsidR="0005129F" w:rsidRPr="002B502C" w:rsidRDefault="0005129F" w:rsidP="00C76788">
      <w:pPr>
        <w:pStyle w:val="ConsNormal"/>
        <w:numPr>
          <w:ilvl w:val="0"/>
          <w:numId w:val="36"/>
        </w:numPr>
        <w:tabs>
          <w:tab w:val="left" w:pos="993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B502C">
        <w:rPr>
          <w:rFonts w:ascii="Times New Roman" w:hAnsi="Times New Roman" w:cs="Times New Roman"/>
          <w:color w:val="000000"/>
          <w:sz w:val="24"/>
          <w:szCs w:val="24"/>
        </w:rPr>
        <w:t>Виды разрешенного использования земельных участков и объектов капитального строительств</w:t>
      </w:r>
      <w:r w:rsidR="00EE4D75" w:rsidRPr="002B502C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A01863" w:rsidRPr="002B502C">
        <w:rPr>
          <w:rFonts w:ascii="Times New Roman" w:hAnsi="Times New Roman" w:cs="Times New Roman"/>
          <w:color w:val="000000"/>
          <w:sz w:val="24"/>
          <w:szCs w:val="24"/>
        </w:rPr>
        <w:t xml:space="preserve"> включают</w:t>
      </w:r>
      <w:r w:rsidRPr="002B502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B502C" w:rsidRPr="002B502C" w:rsidRDefault="0005129F" w:rsidP="006326FD">
      <w:pPr>
        <w:pStyle w:val="a4"/>
        <w:numPr>
          <w:ilvl w:val="1"/>
          <w:numId w:val="37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2B502C">
        <w:rPr>
          <w:color w:val="000000"/>
        </w:rPr>
        <w:t>основные виды разрешенного использования, которые не могут быть запрещены при условии соблюдения особых градостроительных требований к формированию земел</w:t>
      </w:r>
      <w:r w:rsidRPr="002B502C">
        <w:rPr>
          <w:color w:val="000000"/>
        </w:rPr>
        <w:t>ь</w:t>
      </w:r>
      <w:r w:rsidRPr="002B502C">
        <w:rPr>
          <w:color w:val="000000"/>
        </w:rPr>
        <w:t>ных участков и объектов капитального строительства и технических требований по подг</w:t>
      </w:r>
      <w:r w:rsidRPr="002B502C">
        <w:rPr>
          <w:color w:val="000000"/>
        </w:rPr>
        <w:t>о</w:t>
      </w:r>
      <w:r w:rsidRPr="002B502C">
        <w:rPr>
          <w:color w:val="000000"/>
        </w:rPr>
        <w:t>товке проектной документации и строительству</w:t>
      </w:r>
      <w:r w:rsidR="007A3EF9" w:rsidRPr="002B502C">
        <w:rPr>
          <w:color w:val="000000"/>
        </w:rPr>
        <w:t>;</w:t>
      </w:r>
    </w:p>
    <w:p w:rsidR="002B502C" w:rsidRPr="002B502C" w:rsidRDefault="0005129F" w:rsidP="006326FD">
      <w:pPr>
        <w:pStyle w:val="a4"/>
        <w:numPr>
          <w:ilvl w:val="1"/>
          <w:numId w:val="37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2B502C">
        <w:rPr>
          <w:color w:val="000000"/>
        </w:rPr>
        <w:t xml:space="preserve">вспомогательные виды разрешенного использования, допустимы лишь в качестве </w:t>
      </w:r>
      <w:proofErr w:type="gramStart"/>
      <w:r w:rsidRPr="002B502C">
        <w:rPr>
          <w:color w:val="000000"/>
        </w:rPr>
        <w:t>дополнительных</w:t>
      </w:r>
      <w:proofErr w:type="gramEnd"/>
      <w:r w:rsidR="00EE4D75" w:rsidRPr="002B502C">
        <w:rPr>
          <w:color w:val="000000"/>
        </w:rPr>
        <w:t xml:space="preserve"> </w:t>
      </w:r>
      <w:r w:rsidRPr="002B502C">
        <w:rPr>
          <w:color w:val="000000"/>
        </w:rPr>
        <w:t>к основным видам использования и только совместно с ними;</w:t>
      </w:r>
    </w:p>
    <w:p w:rsidR="007D7F5A" w:rsidRPr="002B502C" w:rsidRDefault="007D7F5A" w:rsidP="006326FD">
      <w:pPr>
        <w:pStyle w:val="a4"/>
        <w:numPr>
          <w:ilvl w:val="1"/>
          <w:numId w:val="37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2B502C">
        <w:rPr>
          <w:color w:val="000000"/>
        </w:rPr>
        <w:t>условно разрешенные виды использования.</w:t>
      </w:r>
    </w:p>
    <w:p w:rsidR="0005129F" w:rsidRPr="002B502C" w:rsidRDefault="00EE4D75" w:rsidP="00C76788">
      <w:pPr>
        <w:pStyle w:val="a4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2B502C">
        <w:rPr>
          <w:color w:val="000000"/>
        </w:rPr>
        <w:t>Настоящими Правилами</w:t>
      </w:r>
      <w:r w:rsidR="0005129F" w:rsidRPr="002B502C">
        <w:rPr>
          <w:color w:val="000000"/>
        </w:rPr>
        <w:t xml:space="preserve"> условно разрешенные виды использования земельных участков и объе</w:t>
      </w:r>
      <w:r w:rsidRPr="002B502C">
        <w:rPr>
          <w:color w:val="000000"/>
        </w:rPr>
        <w:t>ктов капитального строительства не предусматриваются.</w:t>
      </w:r>
      <w:r w:rsidR="0005129F" w:rsidRPr="002B502C">
        <w:rPr>
          <w:color w:val="000000"/>
        </w:rPr>
        <w:t xml:space="preserve"> </w:t>
      </w:r>
    </w:p>
    <w:p w:rsidR="00EE4D75" w:rsidRPr="002B502C" w:rsidRDefault="00EE4D75" w:rsidP="002B502C">
      <w:pPr>
        <w:pStyle w:val="a4"/>
        <w:tabs>
          <w:tab w:val="left" w:pos="720"/>
        </w:tabs>
        <w:ind w:firstLine="709"/>
        <w:jc w:val="both"/>
        <w:rPr>
          <w:color w:val="000000"/>
        </w:rPr>
      </w:pPr>
      <w:proofErr w:type="gramStart"/>
      <w:r w:rsidRPr="002B502C">
        <w:rPr>
          <w:color w:val="000000"/>
        </w:rPr>
        <w:t>В случае возникновения заинтересованности физического или юридического лица в осуществлении деятельности, которая исходя из требований градостроительного регламента соответствующей территориальной зоны будет являться условно разрешенным видом и</w:t>
      </w:r>
      <w:r w:rsidRPr="002B502C">
        <w:rPr>
          <w:color w:val="000000"/>
        </w:rPr>
        <w:t>с</w:t>
      </w:r>
      <w:r w:rsidRPr="002B502C">
        <w:rPr>
          <w:color w:val="000000"/>
        </w:rPr>
        <w:t>пользования, по зая</w:t>
      </w:r>
      <w:r w:rsidR="00041DB6" w:rsidRPr="002B502C">
        <w:rPr>
          <w:color w:val="000000"/>
        </w:rPr>
        <w:t xml:space="preserve">влению такого лица </w:t>
      </w:r>
      <w:r w:rsidRPr="002B502C">
        <w:rPr>
          <w:color w:val="000000"/>
        </w:rPr>
        <w:t xml:space="preserve">могут быть внесены </w:t>
      </w:r>
      <w:r w:rsidR="00016466" w:rsidRPr="002B502C">
        <w:rPr>
          <w:color w:val="000000"/>
        </w:rPr>
        <w:t>изменения в настоящие Прав</w:t>
      </w:r>
      <w:r w:rsidR="00016466" w:rsidRPr="002B502C">
        <w:rPr>
          <w:color w:val="000000"/>
        </w:rPr>
        <w:t>и</w:t>
      </w:r>
      <w:r w:rsidR="00016466" w:rsidRPr="002B502C">
        <w:rPr>
          <w:color w:val="000000"/>
        </w:rPr>
        <w:t xml:space="preserve">ла, </w:t>
      </w:r>
      <w:r w:rsidRPr="002B502C">
        <w:rPr>
          <w:color w:val="000000"/>
        </w:rPr>
        <w:t xml:space="preserve">с включением в состав видов </w:t>
      </w:r>
      <w:r w:rsidR="00041DB6" w:rsidRPr="002B502C">
        <w:rPr>
          <w:color w:val="000000"/>
        </w:rPr>
        <w:t>разрешенного использования объектов недвижимости гр</w:t>
      </w:r>
      <w:r w:rsidR="00041DB6" w:rsidRPr="002B502C">
        <w:rPr>
          <w:color w:val="000000"/>
        </w:rPr>
        <w:t>а</w:t>
      </w:r>
      <w:r w:rsidR="00041DB6" w:rsidRPr="002B502C">
        <w:rPr>
          <w:color w:val="000000"/>
        </w:rPr>
        <w:t>достроительного регламента условно разрешенного вида использования с одновременным предоставлением заинтересованному лицу разрешения на такой</w:t>
      </w:r>
      <w:proofErr w:type="gramEnd"/>
      <w:r w:rsidR="00041DB6" w:rsidRPr="002B502C">
        <w:rPr>
          <w:color w:val="000000"/>
        </w:rPr>
        <w:t xml:space="preserve"> условно разрешенный вид использования.</w:t>
      </w:r>
    </w:p>
    <w:p w:rsidR="002B502C" w:rsidRPr="002B502C" w:rsidRDefault="0005129F" w:rsidP="00C76788">
      <w:pPr>
        <w:pStyle w:val="a4"/>
        <w:numPr>
          <w:ilvl w:val="0"/>
          <w:numId w:val="36"/>
        </w:numPr>
        <w:tabs>
          <w:tab w:val="left" w:pos="993"/>
        </w:tabs>
        <w:ind w:left="0" w:firstLine="709"/>
        <w:jc w:val="both"/>
      </w:pPr>
      <w:r w:rsidRPr="002B502C">
        <w:rPr>
          <w:color w:val="000000"/>
        </w:rPr>
        <w:t>Виды использования земельного участка, не предусмотренные в градостроител</w:t>
      </w:r>
      <w:r w:rsidRPr="002B502C">
        <w:rPr>
          <w:color w:val="000000"/>
        </w:rPr>
        <w:t>ь</w:t>
      </w:r>
      <w:r w:rsidRPr="002B502C">
        <w:rPr>
          <w:color w:val="000000"/>
        </w:rPr>
        <w:t>ном регламенте, являются запрещенными.</w:t>
      </w:r>
    </w:p>
    <w:p w:rsidR="002B502C" w:rsidRPr="002B502C" w:rsidRDefault="00D369C5" w:rsidP="00C76788">
      <w:pPr>
        <w:pStyle w:val="a4"/>
        <w:numPr>
          <w:ilvl w:val="0"/>
          <w:numId w:val="36"/>
        </w:numPr>
        <w:tabs>
          <w:tab w:val="left" w:pos="993"/>
        </w:tabs>
        <w:ind w:left="0" w:firstLine="709"/>
        <w:jc w:val="both"/>
      </w:pPr>
      <w:r w:rsidRPr="002B502C">
        <w:t>Основные и вспомогательные виды разреш</w:t>
      </w:r>
      <w:r w:rsidR="00F008C3" w:rsidRPr="002B502C">
        <w:t>е</w:t>
      </w:r>
      <w:r w:rsidRPr="002B502C">
        <w:t>нного использования земельных учас</w:t>
      </w:r>
      <w:r w:rsidRPr="002B502C">
        <w:t>т</w:t>
      </w:r>
      <w:r w:rsidRPr="002B502C">
        <w:t>ков и объектов капитального строительства правообладателями земельных участков и объе</w:t>
      </w:r>
      <w:r w:rsidRPr="002B502C">
        <w:t>к</w:t>
      </w:r>
      <w:r w:rsidRPr="002B502C">
        <w:t>тов капитального строительства, за исключением органов государственной власти, органов местного самоуправления муниципального образования, государственных и муниципальных учреждени</w:t>
      </w:r>
      <w:r w:rsidR="00B36FD1" w:rsidRPr="002B502C">
        <w:t>й,</w:t>
      </w:r>
      <w:r w:rsidRPr="002B502C">
        <w:t xml:space="preserve"> выбираются самостоятельно без дополнительных разрешений и согласования.</w:t>
      </w:r>
    </w:p>
    <w:p w:rsidR="00D369C5" w:rsidRPr="002B502C" w:rsidRDefault="00D369C5" w:rsidP="00C76788">
      <w:pPr>
        <w:pStyle w:val="a4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color w:val="008080"/>
        </w:rPr>
      </w:pPr>
      <w:r w:rsidRPr="002B502C">
        <w:t>Решения об изменении одного вида разреш</w:t>
      </w:r>
      <w:r w:rsidR="00F008C3" w:rsidRPr="002B502C">
        <w:t>е</w:t>
      </w:r>
      <w:r w:rsidRPr="002B502C">
        <w:t>нного использования земельных учас</w:t>
      </w:r>
      <w:r w:rsidRPr="002B502C">
        <w:t>т</w:t>
      </w:r>
      <w:r w:rsidRPr="002B502C">
        <w:t>ков и объектов капитального строительства, расположенных на землях, на которые действие градостроительных регламентов не распространяется, на другой вид такого использования, принимаются в соответствии с федеральными законами.</w:t>
      </w:r>
    </w:p>
    <w:p w:rsidR="0005129F" w:rsidRPr="002B502C" w:rsidRDefault="0005129F" w:rsidP="00C76788">
      <w:pPr>
        <w:pStyle w:val="a4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2B502C">
        <w:rPr>
          <w:color w:val="000000"/>
        </w:rPr>
        <w:t>Параметры разрешенного использования земельных участков и объектов капитал</w:t>
      </w:r>
      <w:r w:rsidRPr="002B502C">
        <w:rPr>
          <w:color w:val="000000"/>
        </w:rPr>
        <w:t>ь</w:t>
      </w:r>
      <w:r w:rsidRPr="002B502C">
        <w:rPr>
          <w:color w:val="000000"/>
        </w:rPr>
        <w:t>ного строительства</w:t>
      </w:r>
      <w:r w:rsidR="00041DB6" w:rsidRPr="002B502C">
        <w:rPr>
          <w:color w:val="000000"/>
        </w:rPr>
        <w:t xml:space="preserve"> включают</w:t>
      </w:r>
      <w:r w:rsidRPr="002B502C">
        <w:rPr>
          <w:color w:val="000000"/>
        </w:rPr>
        <w:t>:</w:t>
      </w:r>
    </w:p>
    <w:p w:rsidR="002B502C" w:rsidRPr="002B502C" w:rsidRDefault="0005129F" w:rsidP="006326FD">
      <w:pPr>
        <w:pStyle w:val="a4"/>
        <w:numPr>
          <w:ilvl w:val="0"/>
          <w:numId w:val="38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2B502C">
        <w:rPr>
          <w:color w:val="000000"/>
        </w:rPr>
        <w:t>предельные размеры земельных участков, в том числе их площадь и линейные ра</w:t>
      </w:r>
      <w:r w:rsidRPr="002B502C">
        <w:rPr>
          <w:color w:val="000000"/>
        </w:rPr>
        <w:t>з</w:t>
      </w:r>
      <w:r w:rsidRPr="002B502C">
        <w:rPr>
          <w:color w:val="000000"/>
        </w:rPr>
        <w:t>меры, включая линейные размеры предельной ширины участков по фронту улиц</w:t>
      </w:r>
      <w:r w:rsidR="00F731EC" w:rsidRPr="002B502C">
        <w:rPr>
          <w:color w:val="000000"/>
        </w:rPr>
        <w:t>,</w:t>
      </w:r>
      <w:r w:rsidRPr="002B502C">
        <w:rPr>
          <w:color w:val="000000"/>
        </w:rPr>
        <w:t xml:space="preserve"> </w:t>
      </w:r>
      <w:r w:rsidR="00F731EC" w:rsidRPr="002B502C">
        <w:rPr>
          <w:color w:val="000000"/>
        </w:rPr>
        <w:t>проездов</w:t>
      </w:r>
      <w:r w:rsidRPr="002B502C">
        <w:rPr>
          <w:color w:val="000000"/>
        </w:rPr>
        <w:t xml:space="preserve"> и предельной глубины участков</w:t>
      </w:r>
      <w:r w:rsidR="00F731EC" w:rsidRPr="002B502C">
        <w:rPr>
          <w:color w:val="000000"/>
        </w:rPr>
        <w:t>.</w:t>
      </w:r>
      <w:r w:rsidRPr="002B502C">
        <w:rPr>
          <w:color w:val="000000"/>
        </w:rPr>
        <w:t xml:space="preserve"> </w:t>
      </w:r>
    </w:p>
    <w:p w:rsidR="002B502C" w:rsidRPr="002B502C" w:rsidRDefault="0005129F" w:rsidP="006326FD">
      <w:pPr>
        <w:pStyle w:val="a4"/>
        <w:numPr>
          <w:ilvl w:val="0"/>
          <w:numId w:val="38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2B502C">
        <w:rPr>
          <w:color w:val="000000"/>
        </w:rPr>
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:rsidR="002B502C" w:rsidRPr="002B502C" w:rsidRDefault="0005129F" w:rsidP="006326FD">
      <w:pPr>
        <w:pStyle w:val="a4"/>
        <w:numPr>
          <w:ilvl w:val="0"/>
          <w:numId w:val="38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2B502C">
        <w:rPr>
          <w:color w:val="000000"/>
        </w:rPr>
        <w:t>предельное ко</w:t>
      </w:r>
      <w:r w:rsidR="00655D9B" w:rsidRPr="002B502C">
        <w:rPr>
          <w:color w:val="000000"/>
        </w:rPr>
        <w:t xml:space="preserve">личество этажей или предельную </w:t>
      </w:r>
      <w:r w:rsidRPr="002B502C">
        <w:rPr>
          <w:color w:val="000000"/>
        </w:rPr>
        <w:t>высоту зданий, строений, сооруж</w:t>
      </w:r>
      <w:r w:rsidRPr="002B502C">
        <w:rPr>
          <w:color w:val="000000"/>
        </w:rPr>
        <w:t>е</w:t>
      </w:r>
      <w:r w:rsidRPr="002B502C">
        <w:rPr>
          <w:color w:val="000000"/>
        </w:rPr>
        <w:t>ний;</w:t>
      </w:r>
    </w:p>
    <w:p w:rsidR="002B502C" w:rsidRPr="002B502C" w:rsidRDefault="0005129F" w:rsidP="006326FD">
      <w:pPr>
        <w:pStyle w:val="a4"/>
        <w:numPr>
          <w:ilvl w:val="0"/>
          <w:numId w:val="38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2B502C">
        <w:rPr>
          <w:color w:val="000000"/>
        </w:rPr>
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участка;</w:t>
      </w:r>
    </w:p>
    <w:p w:rsidR="002B502C" w:rsidRPr="002B502C" w:rsidRDefault="0005129F" w:rsidP="006326FD">
      <w:pPr>
        <w:pStyle w:val="a4"/>
        <w:numPr>
          <w:ilvl w:val="0"/>
          <w:numId w:val="38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2B502C">
        <w:rPr>
          <w:color w:val="000000"/>
        </w:rPr>
        <w:lastRenderedPageBreak/>
        <w:t>минимальный процент озеленения</w:t>
      </w:r>
      <w:r w:rsidR="00F731EC" w:rsidRPr="002B502C">
        <w:rPr>
          <w:color w:val="000000"/>
        </w:rPr>
        <w:t xml:space="preserve">; </w:t>
      </w:r>
    </w:p>
    <w:p w:rsidR="0005129F" w:rsidRPr="002B502C" w:rsidRDefault="0005129F" w:rsidP="006326FD">
      <w:pPr>
        <w:pStyle w:val="a4"/>
        <w:numPr>
          <w:ilvl w:val="0"/>
          <w:numId w:val="38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2B502C">
        <w:rPr>
          <w:color w:val="000000"/>
        </w:rPr>
        <w:t>иные показатели.</w:t>
      </w:r>
    </w:p>
    <w:p w:rsidR="0005129F" w:rsidRPr="002B502C" w:rsidRDefault="0005129F" w:rsidP="00C76788">
      <w:pPr>
        <w:pStyle w:val="a4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2B502C">
        <w:rPr>
          <w:color w:val="000000"/>
        </w:rPr>
        <w:t>Применительно к каждой территориальной зоне устанавливаются размеры и пар</w:t>
      </w:r>
      <w:r w:rsidRPr="002B502C">
        <w:rPr>
          <w:color w:val="000000"/>
        </w:rPr>
        <w:t>а</w:t>
      </w:r>
      <w:r w:rsidRPr="002B502C">
        <w:rPr>
          <w:color w:val="000000"/>
        </w:rPr>
        <w:t>метры, их сочетания. Сочетания указанных параметров и их значения устанавливаются и</w:t>
      </w:r>
      <w:r w:rsidRPr="002B502C">
        <w:rPr>
          <w:color w:val="000000"/>
        </w:rPr>
        <w:t>н</w:t>
      </w:r>
      <w:r w:rsidRPr="002B502C">
        <w:rPr>
          <w:color w:val="000000"/>
        </w:rPr>
        <w:t>дивидуально к каждой территориальной зоне.</w:t>
      </w:r>
    </w:p>
    <w:p w:rsidR="00EA4FA8" w:rsidRPr="002B502C" w:rsidRDefault="0005129F" w:rsidP="00C76788">
      <w:pPr>
        <w:pStyle w:val="a4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2B502C">
        <w:rPr>
          <w:color w:val="000000"/>
        </w:rPr>
        <w:t>Использование земельных участков и объектов капитального строительства в соо</w:t>
      </w:r>
      <w:r w:rsidRPr="002B502C">
        <w:rPr>
          <w:color w:val="000000"/>
        </w:rPr>
        <w:t>т</w:t>
      </w:r>
      <w:r w:rsidRPr="002B502C">
        <w:rPr>
          <w:color w:val="000000"/>
        </w:rPr>
        <w:t>ветствии с видами разрешенного использования и предельными параметрами разрешенного строительства, реконструкции допускается при условии соблюдения градостроительных о</w:t>
      </w:r>
      <w:r w:rsidRPr="002B502C">
        <w:rPr>
          <w:color w:val="000000"/>
        </w:rPr>
        <w:t>г</w:t>
      </w:r>
      <w:r w:rsidRPr="002B502C">
        <w:rPr>
          <w:color w:val="000000"/>
        </w:rPr>
        <w:t xml:space="preserve">раничений, установленных </w:t>
      </w:r>
      <w:r w:rsidR="00EA4FA8" w:rsidRPr="002B502C">
        <w:rPr>
          <w:color w:val="000000"/>
        </w:rPr>
        <w:t>законодательством.</w:t>
      </w:r>
    </w:p>
    <w:p w:rsidR="0005129F" w:rsidRPr="002B502C" w:rsidRDefault="0005129F" w:rsidP="00C76788">
      <w:pPr>
        <w:pStyle w:val="a4"/>
        <w:numPr>
          <w:ilvl w:val="0"/>
          <w:numId w:val="36"/>
        </w:numPr>
        <w:tabs>
          <w:tab w:val="left" w:pos="993"/>
        </w:tabs>
        <w:ind w:left="0" w:firstLine="567"/>
        <w:jc w:val="both"/>
      </w:pPr>
      <w:r w:rsidRPr="002B502C">
        <w:t xml:space="preserve">Требования градостроительных регламентов обязательны для исполнения всеми субъектами градостроительных отношений на территории </w:t>
      </w:r>
      <w:r w:rsidR="00EA4FA8" w:rsidRPr="002B502C">
        <w:t xml:space="preserve">муниципального образования. </w:t>
      </w:r>
    </w:p>
    <w:p w:rsidR="00566958" w:rsidRPr="00A20A71" w:rsidRDefault="00566958" w:rsidP="00EF47F3">
      <w:pPr>
        <w:spacing w:before="240" w:after="240"/>
        <w:jc w:val="center"/>
        <w:outlineLvl w:val="2"/>
        <w:rPr>
          <w:b/>
          <w:color w:val="000000"/>
        </w:rPr>
      </w:pPr>
      <w:bookmarkStart w:id="114" w:name="_Toc282347540"/>
      <w:bookmarkStart w:id="115" w:name="_Toc418837434"/>
      <w:r w:rsidRPr="00A20A71">
        <w:rPr>
          <w:b/>
          <w:color w:val="000000"/>
        </w:rPr>
        <w:t>Статья</w:t>
      </w:r>
      <w:r w:rsidR="00567604" w:rsidRPr="00A20A71">
        <w:rPr>
          <w:b/>
          <w:color w:val="000000"/>
        </w:rPr>
        <w:t xml:space="preserve"> </w:t>
      </w:r>
      <w:r w:rsidR="00655D9B" w:rsidRPr="00A20A71">
        <w:rPr>
          <w:b/>
          <w:color w:val="000000"/>
        </w:rPr>
        <w:t>2</w:t>
      </w:r>
      <w:r w:rsidR="000B2E4A" w:rsidRPr="00A20A71">
        <w:rPr>
          <w:b/>
          <w:color w:val="000000"/>
        </w:rPr>
        <w:t>8</w:t>
      </w:r>
      <w:r w:rsidRPr="00A20A71">
        <w:rPr>
          <w:b/>
          <w:color w:val="000000"/>
        </w:rPr>
        <w:t>. Использование объектов недвижимости, не соответствующих установле</w:t>
      </w:r>
      <w:r w:rsidRPr="00A20A71">
        <w:rPr>
          <w:b/>
          <w:color w:val="000000"/>
        </w:rPr>
        <w:t>н</w:t>
      </w:r>
      <w:r w:rsidRPr="00A20A71">
        <w:rPr>
          <w:b/>
          <w:color w:val="000000"/>
        </w:rPr>
        <w:t>ному градостроительному регламенту</w:t>
      </w:r>
      <w:bookmarkEnd w:id="114"/>
      <w:bookmarkEnd w:id="115"/>
    </w:p>
    <w:p w:rsidR="009A44F4" w:rsidRPr="00A20A71" w:rsidRDefault="009A44F4" w:rsidP="00C76788">
      <w:pPr>
        <w:pStyle w:val="a4"/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A20A71">
        <w:rPr>
          <w:color w:val="000000"/>
        </w:rPr>
        <w:t>Земельные участки или объекты капитального строительства являются не соотве</w:t>
      </w:r>
      <w:r w:rsidRPr="00A20A71">
        <w:rPr>
          <w:color w:val="000000"/>
        </w:rPr>
        <w:t>т</w:t>
      </w:r>
      <w:r w:rsidRPr="00A20A71">
        <w:rPr>
          <w:color w:val="000000"/>
        </w:rPr>
        <w:t>ствующими установленным градостроительным регламентам территориальных зон в сл</w:t>
      </w:r>
      <w:r w:rsidRPr="00A20A71">
        <w:rPr>
          <w:color w:val="000000"/>
        </w:rPr>
        <w:t>е</w:t>
      </w:r>
      <w:r w:rsidRPr="00A20A71">
        <w:rPr>
          <w:color w:val="000000"/>
        </w:rPr>
        <w:t>дующих случаях:</w:t>
      </w:r>
    </w:p>
    <w:p w:rsidR="009A44F4" w:rsidRPr="00A20A71" w:rsidRDefault="009A44F4" w:rsidP="006326FD">
      <w:pPr>
        <w:pStyle w:val="a4"/>
        <w:numPr>
          <w:ilvl w:val="0"/>
          <w:numId w:val="40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A20A71">
        <w:rPr>
          <w:color w:val="000000"/>
        </w:rPr>
        <w:t>если виды их разрешенного использования (основные, условно разрешенные или вспомогательные) не соответствуют утвержденному для этой территории градостроительн</w:t>
      </w:r>
      <w:r w:rsidRPr="00A20A71">
        <w:rPr>
          <w:color w:val="000000"/>
        </w:rPr>
        <w:t>о</w:t>
      </w:r>
      <w:r w:rsidRPr="00A20A71">
        <w:rPr>
          <w:color w:val="000000"/>
        </w:rPr>
        <w:t>му регламенту;</w:t>
      </w:r>
    </w:p>
    <w:p w:rsidR="009A44F4" w:rsidRPr="00A20A71" w:rsidRDefault="009A44F4" w:rsidP="006326FD">
      <w:pPr>
        <w:pStyle w:val="a4"/>
        <w:numPr>
          <w:ilvl w:val="0"/>
          <w:numId w:val="40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A20A71">
        <w:rPr>
          <w:color w:val="000000"/>
        </w:rPr>
        <w:t>есл</w:t>
      </w:r>
      <w:r w:rsidR="00C0522A" w:rsidRPr="00A20A71">
        <w:rPr>
          <w:color w:val="000000"/>
        </w:rPr>
        <w:t>и их предельные (минимальные и  (</w:t>
      </w:r>
      <w:r w:rsidRPr="00A20A71">
        <w:rPr>
          <w:color w:val="000000"/>
        </w:rPr>
        <w:t>или</w:t>
      </w:r>
      <w:r w:rsidR="00C0522A" w:rsidRPr="00A20A71">
        <w:rPr>
          <w:color w:val="000000"/>
        </w:rPr>
        <w:t>)</w:t>
      </w:r>
      <w:r w:rsidRPr="00A20A71">
        <w:rPr>
          <w:color w:val="000000"/>
        </w:rPr>
        <w:t xml:space="preserve"> максимальные) размеры и предельные параметры не соответствуют утвержденному градостроительному регламенту.</w:t>
      </w:r>
    </w:p>
    <w:p w:rsidR="009A44F4" w:rsidRPr="00A20A71" w:rsidRDefault="009A44F4" w:rsidP="00C76788">
      <w:pPr>
        <w:pStyle w:val="a4"/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A20A71">
        <w:rPr>
          <w:color w:val="000000"/>
        </w:rPr>
        <w:t>В случае если использование земельных участков и объектов капитального стро</w:t>
      </w:r>
      <w:r w:rsidRPr="00A20A71">
        <w:rPr>
          <w:color w:val="000000"/>
        </w:rPr>
        <w:t>и</w:t>
      </w:r>
      <w:r w:rsidRPr="00A20A71">
        <w:rPr>
          <w:color w:val="000000"/>
        </w:rPr>
        <w:t>тельства опасно для жизни или здоровья человека, для окружающей среды, объектов кул</w:t>
      </w:r>
      <w:r w:rsidRPr="00A20A71">
        <w:rPr>
          <w:color w:val="000000"/>
        </w:rPr>
        <w:t>ь</w:t>
      </w:r>
      <w:r w:rsidRPr="00A20A71">
        <w:rPr>
          <w:color w:val="000000"/>
        </w:rPr>
        <w:t xml:space="preserve">турного наследия, администрация </w:t>
      </w:r>
      <w:r w:rsidR="00C0522A" w:rsidRPr="00A20A71">
        <w:rPr>
          <w:color w:val="000000"/>
        </w:rPr>
        <w:t>сельсовета</w:t>
      </w:r>
      <w:r w:rsidRPr="00A20A71">
        <w:rPr>
          <w:color w:val="000000"/>
        </w:rPr>
        <w:t xml:space="preserve"> имеет право, в соответствии с федеральными законами, иными нормативными правовыми актами, наложить запрет на использование т</w:t>
      </w:r>
      <w:r w:rsidRPr="00A20A71">
        <w:rPr>
          <w:color w:val="000000"/>
        </w:rPr>
        <w:t>а</w:t>
      </w:r>
      <w:r w:rsidRPr="00A20A71">
        <w:rPr>
          <w:color w:val="000000"/>
        </w:rPr>
        <w:t>ких земельных участков и объектов недвижимости.</w:t>
      </w:r>
    </w:p>
    <w:p w:rsidR="009A44F4" w:rsidRPr="00A20A71" w:rsidRDefault="009A44F4" w:rsidP="00C76788">
      <w:pPr>
        <w:pStyle w:val="a4"/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A20A71">
        <w:rPr>
          <w:color w:val="000000"/>
        </w:rPr>
        <w:t>Объекты недвижимости, не с</w:t>
      </w:r>
      <w:r w:rsidR="00C0522A" w:rsidRPr="00A20A71">
        <w:rPr>
          <w:color w:val="000000"/>
        </w:rPr>
        <w:t>оответствующие градостроительному регламенту</w:t>
      </w:r>
      <w:r w:rsidRPr="00A20A71">
        <w:rPr>
          <w:color w:val="000000"/>
        </w:rPr>
        <w:t xml:space="preserve"> по указанным размерам и параметрам,</w:t>
      </w:r>
      <w:r w:rsidR="00C0522A" w:rsidRPr="00A20A71">
        <w:rPr>
          <w:color w:val="000000"/>
        </w:rPr>
        <w:t xml:space="preserve"> поддерживаются и </w:t>
      </w:r>
      <w:r w:rsidRPr="00A20A71">
        <w:rPr>
          <w:color w:val="000000"/>
        </w:rPr>
        <w:t>ремонтируются при условии, что эти действия не увеличивают степень несоответствия этих объект</w:t>
      </w:r>
      <w:r w:rsidR="00C0522A" w:rsidRPr="00A20A71">
        <w:rPr>
          <w:color w:val="000000"/>
        </w:rPr>
        <w:t>ов требованиям градостро</w:t>
      </w:r>
      <w:r w:rsidR="00C0522A" w:rsidRPr="00A20A71">
        <w:rPr>
          <w:color w:val="000000"/>
        </w:rPr>
        <w:t>и</w:t>
      </w:r>
      <w:r w:rsidR="00C0522A" w:rsidRPr="00A20A71">
        <w:rPr>
          <w:color w:val="000000"/>
        </w:rPr>
        <w:t>тельного регламента</w:t>
      </w:r>
      <w:r w:rsidRPr="00A20A71">
        <w:rPr>
          <w:color w:val="000000"/>
        </w:rPr>
        <w:t>.</w:t>
      </w:r>
    </w:p>
    <w:p w:rsidR="009A44F4" w:rsidRPr="00A20A71" w:rsidRDefault="009A44F4" w:rsidP="00C76788">
      <w:pPr>
        <w:pStyle w:val="a4"/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A20A71">
        <w:rPr>
          <w:color w:val="000000"/>
        </w:rPr>
        <w:t>Реконструкция объектов капитального строительства</w:t>
      </w:r>
      <w:r w:rsidR="00C0522A" w:rsidRPr="00A20A71">
        <w:rPr>
          <w:color w:val="000000"/>
        </w:rPr>
        <w:t>, не соответствующих уст</w:t>
      </w:r>
      <w:r w:rsidR="00C0522A" w:rsidRPr="00A20A71">
        <w:rPr>
          <w:color w:val="000000"/>
        </w:rPr>
        <w:t>а</w:t>
      </w:r>
      <w:r w:rsidR="00C0522A" w:rsidRPr="00A20A71">
        <w:rPr>
          <w:color w:val="000000"/>
        </w:rPr>
        <w:t>новленным градостроительному регламенту</w:t>
      </w:r>
      <w:r w:rsidRPr="00A20A71">
        <w:rPr>
          <w:color w:val="000000"/>
        </w:rPr>
        <w:t xml:space="preserve"> может осуществляться только с целью привед</w:t>
      </w:r>
      <w:r w:rsidRPr="00A20A71">
        <w:rPr>
          <w:color w:val="000000"/>
        </w:rPr>
        <w:t>е</w:t>
      </w:r>
      <w:r w:rsidRPr="00A20A71">
        <w:rPr>
          <w:color w:val="000000"/>
        </w:rPr>
        <w:t>ния таких объектов в соответствие с градостроительным регламентом или с целью уменьш</w:t>
      </w:r>
      <w:r w:rsidRPr="00A20A71">
        <w:rPr>
          <w:color w:val="000000"/>
        </w:rPr>
        <w:t>е</w:t>
      </w:r>
      <w:r w:rsidRPr="00A20A71">
        <w:rPr>
          <w:color w:val="000000"/>
        </w:rPr>
        <w:t>ния их несоответствия предельным параметрам разрешенного использования.</w:t>
      </w:r>
    </w:p>
    <w:p w:rsidR="009A44F4" w:rsidRPr="00A20A71" w:rsidRDefault="009A44F4" w:rsidP="00C76788">
      <w:pPr>
        <w:pStyle w:val="a4"/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A20A71">
        <w:rPr>
          <w:color w:val="000000"/>
        </w:rPr>
        <w:t>Изменение видов разрешенного использования земельных участков и объектов к</w:t>
      </w:r>
      <w:r w:rsidRPr="00A20A71">
        <w:rPr>
          <w:color w:val="000000"/>
        </w:rPr>
        <w:t>а</w:t>
      </w:r>
      <w:r w:rsidRPr="00A20A71">
        <w:rPr>
          <w:color w:val="000000"/>
        </w:rPr>
        <w:t>питального строительства может осуществляться только в соответствии с видами разреше</w:t>
      </w:r>
      <w:r w:rsidRPr="00A20A71">
        <w:rPr>
          <w:color w:val="000000"/>
        </w:rPr>
        <w:t>н</w:t>
      </w:r>
      <w:r w:rsidRPr="00A20A71">
        <w:rPr>
          <w:color w:val="000000"/>
        </w:rPr>
        <w:t>ного использования, установленными градостроительным регламентом.</w:t>
      </w:r>
    </w:p>
    <w:p w:rsidR="009A44F4" w:rsidRPr="00A20A71" w:rsidRDefault="009A44F4" w:rsidP="00C76788">
      <w:pPr>
        <w:pStyle w:val="a4"/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A20A71">
        <w:rPr>
          <w:color w:val="000000"/>
        </w:rPr>
        <w:t>Правообладатели земельных участков, вправе обратиться за разрешениями на о</w:t>
      </w:r>
      <w:r w:rsidRPr="00A20A71">
        <w:rPr>
          <w:color w:val="000000"/>
        </w:rPr>
        <w:t>т</w:t>
      </w:r>
      <w:r w:rsidRPr="00A20A71">
        <w:rPr>
          <w:color w:val="000000"/>
        </w:rPr>
        <w:t>клонение от предельных параметров разрешенного строительства, реконструкции объектов капитального строительства в случаях, когда размеры участков меньше установленных гр</w:t>
      </w:r>
      <w:r w:rsidRPr="00A20A71">
        <w:rPr>
          <w:color w:val="000000"/>
        </w:rPr>
        <w:t>а</w:t>
      </w:r>
      <w:r w:rsidRPr="00A20A71">
        <w:rPr>
          <w:color w:val="000000"/>
        </w:rPr>
        <w:t>достроительным регламентом минимальных размеров, когда конфигурация участка не п</w:t>
      </w:r>
      <w:r w:rsidRPr="00A20A71">
        <w:rPr>
          <w:color w:val="000000"/>
        </w:rPr>
        <w:t>о</w:t>
      </w:r>
      <w:r w:rsidRPr="00A20A71">
        <w:rPr>
          <w:color w:val="000000"/>
        </w:rPr>
        <w:t>зволяет обеспечить санитарные и противопожарные разрывы, когда инженерно–геологические или иные характеристики неблагоприятны для застройки и дальнейшей эк</w:t>
      </w:r>
      <w:r w:rsidRPr="00A20A71">
        <w:rPr>
          <w:color w:val="000000"/>
        </w:rPr>
        <w:t>с</w:t>
      </w:r>
      <w:r w:rsidRPr="00A20A71">
        <w:rPr>
          <w:color w:val="000000"/>
        </w:rPr>
        <w:t xml:space="preserve">плуатации. </w:t>
      </w:r>
    </w:p>
    <w:p w:rsidR="009A44F4" w:rsidRPr="00A20A71" w:rsidRDefault="009A44F4" w:rsidP="00C76788">
      <w:pPr>
        <w:pStyle w:val="a4"/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A20A71">
        <w:rPr>
          <w:color w:val="000000"/>
        </w:rPr>
        <w:t>Использование объектов недвижимости, не соответствующих установленным гр</w:t>
      </w:r>
      <w:r w:rsidRPr="00A20A71">
        <w:rPr>
          <w:color w:val="000000"/>
        </w:rPr>
        <w:t>а</w:t>
      </w:r>
      <w:r w:rsidRPr="00A20A71">
        <w:rPr>
          <w:color w:val="000000"/>
        </w:rPr>
        <w:t>достроительным регламентам территориальных зон должно быть направлено на постепенное приведение их в соответствие с установленным градостроительным регламентом.</w:t>
      </w:r>
    </w:p>
    <w:p w:rsidR="009A44F4" w:rsidRDefault="009A44F4" w:rsidP="00C76788">
      <w:pPr>
        <w:pStyle w:val="a4"/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A20A71">
        <w:rPr>
          <w:color w:val="000000"/>
        </w:rPr>
        <w:t>Не соответствующее требованиям настоящих Правил здание либо строение, нах</w:t>
      </w:r>
      <w:r w:rsidRPr="00A20A71">
        <w:rPr>
          <w:color w:val="000000"/>
        </w:rPr>
        <w:t>о</w:t>
      </w:r>
      <w:r w:rsidRPr="00A20A71">
        <w:rPr>
          <w:color w:val="000000"/>
        </w:rPr>
        <w:t xml:space="preserve">дящееся в ветхом или аварийном состоянии, может быть восстановлено только в тех случаях, если его последующее использование будет соответствовать установленным регламентам. </w:t>
      </w:r>
    </w:p>
    <w:p w:rsidR="00E87238" w:rsidRPr="00A20A71" w:rsidRDefault="00E87238" w:rsidP="00E87238">
      <w:pPr>
        <w:pStyle w:val="a4"/>
        <w:tabs>
          <w:tab w:val="left" w:pos="993"/>
        </w:tabs>
        <w:ind w:left="709"/>
        <w:jc w:val="both"/>
        <w:rPr>
          <w:color w:val="000000"/>
        </w:rPr>
      </w:pPr>
    </w:p>
    <w:p w:rsidR="0005129F" w:rsidRPr="00A20A71" w:rsidRDefault="001554DC" w:rsidP="00EF47F3">
      <w:pPr>
        <w:pStyle w:val="a4"/>
        <w:spacing w:before="240" w:after="240"/>
        <w:jc w:val="center"/>
        <w:outlineLvl w:val="2"/>
        <w:rPr>
          <w:b/>
        </w:rPr>
      </w:pPr>
      <w:bookmarkStart w:id="116" w:name="_Toc282347541"/>
      <w:bookmarkStart w:id="117" w:name="_Toc418837435"/>
      <w:r w:rsidRPr="00A20A71">
        <w:rPr>
          <w:b/>
        </w:rPr>
        <w:lastRenderedPageBreak/>
        <w:t xml:space="preserve">Статья </w:t>
      </w:r>
      <w:r w:rsidR="000B2E4A" w:rsidRPr="00A20A71">
        <w:rPr>
          <w:b/>
        </w:rPr>
        <w:t>29</w:t>
      </w:r>
      <w:r w:rsidRPr="00A20A71">
        <w:rPr>
          <w:b/>
        </w:rPr>
        <w:t xml:space="preserve">. </w:t>
      </w:r>
      <w:r w:rsidR="000D5D8C" w:rsidRPr="00A20A71">
        <w:rPr>
          <w:b/>
        </w:rPr>
        <w:t xml:space="preserve">Градостроительные регламенты на </w:t>
      </w:r>
      <w:r w:rsidR="0005129F" w:rsidRPr="00A20A71">
        <w:rPr>
          <w:b/>
        </w:rPr>
        <w:t>территориях жилых зон</w:t>
      </w:r>
      <w:bookmarkEnd w:id="116"/>
      <w:bookmarkEnd w:id="117"/>
    </w:p>
    <w:p w:rsidR="003222B2" w:rsidRPr="003222B2" w:rsidRDefault="00027D97" w:rsidP="00C76788">
      <w:pPr>
        <w:pStyle w:val="a4"/>
        <w:numPr>
          <w:ilvl w:val="0"/>
          <w:numId w:val="41"/>
        </w:numPr>
        <w:shd w:val="clear" w:color="auto" w:fill="FFFFFF"/>
        <w:tabs>
          <w:tab w:val="left" w:pos="0"/>
          <w:tab w:val="left" w:pos="993"/>
        </w:tabs>
        <w:ind w:left="0" w:firstLine="709"/>
        <w:jc w:val="both"/>
        <w:rPr>
          <w:bCs/>
        </w:rPr>
      </w:pPr>
      <w:r w:rsidRPr="003222B2">
        <w:rPr>
          <w:color w:val="000000"/>
        </w:rPr>
        <w:t>Жилые</w:t>
      </w:r>
      <w:r w:rsidR="0000665B" w:rsidRPr="003222B2">
        <w:rPr>
          <w:color w:val="000000"/>
        </w:rPr>
        <w:t xml:space="preserve"> зоны</w:t>
      </w:r>
      <w:r w:rsidR="003F1901" w:rsidRPr="003222B2">
        <w:rPr>
          <w:color w:val="000000"/>
        </w:rPr>
        <w:t xml:space="preserve"> (код зон -</w:t>
      </w:r>
      <w:r w:rsidR="0000665B" w:rsidRPr="003222B2">
        <w:rPr>
          <w:color w:val="000000"/>
        </w:rPr>
        <w:t xml:space="preserve"> Ж</w:t>
      </w:r>
      <w:r w:rsidR="00635327" w:rsidRPr="003222B2">
        <w:rPr>
          <w:color w:val="000000"/>
        </w:rPr>
        <w:t>З</w:t>
      </w:r>
      <w:r w:rsidR="0000665B" w:rsidRPr="003222B2">
        <w:rPr>
          <w:color w:val="000000"/>
        </w:rPr>
        <w:t xml:space="preserve">) предназначены </w:t>
      </w:r>
      <w:r w:rsidR="0005129F" w:rsidRPr="003222B2">
        <w:rPr>
          <w:color w:val="000000"/>
        </w:rPr>
        <w:t xml:space="preserve"> для застройки </w:t>
      </w:r>
      <w:r w:rsidR="00762524" w:rsidRPr="003222B2">
        <w:rPr>
          <w:color w:val="000000"/>
        </w:rPr>
        <w:t xml:space="preserve">среднеэтажными, </w:t>
      </w:r>
      <w:r w:rsidR="000D5D8C" w:rsidRPr="003222B2">
        <w:rPr>
          <w:color w:val="000000"/>
        </w:rPr>
        <w:t>мал</w:t>
      </w:r>
      <w:r w:rsidR="000D5D8C" w:rsidRPr="003222B2">
        <w:rPr>
          <w:color w:val="000000"/>
        </w:rPr>
        <w:t>о</w:t>
      </w:r>
      <w:r w:rsidR="000D5D8C" w:rsidRPr="003222B2">
        <w:rPr>
          <w:color w:val="000000"/>
        </w:rPr>
        <w:t>этажными жилыми домами</w:t>
      </w:r>
      <w:r w:rsidR="0000081F" w:rsidRPr="003222B2">
        <w:rPr>
          <w:color w:val="000000"/>
        </w:rPr>
        <w:t>,</w:t>
      </w:r>
      <w:r w:rsidR="0005129F" w:rsidRPr="003222B2">
        <w:rPr>
          <w:color w:val="000000"/>
        </w:rPr>
        <w:t xml:space="preserve"> жилыми</w:t>
      </w:r>
      <w:r w:rsidR="0000665B" w:rsidRPr="003222B2">
        <w:rPr>
          <w:color w:val="000000"/>
        </w:rPr>
        <w:t xml:space="preserve"> домами</w:t>
      </w:r>
      <w:r w:rsidR="0000081F" w:rsidRPr="003222B2">
        <w:rPr>
          <w:color w:val="000000"/>
        </w:rPr>
        <w:t xml:space="preserve"> усадебного типа</w:t>
      </w:r>
      <w:r w:rsidR="000D5D8C" w:rsidRPr="003222B2">
        <w:rPr>
          <w:color w:val="000000"/>
        </w:rPr>
        <w:t xml:space="preserve"> с количеством этажей не более 3,</w:t>
      </w:r>
      <w:r w:rsidR="0005129F" w:rsidRPr="003222B2">
        <w:rPr>
          <w:color w:val="000000"/>
        </w:rPr>
        <w:t xml:space="preserve"> иными об</w:t>
      </w:r>
      <w:r w:rsidR="0000081F" w:rsidRPr="003222B2">
        <w:rPr>
          <w:color w:val="000000"/>
        </w:rPr>
        <w:t>ъектами жилищного строительства с минимально разрешенным набором услуг местного значения</w:t>
      </w:r>
    </w:p>
    <w:p w:rsidR="003222B2" w:rsidRPr="003222B2" w:rsidRDefault="000D5D8C" w:rsidP="00C76788">
      <w:pPr>
        <w:pStyle w:val="a4"/>
        <w:numPr>
          <w:ilvl w:val="0"/>
          <w:numId w:val="41"/>
        </w:numPr>
        <w:shd w:val="clear" w:color="auto" w:fill="FFFFFF"/>
        <w:tabs>
          <w:tab w:val="left" w:pos="0"/>
          <w:tab w:val="left" w:pos="993"/>
        </w:tabs>
        <w:ind w:left="0" w:firstLine="709"/>
        <w:jc w:val="both"/>
      </w:pPr>
      <w:r w:rsidRPr="003222B2">
        <w:rPr>
          <w:bCs/>
          <w:i/>
        </w:rPr>
        <w:t>Основные виды разрешенного использования</w:t>
      </w:r>
      <w:r w:rsidRPr="003222B2">
        <w:rPr>
          <w:bCs/>
        </w:rPr>
        <w:t xml:space="preserve"> земельных участков и объектов кап</w:t>
      </w:r>
      <w:r w:rsidRPr="003222B2">
        <w:rPr>
          <w:bCs/>
        </w:rPr>
        <w:t>и</w:t>
      </w:r>
      <w:r w:rsidRPr="003222B2">
        <w:rPr>
          <w:bCs/>
        </w:rPr>
        <w:t xml:space="preserve">тального строительства в </w:t>
      </w:r>
      <w:r w:rsidR="00B86366" w:rsidRPr="003222B2">
        <w:rPr>
          <w:bCs/>
        </w:rPr>
        <w:t>жилых</w:t>
      </w:r>
      <w:r w:rsidRPr="003222B2">
        <w:rPr>
          <w:bCs/>
        </w:rPr>
        <w:t xml:space="preserve"> </w:t>
      </w:r>
      <w:r w:rsidR="003F1901" w:rsidRPr="003222B2">
        <w:rPr>
          <w:bCs/>
        </w:rPr>
        <w:t>зонах</w:t>
      </w:r>
      <w:r w:rsidRPr="003222B2">
        <w:rPr>
          <w:bCs/>
        </w:rPr>
        <w:t>:</w:t>
      </w:r>
    </w:p>
    <w:p w:rsidR="00B1121A" w:rsidRDefault="004F4731" w:rsidP="00B1121A">
      <w:pPr>
        <w:pStyle w:val="a4"/>
        <w:numPr>
          <w:ilvl w:val="0"/>
          <w:numId w:val="42"/>
        </w:numPr>
        <w:shd w:val="clear" w:color="auto" w:fill="FFFFFF"/>
        <w:tabs>
          <w:tab w:val="left" w:pos="993"/>
        </w:tabs>
        <w:ind w:left="0" w:firstLine="851"/>
      </w:pPr>
      <w:r>
        <w:t>ж</w:t>
      </w:r>
      <w:r w:rsidRPr="004F4731">
        <w:t>илая застройка</w:t>
      </w:r>
      <w:r>
        <w:t>;</w:t>
      </w:r>
      <w:bookmarkStart w:id="118" w:name="sub_1021"/>
    </w:p>
    <w:p w:rsidR="004F4731" w:rsidRDefault="004F4731" w:rsidP="00B1121A">
      <w:pPr>
        <w:pStyle w:val="a4"/>
        <w:numPr>
          <w:ilvl w:val="0"/>
          <w:numId w:val="42"/>
        </w:numPr>
        <w:shd w:val="clear" w:color="auto" w:fill="FFFFFF"/>
        <w:tabs>
          <w:tab w:val="left" w:pos="993"/>
        </w:tabs>
        <w:ind w:left="0" w:firstLine="851"/>
      </w:pPr>
      <w:r>
        <w:t>м</w:t>
      </w:r>
      <w:r w:rsidRPr="005342CD">
        <w:t>алоэтажная жилая застройка (индивидуальное жилищное строительство;</w:t>
      </w:r>
      <w:bookmarkEnd w:id="118"/>
      <w:r>
        <w:t xml:space="preserve"> </w:t>
      </w:r>
      <w:r w:rsidRPr="005342CD">
        <w:t>разм</w:t>
      </w:r>
      <w:r w:rsidRPr="005342CD">
        <w:t>е</w:t>
      </w:r>
      <w:r w:rsidRPr="005342CD">
        <w:t>щение дачных домов и садовых домов</w:t>
      </w:r>
      <w:r w:rsidR="00B1121A">
        <w:t xml:space="preserve">; </w:t>
      </w:r>
      <w:r w:rsidR="00B1121A" w:rsidRPr="005342CD">
        <w:t>дом, пригодный для постоянного проживания, выс</w:t>
      </w:r>
      <w:r w:rsidR="00B1121A" w:rsidRPr="005342CD">
        <w:t>о</w:t>
      </w:r>
      <w:r w:rsidR="00B1121A" w:rsidRPr="005342CD">
        <w:t>той не выше трех надземных этажей)</w:t>
      </w:r>
      <w:proofErr w:type="gramStart"/>
      <w:r w:rsidR="00B1121A" w:rsidRPr="005342CD">
        <w:t>;в</w:t>
      </w:r>
      <w:proofErr w:type="gramEnd"/>
      <w:r w:rsidR="00B1121A" w:rsidRPr="005342CD">
        <w:t>ыращивание плодовых, ягодных, овощных, бахчевых или иных декоративных или</w:t>
      </w:r>
      <w:r w:rsidR="00B1121A">
        <w:t xml:space="preserve"> </w:t>
      </w:r>
      <w:r w:rsidR="00B1121A" w:rsidRPr="005342CD">
        <w:t>сельскохозяйственных культур;</w:t>
      </w:r>
      <w:r w:rsidR="00B1121A">
        <w:t xml:space="preserve"> </w:t>
      </w:r>
      <w:r w:rsidR="00B1121A" w:rsidRPr="005342CD">
        <w:t>размещение гаражей и подсо</w:t>
      </w:r>
      <w:r w:rsidR="00B1121A" w:rsidRPr="005342CD">
        <w:t>б</w:t>
      </w:r>
      <w:r w:rsidR="00B1121A" w:rsidRPr="005342CD">
        <w:t>ных сооружений</w:t>
      </w:r>
      <w:r w:rsidRPr="005342CD">
        <w:t>)</w:t>
      </w:r>
      <w:r>
        <w:t>;</w:t>
      </w:r>
    </w:p>
    <w:p w:rsidR="004F4731" w:rsidRDefault="004F4731" w:rsidP="004F4731">
      <w:pPr>
        <w:pStyle w:val="a4"/>
        <w:numPr>
          <w:ilvl w:val="0"/>
          <w:numId w:val="42"/>
        </w:numPr>
        <w:shd w:val="clear" w:color="auto" w:fill="FFFFFF"/>
        <w:tabs>
          <w:tab w:val="left" w:pos="993"/>
        </w:tabs>
        <w:ind w:left="0" w:firstLine="851"/>
        <w:jc w:val="both"/>
      </w:pPr>
      <w:bookmarkStart w:id="119" w:name="sub_1022"/>
      <w:r>
        <w:t>п</w:t>
      </w:r>
      <w:r w:rsidRPr="005342CD">
        <w:t>риусадебный участок личного подсобного хозяйства</w:t>
      </w:r>
      <w:bookmarkEnd w:id="119"/>
      <w:r>
        <w:t>;</w:t>
      </w:r>
    </w:p>
    <w:p w:rsidR="004F4731" w:rsidRDefault="004F4731" w:rsidP="004F4731">
      <w:pPr>
        <w:pStyle w:val="a4"/>
        <w:numPr>
          <w:ilvl w:val="0"/>
          <w:numId w:val="42"/>
        </w:numPr>
        <w:shd w:val="clear" w:color="auto" w:fill="FFFFFF"/>
        <w:tabs>
          <w:tab w:val="left" w:pos="993"/>
        </w:tabs>
        <w:ind w:left="0" w:firstLine="851"/>
        <w:jc w:val="both"/>
      </w:pPr>
      <w:bookmarkStart w:id="120" w:name="sub_1023"/>
      <w:r>
        <w:t>б</w:t>
      </w:r>
      <w:r w:rsidRPr="005342CD">
        <w:t>локированная жилая застройка</w:t>
      </w:r>
      <w:bookmarkEnd w:id="120"/>
      <w:r>
        <w:t>;</w:t>
      </w:r>
    </w:p>
    <w:p w:rsidR="004F4731" w:rsidRDefault="004F4731" w:rsidP="004F4731">
      <w:pPr>
        <w:pStyle w:val="a4"/>
        <w:numPr>
          <w:ilvl w:val="0"/>
          <w:numId w:val="42"/>
        </w:numPr>
        <w:shd w:val="clear" w:color="auto" w:fill="FFFFFF"/>
        <w:tabs>
          <w:tab w:val="left" w:pos="993"/>
        </w:tabs>
        <w:ind w:left="0" w:firstLine="851"/>
        <w:jc w:val="both"/>
      </w:pPr>
      <w:bookmarkStart w:id="121" w:name="sub_1024"/>
      <w:r>
        <w:t>п</w:t>
      </w:r>
      <w:r w:rsidRPr="005342CD">
        <w:t>ередвижное жилье</w:t>
      </w:r>
      <w:bookmarkEnd w:id="121"/>
      <w:r>
        <w:t>;</w:t>
      </w:r>
    </w:p>
    <w:p w:rsidR="004F4731" w:rsidRDefault="004F4731" w:rsidP="004F4731">
      <w:pPr>
        <w:pStyle w:val="a4"/>
        <w:numPr>
          <w:ilvl w:val="0"/>
          <w:numId w:val="42"/>
        </w:numPr>
        <w:shd w:val="clear" w:color="auto" w:fill="FFFFFF"/>
        <w:tabs>
          <w:tab w:val="left" w:pos="993"/>
        </w:tabs>
        <w:ind w:left="0" w:firstLine="851"/>
        <w:jc w:val="both"/>
      </w:pPr>
      <w:bookmarkStart w:id="122" w:name="sub_1025"/>
      <w:r>
        <w:t>с</w:t>
      </w:r>
      <w:r w:rsidRPr="005342CD">
        <w:t>реднеэтажная жилая застройка</w:t>
      </w:r>
      <w:bookmarkEnd w:id="122"/>
      <w:r>
        <w:t>;</w:t>
      </w:r>
    </w:p>
    <w:p w:rsidR="003222B2" w:rsidRPr="003222B2" w:rsidRDefault="000D5D8C" w:rsidP="00C76788">
      <w:pPr>
        <w:pStyle w:val="af9"/>
        <w:numPr>
          <w:ilvl w:val="0"/>
          <w:numId w:val="41"/>
        </w:numPr>
        <w:shd w:val="clear" w:color="auto" w:fill="FFFFFF"/>
        <w:tabs>
          <w:tab w:val="left" w:pos="993"/>
        </w:tabs>
        <w:ind w:left="0" w:firstLine="709"/>
        <w:jc w:val="both"/>
      </w:pPr>
      <w:r w:rsidRPr="003222B2">
        <w:rPr>
          <w:bCs/>
          <w:i/>
        </w:rPr>
        <w:t>Вспомогательные виды разрешенного использования</w:t>
      </w:r>
      <w:r w:rsidRPr="003222B2">
        <w:rPr>
          <w:bCs/>
        </w:rPr>
        <w:t xml:space="preserve"> земельных участков и объе</w:t>
      </w:r>
      <w:r w:rsidRPr="003222B2">
        <w:rPr>
          <w:bCs/>
        </w:rPr>
        <w:t>к</w:t>
      </w:r>
      <w:r w:rsidRPr="003222B2">
        <w:rPr>
          <w:bCs/>
        </w:rPr>
        <w:t xml:space="preserve">тов капитального строительства в </w:t>
      </w:r>
      <w:r w:rsidR="00B86366" w:rsidRPr="003222B2">
        <w:rPr>
          <w:bCs/>
        </w:rPr>
        <w:t>жилых</w:t>
      </w:r>
      <w:r w:rsidR="00B426AD" w:rsidRPr="003222B2">
        <w:rPr>
          <w:bCs/>
        </w:rPr>
        <w:t xml:space="preserve"> </w:t>
      </w:r>
      <w:r w:rsidR="00B86366" w:rsidRPr="003222B2">
        <w:rPr>
          <w:bCs/>
        </w:rPr>
        <w:t>зонах</w:t>
      </w:r>
    </w:p>
    <w:p w:rsidR="005A4A59" w:rsidRPr="00A20A71" w:rsidRDefault="001C046D" w:rsidP="006326FD">
      <w:pPr>
        <w:pStyle w:val="af9"/>
        <w:numPr>
          <w:ilvl w:val="0"/>
          <w:numId w:val="42"/>
        </w:numPr>
        <w:shd w:val="clear" w:color="auto" w:fill="FFFFFF"/>
        <w:tabs>
          <w:tab w:val="left" w:pos="993"/>
        </w:tabs>
        <w:ind w:left="0" w:firstLine="851"/>
        <w:jc w:val="both"/>
      </w:pPr>
      <w:r w:rsidRPr="00A20A71">
        <w:t>многоквартирные жилые дома</w:t>
      </w:r>
      <w:r w:rsidR="00515FDA" w:rsidRPr="00A20A71">
        <w:t xml:space="preserve"> </w:t>
      </w:r>
      <w:r w:rsidR="00B86366" w:rsidRPr="00A20A71">
        <w:t>не более 3-х этажей;</w:t>
      </w:r>
    </w:p>
    <w:p w:rsidR="00895B81" w:rsidRPr="003222B2" w:rsidRDefault="00895B81" w:rsidP="006326FD">
      <w:pPr>
        <w:pStyle w:val="af9"/>
        <w:numPr>
          <w:ilvl w:val="0"/>
          <w:numId w:val="42"/>
        </w:numPr>
        <w:tabs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 w:rsidRPr="003222B2">
        <w:rPr>
          <w:color w:val="000000"/>
        </w:rPr>
        <w:t>объекты бытового обслуживания;</w:t>
      </w:r>
    </w:p>
    <w:p w:rsidR="00895B81" w:rsidRPr="003222B2" w:rsidRDefault="00895B81" w:rsidP="006326FD">
      <w:pPr>
        <w:pStyle w:val="af9"/>
        <w:numPr>
          <w:ilvl w:val="0"/>
          <w:numId w:val="42"/>
        </w:numPr>
        <w:tabs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 w:rsidRPr="003222B2">
        <w:rPr>
          <w:color w:val="000000"/>
        </w:rPr>
        <w:t>магазины повседневного спроса;</w:t>
      </w:r>
    </w:p>
    <w:p w:rsidR="00895B81" w:rsidRPr="003222B2" w:rsidRDefault="00895B81" w:rsidP="006326FD">
      <w:pPr>
        <w:pStyle w:val="af9"/>
        <w:numPr>
          <w:ilvl w:val="0"/>
          <w:numId w:val="42"/>
        </w:numPr>
        <w:tabs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 w:rsidRPr="003222B2">
        <w:rPr>
          <w:color w:val="000000"/>
        </w:rPr>
        <w:t>общеобразовательные школы;</w:t>
      </w:r>
    </w:p>
    <w:p w:rsidR="00895B81" w:rsidRPr="003222B2" w:rsidRDefault="00895B81" w:rsidP="006326FD">
      <w:pPr>
        <w:pStyle w:val="af9"/>
        <w:numPr>
          <w:ilvl w:val="0"/>
          <w:numId w:val="42"/>
        </w:numPr>
        <w:tabs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 w:rsidRPr="003222B2">
        <w:rPr>
          <w:color w:val="000000"/>
        </w:rPr>
        <w:t>объекты дошкольного воспитания;</w:t>
      </w:r>
    </w:p>
    <w:p w:rsidR="005627FA" w:rsidRPr="003222B2" w:rsidRDefault="005627FA" w:rsidP="006326FD">
      <w:pPr>
        <w:pStyle w:val="af9"/>
        <w:numPr>
          <w:ilvl w:val="0"/>
          <w:numId w:val="42"/>
        </w:numPr>
        <w:tabs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 w:rsidRPr="003222B2">
        <w:rPr>
          <w:color w:val="000000"/>
        </w:rPr>
        <w:t>детские дома;</w:t>
      </w:r>
    </w:p>
    <w:p w:rsidR="005627FA" w:rsidRPr="003222B2" w:rsidRDefault="005627FA" w:rsidP="006326FD">
      <w:pPr>
        <w:pStyle w:val="af9"/>
        <w:numPr>
          <w:ilvl w:val="0"/>
          <w:numId w:val="42"/>
        </w:numPr>
        <w:tabs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 w:rsidRPr="003222B2">
        <w:rPr>
          <w:color w:val="000000"/>
        </w:rPr>
        <w:t>филиалы профессиональных учреждений;</w:t>
      </w:r>
    </w:p>
    <w:p w:rsidR="00895B81" w:rsidRPr="003222B2" w:rsidRDefault="000375BF" w:rsidP="006326FD">
      <w:pPr>
        <w:pStyle w:val="af9"/>
        <w:numPr>
          <w:ilvl w:val="0"/>
          <w:numId w:val="42"/>
        </w:numPr>
        <w:tabs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 w:rsidRPr="003222B2">
        <w:rPr>
          <w:color w:val="000000"/>
        </w:rPr>
        <w:t>аптеки;</w:t>
      </w:r>
    </w:p>
    <w:p w:rsidR="00895B81" w:rsidRPr="003222B2" w:rsidRDefault="00895B81" w:rsidP="006326FD">
      <w:pPr>
        <w:pStyle w:val="af9"/>
        <w:numPr>
          <w:ilvl w:val="0"/>
          <w:numId w:val="42"/>
        </w:numPr>
        <w:tabs>
          <w:tab w:val="left" w:pos="993"/>
        </w:tabs>
        <w:spacing w:line="200" w:lineRule="atLeast"/>
        <w:ind w:left="0" w:firstLine="851"/>
        <w:jc w:val="both"/>
        <w:rPr>
          <w:color w:val="000000"/>
        </w:rPr>
      </w:pPr>
      <w:r w:rsidRPr="003222B2">
        <w:rPr>
          <w:color w:val="000000"/>
        </w:rPr>
        <w:t xml:space="preserve">парикмахерские, </w:t>
      </w:r>
      <w:r w:rsidR="00515FDA" w:rsidRPr="003222B2">
        <w:rPr>
          <w:color w:val="000000"/>
        </w:rPr>
        <w:t>фотоателье,</w:t>
      </w:r>
      <w:r w:rsidR="00655D9B" w:rsidRPr="003222B2">
        <w:rPr>
          <w:color w:val="000000"/>
        </w:rPr>
        <w:t xml:space="preserve"> </w:t>
      </w:r>
      <w:r w:rsidRPr="003222B2">
        <w:rPr>
          <w:color w:val="000000"/>
        </w:rPr>
        <w:t xml:space="preserve">косметические кабинеты; </w:t>
      </w:r>
    </w:p>
    <w:p w:rsidR="005627FA" w:rsidRPr="003222B2" w:rsidRDefault="005627FA" w:rsidP="006326FD">
      <w:pPr>
        <w:pStyle w:val="af9"/>
        <w:numPr>
          <w:ilvl w:val="0"/>
          <w:numId w:val="42"/>
        </w:numPr>
        <w:tabs>
          <w:tab w:val="left" w:pos="993"/>
        </w:tabs>
        <w:spacing w:line="200" w:lineRule="atLeast"/>
        <w:ind w:left="0" w:firstLine="851"/>
        <w:jc w:val="both"/>
        <w:rPr>
          <w:color w:val="000000"/>
        </w:rPr>
      </w:pPr>
      <w:r w:rsidRPr="00A20A71">
        <w:t>предприятия общественного питания (столовые, кафе, закусочные, бары) с колич</w:t>
      </w:r>
      <w:r w:rsidRPr="00A20A71">
        <w:t>е</w:t>
      </w:r>
      <w:r w:rsidRPr="00A20A71">
        <w:t>ством посадочных мест до 50;</w:t>
      </w:r>
    </w:p>
    <w:p w:rsidR="00895B81" w:rsidRPr="003222B2" w:rsidRDefault="00895B81" w:rsidP="006326FD">
      <w:pPr>
        <w:pStyle w:val="af9"/>
        <w:numPr>
          <w:ilvl w:val="0"/>
          <w:numId w:val="42"/>
        </w:numPr>
        <w:tabs>
          <w:tab w:val="left" w:pos="993"/>
        </w:tabs>
        <w:spacing w:line="200" w:lineRule="atLeast"/>
        <w:ind w:left="0" w:firstLine="851"/>
        <w:jc w:val="both"/>
        <w:rPr>
          <w:color w:val="000000"/>
        </w:rPr>
      </w:pPr>
      <w:r w:rsidRPr="003222B2">
        <w:rPr>
          <w:color w:val="000000"/>
        </w:rPr>
        <w:t xml:space="preserve">приемные пункты прачечных и химчисток; </w:t>
      </w:r>
    </w:p>
    <w:p w:rsidR="00895B81" w:rsidRPr="003222B2" w:rsidRDefault="00895B81" w:rsidP="006326FD">
      <w:pPr>
        <w:pStyle w:val="af9"/>
        <w:numPr>
          <w:ilvl w:val="0"/>
          <w:numId w:val="42"/>
        </w:numPr>
        <w:tabs>
          <w:tab w:val="left" w:pos="993"/>
        </w:tabs>
        <w:suppressAutoHyphens/>
        <w:ind w:left="0" w:firstLine="851"/>
        <w:jc w:val="both"/>
        <w:rPr>
          <w:color w:val="000000"/>
        </w:rPr>
      </w:pPr>
      <w:r w:rsidRPr="003222B2">
        <w:rPr>
          <w:color w:val="000000"/>
        </w:rPr>
        <w:t>медицинские кабинеты</w:t>
      </w:r>
      <w:r w:rsidR="000375BF" w:rsidRPr="003222B2">
        <w:rPr>
          <w:color w:val="000000"/>
        </w:rPr>
        <w:t>,</w:t>
      </w:r>
      <w:r w:rsidR="000375BF" w:rsidRPr="00A20A71">
        <w:t xml:space="preserve"> амбулаторно-поликлинические организации, пункты оказания первой медицинской помощи (при наличии положительного санитарно-эпидемиологического заключения);</w:t>
      </w:r>
    </w:p>
    <w:p w:rsidR="005A4A59" w:rsidRPr="003222B2" w:rsidRDefault="00895B81" w:rsidP="006326FD">
      <w:pPr>
        <w:pStyle w:val="af9"/>
        <w:numPr>
          <w:ilvl w:val="0"/>
          <w:numId w:val="42"/>
        </w:numPr>
        <w:tabs>
          <w:tab w:val="left" w:pos="993"/>
        </w:tabs>
        <w:spacing w:line="200" w:lineRule="atLeast"/>
        <w:ind w:left="0" w:firstLine="851"/>
        <w:jc w:val="both"/>
        <w:rPr>
          <w:color w:val="000000"/>
        </w:rPr>
      </w:pPr>
      <w:r w:rsidRPr="003222B2">
        <w:rPr>
          <w:color w:val="000000"/>
        </w:rPr>
        <w:t xml:space="preserve">отделения и участковые пункты </w:t>
      </w:r>
      <w:r w:rsidR="00515FDA" w:rsidRPr="003222B2">
        <w:rPr>
          <w:color w:val="000000"/>
        </w:rPr>
        <w:t xml:space="preserve"> по</w:t>
      </w:r>
      <w:r w:rsidRPr="003222B2">
        <w:rPr>
          <w:color w:val="000000"/>
        </w:rPr>
        <w:t xml:space="preserve">лиции; </w:t>
      </w:r>
    </w:p>
    <w:p w:rsidR="00806A8D" w:rsidRPr="003222B2" w:rsidRDefault="005A4A59" w:rsidP="006326FD">
      <w:pPr>
        <w:pStyle w:val="af9"/>
        <w:numPr>
          <w:ilvl w:val="0"/>
          <w:numId w:val="42"/>
        </w:numPr>
        <w:tabs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 w:rsidRPr="003222B2">
        <w:rPr>
          <w:color w:val="000000"/>
        </w:rPr>
        <w:t>почтовые отделения, отделения связи;</w:t>
      </w:r>
    </w:p>
    <w:p w:rsidR="005627FA" w:rsidRPr="003222B2" w:rsidRDefault="005627FA" w:rsidP="006326FD">
      <w:pPr>
        <w:pStyle w:val="af9"/>
        <w:numPr>
          <w:ilvl w:val="0"/>
          <w:numId w:val="42"/>
        </w:numPr>
        <w:tabs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 w:rsidRPr="003222B2">
        <w:rPr>
          <w:color w:val="000000"/>
        </w:rPr>
        <w:t>административные здания;</w:t>
      </w:r>
    </w:p>
    <w:p w:rsidR="00A460ED" w:rsidRPr="00A20A71" w:rsidRDefault="001C046D" w:rsidP="006326FD">
      <w:pPr>
        <w:pStyle w:val="af9"/>
        <w:numPr>
          <w:ilvl w:val="0"/>
          <w:numId w:val="42"/>
        </w:numPr>
        <w:tabs>
          <w:tab w:val="left" w:pos="993"/>
        </w:tabs>
        <w:suppressAutoHyphens/>
        <w:snapToGrid w:val="0"/>
        <w:ind w:left="0" w:firstLine="851"/>
        <w:jc w:val="both"/>
      </w:pPr>
      <w:r w:rsidRPr="00A20A71">
        <w:t>жилищно-эксплуатационные и аварийно-диспетчерские службы;</w:t>
      </w:r>
    </w:p>
    <w:p w:rsidR="00895B81" w:rsidRPr="003222B2" w:rsidRDefault="00A460ED" w:rsidP="006326FD">
      <w:pPr>
        <w:pStyle w:val="af9"/>
        <w:numPr>
          <w:ilvl w:val="0"/>
          <w:numId w:val="42"/>
        </w:numPr>
        <w:tabs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 w:rsidRPr="003222B2">
        <w:rPr>
          <w:color w:val="000000"/>
        </w:rPr>
        <w:t>временные павильоны розничной торговли</w:t>
      </w:r>
      <w:r w:rsidR="00027D97" w:rsidRPr="003222B2">
        <w:rPr>
          <w:color w:val="000000"/>
        </w:rPr>
        <w:t>;</w:t>
      </w:r>
    </w:p>
    <w:p w:rsidR="00B426AD" w:rsidRPr="003222B2" w:rsidRDefault="000D5D8C" w:rsidP="006326FD">
      <w:pPr>
        <w:pStyle w:val="af9"/>
        <w:numPr>
          <w:ilvl w:val="0"/>
          <w:numId w:val="42"/>
        </w:numPr>
        <w:shd w:val="clear" w:color="auto" w:fill="FFFFFF"/>
        <w:tabs>
          <w:tab w:val="left" w:pos="0"/>
          <w:tab w:val="left" w:pos="993"/>
        </w:tabs>
        <w:ind w:left="0" w:firstLine="851"/>
        <w:jc w:val="both"/>
        <w:rPr>
          <w:color w:val="000000"/>
        </w:rPr>
      </w:pPr>
      <w:r w:rsidRPr="003222B2">
        <w:rPr>
          <w:color w:val="000000"/>
        </w:rPr>
        <w:t>хозяйственные постройк</w:t>
      </w:r>
      <w:r w:rsidR="004315BD" w:rsidRPr="003222B2">
        <w:rPr>
          <w:color w:val="000000"/>
        </w:rPr>
        <w:t>и</w:t>
      </w:r>
      <w:r w:rsidR="00DB3F42" w:rsidRPr="003222B2">
        <w:rPr>
          <w:color w:val="000000"/>
        </w:rPr>
        <w:t xml:space="preserve"> </w:t>
      </w:r>
      <w:r w:rsidR="00B86366" w:rsidRPr="003222B2">
        <w:rPr>
          <w:color w:val="000000"/>
        </w:rPr>
        <w:t>(сараи, летние кухни</w:t>
      </w:r>
      <w:r w:rsidR="00DB3F42" w:rsidRPr="003222B2">
        <w:rPr>
          <w:color w:val="000000"/>
        </w:rPr>
        <w:t>)</w:t>
      </w:r>
      <w:r w:rsidR="00B86366" w:rsidRPr="003222B2">
        <w:rPr>
          <w:color w:val="000000"/>
        </w:rPr>
        <w:t>;</w:t>
      </w:r>
    </w:p>
    <w:p w:rsidR="00B86366" w:rsidRPr="003222B2" w:rsidRDefault="000D5D8C" w:rsidP="006326FD">
      <w:pPr>
        <w:pStyle w:val="af9"/>
        <w:numPr>
          <w:ilvl w:val="0"/>
          <w:numId w:val="42"/>
        </w:numPr>
        <w:tabs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 w:rsidRPr="003222B2">
        <w:rPr>
          <w:color w:val="000000"/>
        </w:rPr>
        <w:t>отдельно стоящие или пристроенные гаражи и открытые площадки для</w:t>
      </w:r>
      <w:r w:rsidR="00027D97" w:rsidRPr="003222B2">
        <w:rPr>
          <w:color w:val="000000"/>
        </w:rPr>
        <w:t xml:space="preserve"> хранения </w:t>
      </w:r>
      <w:r w:rsidR="00B86366" w:rsidRPr="003222B2">
        <w:rPr>
          <w:color w:val="000000"/>
        </w:rPr>
        <w:t>(</w:t>
      </w:r>
      <w:r w:rsidR="00B426AD" w:rsidRPr="003222B2">
        <w:rPr>
          <w:color w:val="000000"/>
        </w:rPr>
        <w:t>не более 2-х</w:t>
      </w:r>
      <w:r w:rsidR="00B86366" w:rsidRPr="003222B2">
        <w:rPr>
          <w:color w:val="000000"/>
        </w:rPr>
        <w:t>)</w:t>
      </w:r>
      <w:r w:rsidR="00B426AD" w:rsidRPr="003222B2">
        <w:rPr>
          <w:color w:val="000000"/>
        </w:rPr>
        <w:t xml:space="preserve"> </w:t>
      </w:r>
      <w:r w:rsidR="0000081F" w:rsidRPr="003222B2">
        <w:rPr>
          <w:color w:val="000000"/>
        </w:rPr>
        <w:t>автомобилей</w:t>
      </w:r>
      <w:r w:rsidR="00B426AD" w:rsidRPr="003222B2">
        <w:rPr>
          <w:color w:val="000000"/>
        </w:rPr>
        <w:t xml:space="preserve"> на 1 земельный участок</w:t>
      </w:r>
      <w:r w:rsidR="00B86366" w:rsidRPr="003222B2">
        <w:rPr>
          <w:color w:val="000000"/>
        </w:rPr>
        <w:t>;</w:t>
      </w:r>
      <w:r w:rsidR="00B426AD" w:rsidRPr="003222B2">
        <w:rPr>
          <w:color w:val="000000"/>
        </w:rPr>
        <w:t xml:space="preserve"> </w:t>
      </w:r>
    </w:p>
    <w:p w:rsidR="000D5D8C" w:rsidRPr="003222B2" w:rsidRDefault="000D5D8C" w:rsidP="006326FD">
      <w:pPr>
        <w:pStyle w:val="af9"/>
        <w:numPr>
          <w:ilvl w:val="0"/>
          <w:numId w:val="42"/>
        </w:numPr>
        <w:tabs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 w:rsidRPr="003222B2">
        <w:rPr>
          <w:color w:val="000000"/>
        </w:rPr>
        <w:t>постройки для содержания домашних животных (при условии содержания их в границах собственного земельного участка);</w:t>
      </w:r>
    </w:p>
    <w:p w:rsidR="00B86366" w:rsidRPr="003222B2" w:rsidRDefault="00DB3F42" w:rsidP="006326FD">
      <w:pPr>
        <w:pStyle w:val="af9"/>
        <w:numPr>
          <w:ilvl w:val="0"/>
          <w:numId w:val="42"/>
        </w:numPr>
        <w:tabs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 w:rsidRPr="003222B2">
        <w:rPr>
          <w:color w:val="000000"/>
        </w:rPr>
        <w:t>теплицы, парники, оранжереи индивидуального пользования</w:t>
      </w:r>
      <w:r w:rsidR="000D5D8C" w:rsidRPr="003222B2">
        <w:rPr>
          <w:color w:val="000000"/>
        </w:rPr>
        <w:t>;</w:t>
      </w:r>
    </w:p>
    <w:p w:rsidR="000D5D8C" w:rsidRPr="003222B2" w:rsidRDefault="000D5D8C" w:rsidP="006326FD">
      <w:pPr>
        <w:pStyle w:val="af9"/>
        <w:numPr>
          <w:ilvl w:val="0"/>
          <w:numId w:val="42"/>
        </w:numPr>
        <w:tabs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 w:rsidRPr="003222B2">
        <w:rPr>
          <w:color w:val="000000"/>
        </w:rPr>
        <w:t>площадки для сбора мусора;</w:t>
      </w:r>
    </w:p>
    <w:p w:rsidR="000D5D8C" w:rsidRPr="003222B2" w:rsidRDefault="000D5D8C" w:rsidP="006326FD">
      <w:pPr>
        <w:pStyle w:val="af9"/>
        <w:numPr>
          <w:ilvl w:val="0"/>
          <w:numId w:val="42"/>
        </w:numPr>
        <w:tabs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 w:rsidRPr="003222B2">
        <w:rPr>
          <w:color w:val="000000"/>
        </w:rPr>
        <w:t>сады, огороды, палисадники</w:t>
      </w:r>
      <w:r w:rsidR="006D10E4" w:rsidRPr="003222B2">
        <w:rPr>
          <w:color w:val="000000"/>
        </w:rPr>
        <w:t xml:space="preserve">, </w:t>
      </w:r>
      <w:r w:rsidR="006D10E4" w:rsidRPr="00A20A71">
        <w:t>зеленые насаждения, цветники, газоны</w:t>
      </w:r>
      <w:r w:rsidRPr="003222B2">
        <w:rPr>
          <w:color w:val="000000"/>
        </w:rPr>
        <w:t>;</w:t>
      </w:r>
    </w:p>
    <w:p w:rsidR="000D5D8C" w:rsidRPr="003222B2" w:rsidRDefault="000D5D8C" w:rsidP="006326FD">
      <w:pPr>
        <w:pStyle w:val="af9"/>
        <w:numPr>
          <w:ilvl w:val="0"/>
          <w:numId w:val="42"/>
        </w:numPr>
        <w:tabs>
          <w:tab w:val="left" w:pos="0"/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 w:rsidRPr="003222B2">
        <w:rPr>
          <w:color w:val="000000"/>
        </w:rPr>
        <w:t>объекты пожарной охраны (</w:t>
      </w:r>
      <w:r w:rsidR="00B86366" w:rsidRPr="003222B2">
        <w:rPr>
          <w:color w:val="000000"/>
        </w:rPr>
        <w:t xml:space="preserve">в том числе: </w:t>
      </w:r>
      <w:r w:rsidRPr="003222B2">
        <w:rPr>
          <w:color w:val="000000"/>
        </w:rPr>
        <w:t xml:space="preserve">резервуары, </w:t>
      </w:r>
      <w:r w:rsidR="00515FDA" w:rsidRPr="003222B2">
        <w:rPr>
          <w:color w:val="000000"/>
        </w:rPr>
        <w:t xml:space="preserve">противопожарные </w:t>
      </w:r>
      <w:r w:rsidRPr="003222B2">
        <w:rPr>
          <w:color w:val="000000"/>
        </w:rPr>
        <w:t>водоемы);</w:t>
      </w:r>
    </w:p>
    <w:p w:rsidR="003222B2" w:rsidRPr="003222B2" w:rsidRDefault="000D5D8C" w:rsidP="006326FD">
      <w:pPr>
        <w:pStyle w:val="af9"/>
        <w:numPr>
          <w:ilvl w:val="0"/>
          <w:numId w:val="42"/>
        </w:numPr>
        <w:tabs>
          <w:tab w:val="left" w:pos="993"/>
        </w:tabs>
        <w:suppressAutoHyphens/>
        <w:snapToGrid w:val="0"/>
        <w:spacing w:line="200" w:lineRule="atLeast"/>
        <w:ind w:left="0" w:firstLine="851"/>
        <w:jc w:val="both"/>
      </w:pPr>
      <w:r w:rsidRPr="003222B2">
        <w:rPr>
          <w:color w:val="000000"/>
        </w:rPr>
        <w:t>бани, сауны;</w:t>
      </w:r>
      <w:r w:rsidR="00B426AD" w:rsidRPr="003222B2">
        <w:rPr>
          <w:color w:val="000000"/>
        </w:rPr>
        <w:t xml:space="preserve"> бассейны индивидуального пользования;</w:t>
      </w:r>
    </w:p>
    <w:p w:rsidR="003222B2" w:rsidRPr="003222B2" w:rsidRDefault="000D5D8C" w:rsidP="006326FD">
      <w:pPr>
        <w:pStyle w:val="af9"/>
        <w:numPr>
          <w:ilvl w:val="0"/>
          <w:numId w:val="42"/>
        </w:numPr>
        <w:tabs>
          <w:tab w:val="left" w:pos="993"/>
        </w:tabs>
        <w:suppressAutoHyphens/>
        <w:snapToGrid w:val="0"/>
        <w:spacing w:line="200" w:lineRule="atLeast"/>
        <w:ind w:left="0" w:firstLine="851"/>
        <w:jc w:val="both"/>
      </w:pPr>
      <w:r w:rsidRPr="003222B2">
        <w:rPr>
          <w:color w:val="000000"/>
        </w:rPr>
        <w:t xml:space="preserve">парковки </w:t>
      </w:r>
      <w:r w:rsidR="00B426AD" w:rsidRPr="003222B2">
        <w:rPr>
          <w:color w:val="000000"/>
        </w:rPr>
        <w:t>перед объектами обслуживающих видов использования</w:t>
      </w:r>
      <w:r w:rsidR="00B86366" w:rsidRPr="003222B2">
        <w:rPr>
          <w:color w:val="000000"/>
        </w:rPr>
        <w:t>;</w:t>
      </w:r>
    </w:p>
    <w:p w:rsidR="003222B2" w:rsidRDefault="002372E6" w:rsidP="006326FD">
      <w:pPr>
        <w:pStyle w:val="af9"/>
        <w:numPr>
          <w:ilvl w:val="0"/>
          <w:numId w:val="42"/>
        </w:numPr>
        <w:tabs>
          <w:tab w:val="left" w:pos="993"/>
        </w:tabs>
        <w:suppressAutoHyphens/>
        <w:snapToGrid w:val="0"/>
        <w:spacing w:line="200" w:lineRule="atLeast"/>
        <w:ind w:left="0" w:firstLine="851"/>
        <w:jc w:val="both"/>
      </w:pPr>
      <w:r w:rsidRPr="003222B2">
        <w:t>дворовые площадки: детские, спортивные, хозяйственные, для отдыха;</w:t>
      </w:r>
    </w:p>
    <w:p w:rsidR="003222B2" w:rsidRDefault="000D5D8C" w:rsidP="006326FD">
      <w:pPr>
        <w:pStyle w:val="af9"/>
        <w:numPr>
          <w:ilvl w:val="0"/>
          <w:numId w:val="42"/>
        </w:numPr>
        <w:tabs>
          <w:tab w:val="left" w:pos="993"/>
        </w:tabs>
        <w:suppressAutoHyphens/>
        <w:snapToGrid w:val="0"/>
        <w:spacing w:line="200" w:lineRule="atLeast"/>
        <w:ind w:left="0" w:firstLine="851"/>
        <w:jc w:val="both"/>
      </w:pPr>
      <w:r w:rsidRPr="003222B2">
        <w:lastRenderedPageBreak/>
        <w:t>малые архитектурные формы</w:t>
      </w:r>
      <w:r w:rsidR="00A460ED" w:rsidRPr="003222B2">
        <w:t xml:space="preserve"> и иные объекты благоустройства</w:t>
      </w:r>
      <w:r w:rsidR="008D6A07" w:rsidRPr="003222B2">
        <w:t>;</w:t>
      </w:r>
    </w:p>
    <w:p w:rsidR="003222B2" w:rsidRDefault="000D5D8C" w:rsidP="006326FD">
      <w:pPr>
        <w:pStyle w:val="af9"/>
        <w:numPr>
          <w:ilvl w:val="0"/>
          <w:numId w:val="42"/>
        </w:numPr>
        <w:tabs>
          <w:tab w:val="left" w:pos="993"/>
        </w:tabs>
        <w:suppressAutoHyphens/>
        <w:snapToGrid w:val="0"/>
        <w:spacing w:line="200" w:lineRule="atLeast"/>
        <w:ind w:left="0" w:firstLine="851"/>
        <w:jc w:val="both"/>
      </w:pPr>
      <w:r w:rsidRPr="003222B2">
        <w:t>открытые спортивные площадки, спортивно-физкультурные сооружения;</w:t>
      </w:r>
    </w:p>
    <w:p w:rsidR="003222B2" w:rsidRDefault="000D5D8C" w:rsidP="006326FD">
      <w:pPr>
        <w:pStyle w:val="af9"/>
        <w:numPr>
          <w:ilvl w:val="0"/>
          <w:numId w:val="42"/>
        </w:numPr>
        <w:tabs>
          <w:tab w:val="left" w:pos="993"/>
        </w:tabs>
        <w:suppressAutoHyphens/>
        <w:snapToGrid w:val="0"/>
        <w:spacing w:line="200" w:lineRule="atLeast"/>
        <w:ind w:left="0" w:firstLine="851"/>
        <w:jc w:val="both"/>
      </w:pPr>
      <w:r w:rsidRPr="003222B2">
        <w:t>скважины для забора воды, индивидуальные колодцы (при условии организации зоны санитарной охраны не менее 30-</w:t>
      </w:r>
      <w:smartTag w:uri="urn:schemas-microsoft-com:office:smarttags" w:element="metricconverter">
        <w:smartTagPr>
          <w:attr w:name="ProductID" w:val="50 м"/>
        </w:smartTagPr>
        <w:r w:rsidRPr="003222B2">
          <w:t>50 м</w:t>
        </w:r>
      </w:smartTag>
      <w:r w:rsidRPr="003222B2">
        <w:t xml:space="preserve"> выше по потоку грунтовых вод);</w:t>
      </w:r>
    </w:p>
    <w:p w:rsidR="003222B2" w:rsidRPr="003222B2" w:rsidRDefault="00DB3F42" w:rsidP="006326FD">
      <w:pPr>
        <w:pStyle w:val="af9"/>
        <w:numPr>
          <w:ilvl w:val="0"/>
          <w:numId w:val="42"/>
        </w:numPr>
        <w:tabs>
          <w:tab w:val="left" w:pos="851"/>
          <w:tab w:val="left" w:pos="993"/>
        </w:tabs>
        <w:suppressAutoHyphens/>
        <w:snapToGrid w:val="0"/>
        <w:spacing w:line="200" w:lineRule="atLeast"/>
        <w:ind w:left="0" w:firstLine="851"/>
        <w:jc w:val="both"/>
        <w:rPr>
          <w:bCs/>
        </w:rPr>
      </w:pPr>
      <w:r w:rsidRPr="003222B2">
        <w:t xml:space="preserve">надворные туалеты, септики, при условии удаления их на расстояние не менее </w:t>
      </w:r>
      <w:smartTag w:uri="urn:schemas-microsoft-com:office:smarttags" w:element="metricconverter">
        <w:smartTagPr>
          <w:attr w:name="ProductID" w:val="7 м"/>
        </w:smartTagPr>
        <w:r w:rsidRPr="003222B2">
          <w:t>7 м</w:t>
        </w:r>
      </w:smartTag>
      <w:r w:rsidRPr="003222B2">
        <w:t xml:space="preserve"> от </w:t>
      </w:r>
      <w:r w:rsidR="005A4A59" w:rsidRPr="003222B2">
        <w:t>жилых домов</w:t>
      </w:r>
      <w:r w:rsidR="003222B2">
        <w:t>.</w:t>
      </w:r>
    </w:p>
    <w:p w:rsidR="000D5D8C" w:rsidRPr="003222B2" w:rsidRDefault="000D5D8C" w:rsidP="00C76788">
      <w:pPr>
        <w:pStyle w:val="af9"/>
        <w:numPr>
          <w:ilvl w:val="0"/>
          <w:numId w:val="41"/>
        </w:numPr>
        <w:tabs>
          <w:tab w:val="left" w:pos="993"/>
        </w:tabs>
        <w:suppressAutoHyphens/>
        <w:snapToGrid w:val="0"/>
        <w:spacing w:line="200" w:lineRule="atLeast"/>
        <w:ind w:left="0" w:firstLine="709"/>
        <w:jc w:val="both"/>
        <w:rPr>
          <w:bCs/>
        </w:rPr>
      </w:pPr>
      <w:r w:rsidRPr="003222B2">
        <w:rPr>
          <w:i/>
        </w:rPr>
        <w:t>Предельные размеры</w:t>
      </w:r>
      <w:r w:rsidRPr="00A20A71">
        <w:t xml:space="preserve"> земельных участков и предельные параметры разрешенного строительства, реконструкции объектов капитального строительства для </w:t>
      </w:r>
      <w:r w:rsidR="00567604" w:rsidRPr="00A20A71">
        <w:t>жилых</w:t>
      </w:r>
      <w:r w:rsidR="001C046D" w:rsidRPr="00A20A71">
        <w:t xml:space="preserve"> </w:t>
      </w:r>
      <w:r w:rsidR="00984C44" w:rsidRPr="00A20A71">
        <w:t>зон</w:t>
      </w:r>
      <w:r w:rsidRPr="003222B2">
        <w:rPr>
          <w:bCs/>
        </w:rPr>
        <w:t>:</w:t>
      </w:r>
    </w:p>
    <w:p w:rsidR="000D5D8C" w:rsidRPr="00A20A71" w:rsidRDefault="000D5D8C" w:rsidP="003222B2">
      <w:pPr>
        <w:tabs>
          <w:tab w:val="left" w:pos="0"/>
        </w:tabs>
        <w:suppressAutoHyphens/>
        <w:snapToGrid w:val="0"/>
        <w:ind w:firstLine="709"/>
        <w:jc w:val="both"/>
      </w:pPr>
      <w:r w:rsidRPr="00A20A71">
        <w:t xml:space="preserve">Предельные размеры земельных участков, предоставляемых гражданам в собственность из находящихся в муниципальной собственности земель </w:t>
      </w:r>
      <w:r w:rsidR="00C56922" w:rsidRPr="00A20A71">
        <w:t>Ключевс</w:t>
      </w:r>
      <w:r w:rsidR="00537F32" w:rsidRPr="00A20A71">
        <w:t>к</w:t>
      </w:r>
      <w:r w:rsidR="00635327" w:rsidRPr="00A20A71">
        <w:t xml:space="preserve">ого </w:t>
      </w:r>
      <w:r w:rsidR="00317378" w:rsidRPr="00A20A71">
        <w:t>района</w:t>
      </w:r>
      <w:r w:rsidR="00ED34C5" w:rsidRPr="00A20A71">
        <w:t>:</w:t>
      </w:r>
    </w:p>
    <w:p w:rsidR="000D5D8C" w:rsidRPr="00A20A71" w:rsidRDefault="000D5D8C" w:rsidP="006326FD">
      <w:pPr>
        <w:pStyle w:val="af9"/>
        <w:numPr>
          <w:ilvl w:val="0"/>
          <w:numId w:val="43"/>
        </w:numPr>
        <w:tabs>
          <w:tab w:val="left" w:pos="993"/>
        </w:tabs>
        <w:snapToGrid w:val="0"/>
        <w:ind w:left="0" w:firstLine="851"/>
        <w:jc w:val="both"/>
      </w:pPr>
      <w:r w:rsidRPr="00A20A71">
        <w:t>для ведения личного подсобного хозяйства</w:t>
      </w:r>
      <w:r w:rsidR="00317378" w:rsidRPr="00A20A71">
        <w:t xml:space="preserve"> и индивидуального жилищного стро</w:t>
      </w:r>
      <w:r w:rsidR="00317378" w:rsidRPr="00A20A71">
        <w:t>и</w:t>
      </w:r>
      <w:r w:rsidR="00317378" w:rsidRPr="00A20A71">
        <w:t>тельства</w:t>
      </w:r>
      <w:r w:rsidRPr="00A20A71">
        <w:t>:</w:t>
      </w:r>
    </w:p>
    <w:p w:rsidR="000D5D8C" w:rsidRPr="00A20A71" w:rsidRDefault="000D5D8C" w:rsidP="006326FD">
      <w:pPr>
        <w:pStyle w:val="af9"/>
        <w:numPr>
          <w:ilvl w:val="0"/>
          <w:numId w:val="43"/>
        </w:numPr>
        <w:tabs>
          <w:tab w:val="left" w:pos="993"/>
        </w:tabs>
        <w:snapToGrid w:val="0"/>
        <w:ind w:left="0" w:firstLine="851"/>
        <w:jc w:val="both"/>
      </w:pPr>
      <w:r w:rsidRPr="00A20A71">
        <w:t>минимальный размер – 0,</w:t>
      </w:r>
      <w:r w:rsidR="005627FA" w:rsidRPr="00A20A71">
        <w:t>0</w:t>
      </w:r>
      <w:r w:rsidR="00ED34C5" w:rsidRPr="00A20A71">
        <w:t>7</w:t>
      </w:r>
      <w:r w:rsidRPr="00A20A71">
        <w:t xml:space="preserve"> га;</w:t>
      </w:r>
    </w:p>
    <w:p w:rsidR="00317378" w:rsidRPr="00A20A71" w:rsidRDefault="00317378" w:rsidP="006326FD">
      <w:pPr>
        <w:pStyle w:val="af9"/>
        <w:numPr>
          <w:ilvl w:val="0"/>
          <w:numId w:val="43"/>
        </w:numPr>
        <w:tabs>
          <w:tab w:val="left" w:pos="993"/>
        </w:tabs>
        <w:snapToGrid w:val="0"/>
        <w:ind w:left="0" w:firstLine="851"/>
        <w:jc w:val="both"/>
      </w:pPr>
      <w:r w:rsidRPr="00A20A71">
        <w:t xml:space="preserve">максимальный размер – </w:t>
      </w:r>
      <w:r w:rsidR="005235CC" w:rsidRPr="00A20A71">
        <w:t>в</w:t>
      </w:r>
      <w:r w:rsidRPr="00A20A71">
        <w:t xml:space="preserve"> </w:t>
      </w:r>
      <w:r w:rsidR="00BC7199">
        <w:t>с</w:t>
      </w:r>
      <w:r w:rsidRPr="00A20A71">
        <w:t xml:space="preserve">. </w:t>
      </w:r>
      <w:r w:rsidR="00A14F81">
        <w:t>Истимис</w:t>
      </w:r>
      <w:r w:rsidRPr="00A20A71">
        <w:t xml:space="preserve"> -0,</w:t>
      </w:r>
      <w:r w:rsidR="00BC7199">
        <w:t>30</w:t>
      </w:r>
      <w:r w:rsidRPr="00A20A71">
        <w:t xml:space="preserve"> га</w:t>
      </w:r>
      <w:r w:rsidR="005235CC" w:rsidRPr="00A20A71">
        <w:t>.</w:t>
      </w:r>
    </w:p>
    <w:p w:rsidR="000D5D8C" w:rsidRPr="00A20A71" w:rsidRDefault="000D5D8C" w:rsidP="006326FD">
      <w:pPr>
        <w:pStyle w:val="af9"/>
        <w:numPr>
          <w:ilvl w:val="0"/>
          <w:numId w:val="43"/>
        </w:numPr>
        <w:tabs>
          <w:tab w:val="left" w:pos="993"/>
        </w:tabs>
        <w:snapToGrid w:val="0"/>
        <w:ind w:left="0" w:firstLine="851"/>
        <w:jc w:val="both"/>
      </w:pPr>
      <w:r w:rsidRPr="00A20A71">
        <w:t xml:space="preserve">минимальная общая площадь жилого дома – </w:t>
      </w:r>
      <w:smartTag w:uri="urn:schemas-microsoft-com:office:smarttags" w:element="metricconverter">
        <w:smartTagPr>
          <w:attr w:name="ProductID" w:val="36 м2"/>
        </w:smartTagPr>
        <w:r w:rsidRPr="00A20A71">
          <w:t>36 м</w:t>
        </w:r>
        <w:proofErr w:type="gramStart"/>
        <w:r w:rsidRPr="003222B2">
          <w:rPr>
            <w:vertAlign w:val="superscript"/>
          </w:rPr>
          <w:t>2</w:t>
        </w:r>
      </w:smartTag>
      <w:proofErr w:type="gramEnd"/>
      <w:r w:rsidRPr="00A20A71">
        <w:t>;</w:t>
      </w:r>
    </w:p>
    <w:p w:rsidR="000D5D8C" w:rsidRPr="003222B2" w:rsidRDefault="000D5D8C" w:rsidP="006326FD">
      <w:pPr>
        <w:pStyle w:val="af9"/>
        <w:numPr>
          <w:ilvl w:val="0"/>
          <w:numId w:val="43"/>
        </w:numPr>
        <w:tabs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 w:rsidRPr="003222B2">
        <w:rPr>
          <w:color w:val="000000"/>
        </w:rPr>
        <w:t xml:space="preserve">минимальная ширина вновь отводимых земельных участков вдоль фронта улицы (проезда) – </w:t>
      </w:r>
      <w:smartTag w:uri="urn:schemas-microsoft-com:office:smarttags" w:element="metricconverter">
        <w:smartTagPr>
          <w:attr w:name="ProductID" w:val="20 м"/>
        </w:smartTagPr>
        <w:r w:rsidRPr="003222B2">
          <w:rPr>
            <w:color w:val="000000"/>
          </w:rPr>
          <w:t>20 м</w:t>
        </w:r>
      </w:smartTag>
      <w:r w:rsidRPr="003222B2">
        <w:rPr>
          <w:color w:val="000000"/>
        </w:rPr>
        <w:t>;</w:t>
      </w:r>
    </w:p>
    <w:p w:rsidR="000D5D8C" w:rsidRPr="003222B2" w:rsidRDefault="000D5D8C" w:rsidP="006326FD">
      <w:pPr>
        <w:pStyle w:val="af9"/>
        <w:numPr>
          <w:ilvl w:val="0"/>
          <w:numId w:val="43"/>
        </w:numPr>
        <w:tabs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 w:rsidRPr="003222B2">
        <w:rPr>
          <w:color w:val="000000"/>
        </w:rPr>
        <w:t xml:space="preserve">максимальный </w:t>
      </w:r>
      <w:r w:rsidR="001C046D" w:rsidRPr="003222B2">
        <w:rPr>
          <w:color w:val="000000"/>
        </w:rPr>
        <w:t xml:space="preserve">процент застройки </w:t>
      </w:r>
      <w:r w:rsidRPr="003222B2">
        <w:rPr>
          <w:color w:val="000000"/>
        </w:rPr>
        <w:t xml:space="preserve"> земельного участка – 60%;</w:t>
      </w:r>
    </w:p>
    <w:p w:rsidR="000D5D8C" w:rsidRPr="003222B2" w:rsidRDefault="000D5D8C" w:rsidP="006326FD">
      <w:pPr>
        <w:pStyle w:val="af9"/>
        <w:numPr>
          <w:ilvl w:val="0"/>
          <w:numId w:val="43"/>
        </w:numPr>
        <w:tabs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 w:rsidRPr="003222B2">
        <w:rPr>
          <w:color w:val="000000"/>
        </w:rPr>
        <w:t xml:space="preserve">минимальный отступ от красной линии улиц – </w:t>
      </w:r>
      <w:smartTag w:uri="urn:schemas-microsoft-com:office:smarttags" w:element="metricconverter">
        <w:smartTagPr>
          <w:attr w:name="ProductID" w:val="5 м"/>
        </w:smartTagPr>
        <w:r w:rsidRPr="003222B2">
          <w:rPr>
            <w:color w:val="000000"/>
          </w:rPr>
          <w:t>5 м</w:t>
        </w:r>
      </w:smartTag>
      <w:r w:rsidRPr="003222B2">
        <w:rPr>
          <w:color w:val="000000"/>
        </w:rPr>
        <w:t xml:space="preserve">, от красной линии проездов – </w:t>
      </w:r>
      <w:smartTag w:uri="urn:schemas-microsoft-com:office:smarttags" w:element="metricconverter">
        <w:smartTagPr>
          <w:attr w:name="ProductID" w:val="3 м"/>
        </w:smartTagPr>
        <w:r w:rsidRPr="003222B2">
          <w:rPr>
            <w:color w:val="000000"/>
          </w:rPr>
          <w:t>3 м</w:t>
        </w:r>
      </w:smartTag>
      <w:r w:rsidRPr="003222B2">
        <w:rPr>
          <w:color w:val="000000"/>
        </w:rPr>
        <w:t>. В условиях строительства в существующей усадебной застройке возможно размещение строящихся жилых домов в глубине участка с отступом от линии регулирования существующей застройки, обеспечивающей противопожарные нормы;</w:t>
      </w:r>
    </w:p>
    <w:p w:rsidR="00943474" w:rsidRPr="00A20A71" w:rsidRDefault="00943474" w:rsidP="006326FD">
      <w:pPr>
        <w:pStyle w:val="a4"/>
        <w:numPr>
          <w:ilvl w:val="0"/>
          <w:numId w:val="43"/>
        </w:numPr>
        <w:tabs>
          <w:tab w:val="left" w:pos="993"/>
        </w:tabs>
        <w:ind w:left="0" w:firstLine="851"/>
        <w:jc w:val="both"/>
      </w:pPr>
      <w:r w:rsidRPr="00A20A71">
        <w:t xml:space="preserve">минимальное расстояние здания  общеобразовательного учреждения от красной линии не менее </w:t>
      </w:r>
      <w:smartTag w:uri="urn:schemas-microsoft-com:office:smarttags" w:element="metricconverter">
        <w:smartTagPr>
          <w:attr w:name="ProductID" w:val="25 м"/>
        </w:smartTagPr>
        <w:r w:rsidRPr="00A20A71">
          <w:t>25 м</w:t>
        </w:r>
      </w:smartTag>
      <w:r w:rsidRPr="00A20A71">
        <w:t>;</w:t>
      </w:r>
    </w:p>
    <w:p w:rsidR="000D5D8C" w:rsidRPr="003222B2" w:rsidRDefault="000D5D8C" w:rsidP="006326FD">
      <w:pPr>
        <w:pStyle w:val="af9"/>
        <w:numPr>
          <w:ilvl w:val="0"/>
          <w:numId w:val="43"/>
        </w:numPr>
        <w:tabs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 w:rsidRPr="003222B2">
        <w:rPr>
          <w:color w:val="000000"/>
        </w:rPr>
        <w:t xml:space="preserve">минимальный отступ вспомогательных строений от боковых границ участка – </w:t>
      </w:r>
      <w:smartTag w:uri="urn:schemas-microsoft-com:office:smarttags" w:element="metricconverter">
        <w:smartTagPr>
          <w:attr w:name="ProductID" w:val="1,5 м"/>
        </w:smartTagPr>
        <w:r w:rsidRPr="003222B2">
          <w:rPr>
            <w:color w:val="000000"/>
          </w:rPr>
          <w:t>1,5 м</w:t>
        </w:r>
      </w:smartTag>
      <w:r w:rsidRPr="003222B2">
        <w:rPr>
          <w:color w:val="000000"/>
        </w:rPr>
        <w:t xml:space="preserve">, для жилых домов – </w:t>
      </w:r>
      <w:r w:rsidR="005235CC" w:rsidRPr="003222B2">
        <w:rPr>
          <w:color w:val="000000"/>
        </w:rPr>
        <w:t>1,5</w:t>
      </w:r>
      <w:r w:rsidRPr="003222B2">
        <w:rPr>
          <w:color w:val="000000"/>
        </w:rPr>
        <w:t xml:space="preserve"> м;</w:t>
      </w:r>
    </w:p>
    <w:p w:rsidR="000D5D8C" w:rsidRPr="00A20A71" w:rsidRDefault="000D5D8C" w:rsidP="006326FD">
      <w:pPr>
        <w:pStyle w:val="af9"/>
        <w:numPr>
          <w:ilvl w:val="0"/>
          <w:numId w:val="43"/>
        </w:numPr>
        <w:tabs>
          <w:tab w:val="left" w:pos="993"/>
        </w:tabs>
        <w:suppressAutoHyphens/>
        <w:snapToGrid w:val="0"/>
        <w:ind w:left="0" w:firstLine="851"/>
        <w:jc w:val="both"/>
      </w:pPr>
      <w:r w:rsidRPr="003222B2">
        <w:rPr>
          <w:color w:val="000000"/>
        </w:rPr>
        <w:t>минимальный отступ вспомогательных</w:t>
      </w:r>
      <w:r w:rsidRPr="00A20A71">
        <w:t xml:space="preserve"> стро</w:t>
      </w:r>
      <w:r w:rsidR="004915B5" w:rsidRPr="00A20A71">
        <w:t>ений от задней границы участка-</w:t>
      </w:r>
      <w:r w:rsidRPr="00A20A71">
        <w:t xml:space="preserve"> </w:t>
      </w:r>
      <w:smartTag w:uri="urn:schemas-microsoft-com:office:smarttags" w:element="metricconverter">
        <w:smartTagPr>
          <w:attr w:name="ProductID" w:val="1 м"/>
        </w:smartTagPr>
        <w:r w:rsidRPr="00A20A71">
          <w:t>1 м</w:t>
        </w:r>
      </w:smartTag>
      <w:r w:rsidRPr="00A20A71">
        <w:t>;</w:t>
      </w:r>
    </w:p>
    <w:p w:rsidR="000D5D8C" w:rsidRPr="00A20A71" w:rsidRDefault="000D5D8C" w:rsidP="006326FD">
      <w:pPr>
        <w:pStyle w:val="af9"/>
        <w:numPr>
          <w:ilvl w:val="0"/>
          <w:numId w:val="43"/>
        </w:numPr>
        <w:tabs>
          <w:tab w:val="left" w:pos="993"/>
        </w:tabs>
        <w:suppressAutoHyphens/>
        <w:snapToGrid w:val="0"/>
        <w:ind w:left="0" w:firstLine="851"/>
        <w:jc w:val="both"/>
      </w:pPr>
      <w:r w:rsidRPr="00A20A71">
        <w:t xml:space="preserve">до </w:t>
      </w:r>
      <w:r w:rsidR="008D6A07" w:rsidRPr="00A20A71">
        <w:t xml:space="preserve">границы соседнего </w:t>
      </w:r>
      <w:r w:rsidRPr="00A20A71">
        <w:t>участка минимальные расстояния:</w:t>
      </w:r>
    </w:p>
    <w:p w:rsidR="000D5D8C" w:rsidRPr="00A20A71" w:rsidRDefault="000D5D8C" w:rsidP="00E76EEC">
      <w:pPr>
        <w:pStyle w:val="af9"/>
        <w:numPr>
          <w:ilvl w:val="0"/>
          <w:numId w:val="44"/>
        </w:numPr>
        <w:tabs>
          <w:tab w:val="left" w:pos="1843"/>
        </w:tabs>
        <w:ind w:left="0" w:firstLine="1418"/>
        <w:jc w:val="both"/>
      </w:pPr>
      <w:r w:rsidRPr="00A20A71">
        <w:t xml:space="preserve">от дома – </w:t>
      </w:r>
      <w:smartTag w:uri="urn:schemas-microsoft-com:office:smarttags" w:element="metricconverter">
        <w:smartTagPr>
          <w:attr w:name="ProductID" w:val="3 м"/>
        </w:smartTagPr>
        <w:r w:rsidRPr="00A20A71">
          <w:t>3 м</w:t>
        </w:r>
      </w:smartTag>
      <w:r w:rsidRPr="00A20A71">
        <w:t>;</w:t>
      </w:r>
    </w:p>
    <w:p w:rsidR="000D5D8C" w:rsidRPr="00A20A71" w:rsidRDefault="000D5D8C" w:rsidP="00E76EEC">
      <w:pPr>
        <w:pStyle w:val="af9"/>
        <w:numPr>
          <w:ilvl w:val="0"/>
          <w:numId w:val="44"/>
        </w:numPr>
        <w:tabs>
          <w:tab w:val="left" w:pos="1843"/>
        </w:tabs>
        <w:ind w:left="0" w:firstLine="1418"/>
        <w:jc w:val="both"/>
      </w:pPr>
      <w:r w:rsidRPr="00A20A71">
        <w:t xml:space="preserve">от постройки для содержания домашних животных – </w:t>
      </w:r>
      <w:smartTag w:uri="urn:schemas-microsoft-com:office:smarttags" w:element="metricconverter">
        <w:smartTagPr>
          <w:attr w:name="ProductID" w:val="4 м"/>
        </w:smartTagPr>
        <w:r w:rsidRPr="00A20A71">
          <w:t>4 м</w:t>
        </w:r>
      </w:smartTag>
      <w:r w:rsidRPr="00A20A71">
        <w:t>;</w:t>
      </w:r>
    </w:p>
    <w:p w:rsidR="000D5D8C" w:rsidRPr="00A20A71" w:rsidRDefault="000D5D8C" w:rsidP="00E76EEC">
      <w:pPr>
        <w:pStyle w:val="af9"/>
        <w:numPr>
          <w:ilvl w:val="0"/>
          <w:numId w:val="44"/>
        </w:numPr>
        <w:tabs>
          <w:tab w:val="left" w:pos="1843"/>
        </w:tabs>
        <w:ind w:left="0" w:firstLine="1418"/>
        <w:jc w:val="both"/>
      </w:pPr>
      <w:r w:rsidRPr="00A20A71">
        <w:t xml:space="preserve">от других построек (бани, гаражи и др.) – </w:t>
      </w:r>
      <w:smartTag w:uri="urn:schemas-microsoft-com:office:smarttags" w:element="metricconverter">
        <w:smartTagPr>
          <w:attr w:name="ProductID" w:val="1,0 м"/>
        </w:smartTagPr>
        <w:r w:rsidRPr="00A20A71">
          <w:t>1,0 м</w:t>
        </w:r>
      </w:smartTag>
      <w:r w:rsidRPr="00A20A71">
        <w:t xml:space="preserve">; </w:t>
      </w:r>
    </w:p>
    <w:p w:rsidR="000D5D8C" w:rsidRPr="00A20A71" w:rsidRDefault="000D5D8C" w:rsidP="00E76EEC">
      <w:pPr>
        <w:pStyle w:val="af9"/>
        <w:numPr>
          <w:ilvl w:val="0"/>
          <w:numId w:val="44"/>
        </w:numPr>
        <w:tabs>
          <w:tab w:val="left" w:pos="1843"/>
        </w:tabs>
        <w:ind w:left="0" w:firstLine="1418"/>
        <w:jc w:val="both"/>
      </w:pPr>
      <w:r w:rsidRPr="00A20A71">
        <w:t xml:space="preserve">от стволов высокорослых деревьев – </w:t>
      </w:r>
      <w:r w:rsidR="005235CC" w:rsidRPr="00A20A71">
        <w:t>5</w:t>
      </w:r>
      <w:r w:rsidRPr="00A20A71">
        <w:t xml:space="preserve"> м;</w:t>
      </w:r>
    </w:p>
    <w:p w:rsidR="000D5D8C" w:rsidRPr="00A20A71" w:rsidRDefault="000D5D8C" w:rsidP="00E76EEC">
      <w:pPr>
        <w:pStyle w:val="af9"/>
        <w:numPr>
          <w:ilvl w:val="0"/>
          <w:numId w:val="44"/>
        </w:numPr>
        <w:tabs>
          <w:tab w:val="left" w:pos="1843"/>
        </w:tabs>
        <w:ind w:left="0" w:firstLine="1418"/>
        <w:jc w:val="both"/>
      </w:pPr>
      <w:r w:rsidRPr="00A20A71">
        <w:t xml:space="preserve">от кустарников – </w:t>
      </w:r>
      <w:smartTag w:uri="urn:schemas-microsoft-com:office:smarttags" w:element="metricconverter">
        <w:smartTagPr>
          <w:attr w:name="ProductID" w:val="1 м"/>
        </w:smartTagPr>
        <w:r w:rsidRPr="00A20A71">
          <w:t>1 м</w:t>
        </w:r>
      </w:smartTag>
      <w:r w:rsidRPr="00A20A71">
        <w:t>;</w:t>
      </w:r>
    </w:p>
    <w:p w:rsidR="000D5D8C" w:rsidRPr="00A20A71" w:rsidRDefault="000D5D8C" w:rsidP="00E76EEC">
      <w:pPr>
        <w:pStyle w:val="af9"/>
        <w:numPr>
          <w:ilvl w:val="0"/>
          <w:numId w:val="44"/>
        </w:numPr>
        <w:tabs>
          <w:tab w:val="left" w:pos="1843"/>
        </w:tabs>
        <w:ind w:left="0" w:firstLine="1418"/>
        <w:jc w:val="both"/>
      </w:pPr>
      <w:proofErr w:type="gramStart"/>
      <w:r w:rsidRPr="00A20A71">
        <w:t>от изолированного входа в строение для содержания мелких домашних животных до входа в дом</w:t>
      </w:r>
      <w:proofErr w:type="gramEnd"/>
      <w:r w:rsidRPr="00A20A71">
        <w:t xml:space="preserve"> – </w:t>
      </w:r>
      <w:smartTag w:uri="urn:schemas-microsoft-com:office:smarttags" w:element="metricconverter">
        <w:smartTagPr>
          <w:attr w:name="ProductID" w:val="7 м"/>
        </w:smartTagPr>
        <w:r w:rsidRPr="00A20A71">
          <w:t>7 м</w:t>
        </w:r>
      </w:smartTag>
      <w:r w:rsidRPr="00A20A71">
        <w:t>;</w:t>
      </w:r>
    </w:p>
    <w:p w:rsidR="003B78BA" w:rsidRDefault="000D5D8C" w:rsidP="006326FD">
      <w:pPr>
        <w:pStyle w:val="af9"/>
        <w:numPr>
          <w:ilvl w:val="0"/>
          <w:numId w:val="46"/>
        </w:numPr>
        <w:tabs>
          <w:tab w:val="left" w:pos="993"/>
        </w:tabs>
        <w:suppressAutoHyphens/>
        <w:snapToGrid w:val="0"/>
        <w:ind w:left="0" w:firstLine="851"/>
        <w:jc w:val="both"/>
      </w:pPr>
      <w:r w:rsidRPr="00A20A71">
        <w:t xml:space="preserve">минимальное расстояние от хозяйственных построек до окон жилого дома, расположенного на соседнем земельном участке – </w:t>
      </w:r>
      <w:smartTag w:uri="urn:schemas-microsoft-com:office:smarttags" w:element="metricconverter">
        <w:smartTagPr>
          <w:attr w:name="ProductID" w:val="6 м"/>
        </w:smartTagPr>
        <w:r w:rsidRPr="00A20A71">
          <w:t>6 м</w:t>
        </w:r>
      </w:smartTag>
      <w:r w:rsidRPr="00A20A71">
        <w:t>;</w:t>
      </w:r>
    </w:p>
    <w:p w:rsidR="004127C8" w:rsidRPr="00A20A71" w:rsidRDefault="000D5D8C" w:rsidP="006326FD">
      <w:pPr>
        <w:pStyle w:val="af9"/>
        <w:numPr>
          <w:ilvl w:val="0"/>
          <w:numId w:val="46"/>
        </w:numPr>
        <w:tabs>
          <w:tab w:val="left" w:pos="993"/>
        </w:tabs>
        <w:suppressAutoHyphens/>
        <w:snapToGrid w:val="0"/>
        <w:ind w:left="0" w:firstLine="851"/>
        <w:jc w:val="both"/>
      </w:pPr>
      <w:r w:rsidRPr="00A20A71">
        <w:t xml:space="preserve">размещение хозяйственных, одиночных или двойных построек для скота и птицы на расстоянии от окон жилых помещений дома – не менее </w:t>
      </w:r>
      <w:smartTag w:uri="urn:schemas-microsoft-com:office:smarttags" w:element="metricconverter">
        <w:smartTagPr>
          <w:attr w:name="ProductID" w:val="15 м"/>
        </w:smartTagPr>
        <w:r w:rsidRPr="00A20A71">
          <w:t>15 м</w:t>
        </w:r>
      </w:smartTag>
      <w:r w:rsidRPr="00A20A71">
        <w:t>;</w:t>
      </w:r>
    </w:p>
    <w:p w:rsidR="000D5D8C" w:rsidRPr="00A20A71" w:rsidRDefault="004127C8" w:rsidP="006326FD">
      <w:pPr>
        <w:pStyle w:val="af9"/>
        <w:numPr>
          <w:ilvl w:val="0"/>
          <w:numId w:val="46"/>
        </w:numPr>
        <w:tabs>
          <w:tab w:val="left" w:pos="993"/>
        </w:tabs>
        <w:suppressAutoHyphens/>
        <w:snapToGrid w:val="0"/>
        <w:ind w:left="0" w:firstLine="851"/>
        <w:jc w:val="both"/>
      </w:pPr>
      <w:r w:rsidRPr="00A20A71">
        <w:t xml:space="preserve">расстояние от помещений (сооружений) для содержания </w:t>
      </w:r>
      <w:r w:rsidR="00AC53FA" w:rsidRPr="00A20A71">
        <w:t xml:space="preserve"> </w:t>
      </w:r>
      <w:r w:rsidRPr="00A20A71">
        <w:t xml:space="preserve"> животных до </w:t>
      </w:r>
      <w:r w:rsidR="00FD0E0C" w:rsidRPr="00A20A71">
        <w:t xml:space="preserve">объектов жилой застройки: </w:t>
      </w:r>
      <w:r w:rsidRPr="00A20A71">
        <w:t xml:space="preserve">от </w:t>
      </w:r>
      <w:smartTag w:uri="urn:schemas-microsoft-com:office:smarttags" w:element="metricconverter">
        <w:smartTagPr>
          <w:attr w:name="ProductID" w:val="10 м"/>
        </w:smartTagPr>
        <w:r w:rsidRPr="00A20A71">
          <w:t>10 м</w:t>
        </w:r>
      </w:smartTag>
      <w:r w:rsidRPr="00A20A71">
        <w:t xml:space="preserve"> до </w:t>
      </w:r>
      <w:smartTag w:uri="urn:schemas-microsoft-com:office:smarttags" w:element="metricconverter">
        <w:smartTagPr>
          <w:attr w:name="ProductID" w:val="40 м"/>
        </w:smartTagPr>
        <w:r w:rsidRPr="00A20A71">
          <w:t>40 м</w:t>
        </w:r>
      </w:smartTag>
      <w:r w:rsidR="00635327" w:rsidRPr="00A20A71">
        <w:t xml:space="preserve"> в соответствии с </w:t>
      </w:r>
      <w:r w:rsidRPr="00A20A71">
        <w:t>Норматив</w:t>
      </w:r>
      <w:r w:rsidR="00635327" w:rsidRPr="00A20A71">
        <w:t>ами</w:t>
      </w:r>
      <w:r w:rsidRPr="00A20A71">
        <w:t xml:space="preserve"> градостроительного проектирования Алтайского края;</w:t>
      </w:r>
    </w:p>
    <w:p w:rsidR="001309D3" w:rsidRPr="00A20A71" w:rsidRDefault="001309D3" w:rsidP="006326FD">
      <w:pPr>
        <w:pStyle w:val="af9"/>
        <w:numPr>
          <w:ilvl w:val="0"/>
          <w:numId w:val="46"/>
        </w:numPr>
        <w:tabs>
          <w:tab w:val="left" w:pos="993"/>
        </w:tabs>
        <w:suppressAutoHyphens/>
        <w:snapToGrid w:val="0"/>
        <w:ind w:left="0" w:firstLine="851"/>
        <w:jc w:val="both"/>
      </w:pPr>
      <w:r w:rsidRPr="00A20A71">
        <w:t xml:space="preserve">расстояние от мусоросборников, дворовых туалетов от границ участка домовладения – не менее </w:t>
      </w:r>
      <w:smartTag w:uri="urn:schemas-microsoft-com:office:smarttags" w:element="metricconverter">
        <w:smartTagPr>
          <w:attr w:name="ProductID" w:val="4 м"/>
        </w:smartTagPr>
        <w:r w:rsidRPr="00A20A71">
          <w:t>4 м</w:t>
        </w:r>
      </w:smartTag>
      <w:r w:rsidRPr="00A20A71">
        <w:t>;</w:t>
      </w:r>
    </w:p>
    <w:p w:rsidR="008D6A07" w:rsidRPr="00A20A71" w:rsidRDefault="000D5D8C" w:rsidP="006326FD">
      <w:pPr>
        <w:pStyle w:val="af9"/>
        <w:numPr>
          <w:ilvl w:val="0"/>
          <w:numId w:val="46"/>
        </w:numPr>
        <w:tabs>
          <w:tab w:val="left" w:pos="993"/>
        </w:tabs>
        <w:suppressAutoHyphens/>
        <w:snapToGrid w:val="0"/>
        <w:ind w:left="0" w:firstLine="851"/>
        <w:jc w:val="both"/>
      </w:pPr>
      <w:r w:rsidRPr="00A20A71">
        <w:t xml:space="preserve">размещение дворовых туалетов от окон жилых помещений дома – </w:t>
      </w:r>
      <w:r w:rsidR="005235CC" w:rsidRPr="00A20A71">
        <w:t>15</w:t>
      </w:r>
      <w:r w:rsidRPr="00A20A71">
        <w:t xml:space="preserve"> м;</w:t>
      </w:r>
    </w:p>
    <w:p w:rsidR="000D5D8C" w:rsidRPr="00A20A71" w:rsidRDefault="000D5D8C" w:rsidP="006326FD">
      <w:pPr>
        <w:pStyle w:val="af9"/>
        <w:numPr>
          <w:ilvl w:val="0"/>
          <w:numId w:val="46"/>
        </w:numPr>
        <w:tabs>
          <w:tab w:val="left" w:pos="993"/>
        </w:tabs>
        <w:suppressAutoHyphens/>
        <w:snapToGrid w:val="0"/>
        <w:ind w:left="0" w:firstLine="851"/>
        <w:jc w:val="both"/>
      </w:pPr>
      <w:r w:rsidRPr="00A20A71">
        <w:t>этажность основных строений до 3-х этажей, с возможным устройством мансардного этажа при одноэтажном и двухэтажном жилом доме, с соблюдением нормативной инсоляции соседних участков с жилыми домами</w:t>
      </w:r>
      <w:r w:rsidR="008D6A07" w:rsidRPr="00A20A71">
        <w:t>,</w:t>
      </w:r>
      <w:r w:rsidRPr="00A20A71">
        <w:t xml:space="preserve"> с соблюдением противопожарных и санитарных норм;</w:t>
      </w:r>
    </w:p>
    <w:p w:rsidR="000D5D8C" w:rsidRPr="00A20A71" w:rsidRDefault="000D5D8C" w:rsidP="006326FD">
      <w:pPr>
        <w:pStyle w:val="af9"/>
        <w:numPr>
          <w:ilvl w:val="0"/>
          <w:numId w:val="46"/>
        </w:numPr>
        <w:tabs>
          <w:tab w:val="left" w:pos="993"/>
        </w:tabs>
        <w:suppressAutoHyphens/>
        <w:snapToGrid w:val="0"/>
        <w:ind w:left="0" w:firstLine="851"/>
        <w:jc w:val="both"/>
      </w:pPr>
      <w:r w:rsidRPr="00A20A71">
        <w:t xml:space="preserve">максимальная высота основных строений от уровня </w:t>
      </w:r>
      <w:r w:rsidR="00CA33F1" w:rsidRPr="00A20A71">
        <w:t>земли до конька скатной крыши -</w:t>
      </w:r>
      <w:r w:rsidRPr="00A20A71">
        <w:t xml:space="preserve">13м, до верха плоской кровли – </w:t>
      </w:r>
      <w:smartTag w:uri="urn:schemas-microsoft-com:office:smarttags" w:element="metricconverter">
        <w:smartTagPr>
          <w:attr w:name="ProductID" w:val="9,6 м"/>
        </w:smartTagPr>
        <w:r w:rsidRPr="00A20A71">
          <w:t>9,6 м</w:t>
        </w:r>
      </w:smartTag>
      <w:r w:rsidRPr="00A20A71">
        <w:t>; шпили, башни – без ограничений;</w:t>
      </w:r>
    </w:p>
    <w:p w:rsidR="000D5D8C" w:rsidRPr="00A20A71" w:rsidRDefault="000D5D8C" w:rsidP="006326FD">
      <w:pPr>
        <w:pStyle w:val="af9"/>
        <w:numPr>
          <w:ilvl w:val="0"/>
          <w:numId w:val="46"/>
        </w:numPr>
        <w:tabs>
          <w:tab w:val="left" w:pos="993"/>
        </w:tabs>
        <w:suppressAutoHyphens/>
        <w:snapToGrid w:val="0"/>
        <w:ind w:left="0" w:firstLine="851"/>
        <w:jc w:val="both"/>
      </w:pPr>
      <w:r w:rsidRPr="00A20A71">
        <w:lastRenderedPageBreak/>
        <w:t xml:space="preserve">для вспомогательных строений максимальная высота от уровня земли до верха плоской кровли – не более </w:t>
      </w:r>
      <w:smartTag w:uri="urn:schemas-microsoft-com:office:smarttags" w:element="metricconverter">
        <w:smartTagPr>
          <w:attr w:name="ProductID" w:val="4 м"/>
        </w:smartTagPr>
        <w:r w:rsidRPr="00A20A71">
          <w:t>4 м</w:t>
        </w:r>
      </w:smartTag>
      <w:r w:rsidRPr="00A20A71">
        <w:t>, до конька скатной кровли – не более 7м;</w:t>
      </w:r>
    </w:p>
    <w:p w:rsidR="004F5248" w:rsidRPr="00A20A71" w:rsidRDefault="000D5D8C" w:rsidP="006326FD">
      <w:pPr>
        <w:pStyle w:val="af9"/>
        <w:numPr>
          <w:ilvl w:val="0"/>
          <w:numId w:val="46"/>
        </w:numPr>
        <w:tabs>
          <w:tab w:val="left" w:pos="993"/>
        </w:tabs>
        <w:suppressAutoHyphens/>
        <w:snapToGrid w:val="0"/>
        <w:ind w:left="0" w:firstLine="851"/>
        <w:jc w:val="both"/>
      </w:pPr>
      <w:r w:rsidRPr="00A20A71">
        <w:t xml:space="preserve">ограждения земельных участков со стороны улиц по возможности должны быть прозрачными, проветриваемыми, декоративный характер ограждения, цвет и его высота однообразными на протяжении не менее одного квартала с обеих сторон улицы. </w:t>
      </w:r>
    </w:p>
    <w:p w:rsidR="004F5248" w:rsidRPr="00A20A71" w:rsidRDefault="004F5248" w:rsidP="006326FD">
      <w:pPr>
        <w:pStyle w:val="af9"/>
        <w:numPr>
          <w:ilvl w:val="0"/>
          <w:numId w:val="46"/>
        </w:numPr>
        <w:tabs>
          <w:tab w:val="left" w:pos="993"/>
        </w:tabs>
        <w:spacing w:line="200" w:lineRule="atLeast"/>
        <w:ind w:left="0" w:firstLine="851"/>
        <w:jc w:val="both"/>
      </w:pPr>
      <w:r w:rsidRPr="00A20A71">
        <w:t xml:space="preserve">высота ограждения земельных участков должна быть не более </w:t>
      </w:r>
      <w:smartTag w:uri="urn:schemas-microsoft-com:office:smarttags" w:element="metricconverter">
        <w:smartTagPr>
          <w:attr w:name="ProductID" w:val="2 метров"/>
        </w:smartTagPr>
        <w:r w:rsidRPr="00A20A71">
          <w:t>2 метров</w:t>
        </w:r>
      </w:smartTag>
      <w:r w:rsidRPr="00A20A71">
        <w:t xml:space="preserve">; </w:t>
      </w:r>
    </w:p>
    <w:p w:rsidR="00CA33F1" w:rsidRPr="00A20A71" w:rsidRDefault="000D5D8C" w:rsidP="006326FD">
      <w:pPr>
        <w:pStyle w:val="af9"/>
        <w:numPr>
          <w:ilvl w:val="0"/>
          <w:numId w:val="46"/>
        </w:numPr>
        <w:tabs>
          <w:tab w:val="left" w:pos="993"/>
        </w:tabs>
        <w:suppressAutoHyphens/>
        <w:snapToGrid w:val="0"/>
        <w:ind w:left="0" w:firstLine="851"/>
        <w:jc w:val="both"/>
      </w:pPr>
      <w:r w:rsidRPr="00A20A71">
        <w:t xml:space="preserve">обеспечение расстояния от жилых домов и хозяйственных построек на приусадебном земельном участке до жилых домов и хозяйственных построек на соседних земельных участках в соответствии с противопожарными требованиями – от 6 до </w:t>
      </w:r>
      <w:smartTag w:uri="urn:schemas-microsoft-com:office:smarttags" w:element="metricconverter">
        <w:smartTagPr>
          <w:attr w:name="ProductID" w:val="15 м"/>
        </w:smartTagPr>
        <w:r w:rsidRPr="00A20A71">
          <w:t>15 м</w:t>
        </w:r>
      </w:smartTag>
      <w:r w:rsidRPr="00A20A71">
        <w:t xml:space="preserve"> в зависимости от степени огнестойкости зданий;</w:t>
      </w:r>
    </w:p>
    <w:p w:rsidR="000D5D8C" w:rsidRPr="00A20A71" w:rsidRDefault="000D5D8C" w:rsidP="006326FD">
      <w:pPr>
        <w:pStyle w:val="af9"/>
        <w:numPr>
          <w:ilvl w:val="0"/>
          <w:numId w:val="46"/>
        </w:numPr>
        <w:tabs>
          <w:tab w:val="left" w:pos="993"/>
        </w:tabs>
        <w:suppressAutoHyphens/>
        <w:snapToGrid w:val="0"/>
        <w:ind w:left="0" w:firstLine="851"/>
        <w:jc w:val="both"/>
      </w:pPr>
      <w:r w:rsidRPr="00A20A71">
        <w:t xml:space="preserve">обеспечение подъезда пожарной техники к жилым домам хозяйственным постройкам на расстояние не менее </w:t>
      </w:r>
      <w:smartTag w:uri="urn:schemas-microsoft-com:office:smarttags" w:element="metricconverter">
        <w:smartTagPr>
          <w:attr w:name="ProductID" w:val="5 м"/>
        </w:smartTagPr>
        <w:r w:rsidRPr="00A20A71">
          <w:t>5 м</w:t>
        </w:r>
      </w:smartTag>
      <w:r w:rsidRPr="00A20A71">
        <w:t>;</w:t>
      </w:r>
    </w:p>
    <w:p w:rsidR="000D5D8C" w:rsidRPr="00A20A71" w:rsidRDefault="000D5D8C" w:rsidP="006326FD">
      <w:pPr>
        <w:pStyle w:val="af9"/>
        <w:numPr>
          <w:ilvl w:val="0"/>
          <w:numId w:val="46"/>
        </w:numPr>
        <w:tabs>
          <w:tab w:val="left" w:pos="993"/>
        </w:tabs>
        <w:suppressAutoHyphens/>
        <w:snapToGrid w:val="0"/>
        <w:ind w:left="0" w:firstLine="851"/>
        <w:jc w:val="both"/>
      </w:pPr>
      <w:r w:rsidRPr="00A20A71">
        <w:t xml:space="preserve">максимальная торговая площадь магазинов повседневного спроса – </w:t>
      </w:r>
      <w:smartTag w:uri="urn:schemas-microsoft-com:office:smarttags" w:element="metricconverter">
        <w:smartTagPr>
          <w:attr w:name="ProductID" w:val="20 м2"/>
        </w:smartTagPr>
        <w:r w:rsidRPr="00A20A71">
          <w:t>20 м</w:t>
        </w:r>
        <w:proofErr w:type="gramStart"/>
        <w:r w:rsidRPr="003B78BA">
          <w:rPr>
            <w:vertAlign w:val="superscript"/>
          </w:rPr>
          <w:t>2</w:t>
        </w:r>
      </w:smartTag>
      <w:proofErr w:type="gramEnd"/>
      <w:r w:rsidRPr="00A20A71">
        <w:t>;</w:t>
      </w:r>
    </w:p>
    <w:p w:rsidR="000D5D8C" w:rsidRPr="00A20A71" w:rsidRDefault="000D5D8C" w:rsidP="006326FD">
      <w:pPr>
        <w:pStyle w:val="af9"/>
        <w:numPr>
          <w:ilvl w:val="0"/>
          <w:numId w:val="46"/>
        </w:numPr>
        <w:tabs>
          <w:tab w:val="left" w:pos="993"/>
        </w:tabs>
        <w:suppressAutoHyphens/>
        <w:snapToGrid w:val="0"/>
        <w:ind w:left="0" w:firstLine="851"/>
        <w:jc w:val="both"/>
      </w:pPr>
      <w:r w:rsidRPr="00A20A71">
        <w:t>минимальное расстояние от площадки с контейнером д</w:t>
      </w:r>
      <w:r w:rsidR="00CA33F1" w:rsidRPr="00A20A71">
        <w:t>ля сбора мусора до жилых домов -</w:t>
      </w:r>
      <w:r w:rsidRPr="00A20A71">
        <w:t xml:space="preserve"> </w:t>
      </w:r>
      <w:smartTag w:uri="urn:schemas-microsoft-com:office:smarttags" w:element="metricconverter">
        <w:smartTagPr>
          <w:attr w:name="ProductID" w:val="25 м"/>
        </w:smartTagPr>
        <w:r w:rsidRPr="00A20A71">
          <w:t xml:space="preserve">25 </w:t>
        </w:r>
        <w:r w:rsidRPr="003B78BA">
          <w:rPr>
            <w:color w:val="000000"/>
          </w:rPr>
          <w:t>м</w:t>
        </w:r>
      </w:smartTag>
      <w:r w:rsidR="003D24B0" w:rsidRPr="003B78BA">
        <w:rPr>
          <w:color w:val="000000"/>
        </w:rPr>
        <w:t>;</w:t>
      </w:r>
    </w:p>
    <w:p w:rsidR="000D5D8C" w:rsidRPr="00A20A71" w:rsidRDefault="000D5D8C" w:rsidP="006326FD">
      <w:pPr>
        <w:pStyle w:val="af9"/>
        <w:numPr>
          <w:ilvl w:val="0"/>
          <w:numId w:val="46"/>
        </w:numPr>
        <w:tabs>
          <w:tab w:val="left" w:pos="993"/>
        </w:tabs>
        <w:suppressAutoHyphens/>
        <w:snapToGrid w:val="0"/>
        <w:ind w:left="0" w:firstLine="851"/>
        <w:jc w:val="both"/>
      </w:pPr>
      <w:r w:rsidRPr="00A20A71">
        <w:t xml:space="preserve">максимальная высота кустарников, высаженных вдоль ограждения на 1 линии собственного земельного участка – </w:t>
      </w:r>
      <w:smartTag w:uri="urn:schemas-microsoft-com:office:smarttags" w:element="metricconverter">
        <w:smartTagPr>
          <w:attr w:name="ProductID" w:val="1,5 м"/>
        </w:smartTagPr>
        <w:r w:rsidRPr="00A20A71">
          <w:t>1,5 м</w:t>
        </w:r>
      </w:smartTag>
      <w:r w:rsidRPr="00A20A71">
        <w:t>;</w:t>
      </w:r>
    </w:p>
    <w:p w:rsidR="000D5D8C" w:rsidRPr="00A20A71" w:rsidRDefault="000D5D8C" w:rsidP="006326FD">
      <w:pPr>
        <w:pStyle w:val="af9"/>
        <w:numPr>
          <w:ilvl w:val="0"/>
          <w:numId w:val="46"/>
        </w:numPr>
        <w:tabs>
          <w:tab w:val="left" w:pos="993"/>
        </w:tabs>
        <w:suppressAutoHyphens/>
        <w:snapToGrid w:val="0"/>
        <w:ind w:left="0" w:firstLine="851"/>
        <w:jc w:val="both"/>
      </w:pPr>
      <w:r w:rsidRPr="00A20A71">
        <w:t>минимальное расстояние между стволами деревье</w:t>
      </w:r>
      <w:r w:rsidR="007F54C9">
        <w:t>в на землях общего пользования</w:t>
      </w:r>
      <w:r w:rsidRPr="00A20A71">
        <w:t xml:space="preserve"> </w:t>
      </w:r>
      <w:smartTag w:uri="urn:schemas-microsoft-com:office:smarttags" w:element="metricconverter">
        <w:smartTagPr>
          <w:attr w:name="ProductID" w:val="6 м"/>
        </w:smartTagPr>
        <w:r w:rsidRPr="00A20A71">
          <w:t>6 м</w:t>
        </w:r>
      </w:smartTag>
      <w:r w:rsidRPr="00A20A71">
        <w:t>;</w:t>
      </w:r>
    </w:p>
    <w:p w:rsidR="000D5D8C" w:rsidRPr="00A20A71" w:rsidRDefault="000D5D8C" w:rsidP="006326FD">
      <w:pPr>
        <w:pStyle w:val="af9"/>
        <w:numPr>
          <w:ilvl w:val="0"/>
          <w:numId w:val="46"/>
        </w:numPr>
        <w:tabs>
          <w:tab w:val="left" w:pos="993"/>
        </w:tabs>
        <w:suppressAutoHyphens/>
        <w:snapToGrid w:val="0"/>
        <w:ind w:left="0" w:firstLine="851"/>
        <w:jc w:val="both"/>
      </w:pPr>
      <w:r w:rsidRPr="00A20A71">
        <w:t xml:space="preserve">максимальная высота деревьев вдоль тротуара на землях общего пользования  </w:t>
      </w:r>
      <w:smartTag w:uri="urn:schemas-microsoft-com:office:smarttags" w:element="metricconverter">
        <w:smartTagPr>
          <w:attr w:name="ProductID" w:val="6 м"/>
        </w:smartTagPr>
        <w:r w:rsidRPr="00A20A71">
          <w:t>6 м</w:t>
        </w:r>
      </w:smartTag>
      <w:r w:rsidRPr="00A20A71">
        <w:t>.</w:t>
      </w:r>
    </w:p>
    <w:p w:rsidR="000D5D8C" w:rsidRPr="003222B2" w:rsidRDefault="00567604" w:rsidP="006326FD">
      <w:pPr>
        <w:pStyle w:val="af9"/>
        <w:numPr>
          <w:ilvl w:val="0"/>
          <w:numId w:val="41"/>
        </w:numPr>
        <w:tabs>
          <w:tab w:val="left" w:pos="993"/>
        </w:tabs>
        <w:snapToGrid w:val="0"/>
        <w:ind w:left="0" w:firstLine="709"/>
        <w:jc w:val="both"/>
        <w:rPr>
          <w:bCs/>
        </w:rPr>
      </w:pPr>
      <w:r w:rsidRPr="00A20A71">
        <w:t>В границах зон</w:t>
      </w:r>
      <w:r w:rsidR="000D5D8C" w:rsidRPr="00A20A71">
        <w:t xml:space="preserve"> </w:t>
      </w:r>
      <w:r w:rsidR="000D5D8C" w:rsidRPr="003222B2">
        <w:rPr>
          <w:bCs/>
        </w:rPr>
        <w:t>застройки индивидуальными жилыми домами  не допускается:</w:t>
      </w:r>
    </w:p>
    <w:p w:rsidR="000D5D8C" w:rsidRPr="00A20A71" w:rsidRDefault="000D5D8C" w:rsidP="006326FD">
      <w:pPr>
        <w:pStyle w:val="af9"/>
        <w:numPr>
          <w:ilvl w:val="0"/>
          <w:numId w:val="45"/>
        </w:numPr>
        <w:tabs>
          <w:tab w:val="left" w:pos="993"/>
        </w:tabs>
        <w:snapToGrid w:val="0"/>
        <w:ind w:left="0" w:firstLine="851"/>
        <w:jc w:val="both"/>
      </w:pPr>
      <w:r w:rsidRPr="003222B2">
        <w:rPr>
          <w:bCs/>
        </w:rPr>
        <w:t>размещение в</w:t>
      </w:r>
      <w:r w:rsidRPr="00A20A71">
        <w:t>о встроенных или пристроенных к дому помещениях магазинов строительных материалов, магазинов с наличием в них взрывоопасных веществ и матери</w:t>
      </w:r>
      <w:r w:rsidRPr="00A20A71">
        <w:t>а</w:t>
      </w:r>
      <w:r w:rsidRPr="00A20A71">
        <w:t>лов, организаций бытового обслуживания, в которых применяются легковоспламеняющиеся жидкости (за исключением парикмахерских, мастерских по ремонту часов, обуви);</w:t>
      </w:r>
    </w:p>
    <w:p w:rsidR="000D5D8C" w:rsidRPr="00A20A71" w:rsidRDefault="000D5D8C" w:rsidP="006326FD">
      <w:pPr>
        <w:pStyle w:val="af9"/>
        <w:numPr>
          <w:ilvl w:val="0"/>
          <w:numId w:val="45"/>
        </w:numPr>
        <w:tabs>
          <w:tab w:val="left" w:pos="993"/>
        </w:tabs>
        <w:ind w:left="0" w:firstLine="851"/>
        <w:jc w:val="both"/>
      </w:pPr>
      <w:r w:rsidRPr="00A20A71">
        <w:t>ремонт автомобилей, другой техники, складирование строительных материалов, хозяйственного инвентаря, оборудования на землях общего пользования;</w:t>
      </w:r>
    </w:p>
    <w:p w:rsidR="000D5D8C" w:rsidRPr="00A20A71" w:rsidRDefault="000D5D8C" w:rsidP="006326FD">
      <w:pPr>
        <w:pStyle w:val="af9"/>
        <w:numPr>
          <w:ilvl w:val="0"/>
          <w:numId w:val="45"/>
        </w:numPr>
        <w:tabs>
          <w:tab w:val="left" w:pos="993"/>
        </w:tabs>
        <w:ind w:left="0" w:firstLine="851"/>
        <w:jc w:val="both"/>
      </w:pPr>
      <w:r w:rsidRPr="00A20A71">
        <w:t>размещение со стороны улиц вспомогательных строений, за исключением гара</w:t>
      </w:r>
      <w:r w:rsidR="004D1C34" w:rsidRPr="00A20A71">
        <w:t>жей.</w:t>
      </w:r>
    </w:p>
    <w:p w:rsidR="0005129F" w:rsidRPr="00A20A71" w:rsidRDefault="00D43236" w:rsidP="00EF47F3">
      <w:pPr>
        <w:spacing w:before="240" w:after="240"/>
        <w:jc w:val="center"/>
        <w:outlineLvl w:val="2"/>
        <w:rPr>
          <w:b/>
        </w:rPr>
      </w:pPr>
      <w:bookmarkStart w:id="123" w:name="_Toc282347543"/>
      <w:bookmarkStart w:id="124" w:name="_Toc418837436"/>
      <w:r w:rsidRPr="00A20A71">
        <w:rPr>
          <w:b/>
        </w:rPr>
        <w:t>Статья 3</w:t>
      </w:r>
      <w:r w:rsidR="000B2E4A" w:rsidRPr="00A20A71">
        <w:rPr>
          <w:b/>
        </w:rPr>
        <w:t>0</w:t>
      </w:r>
      <w:r w:rsidR="00DC13BE" w:rsidRPr="00A20A71">
        <w:rPr>
          <w:b/>
        </w:rPr>
        <w:t>.</w:t>
      </w:r>
      <w:r w:rsidR="00257E9E" w:rsidRPr="00A20A71">
        <w:rPr>
          <w:b/>
        </w:rPr>
        <w:t xml:space="preserve"> </w:t>
      </w:r>
      <w:r w:rsidR="004315BD" w:rsidRPr="00A20A71">
        <w:rPr>
          <w:b/>
        </w:rPr>
        <w:t>Градостроительные регламенты на территори</w:t>
      </w:r>
      <w:r w:rsidR="00CA0C8C" w:rsidRPr="00A20A71">
        <w:rPr>
          <w:b/>
        </w:rPr>
        <w:t>ях</w:t>
      </w:r>
      <w:r w:rsidR="00984C44" w:rsidRPr="00A20A71">
        <w:rPr>
          <w:b/>
        </w:rPr>
        <w:t xml:space="preserve"> общественно-деловых зон</w:t>
      </w:r>
      <w:bookmarkEnd w:id="123"/>
      <w:bookmarkEnd w:id="124"/>
    </w:p>
    <w:p w:rsidR="006C63D6" w:rsidRPr="006C63D6" w:rsidRDefault="00984C44" w:rsidP="00C76788">
      <w:pPr>
        <w:pStyle w:val="af9"/>
        <w:numPr>
          <w:ilvl w:val="0"/>
          <w:numId w:val="47"/>
        </w:numPr>
        <w:shd w:val="clear" w:color="auto" w:fill="FFFFFF"/>
        <w:tabs>
          <w:tab w:val="left" w:pos="993"/>
        </w:tabs>
        <w:snapToGrid w:val="0"/>
        <w:ind w:left="0" w:firstLine="709"/>
        <w:jc w:val="both"/>
      </w:pPr>
      <w:r w:rsidRPr="006C63D6">
        <w:rPr>
          <w:bCs/>
        </w:rPr>
        <w:t>Общественно-деловые зоны (код зон</w:t>
      </w:r>
      <w:r w:rsidR="002D60E8" w:rsidRPr="006C63D6">
        <w:rPr>
          <w:bCs/>
        </w:rPr>
        <w:t xml:space="preserve"> – ОД</w:t>
      </w:r>
      <w:r w:rsidR="000F6C2D" w:rsidRPr="006C63D6">
        <w:rPr>
          <w:bCs/>
        </w:rPr>
        <w:t>З</w:t>
      </w:r>
      <w:r w:rsidR="002D60E8" w:rsidRPr="006C63D6">
        <w:rPr>
          <w:bCs/>
        </w:rPr>
        <w:t>)</w:t>
      </w:r>
      <w:r w:rsidRPr="006C63D6">
        <w:rPr>
          <w:bCs/>
        </w:rPr>
        <w:t xml:space="preserve"> предназначены</w:t>
      </w:r>
      <w:r w:rsidR="008A489C" w:rsidRPr="006C63D6">
        <w:rPr>
          <w:bCs/>
        </w:rPr>
        <w:t xml:space="preserve"> для размещения об</w:t>
      </w:r>
      <w:r w:rsidR="008A489C" w:rsidRPr="006C63D6">
        <w:rPr>
          <w:bCs/>
        </w:rPr>
        <w:t>ъ</w:t>
      </w:r>
      <w:r w:rsidR="008A489C" w:rsidRPr="006C63D6">
        <w:rPr>
          <w:bCs/>
        </w:rPr>
        <w:t xml:space="preserve">ектов </w:t>
      </w:r>
      <w:proofErr w:type="spellStart"/>
      <w:proofErr w:type="gramStart"/>
      <w:r w:rsidR="008A489C" w:rsidRPr="006C63D6">
        <w:rPr>
          <w:bCs/>
        </w:rPr>
        <w:t>административного</w:t>
      </w:r>
      <w:r w:rsidR="000F6C2D" w:rsidRPr="006C63D6">
        <w:rPr>
          <w:bCs/>
        </w:rPr>
        <w:t>-</w:t>
      </w:r>
      <w:r w:rsidR="008A489C" w:rsidRPr="006C63D6">
        <w:rPr>
          <w:bCs/>
        </w:rPr>
        <w:t>делового</w:t>
      </w:r>
      <w:proofErr w:type="spellEnd"/>
      <w:proofErr w:type="gramEnd"/>
      <w:r w:rsidR="008A489C" w:rsidRPr="006C63D6">
        <w:rPr>
          <w:bCs/>
        </w:rPr>
        <w:t>,</w:t>
      </w:r>
      <w:r w:rsidR="000F6C2D" w:rsidRPr="006C63D6">
        <w:rPr>
          <w:bCs/>
        </w:rPr>
        <w:t xml:space="preserve"> социально-бытового,</w:t>
      </w:r>
      <w:r w:rsidR="008A489C" w:rsidRPr="006C63D6">
        <w:rPr>
          <w:bCs/>
        </w:rPr>
        <w:t xml:space="preserve"> </w:t>
      </w:r>
      <w:r w:rsidR="000F6C2D" w:rsidRPr="006C63D6">
        <w:rPr>
          <w:bCs/>
        </w:rPr>
        <w:t>торгового</w:t>
      </w:r>
      <w:r w:rsidRPr="006C63D6">
        <w:rPr>
          <w:bCs/>
        </w:rPr>
        <w:t xml:space="preserve">, </w:t>
      </w:r>
      <w:r w:rsidR="000F6C2D" w:rsidRPr="006C63D6">
        <w:rPr>
          <w:bCs/>
        </w:rPr>
        <w:t xml:space="preserve">учебно-образовательного, </w:t>
      </w:r>
      <w:proofErr w:type="spellStart"/>
      <w:r w:rsidRPr="006C63D6">
        <w:rPr>
          <w:bCs/>
        </w:rPr>
        <w:t>культурного-</w:t>
      </w:r>
      <w:r w:rsidR="000F6C2D" w:rsidRPr="006C63D6">
        <w:rPr>
          <w:bCs/>
        </w:rPr>
        <w:t>досугового</w:t>
      </w:r>
      <w:proofErr w:type="spellEnd"/>
      <w:r w:rsidR="000F6C2D" w:rsidRPr="006C63D6">
        <w:rPr>
          <w:bCs/>
        </w:rPr>
        <w:t>, спортивного назначения и здравоохранения.</w:t>
      </w:r>
    </w:p>
    <w:p w:rsidR="00B20E84" w:rsidRPr="00A20A71" w:rsidRDefault="004315BD" w:rsidP="00C76788">
      <w:pPr>
        <w:pStyle w:val="af9"/>
        <w:numPr>
          <w:ilvl w:val="0"/>
          <w:numId w:val="47"/>
        </w:numPr>
        <w:shd w:val="clear" w:color="auto" w:fill="FFFFFF"/>
        <w:tabs>
          <w:tab w:val="left" w:pos="993"/>
        </w:tabs>
        <w:snapToGrid w:val="0"/>
        <w:ind w:left="0" w:firstLine="709"/>
        <w:jc w:val="both"/>
      </w:pPr>
      <w:r w:rsidRPr="006C63D6">
        <w:rPr>
          <w:i/>
        </w:rPr>
        <w:t>Основные виды разрешенного использования</w:t>
      </w:r>
      <w:r w:rsidRPr="00A20A71">
        <w:t xml:space="preserve"> земельных участков и объектов кап</w:t>
      </w:r>
      <w:r w:rsidRPr="00A20A71">
        <w:t>и</w:t>
      </w:r>
      <w:r w:rsidRPr="00A20A71">
        <w:t>тального стр</w:t>
      </w:r>
      <w:r w:rsidR="00984C44" w:rsidRPr="00A20A71">
        <w:t>оительства в общественно-деловых зонах</w:t>
      </w:r>
      <w:r w:rsidR="00140D35" w:rsidRPr="00A20A71">
        <w:t>:</w:t>
      </w:r>
    </w:p>
    <w:p w:rsidR="003746C5" w:rsidRDefault="003746C5" w:rsidP="006326FD">
      <w:pPr>
        <w:pStyle w:val="af9"/>
        <w:numPr>
          <w:ilvl w:val="0"/>
          <w:numId w:val="48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5342CD">
        <w:t>службы занятости населения</w:t>
      </w:r>
      <w:r>
        <w:t>;</w:t>
      </w:r>
    </w:p>
    <w:p w:rsidR="003746C5" w:rsidRDefault="003746C5" w:rsidP="006326FD">
      <w:pPr>
        <w:pStyle w:val="af9"/>
        <w:numPr>
          <w:ilvl w:val="0"/>
          <w:numId w:val="48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5342CD">
        <w:t xml:space="preserve">дом </w:t>
      </w:r>
      <w:proofErr w:type="gramStart"/>
      <w:r w:rsidRPr="005342CD">
        <w:t>престарелых</w:t>
      </w:r>
      <w:proofErr w:type="gramEnd"/>
      <w:r>
        <w:t>;</w:t>
      </w:r>
    </w:p>
    <w:p w:rsidR="003746C5" w:rsidRDefault="003746C5" w:rsidP="006326FD">
      <w:pPr>
        <w:pStyle w:val="af9"/>
        <w:numPr>
          <w:ilvl w:val="0"/>
          <w:numId w:val="48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5342CD">
        <w:t>дом ребенка, детски</w:t>
      </w:r>
      <w:r>
        <w:t>й дом;</w:t>
      </w:r>
    </w:p>
    <w:p w:rsidR="003746C5" w:rsidRDefault="003746C5" w:rsidP="006326FD">
      <w:pPr>
        <w:pStyle w:val="af9"/>
        <w:numPr>
          <w:ilvl w:val="0"/>
          <w:numId w:val="48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5342CD">
        <w:t>пункты питания малоимущих граждан, пункты ночлега для бездомных граждан</w:t>
      </w:r>
      <w:r>
        <w:t>;</w:t>
      </w:r>
    </w:p>
    <w:p w:rsidR="003746C5" w:rsidRDefault="003746C5" w:rsidP="006326FD">
      <w:pPr>
        <w:pStyle w:val="af9"/>
        <w:numPr>
          <w:ilvl w:val="0"/>
          <w:numId w:val="48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5342CD">
        <w:t>службы психологической и бесплатной юридической помощи</w:t>
      </w:r>
      <w:r>
        <w:t>;</w:t>
      </w:r>
    </w:p>
    <w:p w:rsidR="003746C5" w:rsidRDefault="003746C5" w:rsidP="006326FD">
      <w:pPr>
        <w:pStyle w:val="af9"/>
        <w:numPr>
          <w:ilvl w:val="0"/>
          <w:numId w:val="48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5342CD">
        <w:t>отделени</w:t>
      </w:r>
      <w:r>
        <w:t>е</w:t>
      </w:r>
      <w:r w:rsidRPr="005342CD">
        <w:t xml:space="preserve"> почты и телеграфа</w:t>
      </w:r>
      <w:r>
        <w:t>;</w:t>
      </w:r>
    </w:p>
    <w:p w:rsidR="003746C5" w:rsidRDefault="003746C5" w:rsidP="003746C5">
      <w:pPr>
        <w:pStyle w:val="af9"/>
        <w:numPr>
          <w:ilvl w:val="0"/>
          <w:numId w:val="48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5342CD">
        <w:t>благотворительны</w:t>
      </w:r>
      <w:r>
        <w:t>е</w:t>
      </w:r>
      <w:r w:rsidRPr="005342CD">
        <w:t xml:space="preserve"> организаци</w:t>
      </w:r>
      <w:r>
        <w:t>и</w:t>
      </w:r>
      <w:r w:rsidRPr="005342CD">
        <w:t>, клуб</w:t>
      </w:r>
      <w:r>
        <w:t>ы</w:t>
      </w:r>
      <w:r w:rsidRPr="005342CD">
        <w:t xml:space="preserve"> по интересам</w:t>
      </w:r>
      <w:r>
        <w:t>;</w:t>
      </w:r>
    </w:p>
    <w:p w:rsidR="003746C5" w:rsidRDefault="003746C5" w:rsidP="003746C5">
      <w:pPr>
        <w:pStyle w:val="af9"/>
        <w:numPr>
          <w:ilvl w:val="0"/>
          <w:numId w:val="48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5342CD">
        <w:t>мастерские мелкого ремонта</w:t>
      </w:r>
      <w:r>
        <w:t>;</w:t>
      </w:r>
    </w:p>
    <w:p w:rsidR="003746C5" w:rsidRDefault="003746C5" w:rsidP="003746C5">
      <w:pPr>
        <w:pStyle w:val="af9"/>
        <w:numPr>
          <w:ilvl w:val="0"/>
          <w:numId w:val="48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5342CD">
        <w:t>ателье</w:t>
      </w:r>
      <w:r>
        <w:t>;</w:t>
      </w:r>
    </w:p>
    <w:p w:rsidR="003746C5" w:rsidRDefault="003746C5" w:rsidP="003746C5">
      <w:pPr>
        <w:pStyle w:val="af9"/>
        <w:numPr>
          <w:ilvl w:val="0"/>
          <w:numId w:val="48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5342CD">
        <w:t>бани</w:t>
      </w:r>
      <w:r>
        <w:t>;</w:t>
      </w:r>
    </w:p>
    <w:p w:rsidR="003746C5" w:rsidRDefault="003746C5" w:rsidP="003746C5">
      <w:pPr>
        <w:pStyle w:val="af9"/>
        <w:numPr>
          <w:ilvl w:val="0"/>
          <w:numId w:val="48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5342CD">
        <w:t>парикмахерские</w:t>
      </w:r>
      <w:r>
        <w:t>;</w:t>
      </w:r>
    </w:p>
    <w:p w:rsidR="003746C5" w:rsidRDefault="003746C5" w:rsidP="003746C5">
      <w:pPr>
        <w:pStyle w:val="af9"/>
        <w:numPr>
          <w:ilvl w:val="0"/>
          <w:numId w:val="48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5342CD">
        <w:t>прачечные</w:t>
      </w:r>
      <w:r>
        <w:t>;</w:t>
      </w:r>
    </w:p>
    <w:p w:rsidR="003746C5" w:rsidRDefault="003746C5" w:rsidP="003746C5">
      <w:pPr>
        <w:pStyle w:val="af9"/>
        <w:numPr>
          <w:ilvl w:val="0"/>
          <w:numId w:val="48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5342CD">
        <w:t>похоронные бюро</w:t>
      </w:r>
      <w:r>
        <w:t>;</w:t>
      </w:r>
    </w:p>
    <w:p w:rsidR="003746C5" w:rsidRDefault="003746C5" w:rsidP="003746C5">
      <w:pPr>
        <w:pStyle w:val="af9"/>
        <w:numPr>
          <w:ilvl w:val="0"/>
          <w:numId w:val="48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>
        <w:t>поликлиника;</w:t>
      </w:r>
    </w:p>
    <w:p w:rsidR="003746C5" w:rsidRDefault="003746C5" w:rsidP="003746C5">
      <w:pPr>
        <w:pStyle w:val="af9"/>
        <w:numPr>
          <w:ilvl w:val="0"/>
          <w:numId w:val="48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5342CD">
        <w:t>фельдшерски</w:t>
      </w:r>
      <w:r>
        <w:t>й</w:t>
      </w:r>
      <w:r w:rsidRPr="005342CD">
        <w:t xml:space="preserve"> пункт</w:t>
      </w:r>
      <w:r>
        <w:t>;</w:t>
      </w:r>
    </w:p>
    <w:p w:rsidR="003746C5" w:rsidRDefault="003746C5" w:rsidP="003746C5">
      <w:pPr>
        <w:pStyle w:val="af9"/>
        <w:numPr>
          <w:ilvl w:val="0"/>
          <w:numId w:val="48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5342CD">
        <w:t>больниц</w:t>
      </w:r>
      <w:r>
        <w:t>а</w:t>
      </w:r>
      <w:r w:rsidRPr="005342CD">
        <w:t xml:space="preserve"> и пун</w:t>
      </w:r>
      <w:proofErr w:type="gramStart"/>
      <w:r w:rsidRPr="005342CD">
        <w:t>кт здр</w:t>
      </w:r>
      <w:proofErr w:type="gramEnd"/>
      <w:r w:rsidRPr="005342CD">
        <w:t>авоохранения</w:t>
      </w:r>
      <w:r>
        <w:t>;</w:t>
      </w:r>
    </w:p>
    <w:p w:rsidR="003746C5" w:rsidRDefault="003746C5" w:rsidP="003746C5">
      <w:pPr>
        <w:pStyle w:val="af9"/>
        <w:numPr>
          <w:ilvl w:val="0"/>
          <w:numId w:val="48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5342CD">
        <w:lastRenderedPageBreak/>
        <w:t>родильны</w:t>
      </w:r>
      <w:r>
        <w:t>й</w:t>
      </w:r>
      <w:r w:rsidRPr="005342CD">
        <w:t xml:space="preserve"> дом</w:t>
      </w:r>
      <w:r>
        <w:t>;</w:t>
      </w:r>
    </w:p>
    <w:p w:rsidR="003746C5" w:rsidRDefault="003746C5" w:rsidP="003746C5">
      <w:pPr>
        <w:pStyle w:val="af9"/>
        <w:numPr>
          <w:ilvl w:val="0"/>
          <w:numId w:val="48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5342CD">
        <w:t>центр матери и ребенка</w:t>
      </w:r>
      <w:r>
        <w:t>;</w:t>
      </w:r>
    </w:p>
    <w:p w:rsidR="003746C5" w:rsidRDefault="003746C5" w:rsidP="003746C5">
      <w:pPr>
        <w:pStyle w:val="af9"/>
        <w:numPr>
          <w:ilvl w:val="0"/>
          <w:numId w:val="48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5342CD">
        <w:t>диагностически</w:t>
      </w:r>
      <w:r>
        <w:t>й</w:t>
      </w:r>
      <w:r w:rsidRPr="005342CD">
        <w:t xml:space="preserve"> центр</w:t>
      </w:r>
      <w:r>
        <w:t>;</w:t>
      </w:r>
    </w:p>
    <w:p w:rsidR="003746C5" w:rsidRDefault="003746C5" w:rsidP="003746C5">
      <w:pPr>
        <w:pStyle w:val="af9"/>
        <w:numPr>
          <w:ilvl w:val="0"/>
          <w:numId w:val="48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5342CD">
        <w:t>санатории и профилактории, обеспечивающие оказание услуги по лечению</w:t>
      </w:r>
      <w:r>
        <w:t>;</w:t>
      </w:r>
    </w:p>
    <w:p w:rsidR="00C95BE8" w:rsidRDefault="003746C5" w:rsidP="003746C5">
      <w:pPr>
        <w:pStyle w:val="af9"/>
        <w:numPr>
          <w:ilvl w:val="0"/>
          <w:numId w:val="48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5342CD">
        <w:t>детские ясли, детские сады</w:t>
      </w:r>
      <w:r w:rsidR="00C95BE8">
        <w:t>;</w:t>
      </w:r>
    </w:p>
    <w:p w:rsidR="00C95BE8" w:rsidRDefault="003746C5" w:rsidP="003746C5">
      <w:pPr>
        <w:pStyle w:val="af9"/>
        <w:numPr>
          <w:ilvl w:val="0"/>
          <w:numId w:val="48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5342CD">
        <w:t>школы, лицеи, гимназии, профессиональные технические училища, колледжи</w:t>
      </w:r>
      <w:r w:rsidR="00C95BE8">
        <w:t>;</w:t>
      </w:r>
    </w:p>
    <w:p w:rsidR="00C95BE8" w:rsidRDefault="003746C5" w:rsidP="003746C5">
      <w:pPr>
        <w:pStyle w:val="af9"/>
        <w:numPr>
          <w:ilvl w:val="0"/>
          <w:numId w:val="48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5342CD">
        <w:t>художественные, музыкальные школы и училища</w:t>
      </w:r>
      <w:r w:rsidR="00C95BE8">
        <w:t>;</w:t>
      </w:r>
    </w:p>
    <w:p w:rsidR="00C95BE8" w:rsidRDefault="003746C5" w:rsidP="003746C5">
      <w:pPr>
        <w:pStyle w:val="af9"/>
        <w:numPr>
          <w:ilvl w:val="0"/>
          <w:numId w:val="48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5342CD">
        <w:t>образовательные кружки</w:t>
      </w:r>
      <w:r w:rsidR="00C95BE8">
        <w:t>;</w:t>
      </w:r>
    </w:p>
    <w:p w:rsidR="00C95BE8" w:rsidRDefault="003746C5" w:rsidP="003746C5">
      <w:pPr>
        <w:pStyle w:val="af9"/>
        <w:numPr>
          <w:ilvl w:val="0"/>
          <w:numId w:val="48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5342CD">
        <w:t>общества знаний</w:t>
      </w:r>
      <w:r w:rsidR="00C95BE8">
        <w:t>;</w:t>
      </w:r>
    </w:p>
    <w:p w:rsidR="00C95BE8" w:rsidRDefault="003746C5" w:rsidP="00C95BE8">
      <w:pPr>
        <w:pStyle w:val="af9"/>
        <w:numPr>
          <w:ilvl w:val="0"/>
          <w:numId w:val="48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5342CD">
        <w:t>институты, университеты, организации по переподготовке и повышению квалиф</w:t>
      </w:r>
      <w:r w:rsidRPr="005342CD">
        <w:t>и</w:t>
      </w:r>
      <w:r w:rsidRPr="005342CD">
        <w:t>кации специалистов</w:t>
      </w:r>
      <w:r w:rsidR="00C95BE8">
        <w:t>;</w:t>
      </w:r>
    </w:p>
    <w:p w:rsidR="00C95BE8" w:rsidRDefault="00C95BE8" w:rsidP="00C95BE8">
      <w:pPr>
        <w:pStyle w:val="af9"/>
        <w:numPr>
          <w:ilvl w:val="0"/>
          <w:numId w:val="48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5342CD">
        <w:t>музе</w:t>
      </w:r>
      <w:r>
        <w:t>и</w:t>
      </w:r>
      <w:r w:rsidRPr="005342CD">
        <w:t>, выставочны</w:t>
      </w:r>
      <w:r>
        <w:t>е</w:t>
      </w:r>
      <w:r w:rsidRPr="005342CD">
        <w:t xml:space="preserve"> зал</w:t>
      </w:r>
      <w:r>
        <w:t>ы</w:t>
      </w:r>
      <w:r w:rsidRPr="005342CD">
        <w:t>, художественных галерей</w:t>
      </w:r>
      <w:r>
        <w:t>;</w:t>
      </w:r>
    </w:p>
    <w:p w:rsidR="00C95BE8" w:rsidRDefault="00C95BE8" w:rsidP="00C95BE8">
      <w:pPr>
        <w:pStyle w:val="af9"/>
        <w:numPr>
          <w:ilvl w:val="0"/>
          <w:numId w:val="48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5342CD">
        <w:t>домов культуры</w:t>
      </w:r>
      <w:r>
        <w:t>;</w:t>
      </w:r>
    </w:p>
    <w:p w:rsidR="00C95BE8" w:rsidRDefault="00C95BE8" w:rsidP="00C95BE8">
      <w:pPr>
        <w:pStyle w:val="af9"/>
        <w:numPr>
          <w:ilvl w:val="0"/>
          <w:numId w:val="48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5342CD">
        <w:t>библиотек</w:t>
      </w:r>
      <w:r>
        <w:t>;</w:t>
      </w:r>
    </w:p>
    <w:p w:rsidR="00C95BE8" w:rsidRDefault="00C95BE8" w:rsidP="00C95BE8">
      <w:pPr>
        <w:pStyle w:val="af9"/>
        <w:numPr>
          <w:ilvl w:val="0"/>
          <w:numId w:val="48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5342CD">
        <w:t>кинотеатр</w:t>
      </w:r>
      <w:r>
        <w:t>ы</w:t>
      </w:r>
      <w:r w:rsidRPr="005342CD">
        <w:t xml:space="preserve"> и кинозал</w:t>
      </w:r>
      <w:r>
        <w:t>ы</w:t>
      </w:r>
      <w:r w:rsidRPr="005342CD">
        <w:t>;</w:t>
      </w:r>
    </w:p>
    <w:p w:rsidR="00C95BE8" w:rsidRPr="005342CD" w:rsidRDefault="00C95BE8" w:rsidP="00C95BE8">
      <w:pPr>
        <w:pStyle w:val="af9"/>
        <w:numPr>
          <w:ilvl w:val="0"/>
          <w:numId w:val="48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5342CD">
        <w:t>площад</w:t>
      </w:r>
      <w:r>
        <w:t>ки</w:t>
      </w:r>
      <w:r w:rsidRPr="005342CD">
        <w:t xml:space="preserve"> для празднеств и гуляний;</w:t>
      </w:r>
    </w:p>
    <w:p w:rsidR="00C95BE8" w:rsidRDefault="00C95BE8" w:rsidP="00C95BE8">
      <w:pPr>
        <w:pStyle w:val="af9"/>
        <w:numPr>
          <w:ilvl w:val="0"/>
          <w:numId w:val="48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5342CD">
        <w:t>размещение зданий и сооружений для размещения цирков, зверинцев, зоопарков, океанариумов</w:t>
      </w:r>
      <w:r>
        <w:t>;</w:t>
      </w:r>
    </w:p>
    <w:p w:rsidR="00C95BE8" w:rsidRDefault="00C95BE8" w:rsidP="00C95BE8">
      <w:pPr>
        <w:pStyle w:val="af9"/>
        <w:numPr>
          <w:ilvl w:val="0"/>
          <w:numId w:val="48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proofErr w:type="gramStart"/>
      <w:r w:rsidRPr="005342CD">
        <w:t>церкви, соборы, храмы, часовни, монастыри, мечети, молельные дома</w:t>
      </w:r>
      <w:r>
        <w:t>,</w:t>
      </w:r>
      <w:r w:rsidRPr="00C95BE8">
        <w:t xml:space="preserve"> </w:t>
      </w:r>
      <w:r w:rsidRPr="005342CD">
        <w:t>монастыри, скиты, воскресные школы, семинарии, духовные училища</w:t>
      </w:r>
      <w:r>
        <w:t>;</w:t>
      </w:r>
      <w:proofErr w:type="gramEnd"/>
    </w:p>
    <w:p w:rsidR="00C95BE8" w:rsidRDefault="00C95BE8" w:rsidP="00C95BE8">
      <w:pPr>
        <w:pStyle w:val="af9"/>
        <w:numPr>
          <w:ilvl w:val="0"/>
          <w:numId w:val="48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5342CD">
        <w:t>размещения органов государственной власти, органов местного самоуправления, судов, органов управления политических партий, профессиональных и отраслевых союзов</w:t>
      </w:r>
      <w:r>
        <w:t>;</w:t>
      </w:r>
    </w:p>
    <w:p w:rsidR="00C95BE8" w:rsidRDefault="00C95BE8" w:rsidP="00C95BE8">
      <w:pPr>
        <w:pStyle w:val="af9"/>
        <w:numPr>
          <w:ilvl w:val="0"/>
          <w:numId w:val="48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5342CD">
        <w:t>научно-исследовательские институты</w:t>
      </w:r>
      <w:r>
        <w:t>;</w:t>
      </w:r>
    </w:p>
    <w:p w:rsidR="00C95BE8" w:rsidRDefault="00C95BE8" w:rsidP="00C95BE8">
      <w:pPr>
        <w:pStyle w:val="af9"/>
        <w:numPr>
          <w:ilvl w:val="0"/>
          <w:numId w:val="48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5342CD">
        <w:t>проектные институты</w:t>
      </w:r>
      <w:r>
        <w:t>;</w:t>
      </w:r>
    </w:p>
    <w:p w:rsidR="00C95BE8" w:rsidRDefault="00C95BE8" w:rsidP="00C95BE8">
      <w:pPr>
        <w:pStyle w:val="af9"/>
        <w:numPr>
          <w:ilvl w:val="0"/>
          <w:numId w:val="48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5342CD">
        <w:t>научные центры, опытно-конструкторские центры</w:t>
      </w:r>
      <w:r>
        <w:t>;</w:t>
      </w:r>
    </w:p>
    <w:p w:rsidR="00C95BE8" w:rsidRDefault="00C95BE8" w:rsidP="00C95BE8">
      <w:pPr>
        <w:pStyle w:val="af9"/>
        <w:numPr>
          <w:ilvl w:val="0"/>
          <w:numId w:val="48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5342CD">
        <w:t>для оказания ветеринарных услуг, временного содержания или разведения живо</w:t>
      </w:r>
      <w:r w:rsidRPr="005342CD">
        <w:t>т</w:t>
      </w:r>
      <w:r w:rsidRPr="005342CD">
        <w:t>ных, не являющихся сельскохозяйственными, под надзором человека</w:t>
      </w:r>
      <w:r w:rsidR="006F37DA">
        <w:t>;</w:t>
      </w:r>
    </w:p>
    <w:p w:rsidR="003746C5" w:rsidRDefault="00F071CA" w:rsidP="006326FD">
      <w:pPr>
        <w:pStyle w:val="af9"/>
        <w:numPr>
          <w:ilvl w:val="0"/>
          <w:numId w:val="48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5342CD">
        <w:t>размещения органов управления производством, торговлей, банковской, страховой деятельностью</w:t>
      </w:r>
      <w:r>
        <w:t>;</w:t>
      </w:r>
    </w:p>
    <w:p w:rsidR="00842A1A" w:rsidRDefault="00842A1A" w:rsidP="00842A1A">
      <w:pPr>
        <w:pStyle w:val="af9"/>
        <w:numPr>
          <w:ilvl w:val="0"/>
          <w:numId w:val="48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>
        <w:t>р</w:t>
      </w:r>
      <w:r w:rsidRPr="005342CD">
        <w:t>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</w:t>
      </w:r>
      <w:r>
        <w:t>;</w:t>
      </w:r>
    </w:p>
    <w:p w:rsidR="00842A1A" w:rsidRPr="005342CD" w:rsidRDefault="00842A1A" w:rsidP="00842A1A">
      <w:pPr>
        <w:pStyle w:val="af9"/>
        <w:numPr>
          <w:ilvl w:val="0"/>
          <w:numId w:val="48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>
        <w:t xml:space="preserve"> </w:t>
      </w:r>
      <w:r w:rsidRPr="005342CD">
        <w:t xml:space="preserve">ярмарка, ярмарка-выставка, рынок, базар </w:t>
      </w:r>
      <w:r>
        <w:t>(</w:t>
      </w:r>
      <w:r w:rsidRPr="005342CD">
        <w:t>с учетом того, что каждое из торговых мест не располагает торговой площадью более 200 кв. м</w:t>
      </w:r>
      <w:r>
        <w:t>)</w:t>
      </w:r>
      <w:r w:rsidRPr="005342CD">
        <w:t>;</w:t>
      </w:r>
    </w:p>
    <w:p w:rsidR="00842A1A" w:rsidRDefault="00842A1A" w:rsidP="00842A1A">
      <w:pPr>
        <w:pStyle w:val="af9"/>
        <w:numPr>
          <w:ilvl w:val="0"/>
          <w:numId w:val="48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5342CD">
        <w:t>размещение гаражей</w:t>
      </w:r>
      <w:r>
        <w:t xml:space="preserve">, </w:t>
      </w:r>
      <w:r w:rsidRPr="005342CD">
        <w:t>стоянок для автомобилей сотрудников и посетителей рынка</w:t>
      </w:r>
      <w:r>
        <w:t>;</w:t>
      </w:r>
    </w:p>
    <w:p w:rsidR="00842A1A" w:rsidRDefault="00842A1A" w:rsidP="00842A1A">
      <w:pPr>
        <w:pStyle w:val="af9"/>
        <w:numPr>
          <w:ilvl w:val="0"/>
          <w:numId w:val="48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>
        <w:t>р</w:t>
      </w:r>
      <w:r w:rsidRPr="005342CD">
        <w:t>азмещение объектов капитального строительства, предназначенных для продажи товаров, торговая площадь которых составляет до 5000 кв. м</w:t>
      </w:r>
      <w:r>
        <w:t>;</w:t>
      </w:r>
    </w:p>
    <w:p w:rsidR="00842A1A" w:rsidRDefault="00842A1A" w:rsidP="00842A1A">
      <w:pPr>
        <w:pStyle w:val="af9"/>
        <w:numPr>
          <w:ilvl w:val="0"/>
          <w:numId w:val="48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5342CD">
        <w:t>рестораны, кафе, столовые, закусочные, бары</w:t>
      </w:r>
      <w:r>
        <w:t>;</w:t>
      </w:r>
    </w:p>
    <w:p w:rsidR="00842A1A" w:rsidRDefault="00842A1A" w:rsidP="00842A1A">
      <w:pPr>
        <w:pStyle w:val="af9"/>
        <w:numPr>
          <w:ilvl w:val="0"/>
          <w:numId w:val="48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>
        <w:t>р</w:t>
      </w:r>
      <w:r w:rsidRPr="005342CD">
        <w:t>азмещение гостиниц, пансионатов, домов отдыха</w:t>
      </w:r>
      <w:r>
        <w:t>;</w:t>
      </w:r>
    </w:p>
    <w:p w:rsidR="00842A1A" w:rsidRDefault="00842A1A" w:rsidP="00842A1A">
      <w:pPr>
        <w:pStyle w:val="af9"/>
        <w:numPr>
          <w:ilvl w:val="0"/>
          <w:numId w:val="48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>
        <w:t>р</w:t>
      </w:r>
      <w:r w:rsidRPr="005342CD">
        <w:t>азмещение объектов капитального строительства</w:t>
      </w:r>
      <w:r>
        <w:t xml:space="preserve">: </w:t>
      </w:r>
      <w:r w:rsidRPr="005342CD">
        <w:t>дискотек и танцевальных пл</w:t>
      </w:r>
      <w:r w:rsidRPr="005342CD">
        <w:t>о</w:t>
      </w:r>
      <w:r w:rsidRPr="005342CD">
        <w:t>щадок, ночных клубов, аквапарков, боулинга, аттракционов, ипподромов, игровых автом</w:t>
      </w:r>
      <w:r w:rsidRPr="005342CD">
        <w:t>а</w:t>
      </w:r>
      <w:r w:rsidRPr="005342CD">
        <w:t>тов</w:t>
      </w:r>
      <w:r>
        <w:t>;</w:t>
      </w:r>
    </w:p>
    <w:p w:rsidR="00842A1A" w:rsidRDefault="00842A1A" w:rsidP="00842A1A">
      <w:pPr>
        <w:pStyle w:val="af9"/>
        <w:numPr>
          <w:ilvl w:val="0"/>
          <w:numId w:val="48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5342CD">
        <w:t>размещение автомобильных моек и прачечных для автомобильных принадлежн</w:t>
      </w:r>
      <w:r w:rsidRPr="005342CD">
        <w:t>о</w:t>
      </w:r>
      <w:r w:rsidRPr="005342CD">
        <w:t>стей</w:t>
      </w:r>
      <w:r>
        <w:t>;</w:t>
      </w:r>
    </w:p>
    <w:p w:rsidR="00D970A2" w:rsidRPr="005A404F" w:rsidRDefault="004315BD" w:rsidP="00C76788">
      <w:pPr>
        <w:pStyle w:val="af9"/>
        <w:numPr>
          <w:ilvl w:val="0"/>
          <w:numId w:val="47"/>
        </w:numPr>
        <w:shd w:val="clear" w:color="auto" w:fill="FFFFFF"/>
        <w:tabs>
          <w:tab w:val="left" w:pos="993"/>
        </w:tabs>
        <w:snapToGrid w:val="0"/>
        <w:ind w:left="0" w:firstLine="709"/>
        <w:jc w:val="both"/>
        <w:rPr>
          <w:bCs/>
        </w:rPr>
      </w:pPr>
      <w:r w:rsidRPr="005A404F">
        <w:rPr>
          <w:i/>
        </w:rPr>
        <w:t>Вспомогательные виды разрешенного использования</w:t>
      </w:r>
      <w:r w:rsidRPr="00A20A71">
        <w:t xml:space="preserve"> </w:t>
      </w:r>
      <w:r w:rsidRPr="005A404F">
        <w:rPr>
          <w:bCs/>
        </w:rPr>
        <w:t>земельных участков и объе</w:t>
      </w:r>
      <w:r w:rsidRPr="005A404F">
        <w:rPr>
          <w:bCs/>
        </w:rPr>
        <w:t>к</w:t>
      </w:r>
      <w:r w:rsidRPr="005A404F">
        <w:rPr>
          <w:bCs/>
        </w:rPr>
        <w:t>тов капитального стр</w:t>
      </w:r>
      <w:r w:rsidR="00CA0C8C" w:rsidRPr="005A404F">
        <w:rPr>
          <w:bCs/>
        </w:rPr>
        <w:t>оительства в общественно-деловых зонах:</w:t>
      </w:r>
      <w:r w:rsidRPr="005A404F">
        <w:rPr>
          <w:bCs/>
        </w:rPr>
        <w:t xml:space="preserve"> </w:t>
      </w:r>
    </w:p>
    <w:p w:rsidR="00B20E84" w:rsidRPr="00A20A71" w:rsidRDefault="00B20E84" w:rsidP="006326FD">
      <w:pPr>
        <w:pStyle w:val="af9"/>
        <w:numPr>
          <w:ilvl w:val="0"/>
          <w:numId w:val="49"/>
        </w:numPr>
        <w:shd w:val="clear" w:color="auto" w:fill="FFFFFF"/>
        <w:tabs>
          <w:tab w:val="left" w:pos="993"/>
        </w:tabs>
        <w:snapToGrid w:val="0"/>
        <w:ind w:left="0" w:firstLine="851"/>
        <w:jc w:val="both"/>
      </w:pPr>
      <w:r w:rsidRPr="00A20A71">
        <w:t>спортплощадки;</w:t>
      </w:r>
    </w:p>
    <w:p w:rsidR="004315BD" w:rsidRPr="00A20A71" w:rsidRDefault="004315BD" w:rsidP="006326FD">
      <w:pPr>
        <w:pStyle w:val="af9"/>
        <w:numPr>
          <w:ilvl w:val="0"/>
          <w:numId w:val="49"/>
        </w:numPr>
        <w:tabs>
          <w:tab w:val="left" w:pos="993"/>
        </w:tabs>
        <w:suppressAutoHyphens/>
        <w:ind w:left="0" w:firstLine="851"/>
        <w:jc w:val="both"/>
      </w:pPr>
      <w:r w:rsidRPr="00A20A71">
        <w:t>пункты охраны порядка;</w:t>
      </w:r>
    </w:p>
    <w:p w:rsidR="004315BD" w:rsidRPr="00A20A71" w:rsidRDefault="00525A66" w:rsidP="006326FD">
      <w:pPr>
        <w:pStyle w:val="af9"/>
        <w:numPr>
          <w:ilvl w:val="0"/>
          <w:numId w:val="49"/>
        </w:numPr>
        <w:tabs>
          <w:tab w:val="left" w:pos="993"/>
        </w:tabs>
        <w:suppressAutoHyphens/>
        <w:ind w:left="0" w:firstLine="851"/>
        <w:jc w:val="both"/>
      </w:pPr>
      <w:r w:rsidRPr="00A20A71">
        <w:t xml:space="preserve">объекты здравоохранения, </w:t>
      </w:r>
      <w:r w:rsidR="004315BD" w:rsidRPr="00A20A71">
        <w:t>амбулаторно-поликлинические организации</w:t>
      </w:r>
      <w:r w:rsidR="00943474" w:rsidRPr="00A20A71">
        <w:t>, пункты оказания первой медицинской помощи (при наличии положительного санитарно-эпидемиологического заключения);</w:t>
      </w:r>
    </w:p>
    <w:p w:rsidR="004315BD" w:rsidRPr="00A20A71" w:rsidRDefault="004315BD" w:rsidP="006326FD">
      <w:pPr>
        <w:pStyle w:val="af9"/>
        <w:numPr>
          <w:ilvl w:val="0"/>
          <w:numId w:val="49"/>
        </w:numPr>
        <w:tabs>
          <w:tab w:val="left" w:pos="993"/>
        </w:tabs>
        <w:suppressAutoHyphens/>
        <w:ind w:left="0" w:firstLine="851"/>
        <w:jc w:val="both"/>
      </w:pPr>
      <w:r w:rsidRPr="00A20A71">
        <w:lastRenderedPageBreak/>
        <w:t xml:space="preserve">центры по предоставлению полиграфических услуг (светокопирование, </w:t>
      </w:r>
      <w:r w:rsidR="00142111" w:rsidRPr="00A20A71">
        <w:t xml:space="preserve"> </w:t>
      </w:r>
      <w:r w:rsidRPr="00A20A71">
        <w:t>брошюровка и пр.);</w:t>
      </w:r>
    </w:p>
    <w:p w:rsidR="004315BD" w:rsidRPr="00A20A71" w:rsidRDefault="004315BD" w:rsidP="006326FD">
      <w:pPr>
        <w:pStyle w:val="af9"/>
        <w:numPr>
          <w:ilvl w:val="0"/>
          <w:numId w:val="49"/>
        </w:numPr>
        <w:tabs>
          <w:tab w:val="left" w:pos="993"/>
        </w:tabs>
        <w:suppressAutoHyphens/>
        <w:ind w:left="0" w:firstLine="851"/>
        <w:jc w:val="both"/>
      </w:pPr>
      <w:r w:rsidRPr="00A20A71">
        <w:t>фотосалоны;</w:t>
      </w:r>
    </w:p>
    <w:p w:rsidR="00FE376D" w:rsidRDefault="004315BD" w:rsidP="006326FD">
      <w:pPr>
        <w:pStyle w:val="af9"/>
        <w:numPr>
          <w:ilvl w:val="0"/>
          <w:numId w:val="49"/>
        </w:numPr>
        <w:tabs>
          <w:tab w:val="left" w:pos="993"/>
        </w:tabs>
        <w:suppressAutoHyphens/>
        <w:ind w:left="0" w:firstLine="851"/>
        <w:jc w:val="both"/>
      </w:pPr>
      <w:r w:rsidRPr="00A20A71">
        <w:t>приемные пункты прачечных и химчисток, прачечные самообслуживания (при условии соблюдения нормативной санитарно-защитной зоны);</w:t>
      </w:r>
      <w:r w:rsidR="00142111" w:rsidRPr="00A20A71">
        <w:t xml:space="preserve"> </w:t>
      </w:r>
    </w:p>
    <w:p w:rsidR="00FE376D" w:rsidRDefault="00285CD3" w:rsidP="006326FD">
      <w:pPr>
        <w:pStyle w:val="af9"/>
        <w:numPr>
          <w:ilvl w:val="0"/>
          <w:numId w:val="49"/>
        </w:numPr>
        <w:tabs>
          <w:tab w:val="left" w:pos="993"/>
        </w:tabs>
        <w:suppressAutoHyphens/>
        <w:ind w:left="0" w:firstLine="851"/>
        <w:jc w:val="both"/>
      </w:pPr>
      <w:r w:rsidRPr="00A20A71">
        <w:t>киоски, лоточная торговля, временные павильоны розничной торговли и обслуживания населения, мастерские по изготовлению мелких поделок по индивидуальным заказам</w:t>
      </w:r>
      <w:r w:rsidR="008E2240" w:rsidRPr="00A20A71">
        <w:t>;</w:t>
      </w:r>
    </w:p>
    <w:p w:rsidR="004315BD" w:rsidRPr="00A20A71" w:rsidRDefault="004315BD" w:rsidP="006326FD">
      <w:pPr>
        <w:pStyle w:val="af9"/>
        <w:numPr>
          <w:ilvl w:val="0"/>
          <w:numId w:val="49"/>
        </w:numPr>
        <w:tabs>
          <w:tab w:val="left" w:pos="993"/>
        </w:tabs>
        <w:suppressAutoHyphens/>
        <w:ind w:left="0" w:firstLine="851"/>
        <w:jc w:val="both"/>
      </w:pPr>
      <w:r w:rsidRPr="00A20A71">
        <w:t>жилищно-эксплуатационные и аварийно-диспетчерские службы;</w:t>
      </w:r>
    </w:p>
    <w:p w:rsidR="00142111" w:rsidRPr="00A20A71" w:rsidRDefault="00D62C71" w:rsidP="006326FD">
      <w:pPr>
        <w:pStyle w:val="af9"/>
        <w:numPr>
          <w:ilvl w:val="0"/>
          <w:numId w:val="49"/>
        </w:numPr>
        <w:tabs>
          <w:tab w:val="left" w:pos="851"/>
          <w:tab w:val="left" w:pos="993"/>
        </w:tabs>
        <w:suppressAutoHyphens/>
        <w:ind w:left="0" w:firstLine="851"/>
        <w:jc w:val="both"/>
      </w:pPr>
      <w:r w:rsidRPr="00A20A71">
        <w:t>котельные</w:t>
      </w:r>
      <w:r w:rsidR="00A33D0F" w:rsidRPr="00A20A71">
        <w:t xml:space="preserve"> (</w:t>
      </w:r>
      <w:r w:rsidR="000375BF" w:rsidRPr="00A20A71">
        <w:t>при обеспечении санитарн</w:t>
      </w:r>
      <w:proofErr w:type="gramStart"/>
      <w:r w:rsidR="000375BF" w:rsidRPr="00A20A71">
        <w:t>о-</w:t>
      </w:r>
      <w:proofErr w:type="gramEnd"/>
      <w:r w:rsidR="000375BF" w:rsidRPr="00A20A71">
        <w:t xml:space="preserve"> защитной зоны)</w:t>
      </w:r>
      <w:r w:rsidRPr="00A20A71">
        <w:t>;</w:t>
      </w:r>
    </w:p>
    <w:p w:rsidR="004315BD" w:rsidRPr="00A20A71" w:rsidRDefault="004315BD" w:rsidP="006326FD">
      <w:pPr>
        <w:pStyle w:val="af9"/>
        <w:numPr>
          <w:ilvl w:val="0"/>
          <w:numId w:val="49"/>
        </w:numPr>
        <w:tabs>
          <w:tab w:val="left" w:pos="851"/>
          <w:tab w:val="left" w:pos="993"/>
        </w:tabs>
        <w:suppressAutoHyphens/>
        <w:ind w:left="0" w:firstLine="851"/>
        <w:jc w:val="both"/>
      </w:pPr>
      <w:r w:rsidRPr="00A20A71">
        <w:t>гаражи и автостоянки;</w:t>
      </w:r>
    </w:p>
    <w:p w:rsidR="004315BD" w:rsidRPr="00A20A71" w:rsidRDefault="004315BD" w:rsidP="006326FD">
      <w:pPr>
        <w:pStyle w:val="af9"/>
        <w:numPr>
          <w:ilvl w:val="0"/>
          <w:numId w:val="49"/>
        </w:numPr>
        <w:tabs>
          <w:tab w:val="left" w:pos="851"/>
          <w:tab w:val="left" w:pos="993"/>
        </w:tabs>
        <w:suppressAutoHyphens/>
        <w:ind w:left="0" w:firstLine="851"/>
        <w:jc w:val="both"/>
      </w:pPr>
      <w:r w:rsidRPr="00A20A71">
        <w:t>парковки перед объектами деловых, культурных, обслуживающих и коммерческих видов использования;</w:t>
      </w:r>
    </w:p>
    <w:p w:rsidR="004315BD" w:rsidRPr="00A20A71" w:rsidRDefault="004315BD" w:rsidP="006326FD">
      <w:pPr>
        <w:pStyle w:val="af9"/>
        <w:numPr>
          <w:ilvl w:val="0"/>
          <w:numId w:val="49"/>
        </w:numPr>
        <w:tabs>
          <w:tab w:val="left" w:pos="0"/>
          <w:tab w:val="left" w:pos="993"/>
        </w:tabs>
        <w:suppressAutoHyphens/>
        <w:ind w:left="0" w:firstLine="851"/>
        <w:jc w:val="both"/>
      </w:pPr>
      <w:r w:rsidRPr="00A20A71">
        <w:t xml:space="preserve">дворовые площадки: детские, спортивные, хозяйственные, </w:t>
      </w:r>
      <w:r w:rsidR="00AE0B0E" w:rsidRPr="00A20A71">
        <w:t xml:space="preserve"> </w:t>
      </w:r>
      <w:r w:rsidRPr="00A20A71">
        <w:t xml:space="preserve"> для отдыха;</w:t>
      </w:r>
    </w:p>
    <w:p w:rsidR="004315BD" w:rsidRPr="00A20A71" w:rsidRDefault="004315BD" w:rsidP="006326FD">
      <w:pPr>
        <w:pStyle w:val="af9"/>
        <w:numPr>
          <w:ilvl w:val="0"/>
          <w:numId w:val="49"/>
        </w:numPr>
        <w:tabs>
          <w:tab w:val="left" w:pos="0"/>
          <w:tab w:val="left" w:pos="993"/>
        </w:tabs>
        <w:suppressAutoHyphens/>
        <w:ind w:left="0" w:firstLine="851"/>
        <w:jc w:val="both"/>
      </w:pPr>
      <w:r w:rsidRPr="00A20A71">
        <w:t>малые архитектурные формы, парковые скульптуры, памятники, фонтаны и иные объекты благоустройства;</w:t>
      </w:r>
    </w:p>
    <w:p w:rsidR="004315BD" w:rsidRPr="00A20A71" w:rsidRDefault="004315BD" w:rsidP="006326FD">
      <w:pPr>
        <w:pStyle w:val="af9"/>
        <w:numPr>
          <w:ilvl w:val="0"/>
          <w:numId w:val="49"/>
        </w:numPr>
        <w:tabs>
          <w:tab w:val="left" w:pos="0"/>
          <w:tab w:val="left" w:pos="993"/>
        </w:tabs>
        <w:suppressAutoHyphens/>
        <w:ind w:left="0" w:firstLine="851"/>
        <w:jc w:val="both"/>
      </w:pPr>
      <w:r w:rsidRPr="00A20A71">
        <w:t>общественные туалеты;</w:t>
      </w:r>
    </w:p>
    <w:p w:rsidR="004315BD" w:rsidRPr="00A20A71" w:rsidRDefault="00142111" w:rsidP="006326FD">
      <w:pPr>
        <w:pStyle w:val="af9"/>
        <w:numPr>
          <w:ilvl w:val="0"/>
          <w:numId w:val="49"/>
        </w:numPr>
        <w:tabs>
          <w:tab w:val="left" w:pos="0"/>
          <w:tab w:val="left" w:pos="993"/>
        </w:tabs>
        <w:suppressAutoHyphens/>
        <w:ind w:left="0" w:firstLine="851"/>
        <w:jc w:val="both"/>
      </w:pPr>
      <w:r w:rsidRPr="00A20A71">
        <w:t>элементы визуальной информации;</w:t>
      </w:r>
    </w:p>
    <w:p w:rsidR="00B20E84" w:rsidRPr="00A20A71" w:rsidRDefault="00B20E84" w:rsidP="006326FD">
      <w:pPr>
        <w:pStyle w:val="af9"/>
        <w:widowControl w:val="0"/>
        <w:numPr>
          <w:ilvl w:val="0"/>
          <w:numId w:val="49"/>
        </w:numPr>
        <w:tabs>
          <w:tab w:val="left" w:pos="0"/>
          <w:tab w:val="left" w:pos="993"/>
        </w:tabs>
        <w:suppressAutoHyphens/>
        <w:ind w:left="0" w:firstLine="851"/>
        <w:jc w:val="both"/>
      </w:pPr>
      <w:r w:rsidRPr="00A20A71">
        <w:t xml:space="preserve">площадки для контейнеров по сбору бытовых отходов и </w:t>
      </w:r>
      <w:r w:rsidR="00AE0B0E" w:rsidRPr="00A20A71">
        <w:t xml:space="preserve"> </w:t>
      </w:r>
      <w:r w:rsidRPr="00A20A71">
        <w:t xml:space="preserve"> мусора;</w:t>
      </w:r>
    </w:p>
    <w:p w:rsidR="00B20E84" w:rsidRPr="00A20A71" w:rsidRDefault="00B20E84" w:rsidP="006326FD">
      <w:pPr>
        <w:pStyle w:val="af9"/>
        <w:widowControl w:val="0"/>
        <w:numPr>
          <w:ilvl w:val="0"/>
          <w:numId w:val="49"/>
        </w:numPr>
        <w:tabs>
          <w:tab w:val="left" w:pos="0"/>
          <w:tab w:val="left" w:pos="993"/>
        </w:tabs>
        <w:suppressAutoHyphens/>
        <w:ind w:left="0" w:firstLine="851"/>
        <w:jc w:val="both"/>
      </w:pPr>
      <w:r w:rsidRPr="00A20A71">
        <w:t>прозрачное ограждение земельного участка;</w:t>
      </w:r>
    </w:p>
    <w:p w:rsidR="00B20E84" w:rsidRPr="00A20A71" w:rsidRDefault="00B20E84" w:rsidP="006326FD">
      <w:pPr>
        <w:pStyle w:val="af9"/>
        <w:widowControl w:val="0"/>
        <w:numPr>
          <w:ilvl w:val="0"/>
          <w:numId w:val="49"/>
        </w:numPr>
        <w:tabs>
          <w:tab w:val="left" w:pos="0"/>
          <w:tab w:val="left" w:pos="993"/>
        </w:tabs>
        <w:suppressAutoHyphens/>
        <w:ind w:left="0" w:firstLine="851"/>
        <w:jc w:val="both"/>
      </w:pPr>
      <w:r w:rsidRPr="00A20A71">
        <w:t>зеленые насаждения;</w:t>
      </w:r>
    </w:p>
    <w:p w:rsidR="005235CC" w:rsidRPr="00A20A71" w:rsidRDefault="005235CC" w:rsidP="006326FD">
      <w:pPr>
        <w:pStyle w:val="af9"/>
        <w:widowControl w:val="0"/>
        <w:numPr>
          <w:ilvl w:val="0"/>
          <w:numId w:val="49"/>
        </w:numPr>
        <w:tabs>
          <w:tab w:val="left" w:pos="0"/>
          <w:tab w:val="left" w:pos="993"/>
        </w:tabs>
        <w:suppressAutoHyphens/>
        <w:ind w:left="0" w:firstLine="851"/>
        <w:jc w:val="both"/>
      </w:pPr>
      <w:r w:rsidRPr="00A20A71">
        <w:t>культовые сооружения;</w:t>
      </w:r>
    </w:p>
    <w:p w:rsidR="00842A1A" w:rsidRDefault="00B20E84" w:rsidP="00842A1A">
      <w:pPr>
        <w:pStyle w:val="af9"/>
        <w:widowControl w:val="0"/>
        <w:numPr>
          <w:ilvl w:val="0"/>
          <w:numId w:val="49"/>
        </w:numPr>
        <w:tabs>
          <w:tab w:val="left" w:pos="0"/>
          <w:tab w:val="left" w:pos="993"/>
        </w:tabs>
        <w:suppressAutoHyphens/>
        <w:ind w:left="0" w:firstLine="851"/>
        <w:jc w:val="both"/>
      </w:pPr>
      <w:r w:rsidRPr="00A20A71">
        <w:t>скульптура и скульптурные композиции, фонтаны и друг</w:t>
      </w:r>
      <w:r w:rsidR="00842A1A">
        <w:t>ие объекты ландшафтного дизайна;</w:t>
      </w:r>
    </w:p>
    <w:p w:rsidR="00842A1A" w:rsidRPr="005342CD" w:rsidRDefault="00842A1A" w:rsidP="00842A1A">
      <w:pPr>
        <w:pStyle w:val="af9"/>
        <w:widowControl w:val="0"/>
        <w:numPr>
          <w:ilvl w:val="0"/>
          <w:numId w:val="49"/>
        </w:numPr>
        <w:tabs>
          <w:tab w:val="left" w:pos="0"/>
          <w:tab w:val="left" w:pos="993"/>
        </w:tabs>
        <w:suppressAutoHyphens/>
        <w:ind w:left="0" w:firstLine="851"/>
        <w:jc w:val="both"/>
      </w:pPr>
      <w:r>
        <w:t>р</w:t>
      </w:r>
      <w:r w:rsidRPr="005342CD">
        <w:t>азмещение постоянных или временных гаражей с несколькими стояночными местами, стоянок, автозаправочных станций (бензиновых, газовых);</w:t>
      </w:r>
    </w:p>
    <w:p w:rsidR="00842A1A" w:rsidRPr="00A20A71" w:rsidRDefault="00842A1A" w:rsidP="00842A1A">
      <w:pPr>
        <w:pStyle w:val="af9"/>
        <w:widowControl w:val="0"/>
        <w:numPr>
          <w:ilvl w:val="0"/>
          <w:numId w:val="49"/>
        </w:numPr>
        <w:tabs>
          <w:tab w:val="left" w:pos="0"/>
          <w:tab w:val="left" w:pos="993"/>
        </w:tabs>
        <w:suppressAutoHyphens/>
        <w:ind w:left="0" w:firstLine="851"/>
        <w:jc w:val="both"/>
      </w:pPr>
      <w:r w:rsidRPr="005342CD">
        <w:t>размещение магазинов сопутствующей торговли, зданий для организации общественного питания в качестве придорожного сервиса;</w:t>
      </w:r>
    </w:p>
    <w:p w:rsidR="004315BD" w:rsidRPr="00A20A71" w:rsidRDefault="004315BD" w:rsidP="00C76788">
      <w:pPr>
        <w:pStyle w:val="af9"/>
        <w:numPr>
          <w:ilvl w:val="0"/>
          <w:numId w:val="47"/>
        </w:numPr>
        <w:tabs>
          <w:tab w:val="left" w:pos="993"/>
        </w:tabs>
        <w:suppressAutoHyphens/>
        <w:ind w:left="0" w:firstLine="709"/>
        <w:jc w:val="both"/>
      </w:pPr>
      <w:r w:rsidRPr="00C63532">
        <w:rPr>
          <w:i/>
        </w:rPr>
        <w:t>Предельные размеры</w:t>
      </w:r>
      <w:r w:rsidRPr="00A20A71">
        <w:t xml:space="preserve"> земельных участков и предельные параметры разрешенного строительства, реконструкции объектов капитального строительства в общественно-деловых зонах:</w:t>
      </w:r>
    </w:p>
    <w:p w:rsidR="004315BD" w:rsidRPr="00A20A71" w:rsidRDefault="004315BD" w:rsidP="006326FD">
      <w:pPr>
        <w:pStyle w:val="af9"/>
        <w:numPr>
          <w:ilvl w:val="0"/>
          <w:numId w:val="50"/>
        </w:numPr>
        <w:shd w:val="clear" w:color="auto" w:fill="FFFFFF"/>
        <w:tabs>
          <w:tab w:val="left" w:pos="993"/>
        </w:tabs>
        <w:suppressAutoHyphens/>
        <w:ind w:left="0" w:firstLine="851"/>
        <w:jc w:val="both"/>
      </w:pPr>
      <w:r w:rsidRPr="00A20A71">
        <w:t xml:space="preserve">минимальная площадь участка – </w:t>
      </w:r>
      <w:smartTag w:uri="urn:schemas-microsoft-com:office:smarttags" w:element="metricconverter">
        <w:smartTagPr>
          <w:attr w:name="ProductID" w:val="200 м2"/>
        </w:smartTagPr>
        <w:r w:rsidRPr="00A20A71">
          <w:t>200 м</w:t>
        </w:r>
        <w:proofErr w:type="gramStart"/>
        <w:r w:rsidRPr="00C63532">
          <w:rPr>
            <w:vertAlign w:val="superscript"/>
          </w:rPr>
          <w:t>2</w:t>
        </w:r>
      </w:smartTag>
      <w:proofErr w:type="gramEnd"/>
      <w:r w:rsidRPr="00A20A71">
        <w:t>;</w:t>
      </w:r>
    </w:p>
    <w:p w:rsidR="004315BD" w:rsidRPr="00A20A71" w:rsidRDefault="004315BD" w:rsidP="006326FD">
      <w:pPr>
        <w:pStyle w:val="af9"/>
        <w:numPr>
          <w:ilvl w:val="0"/>
          <w:numId w:val="50"/>
        </w:numPr>
        <w:shd w:val="clear" w:color="auto" w:fill="FFFFFF"/>
        <w:tabs>
          <w:tab w:val="left" w:pos="993"/>
        </w:tabs>
        <w:suppressAutoHyphens/>
        <w:ind w:left="0" w:firstLine="851"/>
        <w:jc w:val="both"/>
      </w:pPr>
      <w:r w:rsidRPr="00A20A71">
        <w:t xml:space="preserve">минимальное расстояние между отдельно стоящими зданиями при соблюдении противопожарных требований – </w:t>
      </w:r>
      <w:smartTag w:uri="urn:schemas-microsoft-com:office:smarttags" w:element="metricconverter">
        <w:smartTagPr>
          <w:attr w:name="ProductID" w:val="6 м"/>
        </w:smartTagPr>
        <w:r w:rsidRPr="00A20A71">
          <w:t>6 м</w:t>
        </w:r>
      </w:smartTag>
      <w:r w:rsidRPr="00A20A71">
        <w:t>;</w:t>
      </w:r>
    </w:p>
    <w:p w:rsidR="004315BD" w:rsidRPr="00A20A71" w:rsidRDefault="004315BD" w:rsidP="006326FD">
      <w:pPr>
        <w:pStyle w:val="af9"/>
        <w:numPr>
          <w:ilvl w:val="0"/>
          <w:numId w:val="50"/>
        </w:numPr>
        <w:shd w:val="clear" w:color="auto" w:fill="FFFFFF"/>
        <w:tabs>
          <w:tab w:val="left" w:pos="993"/>
        </w:tabs>
        <w:suppressAutoHyphens/>
        <w:ind w:left="0" w:firstLine="851"/>
        <w:jc w:val="both"/>
      </w:pPr>
      <w:r w:rsidRPr="00A20A71">
        <w:t>максимальный процент застройки участка – 60 %;</w:t>
      </w:r>
    </w:p>
    <w:p w:rsidR="004315BD" w:rsidRPr="00A20A71" w:rsidRDefault="0000329B" w:rsidP="006326FD">
      <w:pPr>
        <w:pStyle w:val="af9"/>
        <w:numPr>
          <w:ilvl w:val="0"/>
          <w:numId w:val="50"/>
        </w:numPr>
        <w:shd w:val="clear" w:color="auto" w:fill="FFFFFF"/>
        <w:tabs>
          <w:tab w:val="left" w:pos="993"/>
        </w:tabs>
        <w:suppressAutoHyphens/>
        <w:ind w:left="0" w:firstLine="851"/>
        <w:jc w:val="both"/>
      </w:pPr>
      <w:r w:rsidRPr="00A20A71">
        <w:t xml:space="preserve">минимальная высота  здания </w:t>
      </w:r>
      <w:r w:rsidR="004315BD" w:rsidRPr="00A20A71">
        <w:t xml:space="preserve">– </w:t>
      </w:r>
      <w:smartTag w:uri="urn:schemas-microsoft-com:office:smarttags" w:element="metricconverter">
        <w:smartTagPr>
          <w:attr w:name="ProductID" w:val="4 м"/>
        </w:smartTagPr>
        <w:r w:rsidR="004315BD" w:rsidRPr="00A20A71">
          <w:t>4 м</w:t>
        </w:r>
      </w:smartTag>
      <w:r w:rsidR="004315BD" w:rsidRPr="00A20A71">
        <w:t>;</w:t>
      </w:r>
    </w:p>
    <w:p w:rsidR="004315BD" w:rsidRPr="00A20A71" w:rsidRDefault="008301B8" w:rsidP="006326FD">
      <w:pPr>
        <w:pStyle w:val="a4"/>
        <w:numPr>
          <w:ilvl w:val="0"/>
          <w:numId w:val="50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A20A71">
        <w:rPr>
          <w:color w:val="000000"/>
        </w:rPr>
        <w:t xml:space="preserve">минимальное расстояние здания  общеобразовательного учреждения от красной линии не менее </w:t>
      </w:r>
      <w:smartTag w:uri="urn:schemas-microsoft-com:office:smarttags" w:element="metricconverter">
        <w:smartTagPr>
          <w:attr w:name="ProductID" w:val="25 м"/>
        </w:smartTagPr>
        <w:r w:rsidRPr="00A20A71">
          <w:rPr>
            <w:color w:val="000000"/>
          </w:rPr>
          <w:t>25 м</w:t>
        </w:r>
      </w:smartTag>
      <w:r w:rsidR="00BB7740" w:rsidRPr="00A20A71">
        <w:rPr>
          <w:color w:val="000000"/>
        </w:rPr>
        <w:t>.</w:t>
      </w:r>
    </w:p>
    <w:p w:rsidR="0005129F" w:rsidRPr="00A20A71" w:rsidRDefault="001554DC" w:rsidP="00C76788">
      <w:pPr>
        <w:pStyle w:val="a4"/>
        <w:numPr>
          <w:ilvl w:val="0"/>
          <w:numId w:val="47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A20A71">
        <w:rPr>
          <w:color w:val="000000"/>
        </w:rPr>
        <w:t>Объекты, размещаемые в территориальной зоне, должны соответствовать осно</w:t>
      </w:r>
      <w:r w:rsidRPr="00A20A71">
        <w:rPr>
          <w:color w:val="000000"/>
        </w:rPr>
        <w:t>в</w:t>
      </w:r>
      <w:r w:rsidRPr="00A20A71">
        <w:rPr>
          <w:color w:val="000000"/>
        </w:rPr>
        <w:t>ным видам разрешенного использования на 75% площади территории. До 25% территории допускается использовать для размещения объектов, назначение которых определено н</w:t>
      </w:r>
      <w:r w:rsidRPr="00A20A71">
        <w:rPr>
          <w:color w:val="000000"/>
        </w:rPr>
        <w:t>а</w:t>
      </w:r>
      <w:r w:rsidRPr="00A20A71">
        <w:rPr>
          <w:color w:val="000000"/>
        </w:rPr>
        <w:t>стоящими Правилами в качестве вспомогательных</w:t>
      </w:r>
      <w:r w:rsidR="0005129F" w:rsidRPr="00A20A71">
        <w:rPr>
          <w:color w:val="000000"/>
        </w:rPr>
        <w:t>.</w:t>
      </w:r>
    </w:p>
    <w:p w:rsidR="0005129F" w:rsidRPr="00A20A71" w:rsidRDefault="00656806" w:rsidP="00EF47F3">
      <w:pPr>
        <w:spacing w:before="240" w:after="240"/>
        <w:jc w:val="center"/>
        <w:outlineLvl w:val="2"/>
        <w:rPr>
          <w:b/>
        </w:rPr>
      </w:pPr>
      <w:bookmarkStart w:id="125" w:name="_Toc282347545"/>
      <w:bookmarkStart w:id="126" w:name="_Toc418837437"/>
      <w:r w:rsidRPr="00A20A71">
        <w:rPr>
          <w:b/>
        </w:rPr>
        <w:t xml:space="preserve">Статья </w:t>
      </w:r>
      <w:r w:rsidR="007A492A" w:rsidRPr="00A20A71">
        <w:rPr>
          <w:b/>
        </w:rPr>
        <w:t>3</w:t>
      </w:r>
      <w:r w:rsidR="000F34C6">
        <w:rPr>
          <w:b/>
        </w:rPr>
        <w:t>1</w:t>
      </w:r>
      <w:r w:rsidRPr="00A20A71">
        <w:rPr>
          <w:b/>
        </w:rPr>
        <w:t xml:space="preserve">. </w:t>
      </w:r>
      <w:r w:rsidR="00BF4691" w:rsidRPr="00A20A71">
        <w:rPr>
          <w:b/>
        </w:rPr>
        <w:t>Градостроительные регламенты на территориях</w:t>
      </w:r>
      <w:r w:rsidR="00704D98" w:rsidRPr="00A20A71">
        <w:rPr>
          <w:b/>
        </w:rPr>
        <w:t xml:space="preserve"> зон</w:t>
      </w:r>
      <w:r w:rsidR="000F6C2D" w:rsidRPr="00A20A71">
        <w:rPr>
          <w:b/>
        </w:rPr>
        <w:t>ы</w:t>
      </w:r>
      <w:r w:rsidR="00704D98" w:rsidRPr="00A20A71">
        <w:rPr>
          <w:b/>
        </w:rPr>
        <w:t xml:space="preserve"> инженерной инфр</w:t>
      </w:r>
      <w:r w:rsidR="00704D98" w:rsidRPr="00A20A71">
        <w:rPr>
          <w:b/>
        </w:rPr>
        <w:t>а</w:t>
      </w:r>
      <w:r w:rsidR="00704D98" w:rsidRPr="00A20A71">
        <w:rPr>
          <w:b/>
        </w:rPr>
        <w:t>структур</w:t>
      </w:r>
      <w:r w:rsidR="007218F5" w:rsidRPr="00A20A71">
        <w:rPr>
          <w:b/>
        </w:rPr>
        <w:t>ы</w:t>
      </w:r>
      <w:bookmarkEnd w:id="125"/>
      <w:bookmarkEnd w:id="126"/>
    </w:p>
    <w:p w:rsidR="00C43E2D" w:rsidRPr="00C63532" w:rsidRDefault="00C43E2D" w:rsidP="00C76788">
      <w:pPr>
        <w:pStyle w:val="af9"/>
        <w:numPr>
          <w:ilvl w:val="0"/>
          <w:numId w:val="55"/>
        </w:numPr>
        <w:tabs>
          <w:tab w:val="left" w:pos="993"/>
        </w:tabs>
        <w:ind w:left="0" w:firstLine="709"/>
        <w:jc w:val="both"/>
        <w:rPr>
          <w:color w:val="000000"/>
        </w:rPr>
      </w:pPr>
      <w:proofErr w:type="gramStart"/>
      <w:r w:rsidRPr="00A20A71">
        <w:t xml:space="preserve">Зоны инженерной инфраструктуры </w:t>
      </w:r>
      <w:r w:rsidR="007A492A" w:rsidRPr="00A20A71">
        <w:t>(код зон</w:t>
      </w:r>
      <w:r w:rsidR="00D970A2" w:rsidRPr="00A20A71">
        <w:t xml:space="preserve"> –</w:t>
      </w:r>
      <w:r w:rsidR="00033A1B" w:rsidRPr="00A20A71">
        <w:t xml:space="preserve"> </w:t>
      </w:r>
      <w:r w:rsidR="00D970A2" w:rsidRPr="00A20A71">
        <w:t>И</w:t>
      </w:r>
      <w:r w:rsidR="000F6C2D" w:rsidRPr="00A20A71">
        <w:t>З</w:t>
      </w:r>
      <w:r w:rsidR="00D970A2" w:rsidRPr="00A20A71">
        <w:t xml:space="preserve">) </w:t>
      </w:r>
      <w:r w:rsidRPr="00A20A71">
        <w:t xml:space="preserve">предназначены для </w:t>
      </w:r>
      <w:r w:rsidRPr="00C63532">
        <w:rPr>
          <w:color w:val="000000"/>
        </w:rPr>
        <w:t>размещения и функционирования сооружений и коммуникаций энергообеспечения, водоснабжения, к</w:t>
      </w:r>
      <w:r w:rsidRPr="00C63532">
        <w:rPr>
          <w:color w:val="000000"/>
        </w:rPr>
        <w:t>а</w:t>
      </w:r>
      <w:r w:rsidRPr="00C63532">
        <w:rPr>
          <w:color w:val="000000"/>
        </w:rPr>
        <w:t>нализации и очистки стоков, газоснабжения, теплоснабжения, связи, а также включают те</w:t>
      </w:r>
      <w:r w:rsidRPr="00C63532">
        <w:rPr>
          <w:color w:val="000000"/>
        </w:rPr>
        <w:t>р</w:t>
      </w:r>
      <w:r w:rsidRPr="00C63532">
        <w:rPr>
          <w:color w:val="000000"/>
        </w:rPr>
        <w:t>ритории необходимые для их технического обслуживания и охраны.</w:t>
      </w:r>
      <w:proofErr w:type="gramEnd"/>
    </w:p>
    <w:p w:rsidR="00D07FE5" w:rsidRPr="00A20A71" w:rsidRDefault="00D07FE5" w:rsidP="00C76788">
      <w:pPr>
        <w:pStyle w:val="af9"/>
        <w:numPr>
          <w:ilvl w:val="0"/>
          <w:numId w:val="5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C63532">
        <w:rPr>
          <w:i/>
        </w:rPr>
        <w:t xml:space="preserve">Основные виды разрешенного использования </w:t>
      </w:r>
      <w:r w:rsidRPr="00A20A71">
        <w:t>земельных участков и объектов кап</w:t>
      </w:r>
      <w:r w:rsidRPr="00A20A71">
        <w:t>и</w:t>
      </w:r>
      <w:r w:rsidRPr="00A20A71">
        <w:t>тального строительства</w:t>
      </w:r>
      <w:r w:rsidR="00F50A9B" w:rsidRPr="00A20A71">
        <w:t xml:space="preserve"> в зонах инженерной инфраструктуры</w:t>
      </w:r>
      <w:r w:rsidRPr="00A20A71">
        <w:t>:</w:t>
      </w:r>
    </w:p>
    <w:p w:rsidR="00D970A2" w:rsidRPr="00A20A71" w:rsidRDefault="00D970A2" w:rsidP="006326FD">
      <w:pPr>
        <w:pStyle w:val="af9"/>
        <w:numPr>
          <w:ilvl w:val="0"/>
          <w:numId w:val="56"/>
        </w:numPr>
        <w:tabs>
          <w:tab w:val="left" w:pos="993"/>
        </w:tabs>
        <w:spacing w:line="200" w:lineRule="atLeast"/>
        <w:ind w:left="0" w:firstLine="851"/>
        <w:jc w:val="both"/>
      </w:pPr>
      <w:r w:rsidRPr="00A20A71">
        <w:lastRenderedPageBreak/>
        <w:t xml:space="preserve">головные объекты </w:t>
      </w:r>
      <w:r w:rsidR="0027379A" w:rsidRPr="00A20A71">
        <w:t xml:space="preserve">теплоснабжения, </w:t>
      </w:r>
      <w:r w:rsidRPr="00A20A71">
        <w:t>электроснабжения, газоснабжения, водосна</w:t>
      </w:r>
      <w:r w:rsidRPr="00A20A71">
        <w:t>б</w:t>
      </w:r>
      <w:r w:rsidRPr="00A20A71">
        <w:t>жения и водоотведения;</w:t>
      </w:r>
    </w:p>
    <w:p w:rsidR="00D970A2" w:rsidRPr="00A20A71" w:rsidRDefault="00D970A2" w:rsidP="006326FD">
      <w:pPr>
        <w:pStyle w:val="af9"/>
        <w:numPr>
          <w:ilvl w:val="0"/>
          <w:numId w:val="56"/>
        </w:numPr>
        <w:tabs>
          <w:tab w:val="left" w:pos="993"/>
        </w:tabs>
        <w:spacing w:line="200" w:lineRule="atLeast"/>
        <w:ind w:left="0" w:firstLine="851"/>
        <w:jc w:val="both"/>
      </w:pPr>
      <w:r w:rsidRPr="00A20A71">
        <w:t>антенны сотовой, радиорелейной, спутниковой связи;</w:t>
      </w:r>
    </w:p>
    <w:p w:rsidR="00D970A2" w:rsidRPr="00A20A71" w:rsidRDefault="00D970A2" w:rsidP="006326FD">
      <w:pPr>
        <w:pStyle w:val="af9"/>
        <w:numPr>
          <w:ilvl w:val="0"/>
          <w:numId w:val="56"/>
        </w:numPr>
        <w:tabs>
          <w:tab w:val="left" w:pos="993"/>
        </w:tabs>
        <w:spacing w:line="200" w:lineRule="atLeast"/>
        <w:ind w:left="0" w:firstLine="851"/>
        <w:jc w:val="both"/>
      </w:pPr>
      <w:r w:rsidRPr="00A20A71">
        <w:t>офисы, ко</w:t>
      </w:r>
      <w:r w:rsidR="00BE762E" w:rsidRPr="00A20A71">
        <w:t>нторы, административные службы;</w:t>
      </w:r>
    </w:p>
    <w:p w:rsidR="00D07FE5" w:rsidRPr="00C63532" w:rsidRDefault="00D07FE5" w:rsidP="006326FD">
      <w:pPr>
        <w:pStyle w:val="af9"/>
        <w:numPr>
          <w:ilvl w:val="0"/>
          <w:numId w:val="56"/>
        </w:numPr>
        <w:tabs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 w:rsidRPr="00C63532">
        <w:rPr>
          <w:color w:val="000000"/>
        </w:rPr>
        <w:t>линии связи;</w:t>
      </w:r>
    </w:p>
    <w:p w:rsidR="00BE762E" w:rsidRPr="00C63532" w:rsidRDefault="00D07FE5" w:rsidP="006326FD">
      <w:pPr>
        <w:pStyle w:val="af9"/>
        <w:numPr>
          <w:ilvl w:val="0"/>
          <w:numId w:val="56"/>
        </w:numPr>
        <w:tabs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 w:rsidRPr="00C63532">
        <w:rPr>
          <w:color w:val="000000"/>
        </w:rPr>
        <w:t>линии электропередач;</w:t>
      </w:r>
    </w:p>
    <w:p w:rsidR="00D07FE5" w:rsidRPr="00C63532" w:rsidRDefault="00C63532" w:rsidP="006326FD">
      <w:pPr>
        <w:pStyle w:val="af9"/>
        <w:numPr>
          <w:ilvl w:val="0"/>
          <w:numId w:val="56"/>
        </w:numPr>
        <w:tabs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>
        <w:rPr>
          <w:color w:val="000000"/>
        </w:rPr>
        <w:t>с</w:t>
      </w:r>
      <w:r w:rsidR="00D07FE5" w:rsidRPr="00C63532">
        <w:rPr>
          <w:color w:val="000000"/>
        </w:rPr>
        <w:t>анитарно-защитные полосы.</w:t>
      </w:r>
    </w:p>
    <w:p w:rsidR="00D07FE5" w:rsidRPr="00A20A71" w:rsidRDefault="00D07FE5" w:rsidP="007F54C9">
      <w:pPr>
        <w:pStyle w:val="Iauiue"/>
        <w:widowControl/>
        <w:numPr>
          <w:ilvl w:val="0"/>
          <w:numId w:val="55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A20A71">
        <w:rPr>
          <w:i/>
          <w:sz w:val="24"/>
          <w:szCs w:val="24"/>
        </w:rPr>
        <w:t>Вспомогательные виды разрешенного использования</w:t>
      </w:r>
      <w:r w:rsidRPr="00A20A71">
        <w:rPr>
          <w:bCs/>
          <w:sz w:val="24"/>
          <w:szCs w:val="24"/>
        </w:rPr>
        <w:t xml:space="preserve"> земельных участков и объектов капитального строительства</w:t>
      </w:r>
      <w:r w:rsidR="00F50A9B" w:rsidRPr="00A20A71">
        <w:rPr>
          <w:bCs/>
          <w:sz w:val="24"/>
          <w:szCs w:val="24"/>
        </w:rPr>
        <w:t xml:space="preserve"> в зонах инженерной инфраструктуры</w:t>
      </w:r>
      <w:r w:rsidRPr="00A20A71">
        <w:rPr>
          <w:bCs/>
          <w:sz w:val="24"/>
          <w:szCs w:val="24"/>
        </w:rPr>
        <w:t>:</w:t>
      </w:r>
    </w:p>
    <w:p w:rsidR="00D970A2" w:rsidRPr="00A20A71" w:rsidRDefault="00D970A2" w:rsidP="006326FD">
      <w:pPr>
        <w:pStyle w:val="af9"/>
        <w:numPr>
          <w:ilvl w:val="0"/>
          <w:numId w:val="57"/>
        </w:numPr>
        <w:tabs>
          <w:tab w:val="left" w:pos="993"/>
        </w:tabs>
        <w:spacing w:line="200" w:lineRule="atLeast"/>
        <w:ind w:left="0" w:firstLine="851"/>
        <w:jc w:val="both"/>
      </w:pPr>
      <w:r w:rsidRPr="00A20A71">
        <w:t xml:space="preserve">защитные инженерные сооружения; </w:t>
      </w:r>
    </w:p>
    <w:p w:rsidR="00D970A2" w:rsidRPr="00C63532" w:rsidRDefault="00D970A2" w:rsidP="006326FD">
      <w:pPr>
        <w:pStyle w:val="af9"/>
        <w:numPr>
          <w:ilvl w:val="0"/>
          <w:numId w:val="57"/>
        </w:numPr>
        <w:tabs>
          <w:tab w:val="left" w:pos="993"/>
        </w:tabs>
        <w:spacing w:line="200" w:lineRule="atLeast"/>
        <w:ind w:left="0" w:firstLine="851"/>
        <w:jc w:val="both"/>
        <w:rPr>
          <w:i/>
          <w:iCs/>
        </w:rPr>
      </w:pPr>
      <w:r w:rsidRPr="00A20A71">
        <w:t>иные вспомогательные объекты для обслуживания и эксплуатации строений, с</w:t>
      </w:r>
      <w:r w:rsidRPr="00A20A71">
        <w:t>о</w:t>
      </w:r>
      <w:r w:rsidRPr="00A20A71">
        <w:t>оружений и коммуникаций.</w:t>
      </w:r>
    </w:p>
    <w:p w:rsidR="00D970A2" w:rsidRPr="00C63532" w:rsidRDefault="00D970A2" w:rsidP="006326FD">
      <w:pPr>
        <w:pStyle w:val="af9"/>
        <w:numPr>
          <w:ilvl w:val="0"/>
          <w:numId w:val="57"/>
        </w:numPr>
        <w:tabs>
          <w:tab w:val="left" w:pos="0"/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 w:rsidRPr="00C63532">
        <w:rPr>
          <w:color w:val="000000"/>
        </w:rPr>
        <w:t>технические полосы для прокладки подземных коммуникаций;</w:t>
      </w:r>
    </w:p>
    <w:p w:rsidR="00D970A2" w:rsidRPr="00C63532" w:rsidRDefault="00D970A2" w:rsidP="006326FD">
      <w:pPr>
        <w:pStyle w:val="af9"/>
        <w:numPr>
          <w:ilvl w:val="0"/>
          <w:numId w:val="57"/>
        </w:numPr>
        <w:tabs>
          <w:tab w:val="left" w:pos="0"/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 w:rsidRPr="00C63532">
        <w:rPr>
          <w:color w:val="000000"/>
        </w:rPr>
        <w:t>магистральные сети и объекты инженерной инфраструктуры;</w:t>
      </w:r>
    </w:p>
    <w:p w:rsidR="00D970A2" w:rsidRPr="00C63532" w:rsidRDefault="00D970A2" w:rsidP="006326FD">
      <w:pPr>
        <w:pStyle w:val="af9"/>
        <w:numPr>
          <w:ilvl w:val="0"/>
          <w:numId w:val="57"/>
        </w:numPr>
        <w:tabs>
          <w:tab w:val="left" w:pos="993"/>
        </w:tabs>
        <w:spacing w:line="200" w:lineRule="atLeast"/>
        <w:ind w:left="0" w:firstLine="851"/>
        <w:jc w:val="both"/>
        <w:rPr>
          <w:bCs/>
          <w:i/>
          <w:color w:val="000000"/>
        </w:rPr>
      </w:pPr>
      <w:r w:rsidRPr="00C63532">
        <w:rPr>
          <w:color w:val="000000"/>
        </w:rPr>
        <w:t xml:space="preserve">объекты жилищно-коммунального хозяйства; </w:t>
      </w:r>
    </w:p>
    <w:p w:rsidR="00D07FE5" w:rsidRPr="00C63532" w:rsidRDefault="00D07FE5" w:rsidP="006326FD">
      <w:pPr>
        <w:pStyle w:val="af9"/>
        <w:numPr>
          <w:ilvl w:val="0"/>
          <w:numId w:val="57"/>
        </w:numPr>
        <w:tabs>
          <w:tab w:val="left" w:pos="0"/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 w:rsidRPr="00C63532">
        <w:rPr>
          <w:color w:val="000000"/>
        </w:rPr>
        <w:t>сооружения постов милиции, ГИБДД;</w:t>
      </w:r>
    </w:p>
    <w:p w:rsidR="00D07FE5" w:rsidRPr="00C63532" w:rsidRDefault="00D07FE5" w:rsidP="006326FD">
      <w:pPr>
        <w:pStyle w:val="af9"/>
        <w:numPr>
          <w:ilvl w:val="0"/>
          <w:numId w:val="57"/>
        </w:numPr>
        <w:tabs>
          <w:tab w:val="left" w:pos="0"/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 w:rsidRPr="00C63532">
        <w:rPr>
          <w:color w:val="000000"/>
        </w:rPr>
        <w:t>временные сооружения для обслуживания населения;</w:t>
      </w:r>
    </w:p>
    <w:p w:rsidR="00D07FE5" w:rsidRPr="00C63532" w:rsidRDefault="00D07FE5" w:rsidP="006326FD">
      <w:pPr>
        <w:pStyle w:val="af9"/>
        <w:numPr>
          <w:ilvl w:val="0"/>
          <w:numId w:val="57"/>
        </w:numPr>
        <w:tabs>
          <w:tab w:val="left" w:pos="0"/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 w:rsidRPr="00C63532">
        <w:rPr>
          <w:color w:val="000000"/>
        </w:rPr>
        <w:t xml:space="preserve">открытые стоянки, вместимостью до 300 </w:t>
      </w:r>
      <w:r w:rsidR="00F50A9B" w:rsidRPr="00C63532">
        <w:rPr>
          <w:color w:val="000000"/>
        </w:rPr>
        <w:t>легковых автомобилей (временные);</w:t>
      </w:r>
      <w:r w:rsidRPr="00C63532">
        <w:rPr>
          <w:color w:val="000000"/>
        </w:rPr>
        <w:t xml:space="preserve"> </w:t>
      </w:r>
    </w:p>
    <w:p w:rsidR="00D07FE5" w:rsidRPr="00C63532" w:rsidRDefault="00D07FE5" w:rsidP="006326FD">
      <w:pPr>
        <w:pStyle w:val="af9"/>
        <w:numPr>
          <w:ilvl w:val="0"/>
          <w:numId w:val="57"/>
        </w:numPr>
        <w:tabs>
          <w:tab w:val="left" w:pos="0"/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 w:rsidRPr="00C63532">
        <w:rPr>
          <w:color w:val="000000"/>
        </w:rPr>
        <w:t>подземные автостоянки;</w:t>
      </w:r>
    </w:p>
    <w:p w:rsidR="00D07FE5" w:rsidRPr="00C63532" w:rsidRDefault="00D07FE5" w:rsidP="006326FD">
      <w:pPr>
        <w:pStyle w:val="af9"/>
        <w:numPr>
          <w:ilvl w:val="0"/>
          <w:numId w:val="57"/>
        </w:numPr>
        <w:tabs>
          <w:tab w:val="left" w:pos="0"/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 w:rsidRPr="00C63532">
        <w:rPr>
          <w:color w:val="000000"/>
        </w:rPr>
        <w:t>конечные пункты для разворота общественного транспорта;</w:t>
      </w:r>
    </w:p>
    <w:p w:rsidR="00BE762E" w:rsidRPr="00C63532" w:rsidRDefault="00D07FE5" w:rsidP="006326FD">
      <w:pPr>
        <w:pStyle w:val="af9"/>
        <w:numPr>
          <w:ilvl w:val="0"/>
          <w:numId w:val="57"/>
        </w:numPr>
        <w:tabs>
          <w:tab w:val="left" w:pos="0"/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 w:rsidRPr="00C63532">
        <w:rPr>
          <w:color w:val="000000"/>
        </w:rPr>
        <w:t>остановочные павильоны, посадочные площадки общественного транспорта;</w:t>
      </w:r>
    </w:p>
    <w:p w:rsidR="00D07FE5" w:rsidRPr="001F015C" w:rsidRDefault="00D07FE5" w:rsidP="006326FD">
      <w:pPr>
        <w:pStyle w:val="af9"/>
        <w:numPr>
          <w:ilvl w:val="0"/>
          <w:numId w:val="57"/>
        </w:numPr>
        <w:tabs>
          <w:tab w:val="left" w:pos="0"/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 w:rsidRPr="001F015C">
        <w:rPr>
          <w:color w:val="000000"/>
        </w:rPr>
        <w:t>пешеходные переходы, надземные и подземные;</w:t>
      </w:r>
    </w:p>
    <w:p w:rsidR="00D07FE5" w:rsidRPr="001F015C" w:rsidRDefault="00D07FE5" w:rsidP="006326FD">
      <w:pPr>
        <w:pStyle w:val="af9"/>
        <w:numPr>
          <w:ilvl w:val="0"/>
          <w:numId w:val="57"/>
        </w:numPr>
        <w:tabs>
          <w:tab w:val="left" w:pos="0"/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 w:rsidRPr="001F015C">
        <w:rPr>
          <w:color w:val="000000"/>
        </w:rPr>
        <w:t>пешеходные тротуары, площади;</w:t>
      </w:r>
    </w:p>
    <w:p w:rsidR="00D07FE5" w:rsidRPr="001F015C" w:rsidRDefault="00D07FE5" w:rsidP="006326FD">
      <w:pPr>
        <w:pStyle w:val="af9"/>
        <w:numPr>
          <w:ilvl w:val="0"/>
          <w:numId w:val="57"/>
        </w:numPr>
        <w:tabs>
          <w:tab w:val="left" w:pos="0"/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 w:rsidRPr="001F015C">
        <w:rPr>
          <w:color w:val="000000"/>
        </w:rPr>
        <w:t>проезжая часть улиц и дорог (районного, местного значения);</w:t>
      </w:r>
    </w:p>
    <w:p w:rsidR="00D07FE5" w:rsidRPr="001F015C" w:rsidRDefault="00D07FE5" w:rsidP="006326FD">
      <w:pPr>
        <w:pStyle w:val="af9"/>
        <w:numPr>
          <w:ilvl w:val="0"/>
          <w:numId w:val="57"/>
        </w:numPr>
        <w:tabs>
          <w:tab w:val="num" w:pos="0"/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 w:rsidRPr="001F015C">
        <w:rPr>
          <w:color w:val="000000"/>
        </w:rPr>
        <w:t>резервные полосы для расширения проезжей части, тротуаров, инженерных коммуникаций;</w:t>
      </w:r>
    </w:p>
    <w:p w:rsidR="00F50A9B" w:rsidRPr="001F015C" w:rsidRDefault="00F50A9B" w:rsidP="006326FD">
      <w:pPr>
        <w:pStyle w:val="af9"/>
        <w:numPr>
          <w:ilvl w:val="0"/>
          <w:numId w:val="57"/>
        </w:numPr>
        <w:tabs>
          <w:tab w:val="left" w:pos="993"/>
        </w:tabs>
        <w:spacing w:line="200" w:lineRule="atLeast"/>
        <w:ind w:left="0" w:firstLine="851"/>
        <w:jc w:val="both"/>
        <w:rPr>
          <w:color w:val="000000"/>
        </w:rPr>
      </w:pPr>
      <w:r w:rsidRPr="001F015C">
        <w:rPr>
          <w:color w:val="000000"/>
        </w:rPr>
        <w:t xml:space="preserve">скверы, бульвары; </w:t>
      </w:r>
    </w:p>
    <w:p w:rsidR="00D07FE5" w:rsidRPr="001F015C" w:rsidRDefault="00D07FE5" w:rsidP="006326FD">
      <w:pPr>
        <w:pStyle w:val="af9"/>
        <w:numPr>
          <w:ilvl w:val="0"/>
          <w:numId w:val="57"/>
        </w:numPr>
        <w:tabs>
          <w:tab w:val="left" w:pos="0"/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 w:rsidRPr="001F015C">
        <w:rPr>
          <w:color w:val="000000"/>
        </w:rPr>
        <w:t>малые архитектурные формы;</w:t>
      </w:r>
    </w:p>
    <w:p w:rsidR="00D07FE5" w:rsidRPr="001F015C" w:rsidRDefault="00D07FE5" w:rsidP="006326FD">
      <w:pPr>
        <w:pStyle w:val="af9"/>
        <w:numPr>
          <w:ilvl w:val="0"/>
          <w:numId w:val="57"/>
        </w:numPr>
        <w:tabs>
          <w:tab w:val="left" w:pos="0"/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 w:rsidRPr="001F015C">
        <w:rPr>
          <w:color w:val="000000"/>
        </w:rPr>
        <w:t>рекламные установки;</w:t>
      </w:r>
    </w:p>
    <w:p w:rsidR="00D07FE5" w:rsidRPr="001F015C" w:rsidRDefault="0089614C" w:rsidP="006326FD">
      <w:pPr>
        <w:pStyle w:val="af9"/>
        <w:numPr>
          <w:ilvl w:val="0"/>
          <w:numId w:val="57"/>
        </w:numPr>
        <w:tabs>
          <w:tab w:val="left" w:pos="0"/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 w:rsidRPr="001F015C">
        <w:rPr>
          <w:color w:val="000000"/>
        </w:rPr>
        <w:t>дорожный сервис</w:t>
      </w:r>
      <w:r w:rsidR="00D07FE5" w:rsidRPr="001F015C">
        <w:rPr>
          <w:color w:val="000000"/>
        </w:rPr>
        <w:t>;</w:t>
      </w:r>
    </w:p>
    <w:p w:rsidR="00D07FE5" w:rsidRPr="00A20A71" w:rsidRDefault="00D07FE5" w:rsidP="006326FD">
      <w:pPr>
        <w:pStyle w:val="af9"/>
        <w:numPr>
          <w:ilvl w:val="0"/>
          <w:numId w:val="57"/>
        </w:numPr>
        <w:tabs>
          <w:tab w:val="left" w:pos="0"/>
          <w:tab w:val="left" w:pos="993"/>
        </w:tabs>
        <w:suppressAutoHyphens/>
        <w:snapToGrid w:val="0"/>
        <w:ind w:left="0" w:firstLine="851"/>
        <w:jc w:val="both"/>
      </w:pPr>
      <w:r w:rsidRPr="00A20A71">
        <w:t>общественные уборные;</w:t>
      </w:r>
    </w:p>
    <w:p w:rsidR="00D07FE5" w:rsidRPr="00A20A71" w:rsidRDefault="00D07FE5" w:rsidP="006326FD">
      <w:pPr>
        <w:pStyle w:val="af9"/>
        <w:numPr>
          <w:ilvl w:val="0"/>
          <w:numId w:val="57"/>
        </w:numPr>
        <w:tabs>
          <w:tab w:val="left" w:pos="0"/>
          <w:tab w:val="left" w:pos="993"/>
        </w:tabs>
        <w:suppressAutoHyphens/>
        <w:snapToGrid w:val="0"/>
        <w:ind w:left="0" w:firstLine="851"/>
        <w:jc w:val="both"/>
      </w:pPr>
      <w:r w:rsidRPr="00A20A71">
        <w:t>магистральные сети и объекты инженерной инфраструктуры, связанные с обс</w:t>
      </w:r>
      <w:r w:rsidR="00F50A9B" w:rsidRPr="00A20A71">
        <w:t>луживанием объектов данной зоны;</w:t>
      </w:r>
    </w:p>
    <w:p w:rsidR="00D07FE5" w:rsidRPr="00A20A71" w:rsidRDefault="00D07FE5" w:rsidP="006326FD">
      <w:pPr>
        <w:pStyle w:val="af9"/>
        <w:numPr>
          <w:ilvl w:val="0"/>
          <w:numId w:val="57"/>
        </w:numPr>
        <w:tabs>
          <w:tab w:val="left" w:pos="993"/>
        </w:tabs>
        <w:suppressAutoHyphens/>
        <w:snapToGrid w:val="0"/>
        <w:ind w:left="0" w:firstLine="851"/>
        <w:jc w:val="both"/>
      </w:pPr>
      <w:r w:rsidRPr="00A20A71">
        <w:t>здания гостиничных предприятий, мотели.</w:t>
      </w:r>
    </w:p>
    <w:p w:rsidR="00D07FE5" w:rsidRPr="00A20A71" w:rsidRDefault="00CA3AE1" w:rsidP="00C76788">
      <w:pPr>
        <w:pStyle w:val="af9"/>
        <w:numPr>
          <w:ilvl w:val="0"/>
          <w:numId w:val="55"/>
        </w:numPr>
        <w:shd w:val="clear" w:color="auto" w:fill="FFFFFF"/>
        <w:tabs>
          <w:tab w:val="left" w:pos="993"/>
        </w:tabs>
        <w:ind w:left="0" w:firstLine="709"/>
        <w:jc w:val="both"/>
      </w:pPr>
      <w:r w:rsidRPr="00A20A71">
        <w:t>П</w:t>
      </w:r>
      <w:r w:rsidR="00D07FE5" w:rsidRPr="00A20A71">
        <w:t>араметры использования земельных участков и объектов капитального стро</w:t>
      </w:r>
      <w:r w:rsidR="00D07FE5" w:rsidRPr="00A20A71">
        <w:t>и</w:t>
      </w:r>
      <w:r w:rsidR="00D07FE5" w:rsidRPr="00A20A71">
        <w:t>тельства</w:t>
      </w:r>
      <w:r w:rsidR="001758A6" w:rsidRPr="00A20A71">
        <w:t xml:space="preserve"> в зонах инженерной инфраструктуры</w:t>
      </w:r>
      <w:r w:rsidR="00D07FE5" w:rsidRPr="00A20A71">
        <w:t>:</w:t>
      </w:r>
    </w:p>
    <w:p w:rsidR="00D07FE5" w:rsidRPr="00A20A71" w:rsidRDefault="00D07FE5" w:rsidP="006326FD">
      <w:pPr>
        <w:pStyle w:val="af9"/>
        <w:numPr>
          <w:ilvl w:val="0"/>
          <w:numId w:val="58"/>
        </w:numPr>
        <w:shd w:val="clear" w:color="auto" w:fill="FFFFFF"/>
        <w:tabs>
          <w:tab w:val="left" w:pos="993"/>
        </w:tabs>
        <w:suppressAutoHyphens/>
        <w:ind w:left="0" w:firstLine="851"/>
        <w:jc w:val="both"/>
      </w:pPr>
      <w:r w:rsidRPr="00A20A71">
        <w:t>плотность застройки определяется в зависимости от функционального назначения конкретного объекта и должна быть не менее определенной действующими нормами;</w:t>
      </w:r>
    </w:p>
    <w:p w:rsidR="00D07FE5" w:rsidRPr="00A20A71" w:rsidRDefault="00D07FE5" w:rsidP="006326FD">
      <w:pPr>
        <w:pStyle w:val="af9"/>
        <w:numPr>
          <w:ilvl w:val="0"/>
          <w:numId w:val="58"/>
        </w:numPr>
        <w:shd w:val="clear" w:color="auto" w:fill="FFFFFF"/>
        <w:tabs>
          <w:tab w:val="left" w:pos="993"/>
        </w:tabs>
        <w:suppressAutoHyphens/>
        <w:ind w:left="0" w:firstLine="851"/>
        <w:jc w:val="both"/>
      </w:pPr>
      <w:r w:rsidRPr="00A20A71">
        <w:t>строительные параметры объекта определяются документацией по планировке территории, проектом</w:t>
      </w:r>
      <w:r w:rsidR="007C63F6" w:rsidRPr="00A20A71">
        <w:t xml:space="preserve"> объекта строительства.</w:t>
      </w:r>
    </w:p>
    <w:p w:rsidR="0005129F" w:rsidRPr="00A20A71" w:rsidRDefault="00D07FE5" w:rsidP="00C76788">
      <w:pPr>
        <w:pStyle w:val="af9"/>
        <w:numPr>
          <w:ilvl w:val="0"/>
          <w:numId w:val="5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1F015C">
        <w:rPr>
          <w:i/>
        </w:rPr>
        <w:t>Предельные размеры</w:t>
      </w:r>
      <w:r w:rsidRPr="00A20A71">
        <w:t xml:space="preserve"> земельных участков, регламенты использования территории и требования к ней определяется</w:t>
      </w:r>
      <w:r w:rsidR="002E1512" w:rsidRPr="00A20A71">
        <w:t xml:space="preserve"> в соответствии с</w:t>
      </w:r>
      <w:r w:rsidRPr="00A20A71">
        <w:t xml:space="preserve"> градостроительной документацией, </w:t>
      </w:r>
      <w:r w:rsidR="001758A6" w:rsidRPr="00A20A71">
        <w:t>Норм</w:t>
      </w:r>
      <w:r w:rsidR="001758A6" w:rsidRPr="00A20A71">
        <w:t>а</w:t>
      </w:r>
      <w:r w:rsidR="001758A6" w:rsidRPr="00A20A71">
        <w:t xml:space="preserve">тивами градостроительного проектирования Алтайского края, </w:t>
      </w:r>
      <w:r w:rsidR="002E1512" w:rsidRPr="00A20A71">
        <w:t>СП42.13330.2011</w:t>
      </w:r>
      <w:r w:rsidRPr="00A20A71">
        <w:t xml:space="preserve"> "Град</w:t>
      </w:r>
      <w:r w:rsidRPr="00A20A71">
        <w:t>о</w:t>
      </w:r>
      <w:r w:rsidRPr="00A20A71">
        <w:t xml:space="preserve">строительство. Планировка и застройка городских и сельских поселений", </w:t>
      </w:r>
      <w:proofErr w:type="spellStart"/>
      <w:r w:rsidRPr="00A20A71">
        <w:t>СанПиН</w:t>
      </w:r>
      <w:proofErr w:type="spellEnd"/>
      <w:r w:rsidRPr="00A20A71">
        <w:t xml:space="preserve"> 2.2.1/2.1.1.1200-03 "Санитарно-защитные зоны и санитарная классификация предприятий, сооружений и иных объектов", </w:t>
      </w:r>
      <w:proofErr w:type="spellStart"/>
      <w:r w:rsidRPr="00A20A71">
        <w:t>СНиП</w:t>
      </w:r>
      <w:proofErr w:type="spellEnd"/>
      <w:r w:rsidRPr="00A20A71">
        <w:t xml:space="preserve"> 2.04.07-86 "Тепловые сети", </w:t>
      </w:r>
      <w:proofErr w:type="spellStart"/>
      <w:r w:rsidRPr="00A20A71">
        <w:t>СНиП</w:t>
      </w:r>
      <w:proofErr w:type="spellEnd"/>
      <w:r w:rsidRPr="00A20A71">
        <w:t xml:space="preserve"> 2.04.08-87 "Газ</w:t>
      </w:r>
      <w:r w:rsidRPr="00A20A71">
        <w:t>о</w:t>
      </w:r>
      <w:r w:rsidRPr="00A20A71">
        <w:t xml:space="preserve">снабжение", </w:t>
      </w:r>
      <w:proofErr w:type="spellStart"/>
      <w:r w:rsidRPr="00A20A71">
        <w:t>СНиП</w:t>
      </w:r>
      <w:proofErr w:type="spellEnd"/>
      <w:r w:rsidRPr="00A20A71">
        <w:t xml:space="preserve"> 3.06.03-85 "Автомобильные дороги" и ведомственными нормами и пр</w:t>
      </w:r>
      <w:r w:rsidRPr="00A20A71">
        <w:t>а</w:t>
      </w:r>
      <w:r w:rsidRPr="00A20A71">
        <w:t>вилами, с учетом реально сложившейся застройки и архитектурно-</w:t>
      </w:r>
      <w:proofErr w:type="gramStart"/>
      <w:r w:rsidRPr="00A20A71">
        <w:t>планировочным решением</w:t>
      </w:r>
      <w:proofErr w:type="gramEnd"/>
      <w:r w:rsidRPr="00A20A71">
        <w:t xml:space="preserve"> объекта.</w:t>
      </w:r>
    </w:p>
    <w:p w:rsidR="00D970A2" w:rsidRPr="00A20A71" w:rsidRDefault="00D970A2" w:rsidP="00C76788">
      <w:pPr>
        <w:pStyle w:val="af9"/>
        <w:numPr>
          <w:ilvl w:val="0"/>
          <w:numId w:val="55"/>
        </w:numPr>
        <w:tabs>
          <w:tab w:val="left" w:pos="993"/>
        </w:tabs>
        <w:ind w:left="0" w:firstLine="709"/>
        <w:jc w:val="both"/>
      </w:pPr>
      <w:r w:rsidRPr="00A20A71">
        <w:t>Размещение инженерно-технических объектов, предназначенных для обеспечения эксплуатации объектов капитального строительства в пределах территории одного или н</w:t>
      </w:r>
      <w:r w:rsidRPr="00A20A71">
        <w:t>е</w:t>
      </w:r>
      <w:r w:rsidRPr="00A20A71">
        <w:t xml:space="preserve">скольких кварталов (других элементов планировочной структуры), расположение которых </w:t>
      </w:r>
      <w:r w:rsidRPr="00A20A71">
        <w:lastRenderedPageBreak/>
        <w:t>требует отдельного земельного участка с установлением санитарно-защитных, иных защи</w:t>
      </w:r>
      <w:r w:rsidRPr="00A20A71">
        <w:t>т</w:t>
      </w:r>
      <w:r w:rsidRPr="00A20A71">
        <w:t>ных зон, определяется документацией по планировке территории.</w:t>
      </w:r>
    </w:p>
    <w:p w:rsidR="00D970A2" w:rsidRPr="00A20A71" w:rsidRDefault="00D970A2" w:rsidP="00C76788">
      <w:pPr>
        <w:pStyle w:val="af9"/>
        <w:numPr>
          <w:ilvl w:val="0"/>
          <w:numId w:val="55"/>
        </w:numPr>
        <w:shd w:val="clear" w:color="auto" w:fill="FFFFFF"/>
        <w:tabs>
          <w:tab w:val="left" w:pos="993"/>
        </w:tabs>
        <w:ind w:left="0" w:firstLine="709"/>
        <w:jc w:val="both"/>
      </w:pPr>
      <w:r w:rsidRPr="00A20A71">
        <w:t>Инженерные коммуникации (линии электропередачи, линии связи, трубопроводы и другие подобные сооружения) на территории муниципального образования должны разм</w:t>
      </w:r>
      <w:r w:rsidRPr="00A20A71">
        <w:t>е</w:t>
      </w:r>
      <w:r w:rsidRPr="00A20A71">
        <w:t>щаться в пределах поперечных профилей улиц и дорог под тротуарами, за исключением сл</w:t>
      </w:r>
      <w:r w:rsidRPr="00A20A71">
        <w:t>у</w:t>
      </w:r>
      <w:r w:rsidRPr="00A20A71">
        <w:t xml:space="preserve">чаев, если отсутствует техническая возможность такого размещения. </w:t>
      </w:r>
    </w:p>
    <w:p w:rsidR="00D970A2" w:rsidRPr="00A20A71" w:rsidRDefault="007218F5" w:rsidP="00EF47F3">
      <w:pPr>
        <w:shd w:val="clear" w:color="auto" w:fill="FFFFFF"/>
        <w:spacing w:before="240" w:after="240"/>
        <w:jc w:val="center"/>
        <w:outlineLvl w:val="2"/>
        <w:rPr>
          <w:b/>
        </w:rPr>
      </w:pPr>
      <w:bookmarkStart w:id="127" w:name="_Toc282347546"/>
      <w:bookmarkStart w:id="128" w:name="_Toc418837438"/>
      <w:r w:rsidRPr="00A20A71">
        <w:rPr>
          <w:b/>
          <w:color w:val="000000"/>
        </w:rPr>
        <w:t xml:space="preserve">Статья </w:t>
      </w:r>
      <w:r w:rsidR="001758A6" w:rsidRPr="00A20A71">
        <w:rPr>
          <w:b/>
          <w:color w:val="000000"/>
        </w:rPr>
        <w:t>3</w:t>
      </w:r>
      <w:r w:rsidR="000F34C6">
        <w:rPr>
          <w:b/>
          <w:color w:val="000000"/>
        </w:rPr>
        <w:t>2</w:t>
      </w:r>
      <w:r w:rsidRPr="00A20A71">
        <w:rPr>
          <w:b/>
          <w:color w:val="000000"/>
        </w:rPr>
        <w:t>. Градостроительные регламенты на территориях зон  транспортной инфр</w:t>
      </w:r>
      <w:r w:rsidRPr="00A20A71">
        <w:rPr>
          <w:b/>
          <w:color w:val="000000"/>
        </w:rPr>
        <w:t>а</w:t>
      </w:r>
      <w:r w:rsidRPr="00A20A71">
        <w:rPr>
          <w:b/>
          <w:color w:val="000000"/>
        </w:rPr>
        <w:t>структуры</w:t>
      </w:r>
      <w:bookmarkEnd w:id="127"/>
      <w:bookmarkEnd w:id="128"/>
    </w:p>
    <w:p w:rsidR="003B78F0" w:rsidRPr="00A20A71" w:rsidRDefault="00B86A7D" w:rsidP="00C76788">
      <w:pPr>
        <w:pStyle w:val="af9"/>
        <w:numPr>
          <w:ilvl w:val="0"/>
          <w:numId w:val="59"/>
        </w:numPr>
        <w:tabs>
          <w:tab w:val="left" w:pos="993"/>
        </w:tabs>
        <w:ind w:left="0" w:firstLine="709"/>
        <w:jc w:val="both"/>
      </w:pPr>
      <w:r w:rsidRPr="00A20A71">
        <w:t>Зоны транс</w:t>
      </w:r>
      <w:r w:rsidR="001758A6" w:rsidRPr="00A20A71">
        <w:t>портной инфраструктуры (код зон</w:t>
      </w:r>
      <w:r w:rsidRPr="00A20A71">
        <w:t xml:space="preserve"> –</w:t>
      </w:r>
      <w:r w:rsidR="001758A6" w:rsidRPr="00A20A71">
        <w:t xml:space="preserve"> </w:t>
      </w:r>
      <w:r w:rsidR="0027379A" w:rsidRPr="00A20A71">
        <w:t>УДС</w:t>
      </w:r>
      <w:r w:rsidRPr="00A20A71">
        <w:t>) предназначены для размещ</w:t>
      </w:r>
      <w:r w:rsidRPr="00A20A71">
        <w:t>е</w:t>
      </w:r>
      <w:r w:rsidRPr="00A20A71">
        <w:t>ния</w:t>
      </w:r>
      <w:r w:rsidR="00221308" w:rsidRPr="00A20A71">
        <w:t xml:space="preserve"> </w:t>
      </w:r>
      <w:r w:rsidRPr="00A20A71">
        <w:t>объектов транспортной инфраструктуры, в том числе сооружений и коммуникаций а</w:t>
      </w:r>
      <w:r w:rsidRPr="00A20A71">
        <w:t>в</w:t>
      </w:r>
      <w:r w:rsidRPr="00A20A71">
        <w:t>томобильног</w:t>
      </w:r>
      <w:r w:rsidR="000046B0" w:rsidRPr="00A20A71">
        <w:t xml:space="preserve">о транспорта, </w:t>
      </w:r>
      <w:r w:rsidR="001758A6" w:rsidRPr="00A20A71">
        <w:t>а</w:t>
      </w:r>
      <w:r w:rsidRPr="00A20A71">
        <w:t xml:space="preserve"> также для установления санитарно</w:t>
      </w:r>
      <w:r w:rsidR="000D7593" w:rsidRPr="00A20A71">
        <w:t>-</w:t>
      </w:r>
      <w:r w:rsidRPr="00A20A71">
        <w:t>защитных зон таких объе</w:t>
      </w:r>
      <w:r w:rsidRPr="00A20A71">
        <w:t>к</w:t>
      </w:r>
      <w:r w:rsidRPr="00A20A71">
        <w:t>тов в соответствии с требованиями технических регламентов.</w:t>
      </w:r>
    </w:p>
    <w:p w:rsidR="00B86A7D" w:rsidRPr="00A20A71" w:rsidRDefault="00B86A7D" w:rsidP="00D4231C">
      <w:pPr>
        <w:ind w:firstLine="709"/>
        <w:jc w:val="both"/>
      </w:pPr>
      <w:r w:rsidRPr="00A20A71">
        <w:t>В состав зон транспортной инфраструктуры включаются территории улично-дорожной сети, транспортных развязок, а также допускается размещение конструктивных элементов дорожно-транспортных сооружений (опор трубопроводов, павильонов на остан</w:t>
      </w:r>
      <w:r w:rsidRPr="00A20A71">
        <w:t>о</w:t>
      </w:r>
      <w:r w:rsidRPr="00A20A71">
        <w:t>вочных пу</w:t>
      </w:r>
      <w:r w:rsidR="000046B0" w:rsidRPr="00A20A71">
        <w:t>нктах пассажирского транспорта), а также территории, подлежащие благоустро</w:t>
      </w:r>
      <w:r w:rsidR="000046B0" w:rsidRPr="00A20A71">
        <w:t>й</w:t>
      </w:r>
      <w:r w:rsidR="000046B0" w:rsidRPr="00A20A71">
        <w:t>ству таких сооружений и коммуникаций.</w:t>
      </w:r>
    </w:p>
    <w:p w:rsidR="007328C6" w:rsidRPr="00A20A71" w:rsidRDefault="007328C6" w:rsidP="00C76788">
      <w:pPr>
        <w:pStyle w:val="af9"/>
        <w:numPr>
          <w:ilvl w:val="0"/>
          <w:numId w:val="59"/>
        </w:numPr>
        <w:shd w:val="clear" w:color="auto" w:fill="FFFFFF"/>
        <w:tabs>
          <w:tab w:val="left" w:pos="993"/>
        </w:tabs>
        <w:ind w:left="0" w:firstLine="709"/>
        <w:jc w:val="both"/>
      </w:pPr>
      <w:r w:rsidRPr="00A95C05">
        <w:rPr>
          <w:i/>
        </w:rPr>
        <w:t>Основные виды разрешенного использования</w:t>
      </w:r>
      <w:r w:rsidRPr="00A20A71">
        <w:t xml:space="preserve"> земельных участков и объектов кап</w:t>
      </w:r>
      <w:r w:rsidRPr="00A20A71">
        <w:t>и</w:t>
      </w:r>
      <w:r w:rsidRPr="00A20A71">
        <w:t>тального строительства</w:t>
      </w:r>
      <w:r w:rsidR="00E70871" w:rsidRPr="00A20A71">
        <w:t xml:space="preserve"> в зонах транспортной инфраструктуры</w:t>
      </w:r>
      <w:r w:rsidRPr="00A20A71">
        <w:t>:</w:t>
      </w:r>
    </w:p>
    <w:p w:rsidR="007328C6" w:rsidRPr="00A20A71" w:rsidRDefault="007328C6" w:rsidP="006326FD">
      <w:pPr>
        <w:pStyle w:val="af9"/>
        <w:numPr>
          <w:ilvl w:val="0"/>
          <w:numId w:val="60"/>
        </w:numPr>
        <w:tabs>
          <w:tab w:val="left" w:pos="993"/>
        </w:tabs>
        <w:spacing w:line="200" w:lineRule="atLeast"/>
        <w:ind w:left="0" w:firstLine="851"/>
        <w:jc w:val="both"/>
      </w:pPr>
      <w:r w:rsidRPr="00A20A71">
        <w:t xml:space="preserve">автобусные парки; </w:t>
      </w:r>
    </w:p>
    <w:p w:rsidR="007328C6" w:rsidRPr="00A20A71" w:rsidRDefault="007328C6" w:rsidP="006326FD">
      <w:pPr>
        <w:pStyle w:val="af9"/>
        <w:numPr>
          <w:ilvl w:val="0"/>
          <w:numId w:val="60"/>
        </w:numPr>
        <w:tabs>
          <w:tab w:val="left" w:pos="993"/>
        </w:tabs>
        <w:spacing w:line="200" w:lineRule="atLeast"/>
        <w:ind w:left="0" w:firstLine="851"/>
        <w:jc w:val="both"/>
      </w:pPr>
      <w:r w:rsidRPr="00A20A71">
        <w:t xml:space="preserve">парки грузового автомобильного транспорта; </w:t>
      </w:r>
    </w:p>
    <w:p w:rsidR="007328C6" w:rsidRPr="00A20A71" w:rsidRDefault="007328C6" w:rsidP="006326FD">
      <w:pPr>
        <w:pStyle w:val="af9"/>
        <w:numPr>
          <w:ilvl w:val="0"/>
          <w:numId w:val="60"/>
        </w:numPr>
        <w:tabs>
          <w:tab w:val="left" w:pos="993"/>
        </w:tabs>
        <w:spacing w:line="200" w:lineRule="atLeast"/>
        <w:ind w:left="0" w:firstLine="851"/>
        <w:jc w:val="both"/>
      </w:pPr>
      <w:r w:rsidRPr="00A20A71">
        <w:t xml:space="preserve">таксопарки, предоставление в аренду автомобилей; </w:t>
      </w:r>
    </w:p>
    <w:p w:rsidR="007328C6" w:rsidRPr="00A20A71" w:rsidRDefault="007328C6" w:rsidP="006326FD">
      <w:pPr>
        <w:pStyle w:val="af9"/>
        <w:numPr>
          <w:ilvl w:val="0"/>
          <w:numId w:val="60"/>
        </w:numPr>
        <w:tabs>
          <w:tab w:val="left" w:pos="993"/>
        </w:tabs>
        <w:spacing w:line="200" w:lineRule="atLeast"/>
        <w:ind w:left="0" w:firstLine="851"/>
        <w:jc w:val="both"/>
      </w:pPr>
      <w:r w:rsidRPr="00A20A71">
        <w:t>коммуникации автомобильного, транспорта;</w:t>
      </w:r>
    </w:p>
    <w:p w:rsidR="00E70871" w:rsidRPr="00A20A71" w:rsidRDefault="007328C6" w:rsidP="006326FD">
      <w:pPr>
        <w:pStyle w:val="af9"/>
        <w:numPr>
          <w:ilvl w:val="0"/>
          <w:numId w:val="60"/>
        </w:numPr>
        <w:tabs>
          <w:tab w:val="left" w:pos="993"/>
        </w:tabs>
        <w:spacing w:line="200" w:lineRule="atLeast"/>
        <w:ind w:left="0" w:firstLine="851"/>
        <w:jc w:val="both"/>
      </w:pPr>
      <w:r w:rsidRPr="00A20A71">
        <w:t>авторемонтные и другие предприятия по обслуживанию транспортных средств;</w:t>
      </w:r>
    </w:p>
    <w:p w:rsidR="007328C6" w:rsidRPr="00A20A71" w:rsidRDefault="00E70871" w:rsidP="006326FD">
      <w:pPr>
        <w:pStyle w:val="af9"/>
        <w:numPr>
          <w:ilvl w:val="0"/>
          <w:numId w:val="60"/>
        </w:numPr>
        <w:tabs>
          <w:tab w:val="left" w:pos="993"/>
        </w:tabs>
        <w:spacing w:line="200" w:lineRule="atLeast"/>
        <w:ind w:left="0" w:firstLine="851"/>
        <w:jc w:val="both"/>
      </w:pPr>
      <w:r w:rsidRPr="00A20A71">
        <w:t>дорожно-ремонтные строительные управления;</w:t>
      </w:r>
      <w:r w:rsidR="007328C6" w:rsidRPr="00A20A71">
        <w:t xml:space="preserve"> </w:t>
      </w:r>
    </w:p>
    <w:p w:rsidR="000D7593" w:rsidRPr="00A20A71" w:rsidRDefault="000D7593" w:rsidP="006326FD">
      <w:pPr>
        <w:pStyle w:val="af9"/>
        <w:numPr>
          <w:ilvl w:val="0"/>
          <w:numId w:val="60"/>
        </w:numPr>
        <w:tabs>
          <w:tab w:val="left" w:pos="993"/>
        </w:tabs>
        <w:spacing w:line="200" w:lineRule="atLeast"/>
        <w:ind w:left="0" w:firstLine="851"/>
        <w:jc w:val="both"/>
      </w:pPr>
      <w:r w:rsidRPr="00A20A71">
        <w:t>станции технического обслуживания автомобилей (при количестве постов не более 10), авторемонтные предприятия;</w:t>
      </w:r>
    </w:p>
    <w:p w:rsidR="007328C6" w:rsidRPr="00A20A71" w:rsidRDefault="007328C6" w:rsidP="006326FD">
      <w:pPr>
        <w:pStyle w:val="af9"/>
        <w:numPr>
          <w:ilvl w:val="0"/>
          <w:numId w:val="60"/>
        </w:numPr>
        <w:tabs>
          <w:tab w:val="left" w:pos="0"/>
          <w:tab w:val="left" w:pos="993"/>
        </w:tabs>
        <w:spacing w:line="200" w:lineRule="atLeast"/>
        <w:ind w:left="0" w:firstLine="851"/>
        <w:jc w:val="both"/>
      </w:pPr>
      <w:r w:rsidRPr="00A20A71">
        <w:t>автозаправочные станции;</w:t>
      </w:r>
    </w:p>
    <w:p w:rsidR="007328C6" w:rsidRPr="00A20A71" w:rsidRDefault="007328C6" w:rsidP="006326FD">
      <w:pPr>
        <w:pStyle w:val="af9"/>
        <w:numPr>
          <w:ilvl w:val="0"/>
          <w:numId w:val="60"/>
        </w:numPr>
        <w:tabs>
          <w:tab w:val="left" w:pos="0"/>
          <w:tab w:val="left" w:pos="993"/>
        </w:tabs>
        <w:spacing w:line="200" w:lineRule="atLeast"/>
        <w:ind w:left="0" w:firstLine="851"/>
        <w:jc w:val="both"/>
      </w:pPr>
      <w:r w:rsidRPr="00A20A71">
        <w:t>антенны сотовой, радиорелейной, спутниковой связи;</w:t>
      </w:r>
    </w:p>
    <w:p w:rsidR="00694E63" w:rsidRPr="00A20A71" w:rsidRDefault="007328C6" w:rsidP="006326FD">
      <w:pPr>
        <w:pStyle w:val="af9"/>
        <w:numPr>
          <w:ilvl w:val="0"/>
          <w:numId w:val="60"/>
        </w:numPr>
        <w:tabs>
          <w:tab w:val="left" w:pos="0"/>
          <w:tab w:val="left" w:pos="993"/>
        </w:tabs>
        <w:spacing w:line="200" w:lineRule="atLeast"/>
        <w:ind w:left="0" w:firstLine="851"/>
        <w:jc w:val="both"/>
      </w:pPr>
      <w:r w:rsidRPr="00A20A71">
        <w:t xml:space="preserve">офисы, конторы, административные службы. </w:t>
      </w:r>
    </w:p>
    <w:p w:rsidR="00694E63" w:rsidRPr="00A95C05" w:rsidRDefault="00694E63" w:rsidP="006326FD">
      <w:pPr>
        <w:pStyle w:val="af9"/>
        <w:numPr>
          <w:ilvl w:val="0"/>
          <w:numId w:val="60"/>
        </w:numPr>
        <w:tabs>
          <w:tab w:val="left" w:pos="0"/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 w:rsidRPr="00A95C05">
        <w:rPr>
          <w:color w:val="000000"/>
        </w:rPr>
        <w:t>магистрали районного значения;</w:t>
      </w:r>
    </w:p>
    <w:p w:rsidR="00694E63" w:rsidRPr="00A95C05" w:rsidRDefault="00694E63" w:rsidP="006326FD">
      <w:pPr>
        <w:pStyle w:val="af9"/>
        <w:numPr>
          <w:ilvl w:val="0"/>
          <w:numId w:val="60"/>
        </w:numPr>
        <w:tabs>
          <w:tab w:val="left" w:pos="0"/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 w:rsidRPr="00A95C05">
        <w:rPr>
          <w:color w:val="000000"/>
        </w:rPr>
        <w:t>местные улицы и проезды;</w:t>
      </w:r>
    </w:p>
    <w:p w:rsidR="00694E63" w:rsidRPr="00A95C05" w:rsidRDefault="00694E63" w:rsidP="006326FD">
      <w:pPr>
        <w:pStyle w:val="af9"/>
        <w:numPr>
          <w:ilvl w:val="0"/>
          <w:numId w:val="60"/>
        </w:numPr>
        <w:tabs>
          <w:tab w:val="left" w:pos="0"/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 w:rsidRPr="00A95C05">
        <w:rPr>
          <w:color w:val="000000"/>
        </w:rPr>
        <w:t>открытые автостоянки;</w:t>
      </w:r>
    </w:p>
    <w:p w:rsidR="007328C6" w:rsidRPr="00A95C05" w:rsidRDefault="00694E63" w:rsidP="006326FD">
      <w:pPr>
        <w:pStyle w:val="af9"/>
        <w:numPr>
          <w:ilvl w:val="0"/>
          <w:numId w:val="60"/>
        </w:numPr>
        <w:tabs>
          <w:tab w:val="left" w:pos="0"/>
          <w:tab w:val="left" w:pos="993"/>
        </w:tabs>
        <w:suppressAutoHyphens/>
        <w:snapToGrid w:val="0"/>
        <w:ind w:left="0" w:firstLine="851"/>
        <w:jc w:val="both"/>
        <w:rPr>
          <w:iCs/>
          <w:color w:val="000000"/>
        </w:rPr>
      </w:pPr>
      <w:r w:rsidRPr="00A95C05">
        <w:rPr>
          <w:color w:val="000000"/>
        </w:rPr>
        <w:t>сооружения автомобильного транспорта;</w:t>
      </w:r>
    </w:p>
    <w:p w:rsidR="00694E63" w:rsidRPr="00A95C05" w:rsidRDefault="00694E63" w:rsidP="006326FD">
      <w:pPr>
        <w:pStyle w:val="af9"/>
        <w:numPr>
          <w:ilvl w:val="0"/>
          <w:numId w:val="60"/>
        </w:numPr>
        <w:tabs>
          <w:tab w:val="left" w:pos="0"/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 w:rsidRPr="00A95C05">
        <w:rPr>
          <w:color w:val="000000"/>
        </w:rPr>
        <w:t>сооружения постов милиции, ГИБДД;</w:t>
      </w:r>
    </w:p>
    <w:p w:rsidR="00694E63" w:rsidRPr="00A95C05" w:rsidRDefault="00694E63" w:rsidP="006326FD">
      <w:pPr>
        <w:pStyle w:val="af9"/>
        <w:numPr>
          <w:ilvl w:val="0"/>
          <w:numId w:val="60"/>
        </w:numPr>
        <w:tabs>
          <w:tab w:val="left" w:pos="0"/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 w:rsidRPr="00A95C05">
        <w:rPr>
          <w:color w:val="000000"/>
        </w:rPr>
        <w:t>временные сооружения для обслуживания населения;</w:t>
      </w:r>
    </w:p>
    <w:p w:rsidR="00694E63" w:rsidRPr="00A95C05" w:rsidRDefault="00694E63" w:rsidP="006326FD">
      <w:pPr>
        <w:pStyle w:val="af9"/>
        <w:numPr>
          <w:ilvl w:val="0"/>
          <w:numId w:val="60"/>
        </w:numPr>
        <w:tabs>
          <w:tab w:val="left" w:pos="0"/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 w:rsidRPr="00A95C05">
        <w:rPr>
          <w:color w:val="000000"/>
        </w:rPr>
        <w:t>конечные пункты для разворота общественного транспорта;</w:t>
      </w:r>
    </w:p>
    <w:p w:rsidR="00694E63" w:rsidRPr="00A95C05" w:rsidRDefault="00694E63" w:rsidP="006326FD">
      <w:pPr>
        <w:pStyle w:val="af9"/>
        <w:numPr>
          <w:ilvl w:val="0"/>
          <w:numId w:val="60"/>
        </w:numPr>
        <w:tabs>
          <w:tab w:val="left" w:pos="0"/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 w:rsidRPr="00A95C05">
        <w:rPr>
          <w:color w:val="000000"/>
        </w:rPr>
        <w:t>бульвары, скверы;</w:t>
      </w:r>
    </w:p>
    <w:p w:rsidR="00694E63" w:rsidRPr="00A95C05" w:rsidRDefault="00694E63" w:rsidP="006326FD">
      <w:pPr>
        <w:pStyle w:val="af9"/>
        <w:numPr>
          <w:ilvl w:val="0"/>
          <w:numId w:val="60"/>
        </w:numPr>
        <w:tabs>
          <w:tab w:val="left" w:pos="0"/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 w:rsidRPr="00A95C05">
        <w:rPr>
          <w:color w:val="000000"/>
        </w:rPr>
        <w:t>остановочные павильоны, посадочные площадки общественного транспорта;</w:t>
      </w:r>
    </w:p>
    <w:p w:rsidR="00694E63" w:rsidRPr="00A95C05" w:rsidRDefault="00694E63" w:rsidP="006326FD">
      <w:pPr>
        <w:pStyle w:val="af9"/>
        <w:numPr>
          <w:ilvl w:val="0"/>
          <w:numId w:val="60"/>
        </w:numPr>
        <w:tabs>
          <w:tab w:val="left" w:pos="0"/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 w:rsidRPr="00A95C05">
        <w:rPr>
          <w:color w:val="000000"/>
        </w:rPr>
        <w:t xml:space="preserve">пешеходные переходы, </w:t>
      </w:r>
    </w:p>
    <w:p w:rsidR="00694E63" w:rsidRPr="00A95C05" w:rsidRDefault="00694E63" w:rsidP="006326FD">
      <w:pPr>
        <w:pStyle w:val="af9"/>
        <w:numPr>
          <w:ilvl w:val="0"/>
          <w:numId w:val="60"/>
        </w:numPr>
        <w:tabs>
          <w:tab w:val="left" w:pos="0"/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 w:rsidRPr="00A95C05">
        <w:rPr>
          <w:color w:val="000000"/>
        </w:rPr>
        <w:t>пешеходные тротуары, площади;</w:t>
      </w:r>
    </w:p>
    <w:p w:rsidR="00694E63" w:rsidRPr="00A95C05" w:rsidRDefault="00694E63" w:rsidP="006326FD">
      <w:pPr>
        <w:pStyle w:val="af9"/>
        <w:numPr>
          <w:ilvl w:val="0"/>
          <w:numId w:val="60"/>
        </w:numPr>
        <w:tabs>
          <w:tab w:val="left" w:pos="0"/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 w:rsidRPr="00A95C05">
        <w:rPr>
          <w:color w:val="000000"/>
        </w:rPr>
        <w:t>проезжая часть улиц и дорог (районного, местного значения);</w:t>
      </w:r>
    </w:p>
    <w:p w:rsidR="00694E63" w:rsidRPr="00A95C05" w:rsidRDefault="00694E63" w:rsidP="006326FD">
      <w:pPr>
        <w:pStyle w:val="af9"/>
        <w:numPr>
          <w:ilvl w:val="0"/>
          <w:numId w:val="60"/>
        </w:numPr>
        <w:tabs>
          <w:tab w:val="num" w:pos="0"/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 w:rsidRPr="00A95C05">
        <w:rPr>
          <w:color w:val="000000"/>
        </w:rPr>
        <w:t>резервные полосы для расширения проезжей части, тротуаров, инженерных коммуникаций;</w:t>
      </w:r>
    </w:p>
    <w:p w:rsidR="00694E63" w:rsidRPr="00A95C05" w:rsidRDefault="00694E63" w:rsidP="006326FD">
      <w:pPr>
        <w:pStyle w:val="af9"/>
        <w:numPr>
          <w:ilvl w:val="0"/>
          <w:numId w:val="60"/>
        </w:numPr>
        <w:tabs>
          <w:tab w:val="left" w:pos="0"/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 w:rsidRPr="00A95C05">
        <w:rPr>
          <w:color w:val="000000"/>
        </w:rPr>
        <w:t>малые архитектурные формы;</w:t>
      </w:r>
    </w:p>
    <w:p w:rsidR="00694E63" w:rsidRPr="00A95C05" w:rsidRDefault="00694E63" w:rsidP="006326FD">
      <w:pPr>
        <w:pStyle w:val="af9"/>
        <w:numPr>
          <w:ilvl w:val="0"/>
          <w:numId w:val="60"/>
        </w:numPr>
        <w:tabs>
          <w:tab w:val="left" w:pos="0"/>
          <w:tab w:val="left" w:pos="993"/>
        </w:tabs>
        <w:suppressAutoHyphens/>
        <w:snapToGrid w:val="0"/>
        <w:ind w:left="0" w:firstLine="851"/>
        <w:jc w:val="both"/>
        <w:rPr>
          <w:color w:val="000000"/>
        </w:rPr>
      </w:pPr>
      <w:r w:rsidRPr="00A95C05">
        <w:rPr>
          <w:color w:val="000000"/>
        </w:rPr>
        <w:t>рекламные установки;</w:t>
      </w:r>
    </w:p>
    <w:p w:rsidR="00694E63" w:rsidRPr="00A95C05" w:rsidRDefault="00694E63" w:rsidP="006326FD">
      <w:pPr>
        <w:pStyle w:val="af9"/>
        <w:numPr>
          <w:ilvl w:val="0"/>
          <w:numId w:val="60"/>
        </w:numPr>
        <w:tabs>
          <w:tab w:val="left" w:pos="0"/>
          <w:tab w:val="left" w:pos="993"/>
        </w:tabs>
        <w:suppressAutoHyphens/>
        <w:snapToGrid w:val="0"/>
        <w:ind w:left="0" w:firstLine="851"/>
        <w:jc w:val="both"/>
        <w:rPr>
          <w:i/>
          <w:iCs/>
        </w:rPr>
      </w:pPr>
      <w:r w:rsidRPr="00A95C05">
        <w:rPr>
          <w:color w:val="000000"/>
        </w:rPr>
        <w:t>дорожный сервис</w:t>
      </w:r>
      <w:r w:rsidR="0089614C" w:rsidRPr="00A95C05">
        <w:rPr>
          <w:color w:val="000000"/>
        </w:rPr>
        <w:t>.</w:t>
      </w:r>
    </w:p>
    <w:p w:rsidR="007328C6" w:rsidRPr="00A20A71" w:rsidRDefault="007328C6" w:rsidP="00C76788">
      <w:pPr>
        <w:pStyle w:val="Iauiue"/>
        <w:widowControl/>
        <w:numPr>
          <w:ilvl w:val="0"/>
          <w:numId w:val="59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A20A71">
        <w:rPr>
          <w:i/>
          <w:sz w:val="24"/>
          <w:szCs w:val="24"/>
        </w:rPr>
        <w:t>Вспомогательные виды разрешенного использования</w:t>
      </w:r>
      <w:r w:rsidRPr="00A20A71">
        <w:rPr>
          <w:bCs/>
          <w:sz w:val="24"/>
          <w:szCs w:val="24"/>
        </w:rPr>
        <w:t xml:space="preserve"> земельных участков и объектов капитального строительства</w:t>
      </w:r>
      <w:r w:rsidR="00E70871" w:rsidRPr="00A20A71">
        <w:rPr>
          <w:bCs/>
          <w:sz w:val="24"/>
          <w:szCs w:val="24"/>
        </w:rPr>
        <w:t xml:space="preserve"> в зонах транспортной инфраструктуры</w:t>
      </w:r>
      <w:r w:rsidRPr="00A20A71">
        <w:rPr>
          <w:bCs/>
          <w:sz w:val="24"/>
          <w:szCs w:val="24"/>
        </w:rPr>
        <w:t>:</w:t>
      </w:r>
    </w:p>
    <w:p w:rsidR="007328C6" w:rsidRPr="00A20A71" w:rsidRDefault="007328C6" w:rsidP="006326FD">
      <w:pPr>
        <w:pStyle w:val="af9"/>
        <w:numPr>
          <w:ilvl w:val="0"/>
          <w:numId w:val="61"/>
        </w:numPr>
        <w:tabs>
          <w:tab w:val="left" w:pos="993"/>
        </w:tabs>
        <w:spacing w:line="200" w:lineRule="atLeast"/>
        <w:ind w:left="0" w:firstLine="851"/>
        <w:jc w:val="both"/>
      </w:pPr>
      <w:r w:rsidRPr="00A20A71">
        <w:lastRenderedPageBreak/>
        <w:t xml:space="preserve">сооружения для постоянного и временного хранения транспортных средств (в том числе - индивидуальные гаражи, гаражные сооружения); </w:t>
      </w:r>
    </w:p>
    <w:p w:rsidR="007328C6" w:rsidRPr="00A20A71" w:rsidRDefault="007328C6" w:rsidP="006326FD">
      <w:pPr>
        <w:pStyle w:val="af9"/>
        <w:numPr>
          <w:ilvl w:val="0"/>
          <w:numId w:val="61"/>
        </w:numPr>
        <w:tabs>
          <w:tab w:val="left" w:pos="993"/>
        </w:tabs>
        <w:spacing w:line="200" w:lineRule="atLeast"/>
        <w:ind w:left="0" w:firstLine="851"/>
        <w:jc w:val="both"/>
      </w:pPr>
      <w:r w:rsidRPr="00A20A71">
        <w:t>площадки транзитного транспорта с местами хранения автобусов, грузовиков, ле</w:t>
      </w:r>
      <w:r w:rsidRPr="00A20A71">
        <w:t>г</w:t>
      </w:r>
      <w:r w:rsidRPr="00A20A71">
        <w:t xml:space="preserve">ковых автомобилей; </w:t>
      </w:r>
    </w:p>
    <w:p w:rsidR="007328C6" w:rsidRPr="00A20A71" w:rsidRDefault="007328C6" w:rsidP="006326FD">
      <w:pPr>
        <w:pStyle w:val="af9"/>
        <w:numPr>
          <w:ilvl w:val="0"/>
          <w:numId w:val="61"/>
        </w:numPr>
        <w:tabs>
          <w:tab w:val="left" w:pos="993"/>
        </w:tabs>
        <w:spacing w:line="200" w:lineRule="atLeast"/>
        <w:ind w:left="0" w:firstLine="851"/>
        <w:jc w:val="both"/>
      </w:pPr>
      <w:r w:rsidRPr="00A20A71">
        <w:t xml:space="preserve">санитарно-защитные зоны; </w:t>
      </w:r>
    </w:p>
    <w:p w:rsidR="007328C6" w:rsidRPr="00A20A71" w:rsidRDefault="007328C6" w:rsidP="006326FD">
      <w:pPr>
        <w:pStyle w:val="af9"/>
        <w:numPr>
          <w:ilvl w:val="0"/>
          <w:numId w:val="61"/>
        </w:numPr>
        <w:tabs>
          <w:tab w:val="left" w:pos="993"/>
        </w:tabs>
        <w:spacing w:line="200" w:lineRule="atLeast"/>
        <w:ind w:left="0" w:firstLine="851"/>
        <w:jc w:val="both"/>
      </w:pPr>
      <w:r w:rsidRPr="00A20A71">
        <w:t xml:space="preserve">скверы, бульвары; </w:t>
      </w:r>
    </w:p>
    <w:p w:rsidR="007328C6" w:rsidRPr="00A20A71" w:rsidRDefault="007328C6" w:rsidP="006326FD">
      <w:pPr>
        <w:pStyle w:val="af9"/>
        <w:numPr>
          <w:ilvl w:val="0"/>
          <w:numId w:val="61"/>
        </w:numPr>
        <w:tabs>
          <w:tab w:val="left" w:pos="993"/>
        </w:tabs>
        <w:spacing w:line="200" w:lineRule="atLeast"/>
        <w:ind w:left="0" w:firstLine="851"/>
        <w:jc w:val="both"/>
      </w:pPr>
      <w:r w:rsidRPr="00A20A71">
        <w:t xml:space="preserve">защитные инженерные сооружения; </w:t>
      </w:r>
    </w:p>
    <w:p w:rsidR="007328C6" w:rsidRPr="00A95C05" w:rsidRDefault="007328C6" w:rsidP="006326FD">
      <w:pPr>
        <w:pStyle w:val="af9"/>
        <w:numPr>
          <w:ilvl w:val="0"/>
          <w:numId w:val="61"/>
        </w:numPr>
        <w:tabs>
          <w:tab w:val="left" w:pos="993"/>
        </w:tabs>
        <w:spacing w:line="200" w:lineRule="atLeast"/>
        <w:ind w:left="0" w:firstLine="851"/>
        <w:jc w:val="both"/>
        <w:rPr>
          <w:i/>
          <w:iCs/>
        </w:rPr>
      </w:pPr>
      <w:r w:rsidRPr="00A20A71">
        <w:t>иные вспомогательные объекты для обслуживания и эксплуатации строе</w:t>
      </w:r>
      <w:r w:rsidR="004E350A" w:rsidRPr="00A20A71">
        <w:t>ний, с</w:t>
      </w:r>
      <w:r w:rsidR="004E350A" w:rsidRPr="00A20A71">
        <w:t>о</w:t>
      </w:r>
      <w:r w:rsidR="004E350A" w:rsidRPr="00A20A71">
        <w:t xml:space="preserve">оружений и коммуникаций </w:t>
      </w:r>
      <w:r w:rsidRPr="00A20A71">
        <w:t>автомобильного транспорта</w:t>
      </w:r>
      <w:r w:rsidR="00E70871" w:rsidRPr="00A20A71">
        <w:t>;</w:t>
      </w:r>
      <w:r w:rsidRPr="00A20A71">
        <w:t xml:space="preserve"> </w:t>
      </w:r>
    </w:p>
    <w:p w:rsidR="007328C6" w:rsidRPr="00A20A71" w:rsidRDefault="007328C6" w:rsidP="006326FD">
      <w:pPr>
        <w:pStyle w:val="af9"/>
        <w:numPr>
          <w:ilvl w:val="0"/>
          <w:numId w:val="61"/>
        </w:numPr>
        <w:tabs>
          <w:tab w:val="left" w:pos="993"/>
        </w:tabs>
        <w:spacing w:line="200" w:lineRule="atLeast"/>
        <w:ind w:left="0" w:firstLine="851"/>
        <w:jc w:val="both"/>
      </w:pPr>
      <w:r w:rsidRPr="00A20A71">
        <w:t xml:space="preserve">объекты жилищно-коммунального хозяйства; </w:t>
      </w:r>
    </w:p>
    <w:p w:rsidR="007328C6" w:rsidRPr="00A20A71" w:rsidRDefault="007328C6" w:rsidP="006326FD">
      <w:pPr>
        <w:pStyle w:val="af9"/>
        <w:numPr>
          <w:ilvl w:val="0"/>
          <w:numId w:val="61"/>
        </w:numPr>
        <w:tabs>
          <w:tab w:val="left" w:pos="993"/>
        </w:tabs>
        <w:spacing w:line="200" w:lineRule="atLeast"/>
        <w:ind w:left="0" w:firstLine="851"/>
        <w:jc w:val="both"/>
      </w:pPr>
      <w:r w:rsidRPr="00A20A71">
        <w:t xml:space="preserve">магазины и рынки оптовой торговли; </w:t>
      </w:r>
    </w:p>
    <w:p w:rsidR="007328C6" w:rsidRPr="00A20A71" w:rsidRDefault="007328C6" w:rsidP="006326FD">
      <w:pPr>
        <w:pStyle w:val="af9"/>
        <w:numPr>
          <w:ilvl w:val="0"/>
          <w:numId w:val="61"/>
        </w:numPr>
        <w:tabs>
          <w:tab w:val="left" w:pos="993"/>
        </w:tabs>
        <w:spacing w:line="200" w:lineRule="atLeast"/>
        <w:ind w:left="0" w:firstLine="851"/>
        <w:jc w:val="both"/>
      </w:pPr>
      <w:r w:rsidRPr="00A20A71">
        <w:t>предпр</w:t>
      </w:r>
      <w:r w:rsidR="0089614C" w:rsidRPr="00A20A71">
        <w:t xml:space="preserve">иятия общественного питания; </w:t>
      </w:r>
    </w:p>
    <w:p w:rsidR="00694E63" w:rsidRPr="00A20A71" w:rsidRDefault="00694E63" w:rsidP="006326FD">
      <w:pPr>
        <w:pStyle w:val="af9"/>
        <w:numPr>
          <w:ilvl w:val="0"/>
          <w:numId w:val="61"/>
        </w:numPr>
        <w:tabs>
          <w:tab w:val="left" w:pos="0"/>
          <w:tab w:val="left" w:pos="993"/>
        </w:tabs>
        <w:suppressAutoHyphens/>
        <w:snapToGrid w:val="0"/>
        <w:ind w:left="0" w:firstLine="851"/>
        <w:jc w:val="both"/>
      </w:pPr>
      <w:r w:rsidRPr="00A20A71">
        <w:t>общественные уборные;</w:t>
      </w:r>
    </w:p>
    <w:p w:rsidR="007328C6" w:rsidRPr="00A20A71" w:rsidRDefault="00694E63" w:rsidP="006326FD">
      <w:pPr>
        <w:pStyle w:val="af9"/>
        <w:numPr>
          <w:ilvl w:val="0"/>
          <w:numId w:val="61"/>
        </w:numPr>
        <w:tabs>
          <w:tab w:val="left" w:pos="0"/>
          <w:tab w:val="left" w:pos="993"/>
        </w:tabs>
        <w:suppressAutoHyphens/>
        <w:snapToGrid w:val="0"/>
        <w:ind w:left="0" w:firstLine="851"/>
        <w:jc w:val="both"/>
      </w:pPr>
      <w:r w:rsidRPr="00A20A71">
        <w:t>магистральные сети и объекты инженерной инфраструктуры, связанные с обслуживанием объектов данной зоны.</w:t>
      </w:r>
    </w:p>
    <w:p w:rsidR="00B86A7D" w:rsidRPr="00A20A71" w:rsidRDefault="00B86A7D" w:rsidP="00C76788">
      <w:pPr>
        <w:pStyle w:val="af9"/>
        <w:numPr>
          <w:ilvl w:val="0"/>
          <w:numId w:val="59"/>
        </w:numPr>
        <w:tabs>
          <w:tab w:val="left" w:pos="993"/>
        </w:tabs>
        <w:ind w:left="0" w:firstLine="709"/>
        <w:jc w:val="both"/>
      </w:pPr>
      <w:r w:rsidRPr="00A20A71">
        <w:t>Территории магистральных улиц и проездов в границах красных линий предназн</w:t>
      </w:r>
      <w:r w:rsidRPr="00A20A71">
        <w:t>а</w:t>
      </w:r>
      <w:r w:rsidRPr="00A20A71">
        <w:t>чены для строительства транспортных и инженерных коммуникаций, благоустройства и оз</w:t>
      </w:r>
      <w:r w:rsidRPr="00A20A71">
        <w:t>е</w:t>
      </w:r>
      <w:r w:rsidRPr="00A20A71">
        <w:t>ленения.</w:t>
      </w:r>
    </w:p>
    <w:p w:rsidR="001F674D" w:rsidRPr="00A20A71" w:rsidRDefault="001F674D" w:rsidP="00C76788">
      <w:pPr>
        <w:pStyle w:val="af9"/>
        <w:numPr>
          <w:ilvl w:val="0"/>
          <w:numId w:val="59"/>
        </w:numPr>
        <w:tabs>
          <w:tab w:val="left" w:pos="993"/>
        </w:tabs>
        <w:ind w:left="0" w:firstLine="709"/>
        <w:jc w:val="both"/>
      </w:pPr>
      <w:r w:rsidRPr="00A20A71">
        <w:t>Расчетные параметры улиц</w:t>
      </w:r>
      <w:r w:rsidR="00784E24" w:rsidRPr="00A20A71">
        <w:t xml:space="preserve"> и проездов, сооружений автомобильного транспорта  следует принимать в соответствии с Нормативами градостроительного проектирования А</w:t>
      </w:r>
      <w:r w:rsidR="00784E24" w:rsidRPr="00A20A71">
        <w:t>л</w:t>
      </w:r>
      <w:r w:rsidR="00784E24" w:rsidRPr="00A20A71">
        <w:t>тайского края.</w:t>
      </w:r>
    </w:p>
    <w:p w:rsidR="00B86A7D" w:rsidRPr="00A20A71" w:rsidRDefault="00B86A7D" w:rsidP="00C76788">
      <w:pPr>
        <w:pStyle w:val="af9"/>
        <w:numPr>
          <w:ilvl w:val="0"/>
          <w:numId w:val="59"/>
        </w:numPr>
        <w:tabs>
          <w:tab w:val="left" w:pos="993"/>
        </w:tabs>
        <w:ind w:left="0" w:firstLine="709"/>
        <w:jc w:val="both"/>
      </w:pPr>
      <w:r w:rsidRPr="00A20A71">
        <w:t>Внутриквартальные проезды определяются в составе проекта планировки или м</w:t>
      </w:r>
      <w:r w:rsidRPr="00A20A71">
        <w:t>е</w:t>
      </w:r>
      <w:r w:rsidRPr="00A20A71">
        <w:t>жевания (жилого образования, микрорайона, квартала)</w:t>
      </w:r>
    </w:p>
    <w:p w:rsidR="00B81D7A" w:rsidRPr="00A20A71" w:rsidRDefault="00B81D7A" w:rsidP="00C76788">
      <w:pPr>
        <w:pStyle w:val="af9"/>
        <w:numPr>
          <w:ilvl w:val="0"/>
          <w:numId w:val="59"/>
        </w:numPr>
        <w:tabs>
          <w:tab w:val="left" w:pos="993"/>
        </w:tabs>
        <w:ind w:left="0" w:firstLine="709"/>
        <w:jc w:val="both"/>
      </w:pPr>
      <w:r w:rsidRPr="00A20A71">
        <w:t>Территории зон транспортной инфраструктуры, относятся к территориям общего пользования, за исключением земельных участков, предоставляемым предприятиям, учре</w:t>
      </w:r>
      <w:r w:rsidRPr="00A20A71">
        <w:t>ж</w:t>
      </w:r>
      <w:r w:rsidRPr="00A20A71">
        <w:t>дениям и о</w:t>
      </w:r>
      <w:r w:rsidR="007218F5" w:rsidRPr="00A20A71">
        <w:t>рганизациям автомобильного т</w:t>
      </w:r>
      <w:r w:rsidRPr="00A20A71">
        <w:t>ранспорта для осуществления возложенных на них специальных задач по эксплуатации, содержанию, строительству, ремонту зданий, строений, сооружений.</w:t>
      </w:r>
    </w:p>
    <w:p w:rsidR="00FE2D0B" w:rsidRPr="00A20A71" w:rsidRDefault="00526F72" w:rsidP="00EF47F3">
      <w:pPr>
        <w:shd w:val="clear" w:color="auto" w:fill="FFFFFF"/>
        <w:spacing w:before="240" w:after="240"/>
        <w:jc w:val="center"/>
        <w:outlineLvl w:val="2"/>
        <w:rPr>
          <w:b/>
          <w:bCs/>
        </w:rPr>
      </w:pPr>
      <w:bookmarkStart w:id="129" w:name="_Toc282347548"/>
      <w:bookmarkStart w:id="130" w:name="_Toc418837439"/>
      <w:r w:rsidRPr="00A20A71">
        <w:rPr>
          <w:b/>
          <w:bCs/>
        </w:rPr>
        <w:t>Статья 3</w:t>
      </w:r>
      <w:r w:rsidR="000F34C6">
        <w:rPr>
          <w:b/>
          <w:bCs/>
        </w:rPr>
        <w:t>3</w:t>
      </w:r>
      <w:r w:rsidR="00DB5D0B" w:rsidRPr="00A20A71">
        <w:rPr>
          <w:b/>
          <w:bCs/>
        </w:rPr>
        <w:t xml:space="preserve">. Градостроительные регламенты в </w:t>
      </w:r>
      <w:bookmarkEnd w:id="129"/>
      <w:r w:rsidR="00A32CC7" w:rsidRPr="00A20A71">
        <w:rPr>
          <w:b/>
          <w:bCs/>
        </w:rPr>
        <w:t>рекреационных зонах</w:t>
      </w:r>
      <w:bookmarkEnd w:id="130"/>
    </w:p>
    <w:p w:rsidR="00DB5D0B" w:rsidRPr="00A95C05" w:rsidRDefault="00AF6B69" w:rsidP="00C76788">
      <w:pPr>
        <w:pStyle w:val="af9"/>
        <w:numPr>
          <w:ilvl w:val="0"/>
          <w:numId w:val="62"/>
        </w:numPr>
        <w:shd w:val="clear" w:color="auto" w:fill="FFFFFF"/>
        <w:tabs>
          <w:tab w:val="left" w:pos="993"/>
        </w:tabs>
        <w:ind w:left="0" w:firstLine="709"/>
        <w:jc w:val="both"/>
        <w:rPr>
          <w:b/>
          <w:bCs/>
        </w:rPr>
      </w:pPr>
      <w:r w:rsidRPr="00A95C05">
        <w:rPr>
          <w:iCs/>
        </w:rPr>
        <w:t>Зоны озелененных территорий о</w:t>
      </w:r>
      <w:r w:rsidR="00A32CC7" w:rsidRPr="00A95C05">
        <w:rPr>
          <w:iCs/>
        </w:rPr>
        <w:t xml:space="preserve">бщего пользования выделены для </w:t>
      </w:r>
      <w:r w:rsidRPr="00A95C05">
        <w:rPr>
          <w:iCs/>
        </w:rPr>
        <w:t xml:space="preserve">размещения </w:t>
      </w:r>
      <w:r w:rsidR="00A32CC7" w:rsidRPr="00A95C05">
        <w:rPr>
          <w:iCs/>
        </w:rPr>
        <w:t xml:space="preserve">мест отдыха общего пользования - </w:t>
      </w:r>
      <w:r w:rsidRPr="00A95C05">
        <w:rPr>
          <w:iCs/>
        </w:rPr>
        <w:t xml:space="preserve">парков, садов, скверов </w:t>
      </w:r>
      <w:r w:rsidRPr="00A95C05">
        <w:rPr>
          <w:bCs/>
        </w:rPr>
        <w:t>(код зо</w:t>
      </w:r>
      <w:r w:rsidR="008924C5" w:rsidRPr="00A95C05">
        <w:rPr>
          <w:bCs/>
        </w:rPr>
        <w:t>н - Р</w:t>
      </w:r>
      <w:r w:rsidR="00A32CC7" w:rsidRPr="00A95C05">
        <w:rPr>
          <w:bCs/>
        </w:rPr>
        <w:t>З</w:t>
      </w:r>
      <w:r w:rsidRPr="00A95C05">
        <w:rPr>
          <w:bCs/>
        </w:rPr>
        <w:t>)</w:t>
      </w:r>
      <w:r w:rsidR="001B0FD4" w:rsidRPr="00A95C05">
        <w:rPr>
          <w:iCs/>
        </w:rPr>
        <w:t xml:space="preserve">. </w:t>
      </w:r>
      <w:r w:rsidR="00B937E1" w:rsidRPr="00A20A71">
        <w:t>Озелененные территории общего пользования должны быть благоустроены и оборудованы малыми архитектурными формами: фонтанами и бассейнами, лестницами, пандусами, беседками, светильниками и др.</w:t>
      </w:r>
      <w:r w:rsidR="0027379A" w:rsidRPr="00A95C05">
        <w:rPr>
          <w:bCs/>
          <w:color w:val="000000"/>
        </w:rPr>
        <w:t xml:space="preserve"> Зона акваторий </w:t>
      </w:r>
      <w:r w:rsidR="0027379A" w:rsidRPr="00A95C05">
        <w:rPr>
          <w:b/>
          <w:bCs/>
          <w:color w:val="000000"/>
        </w:rPr>
        <w:t>у</w:t>
      </w:r>
      <w:r w:rsidR="0027379A" w:rsidRPr="00A20A71">
        <w:t>станавливается для поддержания водных объектов в состоянии, соответс</w:t>
      </w:r>
      <w:r w:rsidR="0027379A" w:rsidRPr="00A20A71">
        <w:t>т</w:t>
      </w:r>
      <w:r w:rsidR="0027379A" w:rsidRPr="00A20A71">
        <w:t>вующем экологическим требованиям, для предотвращения загрязнения, засорения и истощ</w:t>
      </w:r>
      <w:r w:rsidR="0027379A" w:rsidRPr="00A20A71">
        <w:t>е</w:t>
      </w:r>
      <w:r w:rsidR="0027379A" w:rsidRPr="00A20A71">
        <w:t>ния поверхностных вод.</w:t>
      </w:r>
    </w:p>
    <w:p w:rsidR="00FE2D0B" w:rsidRPr="00A20A71" w:rsidRDefault="00FE2D0B" w:rsidP="00C76788">
      <w:pPr>
        <w:pStyle w:val="Iauiue"/>
        <w:widowControl/>
        <w:numPr>
          <w:ilvl w:val="0"/>
          <w:numId w:val="62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A20A71">
        <w:rPr>
          <w:bCs/>
          <w:i/>
          <w:sz w:val="24"/>
          <w:szCs w:val="24"/>
        </w:rPr>
        <w:t>Основные виды разрешенного использования</w:t>
      </w:r>
      <w:r w:rsidRPr="00A20A71">
        <w:rPr>
          <w:bCs/>
          <w:sz w:val="24"/>
          <w:szCs w:val="24"/>
        </w:rPr>
        <w:t xml:space="preserve"> земельных участков и объектов капитального строительства</w:t>
      </w:r>
      <w:r w:rsidR="00CA0C8C" w:rsidRPr="00A20A71">
        <w:rPr>
          <w:sz w:val="24"/>
          <w:szCs w:val="24"/>
        </w:rPr>
        <w:t xml:space="preserve"> в зонах</w:t>
      </w:r>
      <w:r w:rsidRPr="00A20A71">
        <w:rPr>
          <w:bCs/>
          <w:sz w:val="24"/>
          <w:szCs w:val="24"/>
        </w:rPr>
        <w:t xml:space="preserve"> озелененных территорий общего пользования:</w:t>
      </w:r>
    </w:p>
    <w:p w:rsidR="00690B80" w:rsidRDefault="00690B80" w:rsidP="006326FD">
      <w:pPr>
        <w:pStyle w:val="Iauiue"/>
        <w:widowControl/>
        <w:numPr>
          <w:ilvl w:val="0"/>
          <w:numId w:val="63"/>
        </w:numPr>
        <w:shd w:val="clear" w:color="auto" w:fill="FFFFFF"/>
        <w:tabs>
          <w:tab w:val="left" w:pos="0"/>
          <w:tab w:val="left" w:pos="993"/>
        </w:tabs>
        <w:snapToGrid w:val="0"/>
        <w:ind w:left="0" w:firstLine="851"/>
        <w:jc w:val="both"/>
        <w:rPr>
          <w:sz w:val="24"/>
          <w:szCs w:val="24"/>
        </w:rPr>
      </w:pPr>
      <w:r w:rsidRPr="00690B80">
        <w:rPr>
          <w:sz w:val="24"/>
          <w:szCs w:val="24"/>
        </w:rPr>
        <w:t>спортивны</w:t>
      </w:r>
      <w:r>
        <w:rPr>
          <w:sz w:val="24"/>
          <w:szCs w:val="24"/>
        </w:rPr>
        <w:t>е</w:t>
      </w:r>
      <w:r w:rsidRPr="00690B80">
        <w:rPr>
          <w:sz w:val="24"/>
          <w:szCs w:val="24"/>
        </w:rPr>
        <w:t xml:space="preserve"> клуб</w:t>
      </w:r>
      <w:r>
        <w:rPr>
          <w:sz w:val="24"/>
          <w:szCs w:val="24"/>
        </w:rPr>
        <w:t>ы;</w:t>
      </w:r>
    </w:p>
    <w:p w:rsidR="00690B80" w:rsidRDefault="00690B80" w:rsidP="006326FD">
      <w:pPr>
        <w:pStyle w:val="Iauiue"/>
        <w:widowControl/>
        <w:numPr>
          <w:ilvl w:val="0"/>
          <w:numId w:val="63"/>
        </w:numPr>
        <w:shd w:val="clear" w:color="auto" w:fill="FFFFFF"/>
        <w:tabs>
          <w:tab w:val="left" w:pos="0"/>
          <w:tab w:val="left" w:pos="993"/>
        </w:tabs>
        <w:snapToGrid w:val="0"/>
        <w:ind w:left="0" w:firstLine="851"/>
        <w:jc w:val="both"/>
        <w:rPr>
          <w:sz w:val="24"/>
          <w:szCs w:val="24"/>
        </w:rPr>
      </w:pPr>
      <w:r w:rsidRPr="00690B80">
        <w:rPr>
          <w:sz w:val="24"/>
          <w:szCs w:val="24"/>
        </w:rPr>
        <w:t>спортивных залов</w:t>
      </w:r>
      <w:r>
        <w:rPr>
          <w:sz w:val="24"/>
          <w:szCs w:val="24"/>
        </w:rPr>
        <w:t>;</w:t>
      </w:r>
    </w:p>
    <w:p w:rsidR="00690B80" w:rsidRDefault="00690B80" w:rsidP="006326FD">
      <w:pPr>
        <w:pStyle w:val="Iauiue"/>
        <w:widowControl/>
        <w:numPr>
          <w:ilvl w:val="0"/>
          <w:numId w:val="63"/>
        </w:numPr>
        <w:shd w:val="clear" w:color="auto" w:fill="FFFFFF"/>
        <w:tabs>
          <w:tab w:val="left" w:pos="0"/>
          <w:tab w:val="left" w:pos="993"/>
        </w:tabs>
        <w:snapToGrid w:val="0"/>
        <w:ind w:left="0" w:firstLine="851"/>
        <w:jc w:val="both"/>
        <w:rPr>
          <w:sz w:val="24"/>
          <w:szCs w:val="24"/>
        </w:rPr>
      </w:pPr>
      <w:r w:rsidRPr="00690B80">
        <w:rPr>
          <w:sz w:val="24"/>
          <w:szCs w:val="24"/>
        </w:rPr>
        <w:t>бассейнов</w:t>
      </w:r>
      <w:r>
        <w:rPr>
          <w:sz w:val="24"/>
          <w:szCs w:val="24"/>
        </w:rPr>
        <w:t>;</w:t>
      </w:r>
    </w:p>
    <w:p w:rsidR="006E779C" w:rsidRPr="006E779C" w:rsidRDefault="00690B80" w:rsidP="006E779C">
      <w:pPr>
        <w:pStyle w:val="Iauiue"/>
        <w:widowControl/>
        <w:numPr>
          <w:ilvl w:val="0"/>
          <w:numId w:val="63"/>
        </w:numPr>
        <w:shd w:val="clear" w:color="auto" w:fill="FFFFFF"/>
        <w:tabs>
          <w:tab w:val="left" w:pos="0"/>
          <w:tab w:val="left" w:pos="993"/>
        </w:tabs>
        <w:snapToGrid w:val="0"/>
        <w:ind w:left="0" w:firstLine="851"/>
        <w:jc w:val="both"/>
        <w:rPr>
          <w:sz w:val="24"/>
          <w:szCs w:val="24"/>
        </w:rPr>
      </w:pPr>
      <w:r w:rsidRPr="00690B80">
        <w:rPr>
          <w:sz w:val="24"/>
          <w:szCs w:val="24"/>
        </w:rPr>
        <w:t>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</w:t>
      </w:r>
      <w:r w:rsidR="006E779C">
        <w:rPr>
          <w:sz w:val="24"/>
          <w:szCs w:val="24"/>
        </w:rPr>
        <w:t xml:space="preserve">, </w:t>
      </w:r>
      <w:r w:rsidRPr="00690B80">
        <w:rPr>
          <w:sz w:val="24"/>
          <w:szCs w:val="24"/>
        </w:rPr>
        <w:t xml:space="preserve">причалы и сооружения, необходимые для водных видов спорта и хранения </w:t>
      </w:r>
      <w:r w:rsidRPr="006E779C">
        <w:rPr>
          <w:sz w:val="24"/>
          <w:szCs w:val="24"/>
        </w:rPr>
        <w:t>соответствующего инвентаря)</w:t>
      </w:r>
      <w:r w:rsidR="006E779C" w:rsidRPr="006E779C">
        <w:rPr>
          <w:sz w:val="24"/>
          <w:szCs w:val="24"/>
        </w:rPr>
        <w:t>;</w:t>
      </w:r>
    </w:p>
    <w:p w:rsidR="006E779C" w:rsidRPr="006E779C" w:rsidRDefault="006E779C" w:rsidP="006E779C">
      <w:pPr>
        <w:pStyle w:val="Iauiue"/>
        <w:widowControl/>
        <w:numPr>
          <w:ilvl w:val="0"/>
          <w:numId w:val="63"/>
        </w:numPr>
        <w:shd w:val="clear" w:color="auto" w:fill="FFFFFF"/>
        <w:tabs>
          <w:tab w:val="left" w:pos="0"/>
          <w:tab w:val="left" w:pos="993"/>
        </w:tabs>
        <w:snapToGrid w:val="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Pr="006E779C">
        <w:rPr>
          <w:sz w:val="24"/>
          <w:szCs w:val="24"/>
        </w:rPr>
        <w:t>азмещение баз и палаточных лагерей для проведения походов и экскурсий по ознакомлению с природой</w:t>
      </w:r>
      <w:r>
        <w:rPr>
          <w:sz w:val="24"/>
          <w:szCs w:val="24"/>
        </w:rPr>
        <w:t xml:space="preserve">, </w:t>
      </w:r>
      <w:r w:rsidRPr="006E779C">
        <w:rPr>
          <w:sz w:val="24"/>
          <w:szCs w:val="24"/>
        </w:rPr>
        <w:t>пеших и конных прогулок;</w:t>
      </w:r>
    </w:p>
    <w:p w:rsidR="006E779C" w:rsidRDefault="006E779C" w:rsidP="006E779C">
      <w:pPr>
        <w:pStyle w:val="Iauiue"/>
        <w:widowControl/>
        <w:numPr>
          <w:ilvl w:val="0"/>
          <w:numId w:val="63"/>
        </w:numPr>
        <w:shd w:val="clear" w:color="auto" w:fill="FFFFFF"/>
        <w:tabs>
          <w:tab w:val="left" w:pos="0"/>
          <w:tab w:val="left" w:pos="993"/>
        </w:tabs>
        <w:snapToGrid w:val="0"/>
        <w:ind w:left="0" w:firstLine="851"/>
        <w:jc w:val="both"/>
        <w:rPr>
          <w:sz w:val="24"/>
          <w:szCs w:val="24"/>
        </w:rPr>
      </w:pPr>
      <w:r w:rsidRPr="006E779C">
        <w:rPr>
          <w:sz w:val="24"/>
          <w:szCs w:val="24"/>
        </w:rPr>
        <w:t>устройство троп и дорожек</w:t>
      </w:r>
      <w:r>
        <w:rPr>
          <w:sz w:val="24"/>
          <w:szCs w:val="24"/>
        </w:rPr>
        <w:t>;</w:t>
      </w:r>
    </w:p>
    <w:p w:rsidR="006E779C" w:rsidRDefault="006E779C" w:rsidP="006E779C">
      <w:pPr>
        <w:pStyle w:val="Iauiue"/>
        <w:widowControl/>
        <w:numPr>
          <w:ilvl w:val="0"/>
          <w:numId w:val="63"/>
        </w:numPr>
        <w:shd w:val="clear" w:color="auto" w:fill="FFFFFF"/>
        <w:tabs>
          <w:tab w:val="left" w:pos="0"/>
          <w:tab w:val="left" w:pos="993"/>
        </w:tabs>
        <w:snapToGrid w:val="0"/>
        <w:ind w:left="0" w:firstLine="851"/>
        <w:jc w:val="both"/>
        <w:rPr>
          <w:sz w:val="24"/>
          <w:szCs w:val="24"/>
        </w:rPr>
      </w:pPr>
      <w:r w:rsidRPr="006E779C">
        <w:rPr>
          <w:sz w:val="24"/>
          <w:szCs w:val="24"/>
        </w:rPr>
        <w:t>размещение щитов с познавательными сведениями об окружающей природной среде;</w:t>
      </w:r>
    </w:p>
    <w:p w:rsidR="006E779C" w:rsidRDefault="006E779C" w:rsidP="006E779C">
      <w:pPr>
        <w:pStyle w:val="Iauiue"/>
        <w:widowControl/>
        <w:numPr>
          <w:ilvl w:val="0"/>
          <w:numId w:val="63"/>
        </w:numPr>
        <w:shd w:val="clear" w:color="auto" w:fill="FFFFFF"/>
        <w:tabs>
          <w:tab w:val="left" w:pos="0"/>
          <w:tab w:val="left" w:pos="993"/>
        </w:tabs>
        <w:snapToGrid w:val="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6E779C">
        <w:rPr>
          <w:sz w:val="24"/>
          <w:szCs w:val="24"/>
        </w:rPr>
        <w:t>бустройство мест охоты и рыбалки</w:t>
      </w:r>
      <w:r>
        <w:rPr>
          <w:sz w:val="24"/>
          <w:szCs w:val="24"/>
        </w:rPr>
        <w:t>;</w:t>
      </w:r>
    </w:p>
    <w:p w:rsidR="00FE2D0B" w:rsidRPr="00A20A71" w:rsidRDefault="00FE2D0B" w:rsidP="00C76788">
      <w:pPr>
        <w:pStyle w:val="Iauiue"/>
        <w:widowControl/>
        <w:numPr>
          <w:ilvl w:val="0"/>
          <w:numId w:val="62"/>
        </w:numPr>
        <w:shd w:val="clear" w:color="auto" w:fill="FFFFFF"/>
        <w:tabs>
          <w:tab w:val="left" w:pos="993"/>
        </w:tabs>
        <w:snapToGrid w:val="0"/>
        <w:ind w:left="0" w:firstLine="709"/>
        <w:jc w:val="both"/>
        <w:rPr>
          <w:bCs/>
          <w:sz w:val="24"/>
          <w:szCs w:val="24"/>
        </w:rPr>
      </w:pPr>
      <w:r w:rsidRPr="00A20A71">
        <w:rPr>
          <w:bCs/>
          <w:i/>
          <w:sz w:val="24"/>
          <w:szCs w:val="24"/>
        </w:rPr>
        <w:lastRenderedPageBreak/>
        <w:t>Вспомогательные виды разрешенного использования</w:t>
      </w:r>
      <w:r w:rsidRPr="00A20A71">
        <w:rPr>
          <w:bCs/>
          <w:sz w:val="24"/>
          <w:szCs w:val="24"/>
        </w:rPr>
        <w:t xml:space="preserve"> земельных участков и объектов капитального строительства</w:t>
      </w:r>
      <w:r w:rsidR="00CA0C8C" w:rsidRPr="00A20A71">
        <w:rPr>
          <w:sz w:val="24"/>
          <w:szCs w:val="24"/>
        </w:rPr>
        <w:t xml:space="preserve"> в зонах</w:t>
      </w:r>
      <w:r w:rsidRPr="00A20A71">
        <w:rPr>
          <w:bCs/>
          <w:sz w:val="24"/>
          <w:szCs w:val="24"/>
        </w:rPr>
        <w:t xml:space="preserve"> озелененных территорий общего пользования:</w:t>
      </w:r>
    </w:p>
    <w:p w:rsidR="003C1A3F" w:rsidRPr="00A20A71" w:rsidRDefault="003C1A3F" w:rsidP="006326FD">
      <w:pPr>
        <w:pStyle w:val="af9"/>
        <w:numPr>
          <w:ilvl w:val="0"/>
          <w:numId w:val="64"/>
        </w:numPr>
        <w:tabs>
          <w:tab w:val="left" w:pos="993"/>
        </w:tabs>
        <w:ind w:left="0" w:firstLine="851"/>
        <w:jc w:val="both"/>
      </w:pPr>
      <w:r w:rsidRPr="00A20A71">
        <w:t>элементы благоустройства, малые архитектурные формы;</w:t>
      </w:r>
    </w:p>
    <w:p w:rsidR="003C1A3F" w:rsidRPr="00A20A71" w:rsidRDefault="003C1A3F" w:rsidP="006326FD">
      <w:pPr>
        <w:pStyle w:val="af9"/>
        <w:numPr>
          <w:ilvl w:val="0"/>
          <w:numId w:val="64"/>
        </w:numPr>
        <w:tabs>
          <w:tab w:val="left" w:pos="993"/>
        </w:tabs>
        <w:ind w:left="0" w:firstLine="851"/>
        <w:jc w:val="both"/>
      </w:pPr>
      <w:r w:rsidRPr="00A20A71">
        <w:t>некапитальные вспомогательные строения и инфраструктура для отдыха;</w:t>
      </w:r>
    </w:p>
    <w:p w:rsidR="003C1A3F" w:rsidRPr="00A20A71" w:rsidRDefault="003C1A3F" w:rsidP="006326FD">
      <w:pPr>
        <w:pStyle w:val="af9"/>
        <w:numPr>
          <w:ilvl w:val="0"/>
          <w:numId w:val="64"/>
        </w:numPr>
        <w:tabs>
          <w:tab w:val="left" w:pos="993"/>
        </w:tabs>
        <w:ind w:left="0" w:firstLine="851"/>
        <w:jc w:val="both"/>
      </w:pPr>
      <w:r w:rsidRPr="00A20A71">
        <w:t>физкультурно-оздоровительные сооружения;</w:t>
      </w:r>
    </w:p>
    <w:p w:rsidR="003C1A3F" w:rsidRPr="00A20A71" w:rsidRDefault="003C1A3F" w:rsidP="006326FD">
      <w:pPr>
        <w:pStyle w:val="af9"/>
        <w:numPr>
          <w:ilvl w:val="0"/>
          <w:numId w:val="64"/>
        </w:numPr>
        <w:tabs>
          <w:tab w:val="left" w:pos="993"/>
        </w:tabs>
        <w:ind w:left="0" w:firstLine="851"/>
        <w:jc w:val="both"/>
      </w:pPr>
      <w:r w:rsidRPr="00A20A71">
        <w:t>аттракционы;</w:t>
      </w:r>
    </w:p>
    <w:p w:rsidR="003C1A3F" w:rsidRPr="00A20A71" w:rsidRDefault="003C1A3F" w:rsidP="006326FD">
      <w:pPr>
        <w:pStyle w:val="af9"/>
        <w:numPr>
          <w:ilvl w:val="0"/>
          <w:numId w:val="64"/>
        </w:numPr>
        <w:tabs>
          <w:tab w:val="left" w:pos="993"/>
        </w:tabs>
        <w:ind w:left="0" w:firstLine="851"/>
        <w:jc w:val="both"/>
      </w:pPr>
      <w:r w:rsidRPr="00A20A71">
        <w:t>некапитальные строения общественного питания;</w:t>
      </w:r>
    </w:p>
    <w:p w:rsidR="003C1A3F" w:rsidRPr="00A20A71" w:rsidRDefault="003C1A3F" w:rsidP="006326FD">
      <w:pPr>
        <w:pStyle w:val="af9"/>
        <w:numPr>
          <w:ilvl w:val="0"/>
          <w:numId w:val="64"/>
        </w:numPr>
        <w:tabs>
          <w:tab w:val="left" w:pos="993"/>
        </w:tabs>
        <w:ind w:left="0" w:firstLine="851"/>
        <w:jc w:val="both"/>
      </w:pPr>
      <w:r w:rsidRPr="00A20A71">
        <w:t>сезонные обслуживающие объекты;</w:t>
      </w:r>
    </w:p>
    <w:p w:rsidR="00FE2D0B" w:rsidRPr="00A20A71" w:rsidRDefault="00FE2D0B" w:rsidP="006326FD">
      <w:pPr>
        <w:pStyle w:val="Iauiue"/>
        <w:widowControl/>
        <w:numPr>
          <w:ilvl w:val="0"/>
          <w:numId w:val="64"/>
        </w:numPr>
        <w:shd w:val="clear" w:color="auto" w:fill="FFFFFF"/>
        <w:tabs>
          <w:tab w:val="left" w:pos="0"/>
          <w:tab w:val="left" w:pos="993"/>
        </w:tabs>
        <w:snapToGrid w:val="0"/>
        <w:ind w:left="0" w:firstLine="851"/>
        <w:jc w:val="both"/>
        <w:rPr>
          <w:sz w:val="24"/>
          <w:szCs w:val="24"/>
        </w:rPr>
      </w:pPr>
      <w:r w:rsidRPr="00A20A71">
        <w:rPr>
          <w:sz w:val="24"/>
          <w:szCs w:val="24"/>
        </w:rPr>
        <w:t>детские игровые площадки, открытые спортивные площадки, площадки для отдыха;</w:t>
      </w:r>
    </w:p>
    <w:p w:rsidR="00FE2D0B" w:rsidRPr="00A20A71" w:rsidRDefault="00FE2D0B" w:rsidP="006326FD">
      <w:pPr>
        <w:pStyle w:val="Iauiue"/>
        <w:widowControl/>
        <w:numPr>
          <w:ilvl w:val="0"/>
          <w:numId w:val="64"/>
        </w:numPr>
        <w:shd w:val="clear" w:color="auto" w:fill="FFFFFF"/>
        <w:tabs>
          <w:tab w:val="left" w:pos="0"/>
          <w:tab w:val="left" w:pos="993"/>
        </w:tabs>
        <w:snapToGrid w:val="0"/>
        <w:ind w:left="0" w:firstLine="851"/>
        <w:jc w:val="both"/>
        <w:rPr>
          <w:sz w:val="24"/>
          <w:szCs w:val="24"/>
        </w:rPr>
      </w:pPr>
      <w:r w:rsidRPr="00A20A71">
        <w:rPr>
          <w:sz w:val="24"/>
          <w:szCs w:val="24"/>
        </w:rPr>
        <w:t>площадки для сбора мусора;</w:t>
      </w:r>
    </w:p>
    <w:p w:rsidR="00FE2D0B" w:rsidRPr="00A20A71" w:rsidRDefault="00FE2D0B" w:rsidP="006326FD">
      <w:pPr>
        <w:pStyle w:val="Iauiue"/>
        <w:widowControl/>
        <w:numPr>
          <w:ilvl w:val="0"/>
          <w:numId w:val="64"/>
        </w:numPr>
        <w:shd w:val="clear" w:color="auto" w:fill="FFFFFF"/>
        <w:tabs>
          <w:tab w:val="left" w:pos="0"/>
          <w:tab w:val="left" w:pos="993"/>
        </w:tabs>
        <w:snapToGrid w:val="0"/>
        <w:ind w:left="0" w:firstLine="851"/>
        <w:jc w:val="both"/>
        <w:rPr>
          <w:sz w:val="24"/>
          <w:szCs w:val="24"/>
        </w:rPr>
      </w:pPr>
      <w:r w:rsidRPr="00A20A71">
        <w:rPr>
          <w:sz w:val="24"/>
          <w:szCs w:val="24"/>
        </w:rPr>
        <w:t>общественные туалеты;</w:t>
      </w:r>
    </w:p>
    <w:p w:rsidR="002649F9" w:rsidRPr="00A20A71" w:rsidRDefault="00FE2D0B" w:rsidP="006326FD">
      <w:pPr>
        <w:pStyle w:val="Iauiue"/>
        <w:widowControl/>
        <w:numPr>
          <w:ilvl w:val="0"/>
          <w:numId w:val="64"/>
        </w:numPr>
        <w:shd w:val="clear" w:color="auto" w:fill="FFFFFF"/>
        <w:tabs>
          <w:tab w:val="left" w:pos="0"/>
          <w:tab w:val="left" w:pos="993"/>
        </w:tabs>
        <w:snapToGrid w:val="0"/>
        <w:ind w:left="0" w:firstLine="851"/>
        <w:jc w:val="both"/>
        <w:rPr>
          <w:sz w:val="24"/>
          <w:szCs w:val="24"/>
        </w:rPr>
      </w:pPr>
      <w:r w:rsidRPr="00A20A71">
        <w:rPr>
          <w:sz w:val="24"/>
          <w:szCs w:val="24"/>
        </w:rPr>
        <w:t>летние эстрады, танцевальные залы, дискотеки</w:t>
      </w:r>
      <w:r w:rsidR="002649F9" w:rsidRPr="00A20A71">
        <w:rPr>
          <w:sz w:val="24"/>
          <w:szCs w:val="24"/>
        </w:rPr>
        <w:t>;</w:t>
      </w:r>
    </w:p>
    <w:p w:rsidR="003C1A3F" w:rsidRPr="00A20A71" w:rsidRDefault="003C1A3F" w:rsidP="006326FD">
      <w:pPr>
        <w:pStyle w:val="a"/>
        <w:numPr>
          <w:ilvl w:val="0"/>
          <w:numId w:val="64"/>
        </w:numPr>
        <w:tabs>
          <w:tab w:val="clear" w:pos="851"/>
          <w:tab w:val="left" w:pos="0"/>
          <w:tab w:val="left" w:pos="993"/>
        </w:tabs>
        <w:spacing w:after="0"/>
        <w:ind w:left="0" w:firstLine="851"/>
        <w:rPr>
          <w:rFonts w:ascii="Times New Roman" w:hAnsi="Times New Roman"/>
          <w:color w:val="000000"/>
          <w:sz w:val="24"/>
          <w:szCs w:val="24"/>
        </w:rPr>
      </w:pPr>
      <w:r w:rsidRPr="00A20A71">
        <w:rPr>
          <w:rFonts w:ascii="Times New Roman" w:hAnsi="Times New Roman"/>
          <w:color w:val="000000"/>
          <w:sz w:val="24"/>
          <w:szCs w:val="24"/>
        </w:rPr>
        <w:t>киоски, временные павильоны розничной торговли и обслуживания;</w:t>
      </w:r>
    </w:p>
    <w:p w:rsidR="003C1A3F" w:rsidRPr="00A20A71" w:rsidRDefault="003C1A3F" w:rsidP="006326FD">
      <w:pPr>
        <w:pStyle w:val="a"/>
        <w:numPr>
          <w:ilvl w:val="0"/>
          <w:numId w:val="64"/>
        </w:numPr>
        <w:tabs>
          <w:tab w:val="clear" w:pos="851"/>
          <w:tab w:val="left" w:pos="0"/>
          <w:tab w:val="left" w:pos="993"/>
        </w:tabs>
        <w:spacing w:after="0"/>
        <w:ind w:left="0" w:firstLine="851"/>
        <w:rPr>
          <w:rFonts w:ascii="Times New Roman" w:hAnsi="Times New Roman"/>
          <w:color w:val="000000"/>
          <w:sz w:val="24"/>
          <w:szCs w:val="24"/>
        </w:rPr>
      </w:pPr>
      <w:r w:rsidRPr="00A20A71">
        <w:rPr>
          <w:rFonts w:ascii="Times New Roman" w:hAnsi="Times New Roman"/>
          <w:color w:val="000000"/>
          <w:sz w:val="24"/>
          <w:szCs w:val="24"/>
        </w:rPr>
        <w:t>пешеходные и велосипедные дорожки;</w:t>
      </w:r>
    </w:p>
    <w:p w:rsidR="003C1A3F" w:rsidRPr="00A20A71" w:rsidRDefault="003C1A3F" w:rsidP="006326FD">
      <w:pPr>
        <w:pStyle w:val="a"/>
        <w:numPr>
          <w:ilvl w:val="0"/>
          <w:numId w:val="64"/>
        </w:numPr>
        <w:tabs>
          <w:tab w:val="clear" w:pos="851"/>
          <w:tab w:val="left" w:pos="0"/>
          <w:tab w:val="left" w:pos="993"/>
        </w:tabs>
        <w:spacing w:after="0"/>
        <w:ind w:left="0" w:firstLine="851"/>
        <w:rPr>
          <w:rFonts w:ascii="Times New Roman" w:hAnsi="Times New Roman"/>
          <w:color w:val="000000"/>
          <w:sz w:val="24"/>
          <w:szCs w:val="24"/>
        </w:rPr>
      </w:pPr>
      <w:r w:rsidRPr="00A20A71">
        <w:rPr>
          <w:rFonts w:ascii="Times New Roman" w:hAnsi="Times New Roman"/>
          <w:color w:val="000000"/>
          <w:sz w:val="24"/>
          <w:szCs w:val="24"/>
        </w:rPr>
        <w:t>некапитальные строения для кафе и закусочных;</w:t>
      </w:r>
    </w:p>
    <w:p w:rsidR="00FE2D0B" w:rsidRPr="00A20A71" w:rsidRDefault="003C1A3F" w:rsidP="006326FD">
      <w:pPr>
        <w:pStyle w:val="a"/>
        <w:numPr>
          <w:ilvl w:val="0"/>
          <w:numId w:val="64"/>
        </w:numPr>
        <w:tabs>
          <w:tab w:val="clear" w:pos="851"/>
          <w:tab w:val="left" w:pos="0"/>
          <w:tab w:val="left" w:pos="993"/>
        </w:tabs>
        <w:spacing w:after="0"/>
        <w:ind w:left="0" w:firstLine="851"/>
        <w:rPr>
          <w:rFonts w:ascii="Times New Roman" w:hAnsi="Times New Roman"/>
          <w:sz w:val="24"/>
          <w:szCs w:val="24"/>
        </w:rPr>
      </w:pPr>
      <w:r w:rsidRPr="00A20A71">
        <w:rPr>
          <w:rFonts w:ascii="Times New Roman" w:hAnsi="Times New Roman"/>
          <w:sz w:val="24"/>
          <w:szCs w:val="24"/>
        </w:rPr>
        <w:t>объекты противопожарной охраны (гидранты, резервуары, противопожарные вод</w:t>
      </w:r>
      <w:r w:rsidRPr="00A20A71">
        <w:rPr>
          <w:rFonts w:ascii="Times New Roman" w:hAnsi="Times New Roman"/>
          <w:sz w:val="24"/>
          <w:szCs w:val="24"/>
        </w:rPr>
        <w:t>о</w:t>
      </w:r>
      <w:r w:rsidR="00F008C3" w:rsidRPr="00A20A71">
        <w:rPr>
          <w:rFonts w:ascii="Times New Roman" w:hAnsi="Times New Roman"/>
          <w:sz w:val="24"/>
          <w:szCs w:val="24"/>
        </w:rPr>
        <w:t>е</w:t>
      </w:r>
      <w:r w:rsidR="00B92B90" w:rsidRPr="00A20A71">
        <w:rPr>
          <w:rFonts w:ascii="Times New Roman" w:hAnsi="Times New Roman"/>
          <w:sz w:val="24"/>
          <w:szCs w:val="24"/>
        </w:rPr>
        <w:t>мы).</w:t>
      </w:r>
    </w:p>
    <w:p w:rsidR="0027379A" w:rsidRPr="00A20A71" w:rsidRDefault="0027379A" w:rsidP="006326FD">
      <w:pPr>
        <w:pStyle w:val="8"/>
        <w:numPr>
          <w:ilvl w:val="0"/>
          <w:numId w:val="64"/>
        </w:numPr>
        <w:tabs>
          <w:tab w:val="left" w:pos="993"/>
        </w:tabs>
        <w:ind w:left="0" w:firstLine="851"/>
        <w:rPr>
          <w:rFonts w:ascii="Times New Roman" w:hAnsi="Times New Roman"/>
        </w:rPr>
      </w:pPr>
      <w:r w:rsidRPr="00A20A71">
        <w:rPr>
          <w:rFonts w:ascii="Times New Roman" w:hAnsi="Times New Roman"/>
        </w:rPr>
        <w:t>размещение выпусков очищенных сточных вод, в соответствии с «Правилами о</w:t>
      </w:r>
      <w:r w:rsidRPr="00A20A71">
        <w:rPr>
          <w:rFonts w:ascii="Times New Roman" w:hAnsi="Times New Roman"/>
        </w:rPr>
        <w:t>х</w:t>
      </w:r>
      <w:r w:rsidRPr="00A20A71">
        <w:rPr>
          <w:rFonts w:ascii="Times New Roman" w:hAnsi="Times New Roman"/>
        </w:rPr>
        <w:t>раны поверхностных вод от загрязнений»;</w:t>
      </w:r>
    </w:p>
    <w:p w:rsidR="0027379A" w:rsidRPr="00A20A71" w:rsidRDefault="0027379A" w:rsidP="006326FD">
      <w:pPr>
        <w:pStyle w:val="8"/>
        <w:numPr>
          <w:ilvl w:val="0"/>
          <w:numId w:val="64"/>
        </w:numPr>
        <w:tabs>
          <w:tab w:val="left" w:pos="993"/>
        </w:tabs>
        <w:ind w:left="0" w:firstLine="851"/>
        <w:rPr>
          <w:rFonts w:ascii="Times New Roman" w:hAnsi="Times New Roman"/>
        </w:rPr>
      </w:pPr>
      <w:r w:rsidRPr="00A20A71">
        <w:rPr>
          <w:rFonts w:ascii="Times New Roman" w:hAnsi="Times New Roman"/>
        </w:rPr>
        <w:t>строительство лодочных станций.</w:t>
      </w:r>
    </w:p>
    <w:p w:rsidR="0027379A" w:rsidRPr="00A20A71" w:rsidRDefault="0027379A" w:rsidP="00D4231C">
      <w:pPr>
        <w:pStyle w:val="a"/>
        <w:numPr>
          <w:ilvl w:val="0"/>
          <w:numId w:val="0"/>
        </w:numPr>
        <w:tabs>
          <w:tab w:val="clear" w:pos="851"/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2649F9" w:rsidRPr="00A20A71" w:rsidRDefault="00FE2D0B" w:rsidP="00C76788">
      <w:pPr>
        <w:pStyle w:val="af9"/>
        <w:numPr>
          <w:ilvl w:val="0"/>
          <w:numId w:val="62"/>
        </w:numPr>
        <w:shd w:val="clear" w:color="auto" w:fill="FFFFFF"/>
        <w:tabs>
          <w:tab w:val="left" w:pos="993"/>
        </w:tabs>
        <w:ind w:left="0" w:firstLine="709"/>
        <w:jc w:val="both"/>
      </w:pPr>
      <w:r w:rsidRPr="00D45696">
        <w:rPr>
          <w:i/>
        </w:rPr>
        <w:t xml:space="preserve">Предельные размеры </w:t>
      </w:r>
      <w:r w:rsidRPr="00A20A71">
        <w:t>земельных участков и параметры разрешенного строительс</w:t>
      </w:r>
      <w:r w:rsidRPr="00A20A71">
        <w:t>т</w:t>
      </w:r>
      <w:r w:rsidRPr="00A20A71">
        <w:t>ва, реконструкции объектов капиталь</w:t>
      </w:r>
      <w:r w:rsidR="00B92B90" w:rsidRPr="00A20A71">
        <w:t>ного строительства в зонах (</w:t>
      </w:r>
      <w:r w:rsidRPr="00A20A71">
        <w:t>Р-2):</w:t>
      </w:r>
    </w:p>
    <w:p w:rsidR="00DC6C4C" w:rsidRPr="00A20A71" w:rsidRDefault="00B92B90" w:rsidP="006326FD">
      <w:pPr>
        <w:pStyle w:val="af9"/>
        <w:numPr>
          <w:ilvl w:val="0"/>
          <w:numId w:val="65"/>
        </w:numPr>
        <w:shd w:val="clear" w:color="auto" w:fill="FFFFFF"/>
        <w:tabs>
          <w:tab w:val="left" w:pos="993"/>
        </w:tabs>
        <w:suppressAutoHyphens/>
        <w:ind w:left="0" w:firstLine="851"/>
        <w:jc w:val="both"/>
      </w:pPr>
      <w:r w:rsidRPr="00A20A71">
        <w:t>о</w:t>
      </w:r>
      <w:r w:rsidR="00DC6C4C" w:rsidRPr="00A20A71">
        <w:t>бщий баланс территории парков, скверов составляет:</w:t>
      </w:r>
    </w:p>
    <w:p w:rsidR="00DC6C4C" w:rsidRPr="00A20A71" w:rsidRDefault="00DC6C4C" w:rsidP="006326FD">
      <w:pPr>
        <w:pStyle w:val="af9"/>
        <w:numPr>
          <w:ilvl w:val="0"/>
          <w:numId w:val="65"/>
        </w:numPr>
        <w:shd w:val="clear" w:color="auto" w:fill="FFFFFF"/>
        <w:tabs>
          <w:tab w:val="left" w:pos="993"/>
        </w:tabs>
        <w:suppressAutoHyphens/>
        <w:ind w:left="0" w:firstLine="851"/>
        <w:jc w:val="both"/>
      </w:pPr>
      <w:r w:rsidRPr="00A20A71">
        <w:t>зеленые насаждения - 65-75 %</w:t>
      </w:r>
      <w:r w:rsidR="00526E9F" w:rsidRPr="00A20A71">
        <w:t>;</w:t>
      </w:r>
    </w:p>
    <w:p w:rsidR="00DC6C4C" w:rsidRPr="00A20A71" w:rsidRDefault="00DC6C4C" w:rsidP="006326FD">
      <w:pPr>
        <w:pStyle w:val="af9"/>
        <w:numPr>
          <w:ilvl w:val="0"/>
          <w:numId w:val="65"/>
        </w:numPr>
        <w:shd w:val="clear" w:color="auto" w:fill="FFFFFF"/>
        <w:tabs>
          <w:tab w:val="left" w:pos="993"/>
        </w:tabs>
        <w:suppressAutoHyphens/>
        <w:ind w:left="0" w:firstLine="851"/>
        <w:jc w:val="both"/>
      </w:pPr>
      <w:r w:rsidRPr="00A20A71">
        <w:t>аллеи и дороги – 10-15 %</w:t>
      </w:r>
      <w:r w:rsidR="00526E9F" w:rsidRPr="00A20A71">
        <w:t>;</w:t>
      </w:r>
    </w:p>
    <w:p w:rsidR="00DC6C4C" w:rsidRPr="00A20A71" w:rsidRDefault="00DC6C4C" w:rsidP="006326FD">
      <w:pPr>
        <w:pStyle w:val="af9"/>
        <w:numPr>
          <w:ilvl w:val="0"/>
          <w:numId w:val="65"/>
        </w:numPr>
        <w:shd w:val="clear" w:color="auto" w:fill="FFFFFF"/>
        <w:tabs>
          <w:tab w:val="left" w:pos="993"/>
        </w:tabs>
        <w:suppressAutoHyphens/>
        <w:ind w:left="0" w:firstLine="851"/>
        <w:jc w:val="both"/>
      </w:pPr>
      <w:r w:rsidRPr="00A20A71">
        <w:t>площадки – 8-12 %</w:t>
      </w:r>
      <w:r w:rsidR="00526E9F" w:rsidRPr="00A20A71">
        <w:t>;</w:t>
      </w:r>
    </w:p>
    <w:p w:rsidR="00DC6C4C" w:rsidRPr="00A20A71" w:rsidRDefault="00DC6C4C" w:rsidP="006326FD">
      <w:pPr>
        <w:pStyle w:val="af9"/>
        <w:numPr>
          <w:ilvl w:val="0"/>
          <w:numId w:val="65"/>
        </w:numPr>
        <w:shd w:val="clear" w:color="auto" w:fill="FFFFFF"/>
        <w:tabs>
          <w:tab w:val="left" w:pos="993"/>
        </w:tabs>
        <w:suppressAutoHyphens/>
        <w:ind w:left="0" w:firstLine="851"/>
        <w:jc w:val="both"/>
      </w:pPr>
      <w:r w:rsidRPr="00A20A71">
        <w:t>сооружения – 5-7 %</w:t>
      </w:r>
      <w:r w:rsidR="00526E9F" w:rsidRPr="00A20A71">
        <w:t>.</w:t>
      </w:r>
    </w:p>
    <w:p w:rsidR="00526E9F" w:rsidRPr="00A20A71" w:rsidRDefault="00526E9F" w:rsidP="006326FD">
      <w:pPr>
        <w:pStyle w:val="af9"/>
        <w:numPr>
          <w:ilvl w:val="0"/>
          <w:numId w:val="65"/>
        </w:numPr>
        <w:shd w:val="clear" w:color="auto" w:fill="FFFFFF"/>
        <w:tabs>
          <w:tab w:val="left" w:pos="993"/>
        </w:tabs>
        <w:suppressAutoHyphens/>
        <w:ind w:left="0" w:firstLine="851"/>
        <w:jc w:val="both"/>
      </w:pPr>
      <w:r w:rsidRPr="00A20A71">
        <w:t>минимальные размеры площади:</w:t>
      </w:r>
    </w:p>
    <w:p w:rsidR="00526E9F" w:rsidRPr="00A20A71" w:rsidRDefault="00526E9F" w:rsidP="006326FD">
      <w:pPr>
        <w:pStyle w:val="af9"/>
        <w:numPr>
          <w:ilvl w:val="0"/>
          <w:numId w:val="65"/>
        </w:numPr>
        <w:shd w:val="clear" w:color="auto" w:fill="FFFFFF"/>
        <w:tabs>
          <w:tab w:val="left" w:pos="993"/>
        </w:tabs>
        <w:suppressAutoHyphens/>
        <w:ind w:left="0" w:firstLine="851"/>
        <w:jc w:val="both"/>
      </w:pPr>
      <w:r w:rsidRPr="00A20A71">
        <w:t xml:space="preserve">садов жилых зон – </w:t>
      </w:r>
      <w:smartTag w:uri="urn:schemas-microsoft-com:office:smarttags" w:element="metricconverter">
        <w:smartTagPr>
          <w:attr w:name="ProductID" w:val="3 га"/>
        </w:smartTagPr>
        <w:r w:rsidRPr="00A20A71">
          <w:t>3 га</w:t>
        </w:r>
      </w:smartTag>
      <w:r w:rsidRPr="00A20A71">
        <w:t>;</w:t>
      </w:r>
    </w:p>
    <w:p w:rsidR="00526E9F" w:rsidRPr="00A20A71" w:rsidRDefault="00526E9F" w:rsidP="006326FD">
      <w:pPr>
        <w:pStyle w:val="af9"/>
        <w:numPr>
          <w:ilvl w:val="0"/>
          <w:numId w:val="65"/>
        </w:numPr>
        <w:shd w:val="clear" w:color="auto" w:fill="FFFFFF"/>
        <w:tabs>
          <w:tab w:val="left" w:pos="993"/>
        </w:tabs>
        <w:suppressAutoHyphens/>
        <w:ind w:left="0" w:firstLine="851"/>
        <w:jc w:val="both"/>
      </w:pPr>
      <w:r w:rsidRPr="00A20A71">
        <w:t xml:space="preserve">скверов – </w:t>
      </w:r>
      <w:smartTag w:uri="urn:schemas-microsoft-com:office:smarttags" w:element="metricconverter">
        <w:smartTagPr>
          <w:attr w:name="ProductID" w:val="0,5 га"/>
        </w:smartTagPr>
        <w:r w:rsidRPr="00A20A71">
          <w:t>0,5 га</w:t>
        </w:r>
      </w:smartTag>
      <w:r w:rsidR="00B92B90" w:rsidRPr="00A20A71">
        <w:t>;</w:t>
      </w:r>
    </w:p>
    <w:p w:rsidR="00526E9F" w:rsidRPr="00A20A71" w:rsidRDefault="00FD45A5" w:rsidP="006326FD">
      <w:pPr>
        <w:pStyle w:val="af9"/>
        <w:numPr>
          <w:ilvl w:val="0"/>
          <w:numId w:val="65"/>
        </w:numPr>
        <w:shd w:val="clear" w:color="auto" w:fill="FFFFFF"/>
        <w:tabs>
          <w:tab w:val="left" w:pos="993"/>
        </w:tabs>
        <w:suppressAutoHyphens/>
        <w:ind w:left="0" w:firstLine="851"/>
        <w:jc w:val="both"/>
      </w:pPr>
      <w:r w:rsidRPr="00A20A71">
        <w:t>минимальное расстояние от границ террит</w:t>
      </w:r>
      <w:r w:rsidR="00B92B90" w:rsidRPr="00A20A71">
        <w:t>ории парка до границ территории</w:t>
      </w:r>
      <w:r w:rsidR="004B3388" w:rsidRPr="00A20A71">
        <w:t xml:space="preserve"> </w:t>
      </w:r>
      <w:r w:rsidRPr="00A20A71">
        <w:t xml:space="preserve">жилой застройки – </w:t>
      </w:r>
      <w:smartTag w:uri="urn:schemas-microsoft-com:office:smarttags" w:element="metricconverter">
        <w:smartTagPr>
          <w:attr w:name="ProductID" w:val="30 м"/>
        </w:smartTagPr>
        <w:r w:rsidRPr="00A20A71">
          <w:t>30 м</w:t>
        </w:r>
      </w:smartTag>
      <w:r w:rsidR="00B92B90" w:rsidRPr="00A20A71">
        <w:t>.</w:t>
      </w:r>
    </w:p>
    <w:p w:rsidR="009951E3" w:rsidRPr="00A20A71" w:rsidRDefault="00FE2D0B" w:rsidP="00C76788">
      <w:pPr>
        <w:pStyle w:val="af9"/>
        <w:numPr>
          <w:ilvl w:val="0"/>
          <w:numId w:val="62"/>
        </w:numPr>
        <w:shd w:val="clear" w:color="auto" w:fill="FFFFFF"/>
        <w:tabs>
          <w:tab w:val="left" w:pos="993"/>
        </w:tabs>
        <w:snapToGrid w:val="0"/>
        <w:ind w:left="0" w:firstLine="709"/>
        <w:jc w:val="both"/>
      </w:pPr>
      <w:r w:rsidRPr="00D45696">
        <w:rPr>
          <w:bCs/>
        </w:rPr>
        <w:t>М</w:t>
      </w:r>
      <w:r w:rsidRPr="00A20A71">
        <w:t>аксимальные размеры земельных участков и предельные параметры разрешенн</w:t>
      </w:r>
      <w:r w:rsidRPr="00A20A71">
        <w:t>о</w:t>
      </w:r>
      <w:r w:rsidRPr="00A20A71">
        <w:t>го строительства, реконструкции объектов капитал</w:t>
      </w:r>
      <w:r w:rsidR="001309D3" w:rsidRPr="00A20A71">
        <w:t>ьного строительства в зонах</w:t>
      </w:r>
      <w:r w:rsidRPr="00A20A71">
        <w:t xml:space="preserve"> устанавл</w:t>
      </w:r>
      <w:r w:rsidRPr="00A20A71">
        <w:t>и</w:t>
      </w:r>
      <w:r w:rsidRPr="00A20A71">
        <w:t xml:space="preserve">ваются в соответствии с </w:t>
      </w:r>
      <w:r w:rsidR="004B3388" w:rsidRPr="00A20A71">
        <w:t xml:space="preserve">Нормативами градостроительного проектирования Алтайского края и </w:t>
      </w:r>
      <w:r w:rsidRPr="00A20A71">
        <w:t>утвержденной документацией по планировке территории.</w:t>
      </w:r>
    </w:p>
    <w:p w:rsidR="0005129F" w:rsidRPr="00A20A71" w:rsidRDefault="00DB5D0B" w:rsidP="00EF47F3">
      <w:pPr>
        <w:spacing w:before="240" w:after="240"/>
        <w:jc w:val="center"/>
        <w:outlineLvl w:val="2"/>
        <w:rPr>
          <w:b/>
          <w:color w:val="000000"/>
        </w:rPr>
      </w:pPr>
      <w:bookmarkStart w:id="131" w:name="_Toc282347550"/>
      <w:bookmarkStart w:id="132" w:name="_Toc418837440"/>
      <w:r w:rsidRPr="00A20A71">
        <w:rPr>
          <w:b/>
          <w:color w:val="000000"/>
        </w:rPr>
        <w:t xml:space="preserve">Статья </w:t>
      </w:r>
      <w:r w:rsidR="0082150C" w:rsidRPr="00A20A71">
        <w:rPr>
          <w:b/>
          <w:color w:val="000000"/>
        </w:rPr>
        <w:t>3</w:t>
      </w:r>
      <w:r w:rsidR="000F34C6">
        <w:rPr>
          <w:b/>
          <w:color w:val="000000"/>
        </w:rPr>
        <w:t>4</w:t>
      </w:r>
      <w:r w:rsidR="00CB4549" w:rsidRPr="00A20A71">
        <w:rPr>
          <w:b/>
          <w:color w:val="000000"/>
        </w:rPr>
        <w:t>.</w:t>
      </w:r>
      <w:r w:rsidR="0005129F" w:rsidRPr="00A20A71">
        <w:rPr>
          <w:b/>
          <w:color w:val="000000"/>
        </w:rPr>
        <w:t xml:space="preserve"> </w:t>
      </w:r>
      <w:r w:rsidR="00CB4549" w:rsidRPr="00A20A71">
        <w:rPr>
          <w:b/>
          <w:bCs/>
          <w:color w:val="000000"/>
        </w:rPr>
        <w:t xml:space="preserve">Градостроительные регламенты </w:t>
      </w:r>
      <w:r w:rsidR="00CB4549" w:rsidRPr="00A20A71">
        <w:rPr>
          <w:b/>
          <w:color w:val="000000"/>
        </w:rPr>
        <w:t xml:space="preserve">на территориях </w:t>
      </w:r>
      <w:r w:rsidR="0005129F" w:rsidRPr="00A20A71">
        <w:rPr>
          <w:b/>
          <w:color w:val="000000"/>
        </w:rPr>
        <w:t xml:space="preserve">зон </w:t>
      </w:r>
      <w:bookmarkEnd w:id="131"/>
      <w:r w:rsidR="00C970F3" w:rsidRPr="00A20A71">
        <w:rPr>
          <w:b/>
          <w:color w:val="000000"/>
        </w:rPr>
        <w:t>сельскохозяйственного использования</w:t>
      </w:r>
      <w:bookmarkEnd w:id="132"/>
    </w:p>
    <w:p w:rsidR="00C970F3" w:rsidRPr="00A20A71" w:rsidRDefault="00C970F3" w:rsidP="00C76788">
      <w:pPr>
        <w:pStyle w:val="a4"/>
        <w:numPr>
          <w:ilvl w:val="0"/>
          <w:numId w:val="69"/>
        </w:numPr>
        <w:tabs>
          <w:tab w:val="left" w:pos="993"/>
        </w:tabs>
        <w:ind w:left="0" w:firstLine="709"/>
        <w:jc w:val="both"/>
        <w:rPr>
          <w:color w:val="000000"/>
        </w:rPr>
      </w:pPr>
      <w:proofErr w:type="gramStart"/>
      <w:r w:rsidRPr="00A20A71">
        <w:rPr>
          <w:color w:val="000000"/>
        </w:rPr>
        <w:t>Зоны сельскохозяйственного использования (код зон – СХ) включают зоны сел</w:t>
      </w:r>
      <w:r w:rsidRPr="00A20A71">
        <w:rPr>
          <w:color w:val="000000"/>
        </w:rPr>
        <w:t>ь</w:t>
      </w:r>
      <w:r w:rsidRPr="00A20A71">
        <w:rPr>
          <w:color w:val="000000"/>
        </w:rPr>
        <w:t>скохозяйственных угодий, зоны, занятые объектами сельскохозяйственного назначения и предназначенные для ведения сельского хозяйства, в т. ч. дачного хозяйства и садоводства, личного подсобного хозяйства, развития объектов сельскохозяйственного назначения.</w:t>
      </w:r>
      <w:proofErr w:type="gramEnd"/>
    </w:p>
    <w:p w:rsidR="00C970F3" w:rsidRPr="00A20A71" w:rsidRDefault="00C970F3" w:rsidP="00C76788">
      <w:pPr>
        <w:pStyle w:val="a4"/>
        <w:numPr>
          <w:ilvl w:val="0"/>
          <w:numId w:val="69"/>
        </w:numPr>
        <w:tabs>
          <w:tab w:val="left" w:pos="993"/>
        </w:tabs>
        <w:ind w:left="0" w:firstLine="709"/>
        <w:jc w:val="both"/>
      </w:pPr>
      <w:r w:rsidRPr="00A20A71">
        <w:rPr>
          <w:i/>
        </w:rPr>
        <w:t>Основные виды разрешенного использования</w:t>
      </w:r>
      <w:r w:rsidRPr="00A20A71">
        <w:t xml:space="preserve"> земельных участков и объектов кап</w:t>
      </w:r>
      <w:r w:rsidRPr="00A20A71">
        <w:t>и</w:t>
      </w:r>
      <w:r w:rsidRPr="00A20A71">
        <w:t xml:space="preserve">тального строительства в зонах, предназначенных для </w:t>
      </w:r>
      <w:r w:rsidRPr="00A20A71">
        <w:rPr>
          <w:color w:val="000000"/>
        </w:rPr>
        <w:t>ведения сельского хозяйства:</w:t>
      </w:r>
    </w:p>
    <w:p w:rsidR="00B91625" w:rsidRDefault="00B91625" w:rsidP="006326FD">
      <w:pPr>
        <w:pStyle w:val="af9"/>
        <w:numPr>
          <w:ilvl w:val="0"/>
          <w:numId w:val="70"/>
        </w:numPr>
        <w:shd w:val="clear" w:color="auto" w:fill="FFFFFF"/>
        <w:tabs>
          <w:tab w:val="left" w:pos="993"/>
        </w:tabs>
        <w:suppressAutoHyphens/>
        <w:snapToGrid w:val="0"/>
        <w:ind w:left="0" w:firstLine="851"/>
        <w:jc w:val="both"/>
      </w:pPr>
      <w:bookmarkStart w:id="133" w:name="sub_1012"/>
      <w:r>
        <w:t>в</w:t>
      </w:r>
      <w:r w:rsidRPr="005342CD">
        <w:t>ыращивание зерновых и иных сельскохозяйственных культур</w:t>
      </w:r>
      <w:bookmarkEnd w:id="133"/>
      <w:r>
        <w:t xml:space="preserve">: </w:t>
      </w:r>
      <w:r w:rsidRPr="005342CD">
        <w:t>производство зерновых, бобовых, кормовых, технических, масличных, эфиромасличных, и иных сельскохозяйственных культур</w:t>
      </w:r>
      <w:r>
        <w:t>;</w:t>
      </w:r>
    </w:p>
    <w:p w:rsidR="00B91625" w:rsidRDefault="00B91625" w:rsidP="006326FD">
      <w:pPr>
        <w:pStyle w:val="af9"/>
        <w:numPr>
          <w:ilvl w:val="0"/>
          <w:numId w:val="70"/>
        </w:numPr>
        <w:shd w:val="clear" w:color="auto" w:fill="FFFFFF"/>
        <w:tabs>
          <w:tab w:val="left" w:pos="993"/>
        </w:tabs>
        <w:suppressAutoHyphens/>
        <w:snapToGrid w:val="0"/>
        <w:ind w:left="0" w:firstLine="851"/>
        <w:jc w:val="both"/>
      </w:pPr>
      <w:bookmarkStart w:id="134" w:name="sub_1013"/>
      <w:r>
        <w:lastRenderedPageBreak/>
        <w:t>о</w:t>
      </w:r>
      <w:r w:rsidRPr="005342CD">
        <w:t>вощеводство</w:t>
      </w:r>
      <w:bookmarkEnd w:id="134"/>
      <w:r>
        <w:t>: производство</w:t>
      </w:r>
      <w:r w:rsidRPr="005342CD">
        <w:t xml:space="preserve"> картофеля, листовых, плодовых, луковичных и бахчевых сельскохозяйственных культур, в том числе с использованием теплиц</w:t>
      </w:r>
      <w:r>
        <w:t>;</w:t>
      </w:r>
    </w:p>
    <w:p w:rsidR="00B91625" w:rsidRDefault="00B91625" w:rsidP="006326FD">
      <w:pPr>
        <w:pStyle w:val="af9"/>
        <w:numPr>
          <w:ilvl w:val="0"/>
          <w:numId w:val="70"/>
        </w:numPr>
        <w:shd w:val="clear" w:color="auto" w:fill="FFFFFF"/>
        <w:tabs>
          <w:tab w:val="left" w:pos="993"/>
        </w:tabs>
        <w:suppressAutoHyphens/>
        <w:snapToGrid w:val="0"/>
        <w:ind w:left="0" w:firstLine="851"/>
        <w:jc w:val="both"/>
      </w:pPr>
      <w:bookmarkStart w:id="135" w:name="sub_1014"/>
      <w:r>
        <w:t>в</w:t>
      </w:r>
      <w:r w:rsidRPr="005342CD">
        <w:t>ыращивание тонизирующих, лекарственных, цветочных культур</w:t>
      </w:r>
      <w:bookmarkEnd w:id="135"/>
      <w:r>
        <w:t>: производство</w:t>
      </w:r>
      <w:r w:rsidRPr="005342CD">
        <w:t xml:space="preserve"> чая, лекарственных и цветочных культур</w:t>
      </w:r>
      <w:r>
        <w:t>;</w:t>
      </w:r>
    </w:p>
    <w:p w:rsidR="00B91625" w:rsidRDefault="00B91625" w:rsidP="006326FD">
      <w:pPr>
        <w:pStyle w:val="af9"/>
        <w:numPr>
          <w:ilvl w:val="0"/>
          <w:numId w:val="70"/>
        </w:numPr>
        <w:shd w:val="clear" w:color="auto" w:fill="FFFFFF"/>
        <w:tabs>
          <w:tab w:val="left" w:pos="993"/>
        </w:tabs>
        <w:suppressAutoHyphens/>
        <w:snapToGrid w:val="0"/>
        <w:ind w:left="0" w:firstLine="851"/>
        <w:jc w:val="both"/>
      </w:pPr>
      <w:bookmarkStart w:id="136" w:name="sub_1015"/>
      <w:r>
        <w:t>с</w:t>
      </w:r>
      <w:r w:rsidRPr="005342CD">
        <w:t>адоводство</w:t>
      </w:r>
      <w:bookmarkEnd w:id="136"/>
      <w:r>
        <w:t>: о</w:t>
      </w:r>
      <w:r w:rsidRPr="005342CD">
        <w:t>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винограда, и иных многолетних культур</w:t>
      </w:r>
      <w:r>
        <w:t>;</w:t>
      </w:r>
    </w:p>
    <w:p w:rsidR="00B91625" w:rsidRDefault="00B91625" w:rsidP="00B91625">
      <w:pPr>
        <w:pStyle w:val="af9"/>
        <w:numPr>
          <w:ilvl w:val="0"/>
          <w:numId w:val="70"/>
        </w:numPr>
        <w:shd w:val="clear" w:color="auto" w:fill="FFFFFF"/>
        <w:tabs>
          <w:tab w:val="left" w:pos="993"/>
        </w:tabs>
        <w:suppressAutoHyphens/>
        <w:snapToGrid w:val="0"/>
        <w:ind w:left="0" w:firstLine="851"/>
        <w:jc w:val="both"/>
      </w:pPr>
      <w:bookmarkStart w:id="137" w:name="sub_1016"/>
      <w:r>
        <w:t>в</w:t>
      </w:r>
      <w:r w:rsidRPr="005342CD">
        <w:t>ыращивание льна и конопли</w:t>
      </w:r>
      <w:bookmarkEnd w:id="137"/>
      <w:r>
        <w:t>;</w:t>
      </w:r>
      <w:bookmarkStart w:id="138" w:name="sub_1018"/>
    </w:p>
    <w:p w:rsidR="00B91625" w:rsidRDefault="00B91625" w:rsidP="00B91625">
      <w:pPr>
        <w:pStyle w:val="af9"/>
        <w:numPr>
          <w:ilvl w:val="0"/>
          <w:numId w:val="70"/>
        </w:numPr>
        <w:shd w:val="clear" w:color="auto" w:fill="FFFFFF"/>
        <w:tabs>
          <w:tab w:val="left" w:pos="993"/>
        </w:tabs>
        <w:suppressAutoHyphens/>
        <w:snapToGrid w:val="0"/>
        <w:ind w:left="0" w:firstLine="851"/>
        <w:jc w:val="both"/>
      </w:pPr>
      <w:proofErr w:type="gramStart"/>
      <w:r>
        <w:t>с</w:t>
      </w:r>
      <w:r w:rsidRPr="005342CD">
        <w:t>котоводство</w:t>
      </w:r>
      <w:bookmarkEnd w:id="138"/>
      <w:r>
        <w:t xml:space="preserve">: </w:t>
      </w:r>
      <w:r w:rsidRPr="005342CD">
        <w:t>разведением сельскохозяйственных животных (крупного рогатого скота, овец, коз, лошадей, верблюдов, оленей);</w:t>
      </w:r>
      <w:r>
        <w:t xml:space="preserve"> </w:t>
      </w:r>
      <w:r w:rsidRPr="005342CD">
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 разведение племенных животных, производство и использование племенной продукции (материала)</w:t>
      </w:r>
      <w:r>
        <w:t>;</w:t>
      </w:r>
      <w:proofErr w:type="gramEnd"/>
    </w:p>
    <w:p w:rsidR="00762A88" w:rsidRDefault="00762A88" w:rsidP="00762A88">
      <w:pPr>
        <w:pStyle w:val="af9"/>
        <w:numPr>
          <w:ilvl w:val="0"/>
          <w:numId w:val="70"/>
        </w:numPr>
        <w:shd w:val="clear" w:color="auto" w:fill="FFFFFF"/>
        <w:tabs>
          <w:tab w:val="left" w:pos="993"/>
        </w:tabs>
        <w:suppressAutoHyphens/>
        <w:snapToGrid w:val="0"/>
        <w:ind w:left="0" w:firstLine="851"/>
        <w:jc w:val="both"/>
      </w:pPr>
      <w:bookmarkStart w:id="139" w:name="sub_1019"/>
      <w:proofErr w:type="gramStart"/>
      <w:r>
        <w:t>з</w:t>
      </w:r>
      <w:r w:rsidRPr="005342CD">
        <w:t>вероводство</w:t>
      </w:r>
      <w:bookmarkEnd w:id="139"/>
      <w:proofErr w:type="gramEnd"/>
      <w:r>
        <w:t xml:space="preserve"> </w:t>
      </w:r>
      <w:r w:rsidRPr="005342CD">
        <w:t>связанно</w:t>
      </w:r>
      <w:r>
        <w:t>е</w:t>
      </w:r>
      <w:r w:rsidRPr="005342CD">
        <w:t xml:space="preserve"> с разведением в неволе ценных пушных зверей;</w:t>
      </w:r>
      <w:bookmarkStart w:id="140" w:name="sub_110"/>
    </w:p>
    <w:p w:rsidR="00762A88" w:rsidRPr="005342CD" w:rsidRDefault="00762A88" w:rsidP="00762A88">
      <w:pPr>
        <w:pStyle w:val="af9"/>
        <w:numPr>
          <w:ilvl w:val="0"/>
          <w:numId w:val="70"/>
        </w:numPr>
        <w:shd w:val="clear" w:color="auto" w:fill="FFFFFF"/>
        <w:tabs>
          <w:tab w:val="left" w:pos="993"/>
        </w:tabs>
        <w:suppressAutoHyphens/>
        <w:snapToGrid w:val="0"/>
        <w:ind w:left="0" w:firstLine="851"/>
        <w:jc w:val="both"/>
      </w:pPr>
      <w:proofErr w:type="gramStart"/>
      <w:r>
        <w:t>п</w:t>
      </w:r>
      <w:r w:rsidRPr="005342CD">
        <w:t>тицеводство</w:t>
      </w:r>
      <w:bookmarkEnd w:id="140"/>
      <w:proofErr w:type="gramEnd"/>
      <w:r>
        <w:t xml:space="preserve"> </w:t>
      </w:r>
      <w:r w:rsidRPr="005342CD">
        <w:t>связанно</w:t>
      </w:r>
      <w:r>
        <w:t>е</w:t>
      </w:r>
      <w:r w:rsidRPr="005342CD">
        <w:t xml:space="preserve"> с разведением домашних пород птиц, в том числе водоплавающих;</w:t>
      </w:r>
    </w:p>
    <w:p w:rsidR="00762A88" w:rsidRDefault="00762A88" w:rsidP="00762A88">
      <w:pPr>
        <w:pStyle w:val="af9"/>
        <w:numPr>
          <w:ilvl w:val="0"/>
          <w:numId w:val="70"/>
        </w:numPr>
        <w:shd w:val="clear" w:color="auto" w:fill="FFFFFF"/>
        <w:tabs>
          <w:tab w:val="left" w:pos="993"/>
        </w:tabs>
        <w:suppressAutoHyphens/>
        <w:snapToGrid w:val="0"/>
        <w:ind w:left="0" w:firstLine="851"/>
        <w:jc w:val="both"/>
      </w:pPr>
      <w:bookmarkStart w:id="141" w:name="sub_111"/>
      <w:r>
        <w:t>с</w:t>
      </w:r>
      <w:r w:rsidRPr="005342CD">
        <w:t>виноводство</w:t>
      </w:r>
      <w:bookmarkEnd w:id="141"/>
      <w:r>
        <w:t>;</w:t>
      </w:r>
      <w:bookmarkStart w:id="142" w:name="sub_112"/>
    </w:p>
    <w:p w:rsidR="00B91625" w:rsidRDefault="00762A88" w:rsidP="00762A88">
      <w:pPr>
        <w:pStyle w:val="af9"/>
        <w:numPr>
          <w:ilvl w:val="0"/>
          <w:numId w:val="70"/>
        </w:numPr>
        <w:shd w:val="clear" w:color="auto" w:fill="FFFFFF"/>
        <w:tabs>
          <w:tab w:val="left" w:pos="993"/>
        </w:tabs>
        <w:suppressAutoHyphens/>
        <w:snapToGrid w:val="0"/>
        <w:ind w:left="0" w:firstLine="851"/>
        <w:jc w:val="both"/>
      </w:pPr>
      <w:r>
        <w:t>п</w:t>
      </w:r>
      <w:r w:rsidRPr="005342CD">
        <w:t>человодство</w:t>
      </w:r>
      <w:bookmarkEnd w:id="142"/>
      <w:r>
        <w:t xml:space="preserve">: </w:t>
      </w:r>
      <w:proofErr w:type="gramStart"/>
      <w:r w:rsidRPr="005342CD">
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</w:r>
      <w:r>
        <w:t xml:space="preserve"> </w:t>
      </w:r>
      <w:r w:rsidRPr="005342CD">
        <w:t>размещение ульев, иных объектов и оборудования, необходимого для пчеловодства и разведениях иных полезных насекомых;</w:t>
      </w:r>
      <w:r>
        <w:t xml:space="preserve"> </w:t>
      </w:r>
      <w:r w:rsidRPr="005342CD">
        <w:t>размещение сооружений используемых для хранения и первичной переработки продукции пчеловодства</w:t>
      </w:r>
      <w:r>
        <w:t>;</w:t>
      </w:r>
      <w:proofErr w:type="gramEnd"/>
    </w:p>
    <w:p w:rsidR="00A76A42" w:rsidRDefault="00A76A42" w:rsidP="00762A88">
      <w:pPr>
        <w:pStyle w:val="af9"/>
        <w:numPr>
          <w:ilvl w:val="0"/>
          <w:numId w:val="70"/>
        </w:numPr>
        <w:shd w:val="clear" w:color="auto" w:fill="FFFFFF"/>
        <w:tabs>
          <w:tab w:val="left" w:pos="993"/>
        </w:tabs>
        <w:suppressAutoHyphens/>
        <w:snapToGrid w:val="0"/>
        <w:ind w:left="0" w:firstLine="851"/>
        <w:jc w:val="both"/>
      </w:pPr>
      <w:bookmarkStart w:id="143" w:name="sub_10116"/>
      <w:r>
        <w:t>в</w:t>
      </w:r>
      <w:r w:rsidRPr="005342CD">
        <w:t>едение личного подсобного хозяйства на полевых участках</w:t>
      </w:r>
      <w:bookmarkEnd w:id="143"/>
      <w:r>
        <w:t xml:space="preserve"> - п</w:t>
      </w:r>
      <w:r w:rsidRPr="005342CD">
        <w:t>роизводство сельскохозяйственной продукции без права возведения объектов капитального строительства</w:t>
      </w:r>
      <w:r>
        <w:t>;</w:t>
      </w:r>
    </w:p>
    <w:p w:rsidR="00762A88" w:rsidRDefault="00A26A23" w:rsidP="006326FD">
      <w:pPr>
        <w:pStyle w:val="af9"/>
        <w:numPr>
          <w:ilvl w:val="0"/>
          <w:numId w:val="70"/>
        </w:numPr>
        <w:shd w:val="clear" w:color="auto" w:fill="FFFFFF"/>
        <w:tabs>
          <w:tab w:val="left" w:pos="993"/>
        </w:tabs>
        <w:suppressAutoHyphens/>
        <w:snapToGrid w:val="0"/>
        <w:ind w:left="0" w:firstLine="851"/>
        <w:jc w:val="both"/>
      </w:pPr>
      <w:r>
        <w:t>р</w:t>
      </w:r>
      <w:r w:rsidRPr="005342CD">
        <w:t>азмещение зданий, сооружений, используемых для производства, хранения, первичной и глубокой переработки сельскохозяйственной продукции</w:t>
      </w:r>
      <w:r>
        <w:t>;</w:t>
      </w:r>
    </w:p>
    <w:p w:rsidR="00B91625" w:rsidRDefault="00A26A23" w:rsidP="006326FD">
      <w:pPr>
        <w:pStyle w:val="af9"/>
        <w:numPr>
          <w:ilvl w:val="0"/>
          <w:numId w:val="70"/>
        </w:numPr>
        <w:shd w:val="clear" w:color="auto" w:fill="FFFFFF"/>
        <w:tabs>
          <w:tab w:val="left" w:pos="993"/>
        </w:tabs>
        <w:suppressAutoHyphens/>
        <w:snapToGrid w:val="0"/>
        <w:ind w:left="0" w:firstLine="851"/>
        <w:jc w:val="both"/>
      </w:pPr>
      <w:r>
        <w:t>п</w:t>
      </w:r>
      <w:r w:rsidRPr="005342CD">
        <w:t>роизводство сельскохозяйственной продукции без права возведения объектов капитального строительства</w:t>
      </w:r>
      <w:r>
        <w:t>;</w:t>
      </w:r>
    </w:p>
    <w:p w:rsidR="00B91625" w:rsidRDefault="00A26A23" w:rsidP="006326FD">
      <w:pPr>
        <w:pStyle w:val="af9"/>
        <w:numPr>
          <w:ilvl w:val="0"/>
          <w:numId w:val="70"/>
        </w:numPr>
        <w:shd w:val="clear" w:color="auto" w:fill="FFFFFF"/>
        <w:tabs>
          <w:tab w:val="left" w:pos="993"/>
        </w:tabs>
        <w:suppressAutoHyphens/>
        <w:snapToGrid w:val="0"/>
        <w:ind w:left="0" w:firstLine="851"/>
        <w:jc w:val="both"/>
      </w:pPr>
      <w:r>
        <w:t>р</w:t>
      </w:r>
      <w:r w:rsidRPr="005342CD">
        <w:t>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</w:r>
      <w:r>
        <w:t>;</w:t>
      </w:r>
    </w:p>
    <w:p w:rsidR="00C970F3" w:rsidRPr="00A20A71" w:rsidRDefault="00C970F3" w:rsidP="006326FD">
      <w:pPr>
        <w:pStyle w:val="af9"/>
        <w:numPr>
          <w:ilvl w:val="0"/>
          <w:numId w:val="70"/>
        </w:numPr>
        <w:shd w:val="clear" w:color="auto" w:fill="FFFFFF"/>
        <w:tabs>
          <w:tab w:val="left" w:pos="993"/>
        </w:tabs>
        <w:suppressAutoHyphens/>
        <w:snapToGrid w:val="0"/>
        <w:ind w:left="0" w:firstLine="851"/>
        <w:jc w:val="both"/>
      </w:pPr>
      <w:r w:rsidRPr="00A20A71">
        <w:t>пашни;</w:t>
      </w:r>
    </w:p>
    <w:p w:rsidR="00C970F3" w:rsidRPr="00A20A71" w:rsidRDefault="00C970F3" w:rsidP="00C76788">
      <w:pPr>
        <w:pStyle w:val="a4"/>
        <w:numPr>
          <w:ilvl w:val="0"/>
          <w:numId w:val="69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A20A71">
        <w:rPr>
          <w:bCs/>
          <w:i/>
        </w:rPr>
        <w:t>Вспомогательные виды разрешенного использования</w:t>
      </w:r>
      <w:r w:rsidRPr="00A20A71">
        <w:rPr>
          <w:bCs/>
        </w:rPr>
        <w:t xml:space="preserve"> земельных участков и объе</w:t>
      </w:r>
      <w:r w:rsidRPr="00A20A71">
        <w:rPr>
          <w:bCs/>
        </w:rPr>
        <w:t>к</w:t>
      </w:r>
      <w:r w:rsidRPr="00A20A71">
        <w:rPr>
          <w:bCs/>
        </w:rPr>
        <w:t xml:space="preserve">тов капитального </w:t>
      </w:r>
      <w:proofErr w:type="gramStart"/>
      <w:r w:rsidRPr="00A20A71">
        <w:rPr>
          <w:bCs/>
        </w:rPr>
        <w:t>строительства</w:t>
      </w:r>
      <w:proofErr w:type="gramEnd"/>
      <w:r w:rsidRPr="00A20A71">
        <w:t xml:space="preserve">  в зонах</w:t>
      </w:r>
      <w:r w:rsidRPr="00A20A71">
        <w:rPr>
          <w:bCs/>
        </w:rPr>
        <w:t xml:space="preserve"> </w:t>
      </w:r>
      <w:r w:rsidRPr="00A20A71">
        <w:t xml:space="preserve">предназначенных для </w:t>
      </w:r>
      <w:r w:rsidRPr="00A20A71">
        <w:rPr>
          <w:color w:val="000000"/>
        </w:rPr>
        <w:t>ведения сельского хозяйства</w:t>
      </w:r>
    </w:p>
    <w:p w:rsidR="00C970F3" w:rsidRPr="00A20A71" w:rsidRDefault="00C970F3" w:rsidP="006326FD">
      <w:pPr>
        <w:pStyle w:val="Iauiue"/>
        <w:widowControl/>
        <w:numPr>
          <w:ilvl w:val="0"/>
          <w:numId w:val="71"/>
        </w:numPr>
        <w:shd w:val="clear" w:color="auto" w:fill="FFFFFF"/>
        <w:tabs>
          <w:tab w:val="left" w:pos="993"/>
        </w:tabs>
        <w:snapToGrid w:val="0"/>
        <w:ind w:left="0" w:firstLine="851"/>
        <w:jc w:val="both"/>
        <w:rPr>
          <w:sz w:val="24"/>
          <w:szCs w:val="24"/>
        </w:rPr>
      </w:pPr>
      <w:r w:rsidRPr="00A20A71">
        <w:rPr>
          <w:sz w:val="24"/>
          <w:szCs w:val="24"/>
        </w:rPr>
        <w:t>объекты сельскохозяйственного производства;</w:t>
      </w:r>
    </w:p>
    <w:p w:rsidR="00C970F3" w:rsidRPr="00A20A71" w:rsidRDefault="00C970F3" w:rsidP="006326FD">
      <w:pPr>
        <w:pStyle w:val="af9"/>
        <w:numPr>
          <w:ilvl w:val="0"/>
          <w:numId w:val="71"/>
        </w:numPr>
        <w:tabs>
          <w:tab w:val="left" w:pos="993"/>
        </w:tabs>
        <w:spacing w:line="200" w:lineRule="atLeast"/>
        <w:ind w:left="0" w:firstLine="851"/>
        <w:jc w:val="both"/>
      </w:pPr>
      <w:r w:rsidRPr="00A20A71">
        <w:t xml:space="preserve">инженерные, транспортные и иные вспомогательные сооружения и устройства для нужд сельского хозяйства; </w:t>
      </w:r>
    </w:p>
    <w:p w:rsidR="00C970F3" w:rsidRPr="00A20A71" w:rsidRDefault="00C970F3" w:rsidP="006326FD">
      <w:pPr>
        <w:pStyle w:val="af9"/>
        <w:numPr>
          <w:ilvl w:val="0"/>
          <w:numId w:val="71"/>
        </w:numPr>
        <w:tabs>
          <w:tab w:val="left" w:pos="993"/>
        </w:tabs>
        <w:spacing w:line="200" w:lineRule="atLeast"/>
        <w:ind w:left="0" w:firstLine="851"/>
        <w:jc w:val="both"/>
      </w:pPr>
      <w:r w:rsidRPr="00A20A71">
        <w:t xml:space="preserve">базы крестьянских (фермерских) хозяйств; </w:t>
      </w:r>
    </w:p>
    <w:p w:rsidR="00C970F3" w:rsidRPr="00A20A71" w:rsidRDefault="00C970F3" w:rsidP="006326FD">
      <w:pPr>
        <w:pStyle w:val="af9"/>
        <w:numPr>
          <w:ilvl w:val="0"/>
          <w:numId w:val="71"/>
        </w:numPr>
        <w:tabs>
          <w:tab w:val="left" w:pos="993"/>
        </w:tabs>
        <w:spacing w:line="200" w:lineRule="atLeast"/>
        <w:ind w:left="0" w:firstLine="851"/>
        <w:jc w:val="both"/>
      </w:pPr>
      <w:r w:rsidRPr="00A20A71">
        <w:t>здания, строения и сооружения, необходимые для функционирования сельского х</w:t>
      </w:r>
      <w:r w:rsidRPr="00A20A71">
        <w:t>о</w:t>
      </w:r>
      <w:r w:rsidRPr="00A20A71">
        <w:t>зяйства;</w:t>
      </w:r>
    </w:p>
    <w:p w:rsidR="00C970F3" w:rsidRPr="00A20A71" w:rsidRDefault="00C970F3" w:rsidP="006326FD">
      <w:pPr>
        <w:pStyle w:val="Iauiue"/>
        <w:widowControl/>
        <w:numPr>
          <w:ilvl w:val="0"/>
          <w:numId w:val="71"/>
        </w:numPr>
        <w:shd w:val="clear" w:color="auto" w:fill="FFFFFF"/>
        <w:tabs>
          <w:tab w:val="left" w:pos="993"/>
        </w:tabs>
        <w:snapToGrid w:val="0"/>
        <w:ind w:left="0" w:firstLine="851"/>
        <w:jc w:val="both"/>
        <w:rPr>
          <w:sz w:val="24"/>
          <w:szCs w:val="24"/>
        </w:rPr>
      </w:pPr>
      <w:r w:rsidRPr="00A20A71">
        <w:rPr>
          <w:sz w:val="24"/>
          <w:szCs w:val="24"/>
        </w:rPr>
        <w:t>личные подсобные хозяйства.</w:t>
      </w:r>
    </w:p>
    <w:p w:rsidR="00C970F3" w:rsidRDefault="00C970F3" w:rsidP="00C76788">
      <w:pPr>
        <w:pStyle w:val="af9"/>
        <w:numPr>
          <w:ilvl w:val="0"/>
          <w:numId w:val="69"/>
        </w:numPr>
        <w:shd w:val="clear" w:color="auto" w:fill="FFFFFF"/>
        <w:tabs>
          <w:tab w:val="left" w:pos="993"/>
        </w:tabs>
        <w:snapToGrid w:val="0"/>
        <w:ind w:left="0" w:firstLine="709"/>
        <w:jc w:val="both"/>
      </w:pPr>
      <w:r w:rsidRPr="00A20A71">
        <w:t>Размеры земельных участков и предельные параметры разрешенного строительс</w:t>
      </w:r>
      <w:r w:rsidRPr="00A20A71">
        <w:t>т</w:t>
      </w:r>
      <w:r w:rsidRPr="00A20A71">
        <w:t>ва, реконструкции объектов капитального строительства в зонах сельскохозяйственного и</w:t>
      </w:r>
      <w:r w:rsidRPr="00A20A71">
        <w:t>с</w:t>
      </w:r>
      <w:r w:rsidRPr="00A20A71">
        <w:t>пользования устанавливаются в соответствии с утвержденной документацией по планировке территории.</w:t>
      </w:r>
    </w:p>
    <w:p w:rsidR="009951E3" w:rsidRPr="00A20A71" w:rsidRDefault="009951E3" w:rsidP="00D4231C">
      <w:pPr>
        <w:pStyle w:val="a4"/>
        <w:tabs>
          <w:tab w:val="left" w:pos="720"/>
        </w:tabs>
        <w:ind w:firstLine="709"/>
        <w:jc w:val="both"/>
        <w:rPr>
          <w:color w:val="000000"/>
        </w:rPr>
      </w:pPr>
    </w:p>
    <w:p w:rsidR="00AF7CC6" w:rsidRPr="00A20A71" w:rsidRDefault="00AF7CC6" w:rsidP="00EF47F3">
      <w:pPr>
        <w:spacing w:after="240"/>
        <w:jc w:val="center"/>
        <w:outlineLvl w:val="2"/>
        <w:rPr>
          <w:b/>
        </w:rPr>
      </w:pPr>
      <w:bookmarkStart w:id="144" w:name="_Toc418837441"/>
      <w:r w:rsidRPr="00A20A71">
        <w:rPr>
          <w:b/>
        </w:rPr>
        <w:t>Статья 3</w:t>
      </w:r>
      <w:r w:rsidR="000F34C6">
        <w:rPr>
          <w:b/>
        </w:rPr>
        <w:t>5</w:t>
      </w:r>
      <w:r w:rsidRPr="00A20A71">
        <w:rPr>
          <w:b/>
        </w:rPr>
        <w:t>. Градостроительные регламенты на территориях зон резервного фонда</w:t>
      </w:r>
      <w:bookmarkEnd w:id="144"/>
    </w:p>
    <w:p w:rsidR="00785655" w:rsidRPr="00A20A71" w:rsidRDefault="00785655" w:rsidP="00C76788">
      <w:pPr>
        <w:pStyle w:val="af9"/>
        <w:numPr>
          <w:ilvl w:val="0"/>
          <w:numId w:val="72"/>
        </w:numPr>
        <w:tabs>
          <w:tab w:val="left" w:pos="993"/>
        </w:tabs>
        <w:ind w:left="0" w:firstLine="709"/>
        <w:jc w:val="both"/>
      </w:pPr>
      <w:r w:rsidRPr="00A20A71">
        <w:t>Зоны резервного фонда (код зоны РФ) предназначены для перспективного осво</w:t>
      </w:r>
      <w:r w:rsidRPr="00A20A71">
        <w:t>е</w:t>
      </w:r>
      <w:r w:rsidRPr="00A20A71">
        <w:t>ния в соответствии с генеральным планом поселения под жилую застройку</w:t>
      </w:r>
      <w:r w:rsidR="00C970F3" w:rsidRPr="00A20A71">
        <w:t xml:space="preserve">, </w:t>
      </w:r>
      <w:r w:rsidR="005E273B" w:rsidRPr="00A20A71">
        <w:t>адм</w:t>
      </w:r>
      <w:r w:rsidR="00C970F3" w:rsidRPr="00A20A71">
        <w:t>инистрати</w:t>
      </w:r>
      <w:r w:rsidR="00C970F3" w:rsidRPr="00A20A71">
        <w:t>в</w:t>
      </w:r>
      <w:r w:rsidR="00C970F3" w:rsidRPr="00A20A71">
        <w:t>ную</w:t>
      </w:r>
      <w:r w:rsidR="005E273B" w:rsidRPr="00A20A71">
        <w:t xml:space="preserve"> и произв</w:t>
      </w:r>
      <w:r w:rsidR="00C970F3" w:rsidRPr="00A20A71">
        <w:t>одственную.</w:t>
      </w:r>
    </w:p>
    <w:p w:rsidR="00785655" w:rsidRPr="00A20A71" w:rsidRDefault="00785655" w:rsidP="00C76788">
      <w:pPr>
        <w:pStyle w:val="S0"/>
        <w:numPr>
          <w:ilvl w:val="0"/>
          <w:numId w:val="72"/>
        </w:numPr>
        <w:tabs>
          <w:tab w:val="left" w:pos="993"/>
        </w:tabs>
        <w:spacing w:line="240" w:lineRule="auto"/>
        <w:ind w:left="0" w:firstLine="709"/>
        <w:rPr>
          <w:i/>
        </w:rPr>
      </w:pPr>
      <w:r w:rsidRPr="00A20A71">
        <w:lastRenderedPageBreak/>
        <w:t>Территории указанных зон могут быть использованы для размещения временных объектов с разрешения администрации сельсовета до принятия решения об их освоении и переводе в соответствующий вид территориальной зоны</w:t>
      </w:r>
      <w:r w:rsidRPr="00A20A71">
        <w:rPr>
          <w:i/>
        </w:rPr>
        <w:t>.</w:t>
      </w:r>
    </w:p>
    <w:p w:rsidR="00DF30DD" w:rsidRPr="00A20A71" w:rsidRDefault="00DF30DD" w:rsidP="00EF47F3">
      <w:pPr>
        <w:spacing w:before="240" w:after="240"/>
        <w:jc w:val="center"/>
        <w:outlineLvl w:val="0"/>
        <w:rPr>
          <w:b/>
          <w:color w:val="000000"/>
        </w:rPr>
      </w:pPr>
      <w:bookmarkStart w:id="145" w:name="_Toc282347552"/>
      <w:bookmarkStart w:id="146" w:name="_Toc418837442"/>
      <w:r w:rsidRPr="00A20A71">
        <w:rPr>
          <w:b/>
          <w:color w:val="000000"/>
        </w:rPr>
        <w:t xml:space="preserve">Часть </w:t>
      </w:r>
      <w:r w:rsidRPr="00A20A71">
        <w:rPr>
          <w:b/>
          <w:color w:val="000000"/>
          <w:lang w:val="en-US"/>
        </w:rPr>
        <w:t>I</w:t>
      </w:r>
      <w:r w:rsidR="00484ED1" w:rsidRPr="00A20A71">
        <w:rPr>
          <w:b/>
          <w:color w:val="000000"/>
          <w:lang w:val="en-US"/>
        </w:rPr>
        <w:t>II</w:t>
      </w:r>
      <w:r w:rsidR="00C310AB" w:rsidRPr="00A20A71">
        <w:rPr>
          <w:b/>
          <w:color w:val="000000"/>
        </w:rPr>
        <w:t xml:space="preserve">. </w:t>
      </w:r>
      <w:r w:rsidRPr="00A20A71">
        <w:rPr>
          <w:b/>
          <w:color w:val="000000"/>
        </w:rPr>
        <w:t xml:space="preserve">Иные вопросы землепользования и застройки </w:t>
      </w:r>
      <w:r w:rsidR="00A14F81">
        <w:rPr>
          <w:b/>
          <w:color w:val="000000"/>
        </w:rPr>
        <w:t>Истимисск</w:t>
      </w:r>
      <w:r w:rsidR="001958BA">
        <w:rPr>
          <w:b/>
          <w:color w:val="000000"/>
        </w:rPr>
        <w:t>ого</w:t>
      </w:r>
      <w:r w:rsidR="000B2FE7" w:rsidRPr="00A20A71">
        <w:rPr>
          <w:b/>
          <w:color w:val="000000"/>
        </w:rPr>
        <w:t xml:space="preserve"> </w:t>
      </w:r>
      <w:r w:rsidR="00AB3350" w:rsidRPr="00A20A71">
        <w:rPr>
          <w:b/>
          <w:color w:val="000000"/>
        </w:rPr>
        <w:t>сельсовета</w:t>
      </w:r>
      <w:bookmarkEnd w:id="145"/>
      <w:bookmarkEnd w:id="146"/>
    </w:p>
    <w:p w:rsidR="0095397B" w:rsidRPr="00A20A71" w:rsidRDefault="00C310AB" w:rsidP="00EF47F3">
      <w:pPr>
        <w:spacing w:after="240"/>
        <w:jc w:val="center"/>
        <w:outlineLvl w:val="1"/>
        <w:rPr>
          <w:b/>
        </w:rPr>
      </w:pPr>
      <w:bookmarkStart w:id="147" w:name="_Toc282347553"/>
      <w:bookmarkStart w:id="148" w:name="_Toc418837443"/>
      <w:r w:rsidRPr="00A20A71">
        <w:rPr>
          <w:b/>
          <w:color w:val="000000"/>
        </w:rPr>
        <w:t xml:space="preserve">Глава 9. </w:t>
      </w:r>
      <w:r w:rsidR="00DF30DD" w:rsidRPr="00A20A71">
        <w:rPr>
          <w:b/>
          <w:color w:val="000000"/>
        </w:rPr>
        <w:t xml:space="preserve">Регулирование землепользования и застройки </w:t>
      </w:r>
      <w:r w:rsidR="004165CA">
        <w:rPr>
          <w:b/>
          <w:color w:val="000000"/>
        </w:rPr>
        <w:t xml:space="preserve">части </w:t>
      </w:r>
      <w:r w:rsidR="00DF30DD" w:rsidRPr="00A20A71">
        <w:rPr>
          <w:b/>
          <w:color w:val="000000"/>
        </w:rPr>
        <w:t xml:space="preserve">территории </w:t>
      </w:r>
      <w:r w:rsidR="00A14F81">
        <w:rPr>
          <w:b/>
          <w:color w:val="000000"/>
        </w:rPr>
        <w:t>Истимисск</w:t>
      </w:r>
      <w:r w:rsidR="001958BA">
        <w:rPr>
          <w:b/>
          <w:color w:val="000000"/>
        </w:rPr>
        <w:t>о</w:t>
      </w:r>
      <w:r w:rsidR="001958BA">
        <w:rPr>
          <w:b/>
          <w:color w:val="000000"/>
        </w:rPr>
        <w:t>го</w:t>
      </w:r>
      <w:r w:rsidR="00AB3350" w:rsidRPr="00A20A71">
        <w:rPr>
          <w:b/>
          <w:color w:val="000000"/>
        </w:rPr>
        <w:t xml:space="preserve"> сельсовета</w:t>
      </w:r>
      <w:bookmarkEnd w:id="147"/>
      <w:bookmarkEnd w:id="148"/>
    </w:p>
    <w:p w:rsidR="00DB0702" w:rsidRPr="00A20A71" w:rsidRDefault="0082150C" w:rsidP="00EF47F3">
      <w:pPr>
        <w:spacing w:after="240"/>
        <w:jc w:val="center"/>
        <w:outlineLvl w:val="2"/>
        <w:rPr>
          <w:b/>
        </w:rPr>
      </w:pPr>
      <w:bookmarkStart w:id="149" w:name="_Toc282347554"/>
      <w:bookmarkStart w:id="150" w:name="_Toc418837444"/>
      <w:r w:rsidRPr="00A20A71">
        <w:rPr>
          <w:b/>
        </w:rPr>
        <w:t xml:space="preserve">Статья </w:t>
      </w:r>
      <w:r w:rsidR="00EF47F3">
        <w:rPr>
          <w:b/>
        </w:rPr>
        <w:t>3</w:t>
      </w:r>
      <w:r w:rsidR="000F34C6">
        <w:rPr>
          <w:b/>
        </w:rPr>
        <w:t>6</w:t>
      </w:r>
      <w:r w:rsidR="00E80EE0" w:rsidRPr="00A20A71">
        <w:rPr>
          <w:b/>
        </w:rPr>
        <w:t xml:space="preserve">. </w:t>
      </w:r>
      <w:r w:rsidR="00DB0702" w:rsidRPr="00A20A71">
        <w:rPr>
          <w:b/>
        </w:rPr>
        <w:t xml:space="preserve">Общий порядок предоставления земельных участков для строительства из земель муниципальной собственности </w:t>
      </w:r>
      <w:r w:rsidR="004165CA">
        <w:rPr>
          <w:b/>
        </w:rPr>
        <w:t xml:space="preserve">части </w:t>
      </w:r>
      <w:r w:rsidR="00DB0702" w:rsidRPr="00A20A71">
        <w:rPr>
          <w:b/>
        </w:rPr>
        <w:t xml:space="preserve">территории </w:t>
      </w:r>
      <w:r w:rsidR="00A14F81">
        <w:rPr>
          <w:b/>
          <w:color w:val="000000"/>
        </w:rPr>
        <w:t>Истимисск</w:t>
      </w:r>
      <w:r w:rsidR="001958BA">
        <w:rPr>
          <w:b/>
          <w:color w:val="000000"/>
        </w:rPr>
        <w:t>ого</w:t>
      </w:r>
      <w:r w:rsidR="00AB3350" w:rsidRPr="00A20A71">
        <w:rPr>
          <w:b/>
        </w:rPr>
        <w:t xml:space="preserve"> сельсовета</w:t>
      </w:r>
      <w:bookmarkEnd w:id="149"/>
      <w:bookmarkEnd w:id="150"/>
    </w:p>
    <w:p w:rsidR="00DB0702" w:rsidRPr="00A20A71" w:rsidRDefault="00DB0702" w:rsidP="00C76788">
      <w:pPr>
        <w:pStyle w:val="a4"/>
        <w:numPr>
          <w:ilvl w:val="0"/>
          <w:numId w:val="73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A20A71">
        <w:rPr>
          <w:color w:val="000000"/>
        </w:rPr>
        <w:t>Предоставление в собственность земельных участков для строительства из земель муниципальной собственности осуществляется без предварительного согласования места размещения объектов с применением процедуры торгов (конкурсов, аукционов) (далее – то</w:t>
      </w:r>
      <w:r w:rsidRPr="00A20A71">
        <w:rPr>
          <w:color w:val="000000"/>
        </w:rPr>
        <w:t>р</w:t>
      </w:r>
      <w:r w:rsidRPr="00A20A71">
        <w:rPr>
          <w:color w:val="000000"/>
        </w:rPr>
        <w:t>ги) в соответствии с Земельным кодексом Российской Федерации, действующим законод</w:t>
      </w:r>
      <w:r w:rsidRPr="00A20A71">
        <w:rPr>
          <w:color w:val="000000"/>
        </w:rPr>
        <w:t>а</w:t>
      </w:r>
      <w:r w:rsidRPr="00A20A71">
        <w:rPr>
          <w:color w:val="000000"/>
        </w:rPr>
        <w:t>тельством, генеральным планом поселения, настоящими Правилами, докумен</w:t>
      </w:r>
      <w:r w:rsidR="0088085B" w:rsidRPr="00A20A71">
        <w:rPr>
          <w:color w:val="000000"/>
        </w:rPr>
        <w:t>тацией по пл</w:t>
      </w:r>
      <w:r w:rsidR="0088085B" w:rsidRPr="00A20A71">
        <w:rPr>
          <w:color w:val="000000"/>
        </w:rPr>
        <w:t>а</w:t>
      </w:r>
      <w:r w:rsidR="0088085B" w:rsidRPr="00A20A71">
        <w:rPr>
          <w:color w:val="000000"/>
        </w:rPr>
        <w:t xml:space="preserve">нировке </w:t>
      </w:r>
      <w:r w:rsidRPr="00A20A71">
        <w:rPr>
          <w:color w:val="000000"/>
        </w:rPr>
        <w:t xml:space="preserve"> территории поселения. </w:t>
      </w:r>
    </w:p>
    <w:p w:rsidR="00DB0702" w:rsidRPr="00A20A71" w:rsidRDefault="00DB0702" w:rsidP="00C76788">
      <w:pPr>
        <w:pStyle w:val="a4"/>
        <w:numPr>
          <w:ilvl w:val="0"/>
          <w:numId w:val="73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A20A71">
        <w:rPr>
          <w:color w:val="000000"/>
        </w:rPr>
        <w:t>Торги не проводятся при предоставлении земельных участков для строитель</w:t>
      </w:r>
      <w:r w:rsidR="0088085B" w:rsidRPr="00A20A71">
        <w:rPr>
          <w:color w:val="000000"/>
        </w:rPr>
        <w:t>ства объектов местного значения, разме</w:t>
      </w:r>
      <w:r w:rsidR="00785655" w:rsidRPr="00A20A71">
        <w:rPr>
          <w:color w:val="000000"/>
        </w:rPr>
        <w:t xml:space="preserve">щение которых в соответствии с </w:t>
      </w:r>
      <w:r w:rsidR="0088085B" w:rsidRPr="00A20A71">
        <w:rPr>
          <w:color w:val="000000"/>
        </w:rPr>
        <w:t>Земельным кодексом Российской Федерации допу</w:t>
      </w:r>
      <w:r w:rsidR="00785655" w:rsidRPr="00A20A71">
        <w:rPr>
          <w:color w:val="000000"/>
        </w:rPr>
        <w:t>скается с изъятием, в том числе</w:t>
      </w:r>
      <w:r w:rsidR="0088085B" w:rsidRPr="00A20A71">
        <w:rPr>
          <w:color w:val="000000"/>
        </w:rPr>
        <w:t xml:space="preserve"> путем выкупа, земельных учас</w:t>
      </w:r>
      <w:r w:rsidR="0088085B" w:rsidRPr="00A20A71">
        <w:rPr>
          <w:color w:val="000000"/>
        </w:rPr>
        <w:t>т</w:t>
      </w:r>
      <w:r w:rsidR="0088085B" w:rsidRPr="00A20A71">
        <w:rPr>
          <w:color w:val="000000"/>
        </w:rPr>
        <w:t xml:space="preserve">ков для муниципальных нужд </w:t>
      </w:r>
      <w:r w:rsidRPr="00A20A71">
        <w:rPr>
          <w:color w:val="000000"/>
        </w:rPr>
        <w:t>(объекты электроснабжения, газоснабжения, тепл</w:t>
      </w:r>
      <w:proofErr w:type="gramStart"/>
      <w:r w:rsidRPr="00A20A71">
        <w:rPr>
          <w:color w:val="000000"/>
        </w:rPr>
        <w:t>о</w:t>
      </w:r>
      <w:r w:rsidR="0088085B" w:rsidRPr="00A20A71">
        <w:rPr>
          <w:color w:val="000000"/>
        </w:rPr>
        <w:t>-</w:t>
      </w:r>
      <w:proofErr w:type="gramEnd"/>
      <w:r w:rsidR="0088085B" w:rsidRPr="00A20A71">
        <w:rPr>
          <w:color w:val="000000"/>
        </w:rPr>
        <w:t xml:space="preserve"> </w:t>
      </w:r>
      <w:r w:rsidRPr="00A20A71">
        <w:rPr>
          <w:color w:val="000000"/>
        </w:rPr>
        <w:t xml:space="preserve"> и вод</w:t>
      </w:r>
      <w:r w:rsidRPr="00A20A71">
        <w:rPr>
          <w:color w:val="000000"/>
        </w:rPr>
        <w:t>о</w:t>
      </w:r>
      <w:r w:rsidRPr="00A20A71">
        <w:rPr>
          <w:color w:val="000000"/>
        </w:rPr>
        <w:t>снабжения, автомобильные дороги общего пользования</w:t>
      </w:r>
      <w:r w:rsidR="00AE2637" w:rsidRPr="00A20A71">
        <w:rPr>
          <w:color w:val="000000"/>
        </w:rPr>
        <w:t xml:space="preserve">, </w:t>
      </w:r>
      <w:r w:rsidRPr="00A20A71">
        <w:rPr>
          <w:color w:val="000000"/>
        </w:rPr>
        <w:t xml:space="preserve"> мосты и иные транспортные, инж</w:t>
      </w:r>
      <w:r w:rsidRPr="00A20A71">
        <w:rPr>
          <w:color w:val="000000"/>
        </w:rPr>
        <w:t>е</w:t>
      </w:r>
      <w:r w:rsidRPr="00A20A71">
        <w:rPr>
          <w:color w:val="000000"/>
        </w:rPr>
        <w:t>нерные сооружения местного значения</w:t>
      </w:r>
      <w:r w:rsidR="0088085B" w:rsidRPr="00A20A71">
        <w:rPr>
          <w:color w:val="000000"/>
        </w:rPr>
        <w:t xml:space="preserve"> в </w:t>
      </w:r>
      <w:r w:rsidR="00AE2637" w:rsidRPr="00A20A71">
        <w:rPr>
          <w:color w:val="000000"/>
        </w:rPr>
        <w:t>границах территории сельсовета</w:t>
      </w:r>
      <w:r w:rsidRPr="00A20A71">
        <w:rPr>
          <w:color w:val="000000"/>
        </w:rPr>
        <w:t>)</w:t>
      </w:r>
      <w:r w:rsidR="00AE2637" w:rsidRPr="00A20A71">
        <w:rPr>
          <w:color w:val="000000"/>
        </w:rPr>
        <w:t>.</w:t>
      </w:r>
      <w:r w:rsidRPr="00A20A71">
        <w:rPr>
          <w:color w:val="000000"/>
        </w:rPr>
        <w:t xml:space="preserve"> </w:t>
      </w:r>
    </w:p>
    <w:p w:rsidR="00DB0702" w:rsidRPr="00A20A71" w:rsidRDefault="00DB0702" w:rsidP="00C76788">
      <w:pPr>
        <w:pStyle w:val="a4"/>
        <w:numPr>
          <w:ilvl w:val="0"/>
          <w:numId w:val="73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A20A71">
        <w:rPr>
          <w:color w:val="000000"/>
        </w:rPr>
        <w:t xml:space="preserve">Торги проводятся по инициативе администрации </w:t>
      </w:r>
      <w:r w:rsidR="00AE2637" w:rsidRPr="00A20A71">
        <w:rPr>
          <w:color w:val="000000"/>
        </w:rPr>
        <w:t xml:space="preserve">сельсовета </w:t>
      </w:r>
      <w:r w:rsidRPr="00A20A71">
        <w:rPr>
          <w:color w:val="000000"/>
        </w:rPr>
        <w:t>либо на основании з</w:t>
      </w:r>
      <w:r w:rsidRPr="00A20A71">
        <w:rPr>
          <w:color w:val="000000"/>
        </w:rPr>
        <w:t>а</w:t>
      </w:r>
      <w:r w:rsidRPr="00A20A71">
        <w:rPr>
          <w:color w:val="000000"/>
        </w:rPr>
        <w:t>явлений граждан и юридических лиц о предоставлении земельных участков для строительс</w:t>
      </w:r>
      <w:r w:rsidRPr="00A20A71">
        <w:rPr>
          <w:color w:val="000000"/>
        </w:rPr>
        <w:t>т</w:t>
      </w:r>
      <w:r w:rsidRPr="00A20A71">
        <w:rPr>
          <w:color w:val="000000"/>
        </w:rPr>
        <w:t>ва.</w:t>
      </w:r>
    </w:p>
    <w:p w:rsidR="00DB0702" w:rsidRPr="00A20A71" w:rsidRDefault="00DB0702" w:rsidP="00C76788">
      <w:pPr>
        <w:pStyle w:val="a4"/>
        <w:numPr>
          <w:ilvl w:val="0"/>
          <w:numId w:val="73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A20A71">
        <w:rPr>
          <w:color w:val="000000"/>
        </w:rPr>
        <w:t>Предоставление земельного участка для строительства объектов капитального строительства включает в себя следующие стадии:</w:t>
      </w:r>
    </w:p>
    <w:p w:rsidR="00DB0702" w:rsidRPr="00A20A71" w:rsidRDefault="00DB0702" w:rsidP="006326FD">
      <w:pPr>
        <w:pStyle w:val="a4"/>
        <w:numPr>
          <w:ilvl w:val="0"/>
          <w:numId w:val="74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A20A71">
        <w:rPr>
          <w:color w:val="000000"/>
        </w:rPr>
        <w:t>формирование земельного участка;</w:t>
      </w:r>
    </w:p>
    <w:p w:rsidR="00DB0702" w:rsidRPr="00A20A71" w:rsidRDefault="00DB0702" w:rsidP="006326FD">
      <w:pPr>
        <w:pStyle w:val="a4"/>
        <w:numPr>
          <w:ilvl w:val="0"/>
          <w:numId w:val="74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A20A71">
        <w:rPr>
          <w:color w:val="000000"/>
        </w:rPr>
        <w:t>принятие решения о проведении торгов по</w:t>
      </w:r>
      <w:r w:rsidR="00451A43" w:rsidRPr="00A20A71">
        <w:rPr>
          <w:color w:val="000000"/>
        </w:rPr>
        <w:t xml:space="preserve"> продаже земельного участка или</w:t>
      </w:r>
      <w:r w:rsidR="00AE2637" w:rsidRPr="00A20A71">
        <w:rPr>
          <w:color w:val="000000"/>
        </w:rPr>
        <w:t xml:space="preserve"> права на заключение договора аренды земельного участка, </w:t>
      </w:r>
      <w:r w:rsidRPr="00A20A71">
        <w:rPr>
          <w:color w:val="000000"/>
        </w:rPr>
        <w:t xml:space="preserve"> публикация такого решения;</w:t>
      </w:r>
    </w:p>
    <w:p w:rsidR="00AE2637" w:rsidRPr="00A20A71" w:rsidRDefault="00DB0702" w:rsidP="006326FD">
      <w:pPr>
        <w:pStyle w:val="a4"/>
        <w:numPr>
          <w:ilvl w:val="0"/>
          <w:numId w:val="74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A20A71">
        <w:rPr>
          <w:color w:val="000000"/>
        </w:rPr>
        <w:t>организация и проведение торгов</w:t>
      </w:r>
      <w:r w:rsidR="00AE2637" w:rsidRPr="00A20A71">
        <w:rPr>
          <w:color w:val="000000"/>
        </w:rPr>
        <w:t>;</w:t>
      </w:r>
      <w:r w:rsidRPr="00A20A71">
        <w:rPr>
          <w:color w:val="000000"/>
        </w:rPr>
        <w:t xml:space="preserve"> </w:t>
      </w:r>
    </w:p>
    <w:p w:rsidR="00AE2637" w:rsidRPr="00A20A71" w:rsidRDefault="00AE2637" w:rsidP="006326FD">
      <w:pPr>
        <w:pStyle w:val="a4"/>
        <w:numPr>
          <w:ilvl w:val="0"/>
          <w:numId w:val="74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A20A71">
        <w:rPr>
          <w:color w:val="000000"/>
        </w:rPr>
        <w:t>подведение и оформление результатов торгов;</w:t>
      </w:r>
      <w:r w:rsidR="00DB0702" w:rsidRPr="00A20A71">
        <w:rPr>
          <w:color w:val="000000"/>
        </w:rPr>
        <w:t xml:space="preserve"> </w:t>
      </w:r>
    </w:p>
    <w:p w:rsidR="00DB0702" w:rsidRPr="00A20A71" w:rsidRDefault="00DB0702" w:rsidP="006326FD">
      <w:pPr>
        <w:pStyle w:val="a4"/>
        <w:numPr>
          <w:ilvl w:val="0"/>
          <w:numId w:val="74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A20A71">
        <w:rPr>
          <w:color w:val="000000"/>
        </w:rPr>
        <w:t>заключение договора купли</w:t>
      </w:r>
      <w:r w:rsidR="00AE2637" w:rsidRPr="00A20A71">
        <w:rPr>
          <w:color w:val="000000"/>
        </w:rPr>
        <w:t>–продажи или договора аренды земельного участка;</w:t>
      </w:r>
    </w:p>
    <w:p w:rsidR="00DB0702" w:rsidRPr="00A20A71" w:rsidRDefault="00DB0702" w:rsidP="006326FD">
      <w:pPr>
        <w:pStyle w:val="a4"/>
        <w:numPr>
          <w:ilvl w:val="0"/>
          <w:numId w:val="74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A20A71">
        <w:rPr>
          <w:color w:val="000000"/>
        </w:rPr>
        <w:t>государственная регистрация права собственности или аренды на земельный уч</w:t>
      </w:r>
      <w:r w:rsidRPr="00A20A71">
        <w:rPr>
          <w:color w:val="000000"/>
        </w:rPr>
        <w:t>а</w:t>
      </w:r>
      <w:r w:rsidRPr="00A20A71">
        <w:rPr>
          <w:color w:val="000000"/>
        </w:rPr>
        <w:t>сток.</w:t>
      </w:r>
    </w:p>
    <w:p w:rsidR="00DB0702" w:rsidRPr="00A20A71" w:rsidRDefault="00DB0702" w:rsidP="00C76788">
      <w:pPr>
        <w:pStyle w:val="a4"/>
        <w:numPr>
          <w:ilvl w:val="0"/>
          <w:numId w:val="73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A20A71">
        <w:rPr>
          <w:color w:val="000000"/>
        </w:rPr>
        <w:t>Земельный участок считается сформированным, если:</w:t>
      </w:r>
    </w:p>
    <w:p w:rsidR="00DB0702" w:rsidRPr="00A20A71" w:rsidRDefault="00DB0702" w:rsidP="006326FD">
      <w:pPr>
        <w:pStyle w:val="a4"/>
        <w:numPr>
          <w:ilvl w:val="0"/>
          <w:numId w:val="75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A20A71">
        <w:rPr>
          <w:color w:val="000000"/>
        </w:rPr>
        <w:t>проведена градостроительная подготовка земельного участка, результатом которой является градостроительный план земельного участка;</w:t>
      </w:r>
    </w:p>
    <w:p w:rsidR="00AE2637" w:rsidRPr="00A20A71" w:rsidRDefault="00AE2637" w:rsidP="006326FD">
      <w:pPr>
        <w:pStyle w:val="a4"/>
        <w:numPr>
          <w:ilvl w:val="0"/>
          <w:numId w:val="75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A20A71">
        <w:rPr>
          <w:color w:val="000000"/>
        </w:rPr>
        <w:t>проведены землеустроительные работы по межеванию земельного участка и уст</w:t>
      </w:r>
      <w:r w:rsidRPr="00A20A71">
        <w:rPr>
          <w:color w:val="000000"/>
        </w:rPr>
        <w:t>а</w:t>
      </w:r>
      <w:r w:rsidRPr="00A20A71">
        <w:rPr>
          <w:color w:val="000000"/>
        </w:rPr>
        <w:t xml:space="preserve">новлены его границы на местности; </w:t>
      </w:r>
    </w:p>
    <w:p w:rsidR="00DB0702" w:rsidRPr="00A20A71" w:rsidRDefault="00DB0702" w:rsidP="006326FD">
      <w:pPr>
        <w:pStyle w:val="a4"/>
        <w:numPr>
          <w:ilvl w:val="0"/>
          <w:numId w:val="75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A20A71">
        <w:rPr>
          <w:color w:val="000000"/>
        </w:rPr>
        <w:t>проведены работы по постановке земельного участка на государственный кадас</w:t>
      </w:r>
      <w:r w:rsidRPr="00A20A71">
        <w:rPr>
          <w:color w:val="000000"/>
        </w:rPr>
        <w:t>т</w:t>
      </w:r>
      <w:r w:rsidRPr="00A20A71">
        <w:rPr>
          <w:color w:val="000000"/>
        </w:rPr>
        <w:t>ровый учет с выдачей кадастр</w:t>
      </w:r>
      <w:r w:rsidR="00451A43" w:rsidRPr="00A20A71">
        <w:rPr>
          <w:color w:val="000000"/>
        </w:rPr>
        <w:t>ового плана земельного участка.</w:t>
      </w:r>
    </w:p>
    <w:p w:rsidR="00DB0702" w:rsidRPr="00A20A71" w:rsidRDefault="00DB0702" w:rsidP="00C76788">
      <w:pPr>
        <w:pStyle w:val="a4"/>
        <w:numPr>
          <w:ilvl w:val="0"/>
          <w:numId w:val="73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A20A71">
        <w:rPr>
          <w:color w:val="000000"/>
        </w:rPr>
        <w:t>Организацию и проведение торгов по продаже земельного участка или права на з</w:t>
      </w:r>
      <w:r w:rsidRPr="00A20A71">
        <w:rPr>
          <w:color w:val="000000"/>
        </w:rPr>
        <w:t>а</w:t>
      </w:r>
      <w:r w:rsidRPr="00A20A71">
        <w:rPr>
          <w:color w:val="000000"/>
        </w:rPr>
        <w:t xml:space="preserve">ключение договора аренды земельного участка осуществляет </w:t>
      </w:r>
      <w:r w:rsidR="00AE2637" w:rsidRPr="00A20A71">
        <w:rPr>
          <w:color w:val="000000"/>
        </w:rPr>
        <w:t>администраци</w:t>
      </w:r>
      <w:r w:rsidR="003519B0" w:rsidRPr="00A20A71">
        <w:rPr>
          <w:color w:val="000000"/>
        </w:rPr>
        <w:t>я</w:t>
      </w:r>
      <w:r w:rsidR="00AE2637" w:rsidRPr="00A20A71">
        <w:rPr>
          <w:color w:val="000000"/>
        </w:rPr>
        <w:t xml:space="preserve"> сельсовета</w:t>
      </w:r>
      <w:r w:rsidRPr="00A20A71">
        <w:rPr>
          <w:color w:val="000000"/>
        </w:rPr>
        <w:t xml:space="preserve"> л</w:t>
      </w:r>
      <w:r w:rsidRPr="00A20A71">
        <w:rPr>
          <w:color w:val="000000"/>
        </w:rPr>
        <w:t>и</w:t>
      </w:r>
      <w:r w:rsidRPr="00A20A71">
        <w:rPr>
          <w:color w:val="000000"/>
        </w:rPr>
        <w:t>бо специализированная организация, действующая на основании договора, зак</w:t>
      </w:r>
      <w:r w:rsidR="00E80EE0" w:rsidRPr="00A20A71">
        <w:rPr>
          <w:color w:val="000000"/>
        </w:rPr>
        <w:t>люченного с администрацией сельсовета</w:t>
      </w:r>
      <w:r w:rsidRPr="00A20A71">
        <w:rPr>
          <w:color w:val="000000"/>
        </w:rPr>
        <w:t xml:space="preserve">. </w:t>
      </w:r>
    </w:p>
    <w:p w:rsidR="00DB0702" w:rsidRPr="00A20A71" w:rsidRDefault="00DB0702" w:rsidP="00C76788">
      <w:pPr>
        <w:pStyle w:val="a4"/>
        <w:numPr>
          <w:ilvl w:val="0"/>
          <w:numId w:val="73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A20A71">
        <w:rPr>
          <w:color w:val="000000"/>
        </w:rPr>
        <w:t xml:space="preserve">Протокол о результатах торгов является основанием </w:t>
      </w:r>
      <w:proofErr w:type="gramStart"/>
      <w:r w:rsidRPr="00A20A71">
        <w:rPr>
          <w:color w:val="000000"/>
        </w:rPr>
        <w:t>для</w:t>
      </w:r>
      <w:proofErr w:type="gramEnd"/>
      <w:r w:rsidRPr="00A20A71">
        <w:rPr>
          <w:color w:val="000000"/>
        </w:rPr>
        <w:t xml:space="preserve">: </w:t>
      </w:r>
    </w:p>
    <w:p w:rsidR="00DB0702" w:rsidRPr="00A20A71" w:rsidRDefault="00DB0702" w:rsidP="006326FD">
      <w:pPr>
        <w:pStyle w:val="a4"/>
        <w:numPr>
          <w:ilvl w:val="0"/>
          <w:numId w:val="76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A20A71">
        <w:rPr>
          <w:color w:val="000000"/>
        </w:rPr>
        <w:t>заключения договора купли–продажи и государственной регистрации права собс</w:t>
      </w:r>
      <w:r w:rsidRPr="00A20A71">
        <w:rPr>
          <w:color w:val="000000"/>
        </w:rPr>
        <w:t>т</w:t>
      </w:r>
      <w:r w:rsidRPr="00A20A71">
        <w:rPr>
          <w:color w:val="000000"/>
        </w:rPr>
        <w:t>венности покупателя на земельный участок при предоставлении земельного участка в собс</w:t>
      </w:r>
      <w:r w:rsidRPr="00A20A71">
        <w:rPr>
          <w:color w:val="000000"/>
        </w:rPr>
        <w:t>т</w:t>
      </w:r>
      <w:r w:rsidRPr="00A20A71">
        <w:rPr>
          <w:color w:val="000000"/>
        </w:rPr>
        <w:t>венность;</w:t>
      </w:r>
    </w:p>
    <w:p w:rsidR="00DB0702" w:rsidRPr="00A20A71" w:rsidRDefault="00DB0702" w:rsidP="006326FD">
      <w:pPr>
        <w:pStyle w:val="a4"/>
        <w:numPr>
          <w:ilvl w:val="0"/>
          <w:numId w:val="76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A20A71">
        <w:rPr>
          <w:color w:val="000000"/>
        </w:rPr>
        <w:t>заключения договора аренды земельного участка и государственной регистрации данного договора при передаче земельного участка в аренду.</w:t>
      </w:r>
    </w:p>
    <w:p w:rsidR="009E2005" w:rsidRPr="0018471D" w:rsidRDefault="00C83291" w:rsidP="00242457">
      <w:pPr>
        <w:pStyle w:val="af4"/>
        <w:spacing w:before="240" w:after="240"/>
        <w:ind w:left="0"/>
        <w:jc w:val="center"/>
        <w:outlineLvl w:val="2"/>
      </w:pPr>
      <w:bookmarkStart w:id="151" w:name="_Toc105824107"/>
      <w:bookmarkStart w:id="152" w:name="_Toc282347555"/>
      <w:bookmarkStart w:id="153" w:name="_Toc418837445"/>
      <w:r w:rsidRPr="0018471D">
        <w:lastRenderedPageBreak/>
        <w:t xml:space="preserve">Статья </w:t>
      </w:r>
      <w:r w:rsidR="00EF47F3" w:rsidRPr="0018471D">
        <w:t>3</w:t>
      </w:r>
      <w:r w:rsidR="000F34C6">
        <w:t>7</w:t>
      </w:r>
      <w:r w:rsidR="008C147A" w:rsidRPr="0018471D">
        <w:t xml:space="preserve">. </w:t>
      </w:r>
      <w:bookmarkEnd w:id="151"/>
      <w:r w:rsidRPr="0018471D">
        <w:t>Публичные сервитуты</w:t>
      </w:r>
      <w:bookmarkEnd w:id="152"/>
      <w:bookmarkEnd w:id="153"/>
    </w:p>
    <w:p w:rsidR="009E2005" w:rsidRPr="00A20A71" w:rsidRDefault="00677C48" w:rsidP="00C76788">
      <w:pPr>
        <w:pStyle w:val="af9"/>
        <w:numPr>
          <w:ilvl w:val="0"/>
          <w:numId w:val="77"/>
        </w:numPr>
        <w:tabs>
          <w:tab w:val="left" w:pos="993"/>
        </w:tabs>
        <w:spacing w:before="240"/>
        <w:ind w:left="0" w:firstLine="709"/>
        <w:jc w:val="both"/>
      </w:pPr>
      <w:r w:rsidRPr="00A20A71">
        <w:t>Публичный сервитут – право ограниченного пользования чужим земельным учас</w:t>
      </w:r>
      <w:r w:rsidRPr="00A20A71">
        <w:t>т</w:t>
      </w:r>
      <w:r w:rsidRPr="00A20A71">
        <w:t>ком, возникающее на основании нормативно-правового акта органа местного самоуправл</w:t>
      </w:r>
      <w:r w:rsidRPr="00A20A71">
        <w:t>е</w:t>
      </w:r>
      <w:r w:rsidRPr="00A20A71">
        <w:t>ния и обес</w:t>
      </w:r>
      <w:r w:rsidR="002C4FC1" w:rsidRPr="00A20A71">
        <w:t>п</w:t>
      </w:r>
      <w:r w:rsidR="00451A43" w:rsidRPr="00A20A71">
        <w:t>ечивающее интересы</w:t>
      </w:r>
      <w:r w:rsidRPr="00A20A71">
        <w:t xml:space="preserve"> местного самоуправления или местного населения.</w:t>
      </w:r>
      <w:r w:rsidR="009E2005" w:rsidRPr="00A20A71">
        <w:t xml:space="preserve"> </w:t>
      </w:r>
    </w:p>
    <w:p w:rsidR="008C147A" w:rsidRPr="00A20A71" w:rsidRDefault="009E2005" w:rsidP="00C76788">
      <w:pPr>
        <w:pStyle w:val="aa"/>
        <w:numPr>
          <w:ilvl w:val="0"/>
          <w:numId w:val="7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A71">
        <w:rPr>
          <w:rFonts w:ascii="Times New Roman" w:eastAsia="MS Mincho" w:hAnsi="Times New Roman" w:cs="Times New Roman"/>
          <w:color w:val="000000"/>
          <w:sz w:val="24"/>
          <w:szCs w:val="24"/>
        </w:rPr>
        <w:t>Публичный сервитут устанавливается администрацией сельсовета в соответствии с Градостроительным кодексом Российской Федерации, Земельным кодексом Российской Ф</w:t>
      </w:r>
      <w:r w:rsidRPr="00A20A71">
        <w:rPr>
          <w:rFonts w:ascii="Times New Roman" w:eastAsia="MS Mincho" w:hAnsi="Times New Roman" w:cs="Times New Roman"/>
          <w:color w:val="000000"/>
          <w:sz w:val="24"/>
          <w:szCs w:val="24"/>
        </w:rPr>
        <w:t>е</w:t>
      </w:r>
      <w:r w:rsidRPr="00A20A71">
        <w:rPr>
          <w:rFonts w:ascii="Times New Roman" w:eastAsia="MS Mincho" w:hAnsi="Times New Roman" w:cs="Times New Roman"/>
          <w:color w:val="000000"/>
          <w:sz w:val="24"/>
          <w:szCs w:val="24"/>
        </w:rPr>
        <w:t>дерации, Водным код</w:t>
      </w:r>
      <w:r w:rsidR="00677C48" w:rsidRPr="00A20A71">
        <w:rPr>
          <w:rFonts w:ascii="Times New Roman" w:eastAsia="MS Mincho" w:hAnsi="Times New Roman" w:cs="Times New Roman"/>
          <w:color w:val="000000"/>
          <w:sz w:val="24"/>
          <w:szCs w:val="24"/>
        </w:rPr>
        <w:t>е</w:t>
      </w:r>
      <w:r w:rsidRPr="00A20A71">
        <w:rPr>
          <w:rFonts w:ascii="Times New Roman" w:eastAsia="MS Mincho" w:hAnsi="Times New Roman" w:cs="Times New Roman"/>
          <w:color w:val="000000"/>
          <w:sz w:val="24"/>
          <w:szCs w:val="24"/>
        </w:rPr>
        <w:t>ксом Российской Федераци</w:t>
      </w:r>
      <w:r w:rsidR="00677C48" w:rsidRPr="00A20A71">
        <w:rPr>
          <w:rFonts w:ascii="Times New Roman" w:eastAsia="MS Mincho" w:hAnsi="Times New Roman" w:cs="Times New Roman"/>
          <w:color w:val="000000"/>
          <w:sz w:val="24"/>
          <w:szCs w:val="24"/>
        </w:rPr>
        <w:t>и и иными федеральными законами,</w:t>
      </w:r>
      <w:r w:rsidRPr="00A20A71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с уч</w:t>
      </w:r>
      <w:r w:rsidRPr="00A20A71">
        <w:rPr>
          <w:rFonts w:ascii="Times New Roman" w:eastAsia="MS Mincho" w:hAnsi="Times New Roman" w:cs="Times New Roman"/>
          <w:color w:val="000000"/>
          <w:sz w:val="24"/>
          <w:szCs w:val="24"/>
        </w:rPr>
        <w:t>е</w:t>
      </w:r>
      <w:r w:rsidRPr="00A20A71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том </w:t>
      </w:r>
      <w:r w:rsidRPr="00A20A71">
        <w:rPr>
          <w:rFonts w:ascii="Times New Roman" w:hAnsi="Times New Roman" w:cs="Times New Roman"/>
          <w:color w:val="000000"/>
          <w:sz w:val="24"/>
          <w:szCs w:val="24"/>
        </w:rPr>
        <w:t>градостроительной документации, правил землепользования и застройки</w:t>
      </w:r>
      <w:r w:rsidR="00677C48" w:rsidRPr="00A20A7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E2005" w:rsidRPr="00A20A71" w:rsidRDefault="009E2005" w:rsidP="00C76788">
      <w:pPr>
        <w:pStyle w:val="aa"/>
        <w:numPr>
          <w:ilvl w:val="0"/>
          <w:numId w:val="77"/>
        </w:numPr>
        <w:tabs>
          <w:tab w:val="left" w:pos="993"/>
        </w:tabs>
        <w:ind w:left="0" w:firstLine="709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A20A71">
        <w:rPr>
          <w:rFonts w:ascii="Times New Roman" w:eastAsia="MS Mincho" w:hAnsi="Times New Roman" w:cs="Times New Roman"/>
          <w:color w:val="000000"/>
          <w:sz w:val="24"/>
          <w:szCs w:val="24"/>
        </w:rPr>
        <w:t>Права лиц, использующих земельный участок на основании публичного сервитута, определяются законом или иным нормативным правовым актом, которыми установлен пу</w:t>
      </w:r>
      <w:r w:rsidRPr="00A20A71">
        <w:rPr>
          <w:rFonts w:ascii="Times New Roman" w:eastAsia="MS Mincho" w:hAnsi="Times New Roman" w:cs="Times New Roman"/>
          <w:color w:val="000000"/>
          <w:sz w:val="24"/>
          <w:szCs w:val="24"/>
        </w:rPr>
        <w:t>б</w:t>
      </w:r>
      <w:r w:rsidRPr="00A20A71">
        <w:rPr>
          <w:rFonts w:ascii="Times New Roman" w:eastAsia="MS Mincho" w:hAnsi="Times New Roman" w:cs="Times New Roman"/>
          <w:color w:val="000000"/>
          <w:sz w:val="24"/>
          <w:szCs w:val="24"/>
        </w:rPr>
        <w:t>личный сервитут.</w:t>
      </w:r>
    </w:p>
    <w:p w:rsidR="00677C48" w:rsidRPr="00A20A71" w:rsidRDefault="008C147A" w:rsidP="00C76788">
      <w:pPr>
        <w:pStyle w:val="aa"/>
        <w:numPr>
          <w:ilvl w:val="0"/>
          <w:numId w:val="7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A71">
        <w:rPr>
          <w:rFonts w:ascii="Times New Roman" w:hAnsi="Times New Roman" w:cs="Times New Roman"/>
          <w:sz w:val="24"/>
          <w:szCs w:val="24"/>
        </w:rPr>
        <w:t>П</w:t>
      </w:r>
      <w:r w:rsidR="00677C48" w:rsidRPr="00A20A71">
        <w:rPr>
          <w:rFonts w:ascii="Times New Roman" w:hAnsi="Times New Roman" w:cs="Times New Roman"/>
          <w:sz w:val="24"/>
          <w:szCs w:val="24"/>
        </w:rPr>
        <w:t xml:space="preserve">убличные сервитуты </w:t>
      </w:r>
      <w:r w:rsidRPr="00A20A71">
        <w:rPr>
          <w:rFonts w:ascii="Times New Roman" w:hAnsi="Times New Roman" w:cs="Times New Roman"/>
          <w:sz w:val="24"/>
          <w:szCs w:val="24"/>
        </w:rPr>
        <w:t xml:space="preserve">устанавливаются </w:t>
      </w:r>
      <w:proofErr w:type="gramStart"/>
      <w:r w:rsidR="00677C48" w:rsidRPr="00A20A71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="00677C48" w:rsidRPr="00A20A71">
        <w:rPr>
          <w:rFonts w:ascii="Times New Roman" w:hAnsi="Times New Roman" w:cs="Times New Roman"/>
          <w:sz w:val="24"/>
          <w:szCs w:val="24"/>
        </w:rPr>
        <w:t>:</w:t>
      </w:r>
    </w:p>
    <w:p w:rsidR="00677C48" w:rsidRPr="00314336" w:rsidRDefault="00677C48" w:rsidP="006326FD">
      <w:pPr>
        <w:pStyle w:val="af9"/>
        <w:numPr>
          <w:ilvl w:val="0"/>
          <w:numId w:val="78"/>
        </w:numPr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color w:val="000000"/>
        </w:rPr>
      </w:pPr>
      <w:r w:rsidRPr="00314336">
        <w:rPr>
          <w:color w:val="000000"/>
        </w:rPr>
        <w:t>прохода или проезда через земельный участок;</w:t>
      </w:r>
    </w:p>
    <w:p w:rsidR="00677C48" w:rsidRPr="00314336" w:rsidRDefault="006326FD" w:rsidP="006326FD">
      <w:pPr>
        <w:pStyle w:val="af9"/>
        <w:numPr>
          <w:ilvl w:val="0"/>
          <w:numId w:val="78"/>
        </w:numPr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color w:val="000000"/>
        </w:rPr>
      </w:pPr>
      <w:r>
        <w:rPr>
          <w:color w:val="000000"/>
        </w:rPr>
        <w:t>и</w:t>
      </w:r>
      <w:r w:rsidR="00677C48" w:rsidRPr="00314336">
        <w:rPr>
          <w:color w:val="000000"/>
        </w:rPr>
        <w:t>спользования земельного участка в целях ремонта коммунальных, инженерных, электрических и других линий и сетей, а также объектов транспортной инфраструктуры;</w:t>
      </w:r>
    </w:p>
    <w:p w:rsidR="00677C48" w:rsidRPr="00314336" w:rsidRDefault="00677C48" w:rsidP="006326FD">
      <w:pPr>
        <w:pStyle w:val="af9"/>
        <w:numPr>
          <w:ilvl w:val="0"/>
          <w:numId w:val="78"/>
        </w:numPr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color w:val="000000"/>
        </w:rPr>
      </w:pPr>
      <w:r w:rsidRPr="00314336">
        <w:rPr>
          <w:color w:val="000000"/>
        </w:rPr>
        <w:t>размещения на земельном участке межевых и геодезических знаков и подъездов к ним;</w:t>
      </w:r>
    </w:p>
    <w:p w:rsidR="00677C48" w:rsidRPr="00314336" w:rsidRDefault="00677C48" w:rsidP="006326FD">
      <w:pPr>
        <w:pStyle w:val="af9"/>
        <w:numPr>
          <w:ilvl w:val="0"/>
          <w:numId w:val="78"/>
        </w:numPr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color w:val="000000"/>
        </w:rPr>
      </w:pPr>
      <w:r w:rsidRPr="00314336">
        <w:rPr>
          <w:color w:val="000000"/>
        </w:rPr>
        <w:t>проведения дренажных работ на земельном участке;</w:t>
      </w:r>
    </w:p>
    <w:p w:rsidR="00677C48" w:rsidRPr="00314336" w:rsidRDefault="00677C48" w:rsidP="006326FD">
      <w:pPr>
        <w:pStyle w:val="af9"/>
        <w:numPr>
          <w:ilvl w:val="0"/>
          <w:numId w:val="78"/>
        </w:numPr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color w:val="000000"/>
        </w:rPr>
      </w:pPr>
      <w:r w:rsidRPr="00314336">
        <w:rPr>
          <w:color w:val="000000"/>
        </w:rPr>
        <w:t xml:space="preserve">забора </w:t>
      </w:r>
      <w:r w:rsidR="003145FA" w:rsidRPr="00314336">
        <w:rPr>
          <w:color w:val="000000"/>
        </w:rPr>
        <w:t>водных ресурсов из водных объектов и водопоя</w:t>
      </w:r>
      <w:r w:rsidRPr="00314336">
        <w:rPr>
          <w:color w:val="000000"/>
        </w:rPr>
        <w:t>;</w:t>
      </w:r>
    </w:p>
    <w:p w:rsidR="00677C48" w:rsidRPr="00314336" w:rsidRDefault="00677C48" w:rsidP="006326FD">
      <w:pPr>
        <w:pStyle w:val="af9"/>
        <w:numPr>
          <w:ilvl w:val="0"/>
          <w:numId w:val="78"/>
        </w:numPr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color w:val="000000"/>
        </w:rPr>
      </w:pPr>
      <w:r w:rsidRPr="00314336">
        <w:rPr>
          <w:color w:val="000000"/>
        </w:rPr>
        <w:t xml:space="preserve">прогона </w:t>
      </w:r>
      <w:r w:rsidR="003145FA" w:rsidRPr="00314336">
        <w:rPr>
          <w:color w:val="000000"/>
        </w:rPr>
        <w:t>сельскохозяйственных животных</w:t>
      </w:r>
      <w:r w:rsidRPr="00314336">
        <w:rPr>
          <w:color w:val="000000"/>
        </w:rPr>
        <w:t xml:space="preserve"> через земельный участок;</w:t>
      </w:r>
    </w:p>
    <w:p w:rsidR="00677C48" w:rsidRPr="00314336" w:rsidRDefault="003145FA" w:rsidP="006326FD">
      <w:pPr>
        <w:pStyle w:val="af9"/>
        <w:numPr>
          <w:ilvl w:val="0"/>
          <w:numId w:val="78"/>
        </w:numPr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color w:val="000000"/>
        </w:rPr>
      </w:pPr>
      <w:r w:rsidRPr="00314336">
        <w:rPr>
          <w:color w:val="000000"/>
        </w:rPr>
        <w:t>сенокошения, выпаса сельскохозяйственных животных в установленном порядке на земельных участках в сроки, продолжительность которых соответствует местным услов</w:t>
      </w:r>
      <w:r w:rsidRPr="00314336">
        <w:rPr>
          <w:color w:val="000000"/>
        </w:rPr>
        <w:t>и</w:t>
      </w:r>
      <w:r w:rsidRPr="00314336">
        <w:rPr>
          <w:color w:val="000000"/>
        </w:rPr>
        <w:t>ям и</w:t>
      </w:r>
      <w:r w:rsidR="00134F41" w:rsidRPr="00314336">
        <w:rPr>
          <w:color w:val="000000"/>
        </w:rPr>
        <w:t xml:space="preserve"> </w:t>
      </w:r>
      <w:r w:rsidRPr="00314336">
        <w:rPr>
          <w:color w:val="000000"/>
        </w:rPr>
        <w:t>обычаям</w:t>
      </w:r>
      <w:r w:rsidR="00677C48" w:rsidRPr="00314336">
        <w:rPr>
          <w:color w:val="000000"/>
        </w:rPr>
        <w:t>;</w:t>
      </w:r>
    </w:p>
    <w:p w:rsidR="00653DA2" w:rsidRPr="00314336" w:rsidRDefault="00677C48" w:rsidP="006326FD">
      <w:pPr>
        <w:pStyle w:val="af9"/>
        <w:numPr>
          <w:ilvl w:val="0"/>
          <w:numId w:val="78"/>
        </w:numPr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color w:val="000000"/>
        </w:rPr>
      </w:pPr>
      <w:r w:rsidRPr="00314336">
        <w:rPr>
          <w:color w:val="000000"/>
        </w:rPr>
        <w:t>использования земельного участка в целях охоты</w:t>
      </w:r>
      <w:r w:rsidR="00653DA2" w:rsidRPr="00314336">
        <w:rPr>
          <w:color w:val="000000"/>
        </w:rPr>
        <w:t xml:space="preserve"> и рыболовства;</w:t>
      </w:r>
    </w:p>
    <w:p w:rsidR="00677C48" w:rsidRPr="00314336" w:rsidRDefault="00677C48" w:rsidP="006326FD">
      <w:pPr>
        <w:pStyle w:val="af9"/>
        <w:numPr>
          <w:ilvl w:val="0"/>
          <w:numId w:val="78"/>
        </w:numPr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color w:val="000000"/>
        </w:rPr>
      </w:pPr>
      <w:r w:rsidRPr="00314336">
        <w:rPr>
          <w:color w:val="000000"/>
        </w:rPr>
        <w:t>временного пользования земельным участком в целях проведения изыскательских, исследовательских и других работ;</w:t>
      </w:r>
    </w:p>
    <w:p w:rsidR="00677C48" w:rsidRPr="00A20A71" w:rsidRDefault="00677C48" w:rsidP="006326FD">
      <w:pPr>
        <w:pStyle w:val="aa"/>
        <w:numPr>
          <w:ilvl w:val="0"/>
          <w:numId w:val="78"/>
        </w:numPr>
        <w:tabs>
          <w:tab w:val="left" w:pos="993"/>
        </w:tabs>
        <w:ind w:left="0" w:firstLine="851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A20A71">
        <w:rPr>
          <w:rFonts w:ascii="Times New Roman" w:hAnsi="Times New Roman" w:cs="Times New Roman"/>
          <w:color w:val="000000"/>
          <w:sz w:val="24"/>
          <w:szCs w:val="24"/>
        </w:rPr>
        <w:t>свободного доступа к прибрежной полосе</w:t>
      </w:r>
      <w:r w:rsidR="00653DA2" w:rsidRPr="00A20A71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9E2005" w:rsidRPr="00A20A71" w:rsidRDefault="008C147A" w:rsidP="006326FD">
      <w:pPr>
        <w:pStyle w:val="aa"/>
        <w:numPr>
          <w:ilvl w:val="0"/>
          <w:numId w:val="77"/>
        </w:numPr>
        <w:tabs>
          <w:tab w:val="left" w:pos="993"/>
        </w:tabs>
        <w:ind w:left="0" w:firstLine="709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A20A71">
        <w:rPr>
          <w:rFonts w:ascii="Times New Roman" w:eastAsia="MS Mincho" w:hAnsi="Times New Roman" w:cs="Times New Roman"/>
          <w:color w:val="000000"/>
          <w:sz w:val="24"/>
          <w:szCs w:val="24"/>
        </w:rPr>
        <w:t>Публичный с</w:t>
      </w:r>
      <w:r w:rsidR="009E2005" w:rsidRPr="00A20A71">
        <w:rPr>
          <w:rFonts w:ascii="Times New Roman" w:eastAsia="MS Mincho" w:hAnsi="Times New Roman" w:cs="Times New Roman"/>
          <w:color w:val="000000"/>
          <w:sz w:val="24"/>
          <w:szCs w:val="24"/>
        </w:rPr>
        <w:t>ервитут может быть срочным или постоянным.</w:t>
      </w:r>
    </w:p>
    <w:p w:rsidR="00677C48" w:rsidRPr="00314336" w:rsidRDefault="00677C48" w:rsidP="006326FD">
      <w:pPr>
        <w:pStyle w:val="af9"/>
        <w:numPr>
          <w:ilvl w:val="0"/>
          <w:numId w:val="7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314336">
        <w:rPr>
          <w:color w:val="000000"/>
        </w:rPr>
        <w:t>Установление публичного сервитута осуществляется с уч</w:t>
      </w:r>
      <w:r w:rsidR="00F008C3" w:rsidRPr="00314336">
        <w:rPr>
          <w:color w:val="000000"/>
        </w:rPr>
        <w:t>е</w:t>
      </w:r>
      <w:r w:rsidRPr="00314336">
        <w:rPr>
          <w:color w:val="000000"/>
        </w:rPr>
        <w:t>том результатов публи</w:t>
      </w:r>
      <w:r w:rsidRPr="00314336">
        <w:rPr>
          <w:color w:val="000000"/>
        </w:rPr>
        <w:t>ч</w:t>
      </w:r>
      <w:r w:rsidRPr="00314336">
        <w:rPr>
          <w:color w:val="000000"/>
        </w:rPr>
        <w:t>ных слушаний.</w:t>
      </w:r>
    </w:p>
    <w:p w:rsidR="00677C48" w:rsidRPr="00314336" w:rsidRDefault="00677C48" w:rsidP="006326FD">
      <w:pPr>
        <w:pStyle w:val="af9"/>
        <w:numPr>
          <w:ilvl w:val="0"/>
          <w:numId w:val="77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314336">
        <w:rPr>
          <w:color w:val="000000"/>
        </w:rPr>
        <w:t>Инициаторами установления (прекращения) публичного сервитута могут быть ф</w:t>
      </w:r>
      <w:r w:rsidRPr="00314336">
        <w:rPr>
          <w:color w:val="000000"/>
        </w:rPr>
        <w:t>и</w:t>
      </w:r>
      <w:r w:rsidRPr="00314336">
        <w:rPr>
          <w:color w:val="000000"/>
        </w:rPr>
        <w:t>зические и юридические лица,</w:t>
      </w:r>
      <w:r w:rsidR="003870A2" w:rsidRPr="00314336">
        <w:rPr>
          <w:color w:val="000000"/>
        </w:rPr>
        <w:t xml:space="preserve"> органы</w:t>
      </w:r>
      <w:r w:rsidRPr="00314336">
        <w:rPr>
          <w:color w:val="000000"/>
        </w:rPr>
        <w:t xml:space="preserve"> местного самоуправления.</w:t>
      </w:r>
    </w:p>
    <w:p w:rsidR="00677C48" w:rsidRPr="00314336" w:rsidRDefault="00677C48" w:rsidP="006326FD">
      <w:pPr>
        <w:pStyle w:val="af9"/>
        <w:numPr>
          <w:ilvl w:val="0"/>
          <w:numId w:val="77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314336">
        <w:rPr>
          <w:color w:val="000000"/>
        </w:rPr>
        <w:t xml:space="preserve">Глава </w:t>
      </w:r>
      <w:r w:rsidR="002C4FC1" w:rsidRPr="00314336">
        <w:rPr>
          <w:color w:val="000000"/>
        </w:rPr>
        <w:t xml:space="preserve">сельсовета </w:t>
      </w:r>
      <w:r w:rsidRPr="00314336">
        <w:rPr>
          <w:color w:val="000000"/>
        </w:rPr>
        <w:t xml:space="preserve"> принимает решение о проведении публичных слушаний по в</w:t>
      </w:r>
      <w:r w:rsidRPr="00314336">
        <w:rPr>
          <w:color w:val="000000"/>
        </w:rPr>
        <w:t>о</w:t>
      </w:r>
      <w:r w:rsidRPr="00314336">
        <w:rPr>
          <w:color w:val="000000"/>
        </w:rPr>
        <w:t>просу об установлении (прекращении) публичного сервитута.</w:t>
      </w:r>
    </w:p>
    <w:p w:rsidR="00677C48" w:rsidRPr="00314336" w:rsidRDefault="00677C48" w:rsidP="006326FD">
      <w:pPr>
        <w:pStyle w:val="af9"/>
        <w:numPr>
          <w:ilvl w:val="0"/>
          <w:numId w:val="77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314336">
        <w:rPr>
          <w:color w:val="000000"/>
        </w:rPr>
        <w:t>Публичные слушания по вопросу об установлении (прекращении)  публичного се</w:t>
      </w:r>
      <w:r w:rsidRPr="00314336">
        <w:rPr>
          <w:color w:val="000000"/>
        </w:rPr>
        <w:t>р</w:t>
      </w:r>
      <w:r w:rsidRPr="00314336">
        <w:rPr>
          <w:color w:val="000000"/>
        </w:rPr>
        <w:t>вит</w:t>
      </w:r>
      <w:r w:rsidR="003870A2" w:rsidRPr="00314336">
        <w:rPr>
          <w:color w:val="000000"/>
        </w:rPr>
        <w:t>ута проводятся в соответствии с</w:t>
      </w:r>
      <w:r w:rsidRPr="00314336">
        <w:rPr>
          <w:color w:val="000000"/>
        </w:rPr>
        <w:t xml:space="preserve"> </w:t>
      </w:r>
      <w:r w:rsidR="003145FA" w:rsidRPr="00314336">
        <w:rPr>
          <w:color w:val="000000"/>
        </w:rPr>
        <w:t>Положением о публичных слушаниях, утвержденным Советом депутатов</w:t>
      </w:r>
      <w:r w:rsidR="00BD5F96" w:rsidRPr="00314336">
        <w:rPr>
          <w:color w:val="000000"/>
        </w:rPr>
        <w:t xml:space="preserve">. </w:t>
      </w:r>
    </w:p>
    <w:p w:rsidR="00BD5F96" w:rsidRPr="00314336" w:rsidRDefault="00677C48" w:rsidP="006326FD">
      <w:pPr>
        <w:pStyle w:val="af9"/>
        <w:numPr>
          <w:ilvl w:val="0"/>
          <w:numId w:val="77"/>
        </w:numPr>
        <w:tabs>
          <w:tab w:val="left" w:pos="993"/>
        </w:tabs>
        <w:ind w:left="0" w:firstLine="567"/>
        <w:jc w:val="both"/>
        <w:rPr>
          <w:color w:val="000000"/>
        </w:rPr>
      </w:pPr>
      <w:r w:rsidRPr="00314336">
        <w:rPr>
          <w:color w:val="000000"/>
        </w:rPr>
        <w:t>На основании заключения о результатах публичных слушаний по вопросу об уст</w:t>
      </w:r>
      <w:r w:rsidRPr="00314336">
        <w:rPr>
          <w:color w:val="000000"/>
        </w:rPr>
        <w:t>а</w:t>
      </w:r>
      <w:r w:rsidRPr="00314336">
        <w:rPr>
          <w:color w:val="000000"/>
        </w:rPr>
        <w:t>новлении (прекращении) публичного сервитута Комиссия осуществляет подготовку рек</w:t>
      </w:r>
      <w:r w:rsidRPr="00314336">
        <w:rPr>
          <w:color w:val="000000"/>
        </w:rPr>
        <w:t>о</w:t>
      </w:r>
      <w:r w:rsidRPr="00314336">
        <w:rPr>
          <w:color w:val="000000"/>
        </w:rPr>
        <w:t>мендаций по установлению (прекращению)  публичного сервитута либо по отказу в устано</w:t>
      </w:r>
      <w:r w:rsidRPr="00314336">
        <w:rPr>
          <w:color w:val="000000"/>
        </w:rPr>
        <w:t>в</w:t>
      </w:r>
      <w:r w:rsidRPr="00314336">
        <w:rPr>
          <w:color w:val="000000"/>
        </w:rPr>
        <w:t xml:space="preserve">лении (прекращении) публичного сервитута и </w:t>
      </w:r>
      <w:r w:rsidR="00607B1D" w:rsidRPr="00314336">
        <w:rPr>
          <w:color w:val="000000"/>
        </w:rPr>
        <w:t xml:space="preserve">направляет их </w:t>
      </w:r>
      <w:r w:rsidRPr="00314336">
        <w:rPr>
          <w:color w:val="000000"/>
        </w:rPr>
        <w:t xml:space="preserve">главе </w:t>
      </w:r>
      <w:r w:rsidR="00BD5F96" w:rsidRPr="00314336">
        <w:rPr>
          <w:color w:val="000000"/>
        </w:rPr>
        <w:t xml:space="preserve">сельсовета. </w:t>
      </w:r>
    </w:p>
    <w:p w:rsidR="00677C48" w:rsidRPr="00314336" w:rsidRDefault="00677C48" w:rsidP="006326FD">
      <w:pPr>
        <w:pStyle w:val="af9"/>
        <w:numPr>
          <w:ilvl w:val="0"/>
          <w:numId w:val="77"/>
        </w:numPr>
        <w:tabs>
          <w:tab w:val="left" w:pos="993"/>
        </w:tabs>
        <w:ind w:left="0" w:firstLine="567"/>
        <w:jc w:val="both"/>
        <w:rPr>
          <w:color w:val="000000"/>
        </w:rPr>
      </w:pPr>
      <w:r w:rsidRPr="00314336">
        <w:rPr>
          <w:color w:val="000000"/>
        </w:rPr>
        <w:t>Глава</w:t>
      </w:r>
      <w:r w:rsidR="00C83291" w:rsidRPr="00314336">
        <w:rPr>
          <w:color w:val="000000"/>
        </w:rPr>
        <w:t xml:space="preserve"> сельсовета </w:t>
      </w:r>
      <w:r w:rsidRPr="00314336">
        <w:rPr>
          <w:color w:val="000000"/>
        </w:rPr>
        <w:t xml:space="preserve"> в течение </w:t>
      </w:r>
      <w:r w:rsidR="00C83291" w:rsidRPr="00314336">
        <w:rPr>
          <w:color w:val="000000"/>
        </w:rPr>
        <w:t xml:space="preserve">3-х дней со дня поступления </w:t>
      </w:r>
      <w:r w:rsidRPr="00314336">
        <w:rPr>
          <w:color w:val="000000"/>
        </w:rPr>
        <w:t xml:space="preserve"> рекомендаций </w:t>
      </w:r>
      <w:r w:rsidR="00C83291" w:rsidRPr="00314336">
        <w:rPr>
          <w:color w:val="000000"/>
        </w:rPr>
        <w:t xml:space="preserve">Комиссии </w:t>
      </w:r>
      <w:r w:rsidRPr="00314336">
        <w:rPr>
          <w:color w:val="000000"/>
        </w:rPr>
        <w:t>принимает постановление об установлении (прекращении) публичного сервитута или об о</w:t>
      </w:r>
      <w:r w:rsidRPr="00314336">
        <w:rPr>
          <w:color w:val="000000"/>
        </w:rPr>
        <w:t>т</w:t>
      </w:r>
      <w:r w:rsidRPr="00314336">
        <w:rPr>
          <w:color w:val="000000"/>
        </w:rPr>
        <w:t>казе в установлении (прекращении) публичного сервитута с указанием причин отказа. В п</w:t>
      </w:r>
      <w:r w:rsidRPr="00314336">
        <w:rPr>
          <w:color w:val="000000"/>
        </w:rPr>
        <w:t>о</w:t>
      </w:r>
      <w:r w:rsidRPr="00314336">
        <w:rPr>
          <w:color w:val="000000"/>
        </w:rPr>
        <w:t>становлении об установлении публичного сервитута должно быть указано:</w:t>
      </w:r>
    </w:p>
    <w:p w:rsidR="00677C48" w:rsidRPr="00314336" w:rsidRDefault="00677C48" w:rsidP="006326FD">
      <w:pPr>
        <w:pStyle w:val="af9"/>
        <w:numPr>
          <w:ilvl w:val="0"/>
          <w:numId w:val="79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314336">
        <w:rPr>
          <w:color w:val="000000"/>
        </w:rPr>
        <w:t>местонахождение земельного участка, в отношении которого устанавливается пу</w:t>
      </w:r>
      <w:r w:rsidRPr="00314336">
        <w:rPr>
          <w:color w:val="000000"/>
        </w:rPr>
        <w:t>б</w:t>
      </w:r>
      <w:r w:rsidRPr="00314336">
        <w:rPr>
          <w:color w:val="000000"/>
        </w:rPr>
        <w:t>личный сервитут;</w:t>
      </w:r>
    </w:p>
    <w:p w:rsidR="00677C48" w:rsidRPr="00314336" w:rsidRDefault="00677C48" w:rsidP="006326FD">
      <w:pPr>
        <w:pStyle w:val="af9"/>
        <w:numPr>
          <w:ilvl w:val="0"/>
          <w:numId w:val="79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314336">
        <w:rPr>
          <w:color w:val="000000"/>
        </w:rPr>
        <w:t>кадастровый план земельного участка (или проект границ земельного участка);</w:t>
      </w:r>
    </w:p>
    <w:p w:rsidR="00677C48" w:rsidRPr="00314336" w:rsidRDefault="00677C48" w:rsidP="006326FD">
      <w:pPr>
        <w:pStyle w:val="af9"/>
        <w:numPr>
          <w:ilvl w:val="0"/>
          <w:numId w:val="79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314336">
        <w:rPr>
          <w:color w:val="000000"/>
        </w:rPr>
        <w:t>сведения о собственнике (землевладельце, землепользователе) данного земельного участка;</w:t>
      </w:r>
    </w:p>
    <w:p w:rsidR="00677C48" w:rsidRPr="00314336" w:rsidRDefault="00677C48" w:rsidP="006326FD">
      <w:pPr>
        <w:pStyle w:val="af9"/>
        <w:numPr>
          <w:ilvl w:val="0"/>
          <w:numId w:val="79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314336">
        <w:rPr>
          <w:color w:val="000000"/>
        </w:rPr>
        <w:t>сведения об инициаторе установления публичного сервитута;</w:t>
      </w:r>
    </w:p>
    <w:p w:rsidR="00677C48" w:rsidRPr="00314336" w:rsidRDefault="00677C48" w:rsidP="006326FD">
      <w:pPr>
        <w:pStyle w:val="af9"/>
        <w:numPr>
          <w:ilvl w:val="0"/>
          <w:numId w:val="79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314336">
        <w:rPr>
          <w:color w:val="000000"/>
        </w:rPr>
        <w:t>содержание публичного сервитута;</w:t>
      </w:r>
    </w:p>
    <w:p w:rsidR="00677C48" w:rsidRPr="00314336" w:rsidRDefault="00677C48" w:rsidP="006326FD">
      <w:pPr>
        <w:pStyle w:val="af9"/>
        <w:numPr>
          <w:ilvl w:val="0"/>
          <w:numId w:val="79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314336">
        <w:rPr>
          <w:color w:val="000000"/>
        </w:rPr>
        <w:lastRenderedPageBreak/>
        <w:t>сфера действия публичного сервитута;</w:t>
      </w:r>
    </w:p>
    <w:p w:rsidR="00677C48" w:rsidRPr="00314336" w:rsidRDefault="00677C48" w:rsidP="006326FD">
      <w:pPr>
        <w:pStyle w:val="af9"/>
        <w:numPr>
          <w:ilvl w:val="0"/>
          <w:numId w:val="79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314336">
        <w:rPr>
          <w:color w:val="000000"/>
        </w:rPr>
        <w:t>срок действия публичного сервитута или указание на его бессрочность;</w:t>
      </w:r>
    </w:p>
    <w:p w:rsidR="00677C48" w:rsidRPr="00314336" w:rsidRDefault="00677C48" w:rsidP="006326FD">
      <w:pPr>
        <w:pStyle w:val="af9"/>
        <w:numPr>
          <w:ilvl w:val="0"/>
          <w:numId w:val="79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314336">
        <w:rPr>
          <w:color w:val="000000"/>
        </w:rPr>
        <w:t>размер платы собственнику земельного участка, в отношении которого устанавл</w:t>
      </w:r>
      <w:r w:rsidRPr="00314336">
        <w:rPr>
          <w:color w:val="000000"/>
        </w:rPr>
        <w:t>и</w:t>
      </w:r>
      <w:r w:rsidRPr="00314336">
        <w:rPr>
          <w:color w:val="000000"/>
        </w:rPr>
        <w:t>вается публичный сервитут, или указание на бесплатность его установления.</w:t>
      </w:r>
    </w:p>
    <w:p w:rsidR="00677C48" w:rsidRPr="00A20A71" w:rsidRDefault="00677C48" w:rsidP="006326FD">
      <w:pPr>
        <w:pStyle w:val="aa"/>
        <w:numPr>
          <w:ilvl w:val="0"/>
          <w:numId w:val="77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0A71">
        <w:rPr>
          <w:rFonts w:ascii="Times New Roman" w:hAnsi="Times New Roman" w:cs="Times New Roman"/>
          <w:sz w:val="24"/>
          <w:szCs w:val="24"/>
        </w:rPr>
        <w:t>Публичный сервитут (его прекращение) подлежит государственной регистрации в соответствии с Федеральным законом «О государственной регистрации прав на недвижимое имущество и сделок с ним». Сервитут возникает (прекращается) с момента такой регистр</w:t>
      </w:r>
      <w:r w:rsidRPr="00A20A71">
        <w:rPr>
          <w:rFonts w:ascii="Times New Roman" w:hAnsi="Times New Roman" w:cs="Times New Roman"/>
          <w:sz w:val="24"/>
          <w:szCs w:val="24"/>
        </w:rPr>
        <w:t>а</w:t>
      </w:r>
      <w:r w:rsidRPr="00A20A71">
        <w:rPr>
          <w:rFonts w:ascii="Times New Roman" w:hAnsi="Times New Roman" w:cs="Times New Roman"/>
          <w:sz w:val="24"/>
          <w:szCs w:val="24"/>
        </w:rPr>
        <w:t>ции.</w:t>
      </w:r>
      <w:r w:rsidR="003870A2" w:rsidRPr="00A20A71">
        <w:rPr>
          <w:rFonts w:ascii="Times New Roman" w:hAnsi="Times New Roman" w:cs="Times New Roman"/>
          <w:sz w:val="24"/>
          <w:szCs w:val="24"/>
        </w:rPr>
        <w:t xml:space="preserve"> Границы действия публичных сервитутов фиксируются на планах земельных участков.</w:t>
      </w:r>
    </w:p>
    <w:p w:rsidR="00677C48" w:rsidRPr="00D60658" w:rsidRDefault="00677C48" w:rsidP="006326FD">
      <w:pPr>
        <w:pStyle w:val="af9"/>
        <w:numPr>
          <w:ilvl w:val="0"/>
          <w:numId w:val="77"/>
        </w:numPr>
        <w:tabs>
          <w:tab w:val="left" w:pos="993"/>
        </w:tabs>
        <w:ind w:left="0" w:firstLine="567"/>
        <w:jc w:val="both"/>
        <w:rPr>
          <w:color w:val="000000"/>
        </w:rPr>
      </w:pPr>
      <w:r w:rsidRPr="00D60658">
        <w:rPr>
          <w:color w:val="000000"/>
        </w:rPr>
        <w:t>Государственная регистрация публичного сервитута (его прекращения) произв</w:t>
      </w:r>
      <w:r w:rsidRPr="00D60658">
        <w:rPr>
          <w:color w:val="000000"/>
        </w:rPr>
        <w:t>о</w:t>
      </w:r>
      <w:r w:rsidRPr="00D60658">
        <w:rPr>
          <w:color w:val="000000"/>
        </w:rPr>
        <w:t>дится на основании заявления собственника земельного участка, который обременяется (о</w:t>
      </w:r>
      <w:r w:rsidRPr="00D60658">
        <w:rPr>
          <w:color w:val="000000"/>
        </w:rPr>
        <w:t>б</w:t>
      </w:r>
      <w:r w:rsidRPr="00D60658">
        <w:rPr>
          <w:color w:val="000000"/>
        </w:rPr>
        <w:t>реме</w:t>
      </w:r>
      <w:r w:rsidR="003870A2" w:rsidRPr="00D60658">
        <w:rPr>
          <w:color w:val="000000"/>
        </w:rPr>
        <w:t>н</w:t>
      </w:r>
      <w:r w:rsidR="00F008C3" w:rsidRPr="00D60658">
        <w:rPr>
          <w:color w:val="000000"/>
        </w:rPr>
        <w:t>е</w:t>
      </w:r>
      <w:r w:rsidR="003870A2" w:rsidRPr="00D60658">
        <w:rPr>
          <w:color w:val="000000"/>
        </w:rPr>
        <w:t>н) сервитутом</w:t>
      </w:r>
      <w:r w:rsidR="00134F41" w:rsidRPr="00D60658">
        <w:rPr>
          <w:color w:val="000000"/>
        </w:rPr>
        <w:t>, или лица, в пользу которого установлен сервитут, при наличии у п</w:t>
      </w:r>
      <w:r w:rsidR="00134F41" w:rsidRPr="00D60658">
        <w:rPr>
          <w:color w:val="000000"/>
        </w:rPr>
        <w:t>о</w:t>
      </w:r>
      <w:r w:rsidR="00134F41" w:rsidRPr="00D60658">
        <w:rPr>
          <w:color w:val="000000"/>
        </w:rPr>
        <w:t>следнего соглашения о сервитуте</w:t>
      </w:r>
      <w:r w:rsidR="003870A2" w:rsidRPr="00D60658">
        <w:rPr>
          <w:color w:val="000000"/>
        </w:rPr>
        <w:t>. В случае</w:t>
      </w:r>
      <w:r w:rsidRPr="00D60658">
        <w:rPr>
          <w:color w:val="000000"/>
        </w:rPr>
        <w:t xml:space="preserve"> если данный собственник земельного участка у</w:t>
      </w:r>
      <w:r w:rsidRPr="00D60658">
        <w:rPr>
          <w:color w:val="000000"/>
        </w:rPr>
        <w:t>к</w:t>
      </w:r>
      <w:r w:rsidRPr="00D60658">
        <w:rPr>
          <w:color w:val="000000"/>
        </w:rPr>
        <w:t>лоняется от осуществления действий по государственной регистрации сервитута (его пр</w:t>
      </w:r>
      <w:r w:rsidRPr="00D60658">
        <w:rPr>
          <w:color w:val="000000"/>
        </w:rPr>
        <w:t>е</w:t>
      </w:r>
      <w:r w:rsidRPr="00D60658">
        <w:rPr>
          <w:color w:val="000000"/>
        </w:rPr>
        <w:t xml:space="preserve">кращения), инициатор установления (прекращения) публичного сервитута вправе обратиться в суд с требованием о регистрации публичного сервитута (его прекращения). </w:t>
      </w:r>
    </w:p>
    <w:p w:rsidR="00677C48" w:rsidRPr="00A20A71" w:rsidRDefault="00677C48" w:rsidP="006326FD">
      <w:pPr>
        <w:tabs>
          <w:tab w:val="left" w:pos="993"/>
        </w:tabs>
        <w:ind w:firstLine="567"/>
        <w:jc w:val="both"/>
        <w:rPr>
          <w:color w:val="000000"/>
        </w:rPr>
      </w:pPr>
      <w:r w:rsidRPr="00A20A71">
        <w:rPr>
          <w:color w:val="000000"/>
        </w:rPr>
        <w:t>Оплата государственной регистрации публичного сервитута (его прекращения) прои</w:t>
      </w:r>
      <w:r w:rsidRPr="00A20A71">
        <w:rPr>
          <w:color w:val="000000"/>
        </w:rPr>
        <w:t>з</w:t>
      </w:r>
      <w:r w:rsidRPr="00A20A71">
        <w:rPr>
          <w:color w:val="000000"/>
        </w:rPr>
        <w:t>водится за сч</w:t>
      </w:r>
      <w:r w:rsidR="00F008C3" w:rsidRPr="00A20A71">
        <w:rPr>
          <w:color w:val="000000"/>
        </w:rPr>
        <w:t>е</w:t>
      </w:r>
      <w:r w:rsidRPr="00A20A71">
        <w:rPr>
          <w:color w:val="000000"/>
        </w:rPr>
        <w:t>т инициатора установления (прекращения) публичного сервитута.</w:t>
      </w:r>
    </w:p>
    <w:p w:rsidR="00677C48" w:rsidRPr="00D60658" w:rsidRDefault="00677C48" w:rsidP="006326FD">
      <w:pPr>
        <w:pStyle w:val="af9"/>
        <w:numPr>
          <w:ilvl w:val="0"/>
          <w:numId w:val="77"/>
        </w:numPr>
        <w:tabs>
          <w:tab w:val="left" w:pos="993"/>
        </w:tabs>
        <w:ind w:left="0" w:firstLine="567"/>
        <w:jc w:val="both"/>
        <w:rPr>
          <w:color w:val="000000"/>
        </w:rPr>
      </w:pPr>
      <w:r w:rsidRPr="00D60658">
        <w:rPr>
          <w:color w:val="000000"/>
        </w:rPr>
        <w:t>Срочный публичный сервитут прекращается по истечении срока его действия, о</w:t>
      </w:r>
      <w:r w:rsidRPr="00D60658">
        <w:rPr>
          <w:color w:val="000000"/>
        </w:rPr>
        <w:t>п</w:t>
      </w:r>
      <w:r w:rsidRPr="00D60658">
        <w:rPr>
          <w:color w:val="000000"/>
        </w:rPr>
        <w:t>редел</w:t>
      </w:r>
      <w:r w:rsidR="00F008C3" w:rsidRPr="00D60658">
        <w:rPr>
          <w:color w:val="000000"/>
        </w:rPr>
        <w:t>е</w:t>
      </w:r>
      <w:r w:rsidRPr="00D60658">
        <w:rPr>
          <w:color w:val="000000"/>
        </w:rPr>
        <w:t xml:space="preserve">нного постановлением главы </w:t>
      </w:r>
      <w:r w:rsidR="00C83291" w:rsidRPr="00D60658">
        <w:rPr>
          <w:color w:val="000000"/>
        </w:rPr>
        <w:t>сельсовета.</w:t>
      </w:r>
      <w:r w:rsidRPr="00D60658">
        <w:rPr>
          <w:color w:val="000000"/>
        </w:rPr>
        <w:t xml:space="preserve"> Принятие нормативного правового акта о прекращении действия</w:t>
      </w:r>
      <w:r w:rsidR="00C83291" w:rsidRPr="00D60658">
        <w:rPr>
          <w:color w:val="000000"/>
        </w:rPr>
        <w:t xml:space="preserve"> срочного </w:t>
      </w:r>
      <w:r w:rsidRPr="00D60658">
        <w:rPr>
          <w:color w:val="000000"/>
        </w:rPr>
        <w:t>публичного сервитута не требуется.</w:t>
      </w:r>
    </w:p>
    <w:p w:rsidR="00607B1D" w:rsidRPr="00A20A71" w:rsidRDefault="00607B1D" w:rsidP="006326FD">
      <w:pPr>
        <w:pStyle w:val="aa"/>
        <w:numPr>
          <w:ilvl w:val="0"/>
          <w:numId w:val="77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A71">
        <w:rPr>
          <w:rFonts w:ascii="Times New Roman" w:eastAsia="MS Mincho" w:hAnsi="Times New Roman" w:cs="Times New Roman"/>
          <w:sz w:val="24"/>
          <w:szCs w:val="24"/>
        </w:rPr>
        <w:t>Публичный сервитут может быть прекращен в случае отсутствия общественных нужд, для которых он был установлен, путем принятия акта об отмене сервитута.</w:t>
      </w:r>
    </w:p>
    <w:p w:rsidR="00677C48" w:rsidRPr="00D60658" w:rsidRDefault="00677C48" w:rsidP="006326FD">
      <w:pPr>
        <w:pStyle w:val="af9"/>
        <w:numPr>
          <w:ilvl w:val="0"/>
          <w:numId w:val="77"/>
        </w:numPr>
        <w:tabs>
          <w:tab w:val="left" w:pos="993"/>
        </w:tabs>
        <w:ind w:left="0" w:firstLine="567"/>
        <w:jc w:val="both"/>
        <w:rPr>
          <w:color w:val="000000"/>
        </w:rPr>
      </w:pPr>
      <w:r w:rsidRPr="00D60658">
        <w:rPr>
          <w:color w:val="000000"/>
        </w:rPr>
        <w:t>Осуществление публичного сервитута должно быть наименее обременительным для земельного участка, в отношении которого он установлен.</w:t>
      </w:r>
    </w:p>
    <w:p w:rsidR="00677C48" w:rsidRPr="00D60658" w:rsidRDefault="003870A2" w:rsidP="006326FD">
      <w:pPr>
        <w:pStyle w:val="af9"/>
        <w:numPr>
          <w:ilvl w:val="0"/>
          <w:numId w:val="77"/>
        </w:numPr>
        <w:tabs>
          <w:tab w:val="left" w:pos="993"/>
        </w:tabs>
        <w:ind w:left="0" w:firstLine="567"/>
        <w:jc w:val="both"/>
        <w:rPr>
          <w:color w:val="000000"/>
        </w:rPr>
      </w:pPr>
      <w:r w:rsidRPr="00D60658">
        <w:rPr>
          <w:color w:val="000000"/>
        </w:rPr>
        <w:t>В случаях, е</w:t>
      </w:r>
      <w:r w:rsidR="00677C48" w:rsidRPr="00D60658">
        <w:rPr>
          <w:color w:val="000000"/>
        </w:rPr>
        <w:t>сли установление публичного сервитута приводит к существенным з</w:t>
      </w:r>
      <w:r w:rsidR="00677C48" w:rsidRPr="00D60658">
        <w:rPr>
          <w:color w:val="000000"/>
        </w:rPr>
        <w:t>а</w:t>
      </w:r>
      <w:r w:rsidR="00677C48" w:rsidRPr="00D60658">
        <w:rPr>
          <w:color w:val="000000"/>
        </w:rPr>
        <w:t>труднениям в использовании земельного участка, его собственник вправе требовать от адм</w:t>
      </w:r>
      <w:r w:rsidR="00677C48" w:rsidRPr="00D60658">
        <w:rPr>
          <w:color w:val="000000"/>
        </w:rPr>
        <w:t>и</w:t>
      </w:r>
      <w:r w:rsidR="00677C48" w:rsidRPr="00D60658">
        <w:rPr>
          <w:color w:val="000000"/>
        </w:rPr>
        <w:t xml:space="preserve">нистрации </w:t>
      </w:r>
      <w:r w:rsidR="00C83291" w:rsidRPr="00D60658">
        <w:rPr>
          <w:color w:val="000000"/>
        </w:rPr>
        <w:t xml:space="preserve">сельсовета </w:t>
      </w:r>
      <w:r w:rsidR="00677C48" w:rsidRPr="00D60658">
        <w:rPr>
          <w:color w:val="000000"/>
        </w:rPr>
        <w:t xml:space="preserve"> соразмерную плату за него. Вопросы о платности публичного серв</w:t>
      </w:r>
      <w:r w:rsidR="00677C48" w:rsidRPr="00D60658">
        <w:rPr>
          <w:color w:val="000000"/>
        </w:rPr>
        <w:t>и</w:t>
      </w:r>
      <w:r w:rsidR="00677C48" w:rsidRPr="00D60658">
        <w:rPr>
          <w:color w:val="000000"/>
        </w:rPr>
        <w:t>тута, размере платы и другие подобные вопросы рассматриваются при проведении публи</w:t>
      </w:r>
      <w:r w:rsidR="00677C48" w:rsidRPr="00D60658">
        <w:rPr>
          <w:color w:val="000000"/>
        </w:rPr>
        <w:t>ч</w:t>
      </w:r>
      <w:r w:rsidR="00677C48" w:rsidRPr="00D60658">
        <w:rPr>
          <w:color w:val="000000"/>
        </w:rPr>
        <w:t>ных слушаний об установлении публичного сервитута.</w:t>
      </w:r>
    </w:p>
    <w:p w:rsidR="00677C48" w:rsidRPr="00D60658" w:rsidRDefault="003870A2" w:rsidP="006326FD">
      <w:pPr>
        <w:pStyle w:val="af9"/>
        <w:numPr>
          <w:ilvl w:val="0"/>
          <w:numId w:val="77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color w:val="000000"/>
        </w:rPr>
      </w:pPr>
      <w:r w:rsidRPr="00D60658">
        <w:rPr>
          <w:color w:val="000000"/>
        </w:rPr>
        <w:t>В случаях, е</w:t>
      </w:r>
      <w:r w:rsidR="00677C48" w:rsidRPr="00D60658">
        <w:rPr>
          <w:color w:val="000000"/>
        </w:rPr>
        <w:t>сли установление публичного сервитута приводит к невозможности использования земельного участка, собственник земельного участка  (землевладелец, земл</w:t>
      </w:r>
      <w:r w:rsidR="00677C48" w:rsidRPr="00D60658">
        <w:rPr>
          <w:color w:val="000000"/>
        </w:rPr>
        <w:t>е</w:t>
      </w:r>
      <w:r w:rsidR="00677C48" w:rsidRPr="00D60658">
        <w:rPr>
          <w:color w:val="000000"/>
        </w:rPr>
        <w:t>пользователь) вправе требовать изъятия, в том числе путем выкупа, у него данного земельн</w:t>
      </w:r>
      <w:r w:rsidR="00677C48" w:rsidRPr="00D60658">
        <w:rPr>
          <w:color w:val="000000"/>
        </w:rPr>
        <w:t>о</w:t>
      </w:r>
      <w:r w:rsidR="00677C48" w:rsidRPr="00D60658">
        <w:rPr>
          <w:color w:val="000000"/>
        </w:rPr>
        <w:t>го участка с возмещением администрацией</w:t>
      </w:r>
      <w:r w:rsidRPr="00D60658">
        <w:rPr>
          <w:color w:val="000000"/>
        </w:rPr>
        <w:t xml:space="preserve"> сельсовета </w:t>
      </w:r>
      <w:r w:rsidR="00677C48" w:rsidRPr="00D60658">
        <w:rPr>
          <w:color w:val="000000"/>
        </w:rPr>
        <w:t xml:space="preserve"> убытков или предоставления равн</w:t>
      </w:r>
      <w:r w:rsidR="00677C48" w:rsidRPr="00D60658">
        <w:rPr>
          <w:color w:val="000000"/>
        </w:rPr>
        <w:t>о</w:t>
      </w:r>
      <w:r w:rsidR="00677C48" w:rsidRPr="00D60658">
        <w:rPr>
          <w:color w:val="000000"/>
        </w:rPr>
        <w:t>ценного земельного участка с возмещением убытков.</w:t>
      </w:r>
    </w:p>
    <w:p w:rsidR="00DB0702" w:rsidRPr="00A20A71" w:rsidRDefault="00677C48" w:rsidP="006326FD">
      <w:pPr>
        <w:pStyle w:val="af9"/>
        <w:numPr>
          <w:ilvl w:val="0"/>
          <w:numId w:val="77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A20A71">
        <w:t>Лица, права и законные интересы которых затрагиваются установлением публи</w:t>
      </w:r>
      <w:r w:rsidRPr="00A20A71">
        <w:t>ч</w:t>
      </w:r>
      <w:r w:rsidRPr="00A20A71">
        <w:t>ного сервитута, могут осуществлять защиту своих прав в судебном порядке.</w:t>
      </w:r>
    </w:p>
    <w:p w:rsidR="00DB0702" w:rsidRPr="00A20A71" w:rsidRDefault="0082150C" w:rsidP="00EF47F3">
      <w:pPr>
        <w:spacing w:before="240" w:after="240"/>
        <w:jc w:val="center"/>
        <w:outlineLvl w:val="2"/>
        <w:rPr>
          <w:b/>
        </w:rPr>
      </w:pPr>
      <w:bookmarkStart w:id="154" w:name="_Toc282347556"/>
      <w:bookmarkStart w:id="155" w:name="_Toc418837446"/>
      <w:r w:rsidRPr="00A20A71">
        <w:rPr>
          <w:b/>
        </w:rPr>
        <w:t xml:space="preserve">Статья </w:t>
      </w:r>
      <w:r w:rsidR="000F34C6">
        <w:rPr>
          <w:b/>
        </w:rPr>
        <w:t>38</w:t>
      </w:r>
      <w:r w:rsidR="008C147A" w:rsidRPr="00A20A71">
        <w:rPr>
          <w:b/>
        </w:rPr>
        <w:t xml:space="preserve">. </w:t>
      </w:r>
      <w:r w:rsidR="00DB0702" w:rsidRPr="00A20A71">
        <w:rPr>
          <w:b/>
        </w:rPr>
        <w:t>Резервирование и изъятие земельных участков для муниципальных нужд</w:t>
      </w:r>
      <w:bookmarkEnd w:id="154"/>
      <w:bookmarkEnd w:id="155"/>
    </w:p>
    <w:p w:rsidR="00DB0702" w:rsidRPr="00D60658" w:rsidRDefault="00607B1D" w:rsidP="00C76788">
      <w:pPr>
        <w:pStyle w:val="af9"/>
        <w:numPr>
          <w:ilvl w:val="0"/>
          <w:numId w:val="80"/>
        </w:numPr>
        <w:tabs>
          <w:tab w:val="left" w:pos="993"/>
        </w:tabs>
        <w:ind w:left="0" w:firstLine="709"/>
        <w:jc w:val="both"/>
      </w:pPr>
      <w:r w:rsidRPr="00D60658">
        <w:t xml:space="preserve">Земельные участки на территории </w:t>
      </w:r>
      <w:r w:rsidR="006326FD">
        <w:t>населенного пункта</w:t>
      </w:r>
      <w:r w:rsidRPr="00D60658">
        <w:t>, границы которых определ</w:t>
      </w:r>
      <w:r w:rsidRPr="00D60658">
        <w:t>е</w:t>
      </w:r>
      <w:r w:rsidRPr="00D60658">
        <w:t>ны для размещения объектов капитального строительства местного значения резервируются для муниципальных нужд.</w:t>
      </w:r>
    </w:p>
    <w:p w:rsidR="00607B1D" w:rsidRPr="00D60658" w:rsidRDefault="00607B1D" w:rsidP="00C76788">
      <w:pPr>
        <w:pStyle w:val="af9"/>
        <w:numPr>
          <w:ilvl w:val="0"/>
          <w:numId w:val="80"/>
        </w:numPr>
        <w:tabs>
          <w:tab w:val="left" w:pos="993"/>
        </w:tabs>
        <w:ind w:left="0" w:firstLine="709"/>
        <w:jc w:val="both"/>
      </w:pPr>
      <w:r w:rsidRPr="00D60658">
        <w:t>В соответствии с земельным законодательством Российской Федерации предоста</w:t>
      </w:r>
      <w:r w:rsidRPr="00D60658">
        <w:t>в</w:t>
      </w:r>
      <w:r w:rsidRPr="00D60658">
        <w:t>ление зарезервированных земельных участков в собственность граждан и юридических лиц не допускается.</w:t>
      </w:r>
    </w:p>
    <w:p w:rsidR="00607B1D" w:rsidRPr="00D60658" w:rsidRDefault="00607B1D" w:rsidP="00C76788">
      <w:pPr>
        <w:pStyle w:val="af9"/>
        <w:numPr>
          <w:ilvl w:val="0"/>
          <w:numId w:val="80"/>
        </w:numPr>
        <w:tabs>
          <w:tab w:val="left" w:pos="993"/>
        </w:tabs>
        <w:ind w:left="0" w:firstLine="709"/>
        <w:jc w:val="both"/>
      </w:pPr>
      <w:r w:rsidRPr="00D60658">
        <w:t>Земельные участки, находящиеся в собственности физических или юридических лиц и зарезервированные для муниципальных нужд, а также объекты капитального стро</w:t>
      </w:r>
      <w:r w:rsidRPr="00D60658">
        <w:t>и</w:t>
      </w:r>
      <w:r w:rsidRPr="00D60658">
        <w:t>тельства расположенные на указанных земельных участках подлежат изъятию (в том числе путем выкупа) в соответствии с гражданским законодательством Российской Федерации.</w:t>
      </w:r>
    </w:p>
    <w:p w:rsidR="00607B1D" w:rsidRPr="00D60658" w:rsidRDefault="00607B1D" w:rsidP="00C76788">
      <w:pPr>
        <w:pStyle w:val="af9"/>
        <w:numPr>
          <w:ilvl w:val="0"/>
          <w:numId w:val="80"/>
        </w:numPr>
        <w:tabs>
          <w:tab w:val="left" w:pos="993"/>
        </w:tabs>
        <w:ind w:left="0" w:firstLine="709"/>
        <w:jc w:val="both"/>
      </w:pPr>
      <w:r w:rsidRPr="00D60658">
        <w:t xml:space="preserve">Решения о резервировании и об изъятии земельных участков для муниципальных нужд принимаются </w:t>
      </w:r>
      <w:r w:rsidR="00C42E94" w:rsidRPr="00D60658">
        <w:t>администрацией</w:t>
      </w:r>
      <w:r w:rsidR="00AB3350" w:rsidRPr="00D60658">
        <w:t xml:space="preserve"> сельсовета</w:t>
      </w:r>
      <w:r w:rsidR="002E1274" w:rsidRPr="00D60658">
        <w:t xml:space="preserve">. </w:t>
      </w:r>
    </w:p>
    <w:p w:rsidR="00C018A5" w:rsidRPr="00D60658" w:rsidRDefault="00C018A5" w:rsidP="00C76788">
      <w:pPr>
        <w:pStyle w:val="a4"/>
        <w:numPr>
          <w:ilvl w:val="0"/>
          <w:numId w:val="80"/>
        </w:numPr>
        <w:tabs>
          <w:tab w:val="left" w:pos="720"/>
          <w:tab w:val="left" w:pos="993"/>
        </w:tabs>
        <w:ind w:left="0" w:firstLine="709"/>
        <w:jc w:val="both"/>
      </w:pPr>
      <w:r w:rsidRPr="00D60658">
        <w:t>Порядок резервирования земель для государственных или муниципальных нужд опр</w:t>
      </w:r>
      <w:r w:rsidR="00793A0C" w:rsidRPr="00D60658">
        <w:t>еде</w:t>
      </w:r>
      <w:r w:rsidR="002F5CE9" w:rsidRPr="00D60658">
        <w:t xml:space="preserve">ляется земельным законодательством и постановлением Правительства Российской </w:t>
      </w:r>
      <w:r w:rsidR="002F5CE9" w:rsidRPr="00D60658">
        <w:lastRenderedPageBreak/>
        <w:t>Фед</w:t>
      </w:r>
      <w:r w:rsidR="00785655" w:rsidRPr="00D60658">
        <w:t>ерации от 22. 07.2008г. № 561 «</w:t>
      </w:r>
      <w:r w:rsidR="002F5CE9" w:rsidRPr="00D60658">
        <w:t>О некоторых вопросах, связанных с резервированием з</w:t>
      </w:r>
      <w:r w:rsidR="002F5CE9" w:rsidRPr="00D60658">
        <w:t>е</w:t>
      </w:r>
      <w:r w:rsidR="002F5CE9" w:rsidRPr="00D60658">
        <w:t>мель для государственных или муниципальных нужд».</w:t>
      </w:r>
    </w:p>
    <w:p w:rsidR="00C018A5" w:rsidRPr="00A20A71" w:rsidRDefault="00C018A5" w:rsidP="00EF47F3">
      <w:pPr>
        <w:spacing w:before="240" w:after="240"/>
        <w:jc w:val="center"/>
        <w:outlineLvl w:val="2"/>
        <w:rPr>
          <w:b/>
        </w:rPr>
      </w:pPr>
      <w:bookmarkStart w:id="156" w:name="_Toc282347557"/>
      <w:bookmarkStart w:id="157" w:name="_Toc418837447"/>
      <w:r w:rsidRPr="00A20A71">
        <w:rPr>
          <w:b/>
        </w:rPr>
        <w:t xml:space="preserve">Статья </w:t>
      </w:r>
      <w:r w:rsidR="000F34C6">
        <w:rPr>
          <w:b/>
        </w:rPr>
        <w:t>39</w:t>
      </w:r>
      <w:r w:rsidR="006A2602" w:rsidRPr="00A20A71">
        <w:rPr>
          <w:b/>
        </w:rPr>
        <w:t xml:space="preserve">. </w:t>
      </w:r>
      <w:r w:rsidRPr="00A20A71">
        <w:rPr>
          <w:b/>
        </w:rPr>
        <w:t xml:space="preserve">Основные принципы </w:t>
      </w:r>
      <w:proofErr w:type="gramStart"/>
      <w:r w:rsidRPr="00A20A71">
        <w:rPr>
          <w:b/>
        </w:rPr>
        <w:t xml:space="preserve">организации застройки </w:t>
      </w:r>
      <w:r w:rsidR="006326FD">
        <w:rPr>
          <w:b/>
        </w:rPr>
        <w:t xml:space="preserve">части </w:t>
      </w:r>
      <w:r w:rsidRPr="00A20A71">
        <w:rPr>
          <w:b/>
        </w:rPr>
        <w:t xml:space="preserve">территории </w:t>
      </w:r>
      <w:bookmarkEnd w:id="156"/>
      <w:r w:rsidR="006326FD">
        <w:rPr>
          <w:b/>
        </w:rPr>
        <w:t>муниц</w:t>
      </w:r>
      <w:r w:rsidR="006326FD">
        <w:rPr>
          <w:b/>
        </w:rPr>
        <w:t>и</w:t>
      </w:r>
      <w:r w:rsidR="006326FD">
        <w:rPr>
          <w:b/>
        </w:rPr>
        <w:t>пального образования</w:t>
      </w:r>
      <w:bookmarkEnd w:id="157"/>
      <w:proofErr w:type="gramEnd"/>
    </w:p>
    <w:p w:rsidR="00C018A5" w:rsidRPr="00A20A71" w:rsidRDefault="00C018A5" w:rsidP="00C76788">
      <w:pPr>
        <w:pStyle w:val="a4"/>
        <w:numPr>
          <w:ilvl w:val="0"/>
          <w:numId w:val="81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A20A71">
        <w:rPr>
          <w:color w:val="000000"/>
        </w:rPr>
        <w:t xml:space="preserve">Планировочная организация и застройка </w:t>
      </w:r>
      <w:r w:rsidR="00CB6D2F" w:rsidRPr="00A20A71">
        <w:rPr>
          <w:color w:val="000000"/>
        </w:rPr>
        <w:t xml:space="preserve">части </w:t>
      </w:r>
      <w:r w:rsidRPr="00A20A71">
        <w:rPr>
          <w:color w:val="000000"/>
        </w:rPr>
        <w:t xml:space="preserve">территории </w:t>
      </w:r>
      <w:r w:rsidR="008C147A" w:rsidRPr="00A20A71">
        <w:rPr>
          <w:color w:val="000000"/>
        </w:rPr>
        <w:t xml:space="preserve">сельсовета </w:t>
      </w:r>
      <w:r w:rsidRPr="00A20A71">
        <w:rPr>
          <w:color w:val="000000"/>
        </w:rPr>
        <w:t xml:space="preserve"> должны о</w:t>
      </w:r>
      <w:r w:rsidRPr="00A20A71">
        <w:rPr>
          <w:color w:val="000000"/>
        </w:rPr>
        <w:t>т</w:t>
      </w:r>
      <w:r w:rsidRPr="00A20A71">
        <w:rPr>
          <w:color w:val="000000"/>
        </w:rPr>
        <w:t>вечать требованиям создания благоприятной среды, способствующей организации жизнеде</w:t>
      </w:r>
      <w:r w:rsidRPr="00A20A71">
        <w:rPr>
          <w:color w:val="000000"/>
        </w:rPr>
        <w:t>я</w:t>
      </w:r>
      <w:r w:rsidRPr="00A20A71">
        <w:rPr>
          <w:color w:val="000000"/>
        </w:rPr>
        <w:t>тельности населения, защите от неблагоприятных факторов природного и техногенного во</w:t>
      </w:r>
      <w:r w:rsidRPr="00A20A71">
        <w:rPr>
          <w:color w:val="000000"/>
        </w:rPr>
        <w:t>з</w:t>
      </w:r>
      <w:r w:rsidRPr="00A20A71">
        <w:rPr>
          <w:color w:val="000000"/>
        </w:rPr>
        <w:t xml:space="preserve">действия.  </w:t>
      </w:r>
    </w:p>
    <w:p w:rsidR="00C018A5" w:rsidRPr="00A20A71" w:rsidRDefault="00C018A5" w:rsidP="00C76788">
      <w:pPr>
        <w:pStyle w:val="a4"/>
        <w:numPr>
          <w:ilvl w:val="0"/>
          <w:numId w:val="81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A20A71">
        <w:rPr>
          <w:color w:val="000000"/>
        </w:rPr>
        <w:t>Для создания благоприятной среды проживания необходимо:</w:t>
      </w:r>
    </w:p>
    <w:p w:rsidR="00C018A5" w:rsidRPr="00A20A71" w:rsidRDefault="00C018A5" w:rsidP="006326FD">
      <w:pPr>
        <w:pStyle w:val="a4"/>
        <w:numPr>
          <w:ilvl w:val="1"/>
          <w:numId w:val="82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A20A71">
        <w:rPr>
          <w:color w:val="000000"/>
        </w:rPr>
        <w:t>обеспечивать эффе</w:t>
      </w:r>
      <w:r w:rsidR="008C147A" w:rsidRPr="00A20A71">
        <w:rPr>
          <w:color w:val="000000"/>
        </w:rPr>
        <w:t>ктивное использование территории</w:t>
      </w:r>
      <w:r w:rsidRPr="00A20A71">
        <w:rPr>
          <w:color w:val="000000"/>
        </w:rPr>
        <w:t xml:space="preserve"> с учетом особенностей ее функциональной организации, развития социальной, транспортной и инженерной инфр</w:t>
      </w:r>
      <w:r w:rsidRPr="00A20A71">
        <w:rPr>
          <w:color w:val="000000"/>
        </w:rPr>
        <w:t>а</w:t>
      </w:r>
      <w:r w:rsidRPr="00A20A71">
        <w:rPr>
          <w:color w:val="000000"/>
        </w:rPr>
        <w:t xml:space="preserve">структур, заложенных в документации по планировке территории; </w:t>
      </w:r>
    </w:p>
    <w:p w:rsidR="00C018A5" w:rsidRPr="00A20A71" w:rsidRDefault="00C018A5" w:rsidP="006326FD">
      <w:pPr>
        <w:pStyle w:val="a4"/>
        <w:numPr>
          <w:ilvl w:val="1"/>
          <w:numId w:val="82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A20A71">
        <w:rPr>
          <w:color w:val="000000"/>
        </w:rPr>
        <w:t>обеспечить со</w:t>
      </w:r>
      <w:r w:rsidR="008C147A" w:rsidRPr="00A20A71">
        <w:rPr>
          <w:color w:val="000000"/>
        </w:rPr>
        <w:t xml:space="preserve">хранение </w:t>
      </w:r>
      <w:r w:rsidRPr="00A20A71">
        <w:rPr>
          <w:color w:val="000000"/>
        </w:rPr>
        <w:t>природн</w:t>
      </w:r>
      <w:r w:rsidR="006A2602" w:rsidRPr="00A20A71">
        <w:rPr>
          <w:color w:val="000000"/>
        </w:rPr>
        <w:t xml:space="preserve">ой среды и имеющихся </w:t>
      </w:r>
      <w:r w:rsidRPr="00A20A71">
        <w:rPr>
          <w:color w:val="000000"/>
        </w:rPr>
        <w:t xml:space="preserve">объектов историко-культурного наследия; </w:t>
      </w:r>
    </w:p>
    <w:p w:rsidR="00C018A5" w:rsidRPr="00A20A71" w:rsidRDefault="00C018A5" w:rsidP="006326FD">
      <w:pPr>
        <w:pStyle w:val="a4"/>
        <w:numPr>
          <w:ilvl w:val="1"/>
          <w:numId w:val="82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A20A71">
        <w:rPr>
          <w:color w:val="000000"/>
        </w:rPr>
        <w:t>использовать, в том числе в новой застройке, архитектурно–планировочные при</w:t>
      </w:r>
      <w:r w:rsidRPr="00A20A71">
        <w:rPr>
          <w:color w:val="000000"/>
        </w:rPr>
        <w:t>е</w:t>
      </w:r>
      <w:r w:rsidRPr="00A20A71">
        <w:rPr>
          <w:color w:val="000000"/>
        </w:rPr>
        <w:t xml:space="preserve">мы, наиболее соответствующие социально–гигиеническим параметрам; </w:t>
      </w:r>
    </w:p>
    <w:p w:rsidR="00C018A5" w:rsidRPr="00A20A71" w:rsidRDefault="00C018A5" w:rsidP="006326FD">
      <w:pPr>
        <w:pStyle w:val="a4"/>
        <w:numPr>
          <w:ilvl w:val="1"/>
          <w:numId w:val="82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A20A71">
        <w:rPr>
          <w:color w:val="000000"/>
        </w:rPr>
        <w:t>обеспечивать инвалидам условия для беспрепятственного доступа к объектам с</w:t>
      </w:r>
      <w:r w:rsidRPr="00A20A71">
        <w:rPr>
          <w:color w:val="000000"/>
        </w:rPr>
        <w:t>о</w:t>
      </w:r>
      <w:r w:rsidRPr="00A20A71">
        <w:rPr>
          <w:color w:val="000000"/>
        </w:rPr>
        <w:t xml:space="preserve">циального и иного назначения. </w:t>
      </w:r>
    </w:p>
    <w:p w:rsidR="00C018A5" w:rsidRPr="00A20A71" w:rsidRDefault="00C018A5" w:rsidP="00C76788">
      <w:pPr>
        <w:pStyle w:val="a4"/>
        <w:numPr>
          <w:ilvl w:val="0"/>
          <w:numId w:val="81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A20A71">
        <w:rPr>
          <w:color w:val="000000"/>
        </w:rPr>
        <w:t xml:space="preserve">Застройка территории </w:t>
      </w:r>
      <w:r w:rsidR="006A2602" w:rsidRPr="00A20A71">
        <w:rPr>
          <w:color w:val="000000"/>
        </w:rPr>
        <w:t xml:space="preserve">сельсовета </w:t>
      </w:r>
      <w:r w:rsidRPr="00A20A71">
        <w:rPr>
          <w:color w:val="000000"/>
        </w:rPr>
        <w:t>должна осуществляться в соответствии с дейс</w:t>
      </w:r>
      <w:r w:rsidRPr="00A20A71">
        <w:rPr>
          <w:color w:val="000000"/>
        </w:rPr>
        <w:t>т</w:t>
      </w:r>
      <w:r w:rsidRPr="00A20A71">
        <w:rPr>
          <w:color w:val="000000"/>
        </w:rPr>
        <w:t>вующими нормативными правовыми актами в области градостроительной деятельности и градостроительными регламентами</w:t>
      </w:r>
      <w:r w:rsidR="006A2602" w:rsidRPr="00A20A71">
        <w:rPr>
          <w:color w:val="000000"/>
        </w:rPr>
        <w:t>,</w:t>
      </w:r>
      <w:r w:rsidRPr="00A20A71">
        <w:rPr>
          <w:color w:val="000000"/>
        </w:rPr>
        <w:t xml:space="preserve"> обязательными для исполнения всеми собственниками земельных участков, землепользователями, арендаторами земельных участков независимо от форм собственности и иных прав на земельные участки.</w:t>
      </w:r>
    </w:p>
    <w:p w:rsidR="00C018A5" w:rsidRPr="00A20A71" w:rsidRDefault="00C018A5" w:rsidP="00C76788">
      <w:pPr>
        <w:pStyle w:val="a4"/>
        <w:numPr>
          <w:ilvl w:val="0"/>
          <w:numId w:val="81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A20A71">
        <w:rPr>
          <w:color w:val="000000"/>
        </w:rPr>
        <w:t>При проектировании и осуществлении любого вида строительства необходимо с</w:t>
      </w:r>
      <w:r w:rsidRPr="00A20A71">
        <w:rPr>
          <w:color w:val="000000"/>
        </w:rPr>
        <w:t>о</w:t>
      </w:r>
      <w:r w:rsidRPr="00A20A71">
        <w:rPr>
          <w:color w:val="000000"/>
        </w:rPr>
        <w:t>блюдать красные линии, иные линии регулирования застройки, предусмотренные утве</w:t>
      </w:r>
      <w:r w:rsidRPr="00A20A71">
        <w:rPr>
          <w:color w:val="000000"/>
        </w:rPr>
        <w:t>р</w:t>
      </w:r>
      <w:r w:rsidRPr="00A20A71">
        <w:rPr>
          <w:color w:val="000000"/>
        </w:rPr>
        <w:t>жденной в установленном порядке градостроительной документацией. Нарушение красных линий влечет за собой наступление административной или уголовной ответственности в с</w:t>
      </w:r>
      <w:r w:rsidRPr="00A20A71">
        <w:rPr>
          <w:color w:val="000000"/>
        </w:rPr>
        <w:t>о</w:t>
      </w:r>
      <w:r w:rsidRPr="00A20A71">
        <w:rPr>
          <w:color w:val="000000"/>
        </w:rPr>
        <w:t>ответствии с действующим законодательством.</w:t>
      </w:r>
    </w:p>
    <w:p w:rsidR="00C018A5" w:rsidRPr="00D60658" w:rsidRDefault="00C018A5" w:rsidP="00C76788">
      <w:pPr>
        <w:pStyle w:val="a4"/>
        <w:numPr>
          <w:ilvl w:val="0"/>
          <w:numId w:val="81"/>
        </w:numPr>
        <w:tabs>
          <w:tab w:val="left" w:pos="993"/>
        </w:tabs>
        <w:ind w:left="0" w:firstLine="709"/>
        <w:jc w:val="both"/>
      </w:pPr>
      <w:r w:rsidRPr="00D60658">
        <w:t>Строительство, реконструкция и капитальный ремонт объектов капитального строительства, линейных сооружений и объектов, элементов благоустройства территории поселений, должно осуществляться в соответствии с проектной документацией, подгото</w:t>
      </w:r>
      <w:r w:rsidRPr="00D60658">
        <w:t>в</w:t>
      </w:r>
      <w:r w:rsidRPr="00D60658">
        <w:t>ленной, согласованной, прошедшей государственную экспертизу и утвержденной заказч</w:t>
      </w:r>
      <w:r w:rsidRPr="00D60658">
        <w:t>и</w:t>
      </w:r>
      <w:r w:rsidRPr="00D60658">
        <w:t>ком. Основанием для выдачи разрешения на строительство служит проектная документация, градостроительный план земельного участка, а также наличие права собственности, аренды или постоянного (бессрочного) пользования на застраиваемый земельный участок.</w:t>
      </w:r>
    </w:p>
    <w:p w:rsidR="00C018A5" w:rsidRPr="00D60658" w:rsidRDefault="00C018A5" w:rsidP="00C76788">
      <w:pPr>
        <w:pStyle w:val="a4"/>
        <w:numPr>
          <w:ilvl w:val="0"/>
          <w:numId w:val="81"/>
        </w:numPr>
        <w:tabs>
          <w:tab w:val="left" w:pos="993"/>
        </w:tabs>
        <w:ind w:left="0" w:firstLine="709"/>
        <w:jc w:val="both"/>
      </w:pPr>
      <w:r w:rsidRPr="00D60658">
        <w:t>Виды объектов капитального строительства, при строительстве которых проектная документация может не подготавливаться, а также когда выдача разрешения на строительс</w:t>
      </w:r>
      <w:r w:rsidRPr="00D60658">
        <w:t>т</w:t>
      </w:r>
      <w:r w:rsidRPr="00D60658">
        <w:t>во не требуется, устанавливаются законодательством о градостроительной деятельности.</w:t>
      </w:r>
    </w:p>
    <w:p w:rsidR="00C018A5" w:rsidRPr="00D60658" w:rsidRDefault="00C018A5" w:rsidP="00C76788">
      <w:pPr>
        <w:pStyle w:val="a4"/>
        <w:numPr>
          <w:ilvl w:val="0"/>
          <w:numId w:val="81"/>
        </w:numPr>
        <w:tabs>
          <w:tab w:val="left" w:pos="993"/>
        </w:tabs>
        <w:ind w:left="0" w:firstLine="709"/>
        <w:jc w:val="both"/>
      </w:pPr>
      <w:proofErr w:type="gramStart"/>
      <w:r w:rsidRPr="00D60658">
        <w:t>Граждане и юридические лица, владеющие земельными участками на праве собс</w:t>
      </w:r>
      <w:r w:rsidRPr="00D60658">
        <w:t>т</w:t>
      </w:r>
      <w:r w:rsidRPr="00D60658">
        <w:t>венности, пожизненного наследуемого владения, постоянного (бессрочного) пользования, аренды вправе осуществлять снос или реконструкцию находящихся на данных земельных участках зданий, строений, сооружений в соответствии с градостроительным, земельным, жилищным законодательством, законодательством об охране природы и культурного насл</w:t>
      </w:r>
      <w:r w:rsidRPr="00D60658">
        <w:t>е</w:t>
      </w:r>
      <w:r w:rsidRPr="00D60658">
        <w:t>дия при условии выполнения обязательств обременения земельных участков.</w:t>
      </w:r>
      <w:proofErr w:type="gramEnd"/>
    </w:p>
    <w:p w:rsidR="00C018A5" w:rsidRPr="00D60658" w:rsidRDefault="00C018A5" w:rsidP="00C76788">
      <w:pPr>
        <w:pStyle w:val="a4"/>
        <w:numPr>
          <w:ilvl w:val="0"/>
          <w:numId w:val="81"/>
        </w:numPr>
        <w:tabs>
          <w:tab w:val="left" w:pos="993"/>
        </w:tabs>
        <w:ind w:left="0" w:firstLine="709"/>
        <w:jc w:val="both"/>
      </w:pPr>
      <w:r w:rsidRPr="00D60658">
        <w:t>До начала строительства жилых домов и общественных зданий должны осущест</w:t>
      </w:r>
      <w:r w:rsidRPr="00D60658">
        <w:t>в</w:t>
      </w:r>
      <w:r w:rsidRPr="00D60658">
        <w:t>ляться устройство дорог, вертикальная планировка территорий, прокладка новых и реконс</w:t>
      </w:r>
      <w:r w:rsidRPr="00D60658">
        <w:t>т</w:t>
      </w:r>
      <w:r w:rsidRPr="00D60658">
        <w:t>рукция существующих инженерных коммуникаций.</w:t>
      </w:r>
    </w:p>
    <w:p w:rsidR="00C018A5" w:rsidRPr="00D60658" w:rsidRDefault="00C018A5" w:rsidP="00C76788">
      <w:pPr>
        <w:pStyle w:val="a4"/>
        <w:numPr>
          <w:ilvl w:val="0"/>
          <w:numId w:val="81"/>
        </w:numPr>
        <w:tabs>
          <w:tab w:val="left" w:pos="993"/>
        </w:tabs>
        <w:ind w:left="0" w:firstLine="709"/>
        <w:jc w:val="both"/>
      </w:pPr>
      <w:r w:rsidRPr="00D60658">
        <w:t>Все объекты капитального строительств</w:t>
      </w:r>
      <w:r w:rsidR="006A2602" w:rsidRPr="00D60658">
        <w:t xml:space="preserve">а </w:t>
      </w:r>
      <w:r w:rsidRPr="00D60658">
        <w:t>должны вводиться в эксплуатацию с обеспечением полного уровня инженерного оборудования и благоустройства (проезды, по</w:t>
      </w:r>
      <w:r w:rsidRPr="00D60658">
        <w:t>д</w:t>
      </w:r>
      <w:r w:rsidRPr="00D60658">
        <w:t>ходы, озеленение, наружное освещение и т.п.)</w:t>
      </w:r>
      <w:r w:rsidR="006A2602" w:rsidRPr="00D60658">
        <w:t>,</w:t>
      </w:r>
      <w:r w:rsidRPr="00D60658">
        <w:t xml:space="preserve"> исключающего необходимость возобновл</w:t>
      </w:r>
      <w:r w:rsidRPr="00D60658">
        <w:t>е</w:t>
      </w:r>
      <w:r w:rsidRPr="00D60658">
        <w:t>ния земляных (строительных) работ на участках с объектами, введенными в эксплуатацию.</w:t>
      </w:r>
    </w:p>
    <w:p w:rsidR="00C018A5" w:rsidRPr="00D60658" w:rsidRDefault="00C018A5" w:rsidP="006326FD">
      <w:pPr>
        <w:pStyle w:val="a4"/>
        <w:numPr>
          <w:ilvl w:val="0"/>
          <w:numId w:val="81"/>
        </w:numPr>
        <w:tabs>
          <w:tab w:val="left" w:pos="993"/>
        </w:tabs>
        <w:ind w:left="0" w:firstLine="567"/>
        <w:jc w:val="both"/>
      </w:pPr>
      <w:r w:rsidRPr="00D60658">
        <w:lastRenderedPageBreak/>
        <w:t>Объем и качество законченного строительством объекта, оснащение инженерным оборудованием, внешнее благоустройство земельного участка должны соответствовать пр</w:t>
      </w:r>
      <w:r w:rsidRPr="00D60658">
        <w:t>о</w:t>
      </w:r>
      <w:r w:rsidRPr="00D60658">
        <w:t>ектной документации.</w:t>
      </w:r>
    </w:p>
    <w:p w:rsidR="00C018A5" w:rsidRPr="00D60658" w:rsidRDefault="00C018A5" w:rsidP="006326FD">
      <w:pPr>
        <w:pStyle w:val="a4"/>
        <w:numPr>
          <w:ilvl w:val="0"/>
          <w:numId w:val="81"/>
        </w:numPr>
        <w:tabs>
          <w:tab w:val="left" w:pos="993"/>
        </w:tabs>
        <w:ind w:left="0" w:firstLine="567"/>
        <w:jc w:val="both"/>
      </w:pPr>
      <w:r w:rsidRPr="00D60658">
        <w:t>Ответственность за сохранность геодезических знаков, зеленых насаждений, эл</w:t>
      </w:r>
      <w:r w:rsidRPr="00D60658">
        <w:t>е</w:t>
      </w:r>
      <w:r w:rsidRPr="00D60658">
        <w:t>ментов благоустройства в районе выполнения работ возлагается на застройщика либо лицо, осуществляющее ведение строительных работ.</w:t>
      </w:r>
    </w:p>
    <w:p w:rsidR="00C018A5" w:rsidRPr="00D60658" w:rsidRDefault="00C018A5" w:rsidP="006326FD">
      <w:pPr>
        <w:pStyle w:val="a4"/>
        <w:numPr>
          <w:ilvl w:val="0"/>
          <w:numId w:val="81"/>
        </w:numPr>
        <w:tabs>
          <w:tab w:val="left" w:pos="993"/>
        </w:tabs>
        <w:ind w:left="0" w:firstLine="567"/>
        <w:jc w:val="both"/>
      </w:pPr>
      <w:r w:rsidRPr="00D60658">
        <w:t>Застройщик в течение десяти дней со дня получения разрешения на строительство обязан безвозмездно передать в орган, выдавший разрешение на строительство, сведения, характеризующие участок строительства, существующие и проектируемые здания и соор</w:t>
      </w:r>
      <w:r w:rsidRPr="00D60658">
        <w:t>у</w:t>
      </w:r>
      <w:r w:rsidRPr="00D60658">
        <w:t xml:space="preserve">жения, отчеты </w:t>
      </w:r>
      <w:proofErr w:type="gramStart"/>
      <w:r w:rsidRPr="00D60658">
        <w:t>о</w:t>
      </w:r>
      <w:proofErr w:type="gramEnd"/>
      <w:r w:rsidRPr="00D60658">
        <w:t xml:space="preserve"> инженерных изысканиях, копии разделов проектной документации, копии схемы планировочной организации земельного участка с обозначением места размещения объекта индивидуального жилищного строительства для размещения в информационной системе обеспечения градостроительной деятельности (</w:t>
      </w:r>
      <w:proofErr w:type="gramStart"/>
      <w:r w:rsidRPr="00D60658">
        <w:t xml:space="preserve">ИСОГД).  </w:t>
      </w:r>
      <w:proofErr w:type="gramEnd"/>
    </w:p>
    <w:p w:rsidR="00793A0C" w:rsidRPr="00A20A71" w:rsidRDefault="0082150C" w:rsidP="00FF0EF0">
      <w:pPr>
        <w:spacing w:before="240" w:after="240"/>
        <w:jc w:val="center"/>
        <w:outlineLvl w:val="2"/>
        <w:rPr>
          <w:b/>
        </w:rPr>
      </w:pPr>
      <w:bookmarkStart w:id="158" w:name="_Toc282347559"/>
      <w:bookmarkStart w:id="159" w:name="_Toc418837448"/>
      <w:r w:rsidRPr="00A20A71">
        <w:rPr>
          <w:b/>
        </w:rPr>
        <w:t>Статья 4</w:t>
      </w:r>
      <w:r w:rsidR="000F34C6">
        <w:rPr>
          <w:b/>
        </w:rPr>
        <w:t>0</w:t>
      </w:r>
      <w:r w:rsidR="00484ED1" w:rsidRPr="00A20A71">
        <w:rPr>
          <w:b/>
        </w:rPr>
        <w:t>.</w:t>
      </w:r>
      <w:r w:rsidR="00C018A5" w:rsidRPr="00A20A71">
        <w:rPr>
          <w:b/>
        </w:rPr>
        <w:t xml:space="preserve"> Проектная документация объекта капитального строительства</w:t>
      </w:r>
      <w:bookmarkEnd w:id="158"/>
      <w:bookmarkEnd w:id="159"/>
    </w:p>
    <w:p w:rsidR="00C40CA4" w:rsidRPr="00A20A71" w:rsidRDefault="00C40CA4" w:rsidP="00C76788">
      <w:pPr>
        <w:pStyle w:val="a4"/>
        <w:numPr>
          <w:ilvl w:val="0"/>
          <w:numId w:val="83"/>
        </w:numPr>
        <w:tabs>
          <w:tab w:val="left" w:pos="720"/>
          <w:tab w:val="left" w:pos="993"/>
        </w:tabs>
        <w:ind w:left="0" w:firstLine="709"/>
        <w:jc w:val="both"/>
      </w:pPr>
      <w:r w:rsidRPr="00A20A71">
        <w:t>Проектная документация представляет собой документацию, содержащую мат</w:t>
      </w:r>
      <w:r w:rsidRPr="00A20A71">
        <w:t>е</w:t>
      </w:r>
      <w:r w:rsidRPr="00A20A71">
        <w:t>риалы в текстовой форме и в виде карт (схем) и определяющую архитектурные, функци</w:t>
      </w:r>
      <w:r w:rsidRPr="00A20A71">
        <w:t>о</w:t>
      </w:r>
      <w:r w:rsidRPr="00A20A71">
        <w:t>нально–технологические, конструктивные и инженерно–технические решения для обеспеч</w:t>
      </w:r>
      <w:r w:rsidRPr="00A20A71">
        <w:t>е</w:t>
      </w:r>
      <w:r w:rsidRPr="00A20A71">
        <w:t>ния строительства, реконструкции объектов капитального строительства, их частей, кап</w:t>
      </w:r>
      <w:r w:rsidRPr="00A20A71">
        <w:t>и</w:t>
      </w:r>
      <w:r w:rsidRPr="00A20A71">
        <w:t>тального ремонта, если при его проведении затрагиваются конструктивные и другие хара</w:t>
      </w:r>
      <w:r w:rsidRPr="00A20A71">
        <w:t>к</w:t>
      </w:r>
      <w:r w:rsidRPr="00A20A71">
        <w:t>теристики надежности и безопасности объектов капитального строительства.</w:t>
      </w:r>
    </w:p>
    <w:p w:rsidR="00C40CA4" w:rsidRPr="00A20A71" w:rsidRDefault="00C40CA4" w:rsidP="00C76788">
      <w:pPr>
        <w:pStyle w:val="a4"/>
        <w:numPr>
          <w:ilvl w:val="0"/>
          <w:numId w:val="83"/>
        </w:numPr>
        <w:tabs>
          <w:tab w:val="left" w:pos="720"/>
          <w:tab w:val="left" w:pos="993"/>
        </w:tabs>
        <w:ind w:left="0" w:firstLine="709"/>
        <w:jc w:val="both"/>
        <w:rPr>
          <w:color w:val="000000"/>
        </w:rPr>
      </w:pPr>
      <w:r w:rsidRPr="00A20A71">
        <w:rPr>
          <w:color w:val="000000"/>
        </w:rPr>
        <w:t>Подготовка проектной документации осуществляется физическими или юридич</w:t>
      </w:r>
      <w:r w:rsidRPr="00A20A71">
        <w:rPr>
          <w:color w:val="000000"/>
        </w:rPr>
        <w:t>е</w:t>
      </w:r>
      <w:r w:rsidRPr="00A20A71">
        <w:rPr>
          <w:color w:val="000000"/>
        </w:rPr>
        <w:t>скими лицами, которые соответствуют требованиям законодательства Российской Федер</w:t>
      </w:r>
      <w:r w:rsidRPr="00A20A71">
        <w:rPr>
          <w:color w:val="000000"/>
        </w:rPr>
        <w:t>а</w:t>
      </w:r>
      <w:r w:rsidRPr="00A20A71">
        <w:rPr>
          <w:color w:val="000000"/>
        </w:rPr>
        <w:t>ции, предъявляемым к лицам, осуществляющим архитектурно–строи</w:t>
      </w:r>
      <w:r w:rsidR="00793A0C" w:rsidRPr="00A20A71">
        <w:rPr>
          <w:color w:val="000000"/>
        </w:rPr>
        <w:t xml:space="preserve">тельное проектирование и имеющим соответствующий допуск </w:t>
      </w:r>
      <w:r w:rsidRPr="00A20A71">
        <w:rPr>
          <w:color w:val="000000"/>
        </w:rPr>
        <w:t xml:space="preserve"> на выполнение проектных работ. </w:t>
      </w:r>
    </w:p>
    <w:p w:rsidR="00C40CA4" w:rsidRPr="00A20A71" w:rsidRDefault="00C40CA4" w:rsidP="00C76788">
      <w:pPr>
        <w:pStyle w:val="a4"/>
        <w:numPr>
          <w:ilvl w:val="0"/>
          <w:numId w:val="83"/>
        </w:numPr>
        <w:tabs>
          <w:tab w:val="left" w:pos="720"/>
          <w:tab w:val="left" w:pos="993"/>
        </w:tabs>
        <w:ind w:left="0" w:firstLine="709"/>
        <w:jc w:val="both"/>
        <w:rPr>
          <w:color w:val="000000"/>
        </w:rPr>
      </w:pPr>
      <w:r w:rsidRPr="00A20A71">
        <w:rPr>
          <w:color w:val="000000"/>
        </w:rPr>
        <w:t>Подготовка проектной документации осуществляется на основании задания з</w:t>
      </w:r>
      <w:r w:rsidRPr="00A20A71">
        <w:rPr>
          <w:color w:val="000000"/>
        </w:rPr>
        <w:t>а</w:t>
      </w:r>
      <w:r w:rsidRPr="00A20A71">
        <w:rPr>
          <w:color w:val="000000"/>
        </w:rPr>
        <w:t>стройщика или заказчика (при подготовке проектной документации на основании договора), результатов инженерных изысканий, градостроительного плана земельного участка в соо</w:t>
      </w:r>
      <w:r w:rsidRPr="00A20A71">
        <w:rPr>
          <w:color w:val="000000"/>
        </w:rPr>
        <w:t>т</w:t>
      </w:r>
      <w:r w:rsidRPr="00A20A71">
        <w:rPr>
          <w:color w:val="000000"/>
        </w:rPr>
        <w:t>ветствии с требованиями технических регламентов, техническими условиями, разрешением</w:t>
      </w:r>
      <w:r w:rsidR="00793A0C" w:rsidRPr="00A20A71">
        <w:rPr>
          <w:color w:val="000000"/>
        </w:rPr>
        <w:t xml:space="preserve"> (при необходимости)</w:t>
      </w:r>
      <w:r w:rsidRPr="00A20A71">
        <w:rPr>
          <w:color w:val="000000"/>
        </w:rPr>
        <w:t xml:space="preserve"> на отклонение от предельных параметров разрешенного строительства, реконструкции объектов капитального строительства.</w:t>
      </w:r>
    </w:p>
    <w:p w:rsidR="00C40CA4" w:rsidRPr="00A20A71" w:rsidRDefault="00C40CA4" w:rsidP="00C76788">
      <w:pPr>
        <w:pStyle w:val="a4"/>
        <w:numPr>
          <w:ilvl w:val="0"/>
          <w:numId w:val="83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A20A71">
        <w:rPr>
          <w:color w:val="000000"/>
        </w:rPr>
        <w:t>Состав проектной документации, требования к содержанию ее разделов</w:t>
      </w:r>
      <w:r w:rsidR="00B83D95" w:rsidRPr="00A20A71">
        <w:rPr>
          <w:color w:val="000000"/>
        </w:rPr>
        <w:t>,</w:t>
      </w:r>
      <w:r w:rsidRPr="00A20A71">
        <w:rPr>
          <w:color w:val="000000"/>
        </w:rPr>
        <w:t xml:space="preserve"> а также порядок подготовки </w:t>
      </w:r>
      <w:r w:rsidR="00B83D95" w:rsidRPr="00A20A71">
        <w:rPr>
          <w:color w:val="000000"/>
        </w:rPr>
        <w:t xml:space="preserve"> </w:t>
      </w:r>
      <w:r w:rsidRPr="00A20A71">
        <w:rPr>
          <w:color w:val="000000"/>
        </w:rPr>
        <w:t>устанавливаются Градостроительным кодексом Российской Федерации и принимаемыми в соответствии с ним нормативными правовыми актами Правительства Российской Федерации.</w:t>
      </w:r>
    </w:p>
    <w:p w:rsidR="00C018A5" w:rsidRPr="00A20A71" w:rsidRDefault="0082150C" w:rsidP="00FF0EF0">
      <w:pPr>
        <w:spacing w:before="240" w:after="240"/>
        <w:jc w:val="center"/>
        <w:outlineLvl w:val="2"/>
        <w:rPr>
          <w:b/>
        </w:rPr>
      </w:pPr>
      <w:bookmarkStart w:id="160" w:name="_Toc282347560"/>
      <w:bookmarkStart w:id="161" w:name="_Toc418837449"/>
      <w:r w:rsidRPr="00A20A71">
        <w:rPr>
          <w:b/>
        </w:rPr>
        <w:t>Статья 4</w:t>
      </w:r>
      <w:r w:rsidR="000F34C6">
        <w:rPr>
          <w:b/>
        </w:rPr>
        <w:t>1</w:t>
      </w:r>
      <w:r w:rsidR="006A2602" w:rsidRPr="00A20A71">
        <w:rPr>
          <w:b/>
        </w:rPr>
        <w:t xml:space="preserve">. </w:t>
      </w:r>
      <w:r w:rsidR="00C018A5" w:rsidRPr="00A20A71">
        <w:rPr>
          <w:b/>
        </w:rPr>
        <w:t>Государственная экспертиза и утверждение проектной документации</w:t>
      </w:r>
      <w:bookmarkEnd w:id="160"/>
      <w:bookmarkEnd w:id="161"/>
    </w:p>
    <w:p w:rsidR="00D92337" w:rsidRPr="00A20A71" w:rsidRDefault="00143583" w:rsidP="00C76788">
      <w:pPr>
        <w:pStyle w:val="af9"/>
        <w:numPr>
          <w:ilvl w:val="0"/>
          <w:numId w:val="84"/>
        </w:numPr>
        <w:tabs>
          <w:tab w:val="left" w:pos="993"/>
        </w:tabs>
        <w:ind w:left="0" w:firstLine="709"/>
        <w:jc w:val="both"/>
      </w:pPr>
      <w:r w:rsidRPr="00A20A71">
        <w:t>Государственная экспертиза проектной документации, результатов инженерных изысканий, проектов документов территориального планирования в Алтайском крае осущ</w:t>
      </w:r>
      <w:r w:rsidRPr="00A20A71">
        <w:t>е</w:t>
      </w:r>
      <w:r w:rsidRPr="00A20A71">
        <w:t>ствляется уполномоченным крае</w:t>
      </w:r>
      <w:r w:rsidR="00D92337" w:rsidRPr="00A20A71">
        <w:t>вым учреждением в соответствии  со статьей 41 закона А</w:t>
      </w:r>
      <w:r w:rsidR="00D92337" w:rsidRPr="00A20A71">
        <w:t>л</w:t>
      </w:r>
      <w:r w:rsidR="00D92337" w:rsidRPr="00A20A71">
        <w:t>тайского края «О градостроительной деятельности на территории Алтайского края».</w:t>
      </w:r>
    </w:p>
    <w:p w:rsidR="00143583" w:rsidRPr="00A20A71" w:rsidRDefault="00143583" w:rsidP="00C76788">
      <w:pPr>
        <w:pStyle w:val="af9"/>
        <w:numPr>
          <w:ilvl w:val="0"/>
          <w:numId w:val="84"/>
        </w:numPr>
        <w:tabs>
          <w:tab w:val="left" w:pos="993"/>
        </w:tabs>
        <w:ind w:left="0" w:firstLine="709"/>
        <w:jc w:val="both"/>
      </w:pPr>
      <w:r w:rsidRPr="00A20A71">
        <w:t>Проектная документация представляется на государственную экспертизу в объ</w:t>
      </w:r>
      <w:r w:rsidR="003D6325" w:rsidRPr="00A20A71">
        <w:t xml:space="preserve">еме, </w:t>
      </w:r>
      <w:r w:rsidRPr="00A20A71">
        <w:t>необходимом для оценки проектных решений в части обеспечения безопасности жизни и здоровья людей, надежности возводимых зданий и сооружений, соответствия утвержденной градостроительной документации и техническим регламентам.</w:t>
      </w:r>
    </w:p>
    <w:p w:rsidR="005271F7" w:rsidRPr="00A20A71" w:rsidRDefault="005271F7" w:rsidP="00C76788">
      <w:pPr>
        <w:pStyle w:val="af9"/>
        <w:numPr>
          <w:ilvl w:val="0"/>
          <w:numId w:val="84"/>
        </w:numPr>
        <w:tabs>
          <w:tab w:val="left" w:pos="993"/>
        </w:tabs>
        <w:ind w:left="0" w:firstLine="709"/>
        <w:jc w:val="both"/>
      </w:pPr>
      <w:r w:rsidRPr="00A20A71">
        <w:t>Прошедшая государственную экспертизу проектная документация утверждается заказчиком.</w:t>
      </w:r>
    </w:p>
    <w:p w:rsidR="00143583" w:rsidRPr="00A20A71" w:rsidRDefault="005271F7" w:rsidP="00C76788">
      <w:pPr>
        <w:pStyle w:val="af9"/>
        <w:numPr>
          <w:ilvl w:val="0"/>
          <w:numId w:val="84"/>
        </w:numPr>
        <w:tabs>
          <w:tab w:val="left" w:pos="993"/>
        </w:tabs>
        <w:ind w:left="0" w:firstLine="709"/>
        <w:jc w:val="both"/>
      </w:pPr>
      <w:r w:rsidRPr="00A20A71">
        <w:t>Утвержденная проектная документация является основанием для выдачи разреш</w:t>
      </w:r>
      <w:r w:rsidRPr="00A20A71">
        <w:t>е</w:t>
      </w:r>
      <w:r w:rsidRPr="00A20A71">
        <w:t>ния на строительство.</w:t>
      </w:r>
    </w:p>
    <w:p w:rsidR="00A26A23" w:rsidRDefault="00A26A23" w:rsidP="00FF0EF0">
      <w:pPr>
        <w:spacing w:before="240" w:after="240"/>
        <w:jc w:val="center"/>
        <w:outlineLvl w:val="2"/>
        <w:rPr>
          <w:b/>
        </w:rPr>
      </w:pPr>
      <w:bookmarkStart w:id="162" w:name="_Toc282347561"/>
    </w:p>
    <w:p w:rsidR="00A26A23" w:rsidRDefault="00A26A23" w:rsidP="00FF0EF0">
      <w:pPr>
        <w:spacing w:before="240" w:after="240"/>
        <w:jc w:val="center"/>
        <w:outlineLvl w:val="2"/>
        <w:rPr>
          <w:b/>
        </w:rPr>
      </w:pPr>
    </w:p>
    <w:p w:rsidR="00422E6C" w:rsidRPr="00A20A71" w:rsidRDefault="0082150C" w:rsidP="00FF0EF0">
      <w:pPr>
        <w:spacing w:before="240" w:after="240"/>
        <w:jc w:val="center"/>
        <w:outlineLvl w:val="2"/>
        <w:rPr>
          <w:b/>
        </w:rPr>
      </w:pPr>
      <w:bookmarkStart w:id="163" w:name="_Toc418837450"/>
      <w:r w:rsidRPr="00A20A71">
        <w:rPr>
          <w:b/>
        </w:rPr>
        <w:lastRenderedPageBreak/>
        <w:t>Статья 4</w:t>
      </w:r>
      <w:r w:rsidR="000F34C6">
        <w:rPr>
          <w:b/>
        </w:rPr>
        <w:t>2</w:t>
      </w:r>
      <w:r w:rsidR="006A2602" w:rsidRPr="00A20A71">
        <w:rPr>
          <w:b/>
        </w:rPr>
        <w:t>.</w:t>
      </w:r>
      <w:r w:rsidR="00C018A5" w:rsidRPr="00A20A71">
        <w:rPr>
          <w:b/>
        </w:rPr>
        <w:t xml:space="preserve"> Выдача разрешения на строительство</w:t>
      </w:r>
      <w:bookmarkEnd w:id="162"/>
      <w:bookmarkEnd w:id="163"/>
    </w:p>
    <w:p w:rsidR="00422E6C" w:rsidRPr="00A20A71" w:rsidRDefault="00D92337" w:rsidP="00C76788">
      <w:pPr>
        <w:pStyle w:val="af9"/>
        <w:numPr>
          <w:ilvl w:val="0"/>
          <w:numId w:val="85"/>
        </w:numPr>
        <w:tabs>
          <w:tab w:val="left" w:pos="993"/>
        </w:tabs>
        <w:ind w:left="0" w:firstLine="709"/>
        <w:jc w:val="both"/>
      </w:pPr>
      <w:bookmarkStart w:id="164" w:name="sub_4401"/>
      <w:r w:rsidRPr="00A20A71">
        <w:t xml:space="preserve">Разрешения на строительство </w:t>
      </w:r>
      <w:r w:rsidR="00C42E94" w:rsidRPr="00A20A71">
        <w:t>выд</w:t>
      </w:r>
      <w:r w:rsidRPr="00A20A71">
        <w:t>аются в соответствии с требованиями, устано</w:t>
      </w:r>
      <w:r w:rsidRPr="00A20A71">
        <w:t>в</w:t>
      </w:r>
      <w:r w:rsidRPr="00A20A71">
        <w:t>ленными</w:t>
      </w:r>
      <w:r w:rsidR="00422E6C" w:rsidRPr="00A20A71">
        <w:t xml:space="preserve"> статьей 51 Градостроительного кодекса Российской Федерации, статьей 44 закона Алтайского края «О градостроительной деятельности на территории Алтайского края».</w:t>
      </w:r>
    </w:p>
    <w:p w:rsidR="00422E6C" w:rsidRPr="00A20A71" w:rsidRDefault="00422E6C" w:rsidP="00C76788">
      <w:pPr>
        <w:pStyle w:val="a4"/>
        <w:numPr>
          <w:ilvl w:val="0"/>
          <w:numId w:val="85"/>
        </w:numPr>
        <w:tabs>
          <w:tab w:val="left" w:pos="720"/>
          <w:tab w:val="left" w:pos="993"/>
        </w:tabs>
        <w:ind w:left="0" w:firstLine="709"/>
        <w:jc w:val="both"/>
        <w:rPr>
          <w:color w:val="000000"/>
        </w:rPr>
      </w:pPr>
      <w:r w:rsidRPr="00A20A71">
        <w:rPr>
          <w:color w:val="000000"/>
        </w:rPr>
        <w:t xml:space="preserve">На земельных участках, расположенных на территории </w:t>
      </w:r>
      <w:r w:rsidR="00A14F81">
        <w:rPr>
          <w:color w:val="000000"/>
        </w:rPr>
        <w:t>Истимисск</w:t>
      </w:r>
      <w:r w:rsidR="001958BA">
        <w:rPr>
          <w:color w:val="000000"/>
        </w:rPr>
        <w:t>ого</w:t>
      </w:r>
      <w:r w:rsidR="00AB3350" w:rsidRPr="00A20A71">
        <w:rPr>
          <w:color w:val="000000"/>
        </w:rPr>
        <w:t xml:space="preserve"> сельсовета</w:t>
      </w:r>
      <w:r w:rsidRPr="00A20A71">
        <w:rPr>
          <w:color w:val="000000"/>
        </w:rPr>
        <w:t xml:space="preserve">, разрешение на строительство выдается администрацией </w:t>
      </w:r>
      <w:r w:rsidR="00110B7F" w:rsidRPr="00A20A71">
        <w:rPr>
          <w:color w:val="000000"/>
        </w:rPr>
        <w:t>Ключевского района</w:t>
      </w:r>
      <w:r w:rsidRPr="00A20A71">
        <w:rPr>
          <w:color w:val="000000"/>
        </w:rPr>
        <w:t>, за исключен</w:t>
      </w:r>
      <w:r w:rsidRPr="00A20A71">
        <w:rPr>
          <w:color w:val="000000"/>
        </w:rPr>
        <w:t>и</w:t>
      </w:r>
      <w:r w:rsidRPr="00A20A71">
        <w:rPr>
          <w:color w:val="000000"/>
        </w:rPr>
        <w:t>ем случаев размещения объектов:</w:t>
      </w:r>
    </w:p>
    <w:p w:rsidR="00422E6C" w:rsidRPr="00A20A71" w:rsidRDefault="00422E6C" w:rsidP="006326FD">
      <w:pPr>
        <w:pStyle w:val="a4"/>
        <w:numPr>
          <w:ilvl w:val="0"/>
          <w:numId w:val="86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A20A71">
        <w:rPr>
          <w:color w:val="000000"/>
        </w:rPr>
        <w:t>федерального и регионального значения, при размещении которых в соответствии с Земельным кодексом Российской Федерации допускается изъятие, в том числе путем вык</w:t>
      </w:r>
      <w:r w:rsidRPr="00A20A71">
        <w:rPr>
          <w:color w:val="000000"/>
        </w:rPr>
        <w:t>у</w:t>
      </w:r>
      <w:r w:rsidRPr="00A20A71">
        <w:rPr>
          <w:color w:val="000000"/>
        </w:rPr>
        <w:t>па, земельных участков для государственных нужд;</w:t>
      </w:r>
    </w:p>
    <w:p w:rsidR="00422E6C" w:rsidRPr="00A20A71" w:rsidRDefault="00422E6C" w:rsidP="006326FD">
      <w:pPr>
        <w:pStyle w:val="a4"/>
        <w:numPr>
          <w:ilvl w:val="0"/>
          <w:numId w:val="86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A20A71">
        <w:rPr>
          <w:color w:val="000000"/>
        </w:rPr>
        <w:t>на земельных участках, занятых линейными объектами федерального и регионал</w:t>
      </w:r>
      <w:r w:rsidRPr="00A20A71">
        <w:rPr>
          <w:color w:val="000000"/>
        </w:rPr>
        <w:t>ь</w:t>
      </w:r>
      <w:r w:rsidRPr="00A20A71">
        <w:rPr>
          <w:color w:val="000000"/>
        </w:rPr>
        <w:t>ного значения;</w:t>
      </w:r>
    </w:p>
    <w:p w:rsidR="00422E6C" w:rsidRPr="00A20A71" w:rsidRDefault="00422E6C" w:rsidP="006326FD">
      <w:pPr>
        <w:pStyle w:val="a4"/>
        <w:numPr>
          <w:ilvl w:val="0"/>
          <w:numId w:val="86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A20A71">
        <w:rPr>
          <w:color w:val="000000"/>
        </w:rPr>
        <w:t>на земельных участках объектов культурного наследия федерального и регионал</w:t>
      </w:r>
      <w:r w:rsidRPr="00A20A71">
        <w:rPr>
          <w:color w:val="000000"/>
        </w:rPr>
        <w:t>ь</w:t>
      </w:r>
      <w:r w:rsidRPr="00A20A71">
        <w:rPr>
          <w:color w:val="000000"/>
        </w:rPr>
        <w:t xml:space="preserve">ного значения; </w:t>
      </w:r>
    </w:p>
    <w:p w:rsidR="00422E6C" w:rsidRPr="00A20A71" w:rsidRDefault="00422E6C" w:rsidP="006326FD">
      <w:pPr>
        <w:pStyle w:val="a4"/>
        <w:numPr>
          <w:ilvl w:val="0"/>
          <w:numId w:val="86"/>
        </w:numPr>
        <w:tabs>
          <w:tab w:val="left" w:pos="993"/>
        </w:tabs>
        <w:ind w:left="0" w:firstLine="851"/>
        <w:jc w:val="both"/>
      </w:pPr>
      <w:r w:rsidRPr="00A20A71">
        <w:t>на земельных участках, на которых не устанавливается градостроительный регл</w:t>
      </w:r>
      <w:r w:rsidRPr="00A20A71">
        <w:t>а</w:t>
      </w:r>
      <w:r w:rsidRPr="00A20A71">
        <w:t xml:space="preserve">мент, перечень п. 6 ст. 36 Градостроительного Кодекса РФ. </w:t>
      </w:r>
    </w:p>
    <w:p w:rsidR="00D92337" w:rsidRPr="00A20A71" w:rsidRDefault="00D92337" w:rsidP="00C76788">
      <w:pPr>
        <w:pStyle w:val="af9"/>
        <w:numPr>
          <w:ilvl w:val="0"/>
          <w:numId w:val="85"/>
        </w:numPr>
        <w:tabs>
          <w:tab w:val="left" w:pos="993"/>
        </w:tabs>
        <w:ind w:left="0" w:firstLine="709"/>
        <w:jc w:val="both"/>
      </w:pPr>
      <w:bookmarkStart w:id="165" w:name="sub_4405"/>
      <w:bookmarkEnd w:id="164"/>
      <w:r w:rsidRPr="00A20A71">
        <w:t>Выдача разрешения на строительство не требуется в случае:</w:t>
      </w:r>
    </w:p>
    <w:p w:rsidR="00D92337" w:rsidRPr="00A20A71" w:rsidRDefault="00D92337" w:rsidP="00C76788">
      <w:pPr>
        <w:pStyle w:val="af9"/>
        <w:numPr>
          <w:ilvl w:val="0"/>
          <w:numId w:val="87"/>
        </w:numPr>
        <w:ind w:left="0" w:firstLine="1134"/>
        <w:jc w:val="both"/>
      </w:pPr>
      <w:bookmarkStart w:id="166" w:name="sub_44051"/>
      <w:bookmarkEnd w:id="165"/>
      <w:r w:rsidRPr="00A20A71">
        <w:t>строительства гаража на земельном участке, предоставленном физическому лицу для целей, не связанных с осуществлением предпринимательской деятельности, или строительства на земельном участке, предоставленном для ведения садоводства, дачного х</w:t>
      </w:r>
      <w:r w:rsidRPr="00A20A71">
        <w:t>о</w:t>
      </w:r>
      <w:r w:rsidRPr="00A20A71">
        <w:t>зяйства;</w:t>
      </w:r>
    </w:p>
    <w:p w:rsidR="00D92337" w:rsidRPr="00A20A71" w:rsidRDefault="00D92337" w:rsidP="006326FD">
      <w:pPr>
        <w:pStyle w:val="af9"/>
        <w:numPr>
          <w:ilvl w:val="0"/>
          <w:numId w:val="87"/>
        </w:numPr>
        <w:tabs>
          <w:tab w:val="left" w:pos="993"/>
        </w:tabs>
        <w:ind w:left="0" w:firstLine="851"/>
        <w:jc w:val="both"/>
      </w:pPr>
      <w:bookmarkStart w:id="167" w:name="sub_44052"/>
      <w:bookmarkEnd w:id="166"/>
      <w:r w:rsidRPr="00A20A71">
        <w:t>строительства, реконструкции объектов, не являющихся объектами капитального строительства;</w:t>
      </w:r>
    </w:p>
    <w:p w:rsidR="00D92337" w:rsidRPr="00A20A71" w:rsidRDefault="00D92337" w:rsidP="006326FD">
      <w:pPr>
        <w:pStyle w:val="af9"/>
        <w:numPr>
          <w:ilvl w:val="0"/>
          <w:numId w:val="87"/>
        </w:numPr>
        <w:tabs>
          <w:tab w:val="left" w:pos="993"/>
        </w:tabs>
        <w:ind w:left="0" w:firstLine="851"/>
        <w:jc w:val="both"/>
      </w:pPr>
      <w:bookmarkStart w:id="168" w:name="sub_44053"/>
      <w:bookmarkEnd w:id="167"/>
      <w:r w:rsidRPr="00A20A71">
        <w:t>строительства на земельном участке строений и сооружений вспомогательного и</w:t>
      </w:r>
      <w:r w:rsidRPr="00A20A71">
        <w:t>с</w:t>
      </w:r>
      <w:r w:rsidRPr="00A20A71">
        <w:t>пользования;</w:t>
      </w:r>
    </w:p>
    <w:p w:rsidR="00D92337" w:rsidRPr="00A20A71" w:rsidRDefault="00D92337" w:rsidP="006326FD">
      <w:pPr>
        <w:pStyle w:val="af9"/>
        <w:numPr>
          <w:ilvl w:val="0"/>
          <w:numId w:val="87"/>
        </w:numPr>
        <w:tabs>
          <w:tab w:val="left" w:pos="993"/>
        </w:tabs>
        <w:ind w:left="0" w:firstLine="851"/>
        <w:jc w:val="both"/>
      </w:pPr>
      <w:bookmarkStart w:id="169" w:name="sub_44054"/>
      <w:bookmarkEnd w:id="168"/>
      <w:r w:rsidRPr="00A20A71">
        <w:t>изменения объектов капитального строительства и (или) их частей, если такие и</w:t>
      </w:r>
      <w:r w:rsidRPr="00A20A71">
        <w:t>з</w:t>
      </w:r>
      <w:r w:rsidRPr="00A20A71">
        <w:t>менения не затрагивают конструктивные и другие характеристики их надежности и безопа</w:t>
      </w:r>
      <w:r w:rsidRPr="00A20A71">
        <w:t>с</w:t>
      </w:r>
      <w:r w:rsidRPr="00A20A71">
        <w:t>ности и не превышают предельные параметры разрешенного строительства, реконструкции, установленные градостроительным регламентом;</w:t>
      </w:r>
    </w:p>
    <w:bookmarkEnd w:id="169"/>
    <w:p w:rsidR="00C018A5" w:rsidRPr="00A20A71" w:rsidRDefault="00C40CA4" w:rsidP="00C76788">
      <w:pPr>
        <w:pStyle w:val="af9"/>
        <w:numPr>
          <w:ilvl w:val="0"/>
          <w:numId w:val="85"/>
        </w:numPr>
        <w:tabs>
          <w:tab w:val="left" w:pos="993"/>
        </w:tabs>
        <w:ind w:left="0" w:firstLine="709"/>
        <w:jc w:val="both"/>
      </w:pPr>
      <w:r w:rsidRPr="00A20A71">
        <w:t>Форма разреше</w:t>
      </w:r>
      <w:r w:rsidR="00422E6C" w:rsidRPr="00A20A71">
        <w:t xml:space="preserve">ния на строительство устанавливается </w:t>
      </w:r>
      <w:r w:rsidRPr="00A20A71">
        <w:t xml:space="preserve"> Правительством Российской Федерации.</w:t>
      </w:r>
    </w:p>
    <w:p w:rsidR="009E35F2" w:rsidRPr="00A20A71" w:rsidRDefault="006A2602" w:rsidP="00FF0EF0">
      <w:pPr>
        <w:spacing w:before="240" w:after="240"/>
        <w:jc w:val="center"/>
        <w:outlineLvl w:val="2"/>
        <w:rPr>
          <w:b/>
        </w:rPr>
      </w:pPr>
      <w:bookmarkStart w:id="170" w:name="_Toc282347562"/>
      <w:bookmarkStart w:id="171" w:name="_Toc418837451"/>
      <w:r w:rsidRPr="00A20A71">
        <w:rPr>
          <w:b/>
        </w:rPr>
        <w:t xml:space="preserve">Статья </w:t>
      </w:r>
      <w:r w:rsidR="0082150C" w:rsidRPr="00A20A71">
        <w:rPr>
          <w:b/>
        </w:rPr>
        <w:t>4</w:t>
      </w:r>
      <w:r w:rsidR="000F34C6">
        <w:rPr>
          <w:b/>
        </w:rPr>
        <w:t>3</w:t>
      </w:r>
      <w:r w:rsidR="009E35F2" w:rsidRPr="00A20A71">
        <w:rPr>
          <w:b/>
        </w:rPr>
        <w:t>.</w:t>
      </w:r>
      <w:r w:rsidR="00C40CA4" w:rsidRPr="00A20A71">
        <w:rPr>
          <w:b/>
        </w:rPr>
        <w:t xml:space="preserve"> Выдача разрешения на ввод объекта в эксплуатацию</w:t>
      </w:r>
      <w:bookmarkEnd w:id="170"/>
      <w:bookmarkEnd w:id="171"/>
    </w:p>
    <w:p w:rsidR="009E35F2" w:rsidRPr="00A20A71" w:rsidRDefault="00B0633C" w:rsidP="006326FD">
      <w:pPr>
        <w:pStyle w:val="af9"/>
        <w:numPr>
          <w:ilvl w:val="0"/>
          <w:numId w:val="88"/>
        </w:numPr>
        <w:tabs>
          <w:tab w:val="left" w:pos="993"/>
        </w:tabs>
        <w:ind w:left="0" w:firstLine="709"/>
        <w:jc w:val="both"/>
      </w:pPr>
      <w:bookmarkStart w:id="172" w:name="sub_339"/>
      <w:r w:rsidRPr="00A20A71">
        <w:t>Разрешение на ввод</w:t>
      </w:r>
      <w:r w:rsidR="00C42E94" w:rsidRPr="00A20A71">
        <w:t xml:space="preserve"> объектов </w:t>
      </w:r>
      <w:r w:rsidRPr="00A20A71">
        <w:t>в эксплуатацию осуществляется органом, выдавшим разрешение на строительство в порядке, установленном</w:t>
      </w:r>
      <w:r w:rsidR="001B0DEE" w:rsidRPr="00A20A71">
        <w:t xml:space="preserve"> статьей 55 </w:t>
      </w:r>
      <w:r w:rsidRPr="00A20A71">
        <w:t>Градостроительного к</w:t>
      </w:r>
      <w:r w:rsidRPr="00A20A71">
        <w:t>о</w:t>
      </w:r>
      <w:r w:rsidRPr="00A20A71">
        <w:t>декса Российской Федерации.</w:t>
      </w:r>
      <w:bookmarkEnd w:id="172"/>
    </w:p>
    <w:p w:rsidR="001B0DEE" w:rsidRPr="00A20A71" w:rsidRDefault="00C40CA4" w:rsidP="006326FD">
      <w:pPr>
        <w:pStyle w:val="a4"/>
        <w:numPr>
          <w:ilvl w:val="0"/>
          <w:numId w:val="88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A20A71">
        <w:rPr>
          <w:color w:val="000000"/>
        </w:rPr>
        <w:t xml:space="preserve">В разрешении на ввод объекта в эксплуатацию должны быть отражены </w:t>
      </w:r>
      <w:r w:rsidR="001B0DEE" w:rsidRPr="00A20A71">
        <w:rPr>
          <w:color w:val="000000"/>
        </w:rPr>
        <w:t xml:space="preserve">следующие </w:t>
      </w:r>
      <w:r w:rsidRPr="00A20A71">
        <w:rPr>
          <w:color w:val="000000"/>
        </w:rPr>
        <w:t xml:space="preserve">сведения об </w:t>
      </w:r>
      <w:r w:rsidR="001B0DEE" w:rsidRPr="00A20A71">
        <w:rPr>
          <w:color w:val="000000"/>
        </w:rPr>
        <w:t xml:space="preserve">уникальных характеристиках </w:t>
      </w:r>
      <w:r w:rsidRPr="00A20A71">
        <w:rPr>
          <w:color w:val="000000"/>
        </w:rPr>
        <w:t>объект</w:t>
      </w:r>
      <w:r w:rsidR="001B0DEE" w:rsidRPr="00A20A71">
        <w:rPr>
          <w:color w:val="000000"/>
        </w:rPr>
        <w:t>а</w:t>
      </w:r>
      <w:r w:rsidRPr="00A20A71">
        <w:rPr>
          <w:color w:val="000000"/>
        </w:rPr>
        <w:t xml:space="preserve"> капитального строительства, необходимые для осуществления государственного кадастрового у</w:t>
      </w:r>
      <w:r w:rsidR="001B0DEE" w:rsidRPr="00A20A71">
        <w:rPr>
          <w:color w:val="000000"/>
        </w:rPr>
        <w:t>чета:</w:t>
      </w:r>
    </w:p>
    <w:p w:rsidR="001B0DEE" w:rsidRPr="00A20A71" w:rsidRDefault="001B0DEE" w:rsidP="006326FD">
      <w:pPr>
        <w:pStyle w:val="a4"/>
        <w:numPr>
          <w:ilvl w:val="0"/>
          <w:numId w:val="89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A20A71">
        <w:rPr>
          <w:color w:val="000000"/>
        </w:rPr>
        <w:t>вид объекта;</w:t>
      </w:r>
    </w:p>
    <w:p w:rsidR="001B0DEE" w:rsidRPr="00A20A71" w:rsidRDefault="001B0DEE" w:rsidP="006326FD">
      <w:pPr>
        <w:pStyle w:val="a4"/>
        <w:numPr>
          <w:ilvl w:val="0"/>
          <w:numId w:val="89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A20A71">
        <w:rPr>
          <w:color w:val="000000"/>
        </w:rPr>
        <w:t>кадастровый номер и дата внесения данного кадастрового номера в государстве</w:t>
      </w:r>
      <w:r w:rsidRPr="00A20A71">
        <w:rPr>
          <w:color w:val="000000"/>
        </w:rPr>
        <w:t>н</w:t>
      </w:r>
      <w:r w:rsidRPr="00A20A71">
        <w:rPr>
          <w:color w:val="000000"/>
        </w:rPr>
        <w:t>ный кадастр недвижимости;</w:t>
      </w:r>
    </w:p>
    <w:p w:rsidR="001B0DEE" w:rsidRPr="00A20A71" w:rsidRDefault="001B0DEE" w:rsidP="006326FD">
      <w:pPr>
        <w:pStyle w:val="a4"/>
        <w:numPr>
          <w:ilvl w:val="0"/>
          <w:numId w:val="89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A20A71">
        <w:rPr>
          <w:color w:val="000000"/>
        </w:rPr>
        <w:t>описание местоположения объекта капитального строительства;</w:t>
      </w:r>
    </w:p>
    <w:p w:rsidR="001B0DEE" w:rsidRPr="00A20A71" w:rsidRDefault="001B0DEE" w:rsidP="006326FD">
      <w:pPr>
        <w:pStyle w:val="a4"/>
        <w:numPr>
          <w:ilvl w:val="0"/>
          <w:numId w:val="89"/>
        </w:numPr>
        <w:tabs>
          <w:tab w:val="left" w:pos="993"/>
        </w:tabs>
        <w:ind w:left="0" w:firstLine="851"/>
        <w:jc w:val="both"/>
        <w:rPr>
          <w:color w:val="000000"/>
        </w:rPr>
      </w:pPr>
      <w:r w:rsidRPr="00A20A71">
        <w:rPr>
          <w:color w:val="000000"/>
        </w:rPr>
        <w:t xml:space="preserve">площадь, определенная с </w:t>
      </w:r>
      <w:proofErr w:type="gramStart"/>
      <w:r w:rsidRPr="00A20A71">
        <w:rPr>
          <w:color w:val="000000"/>
        </w:rPr>
        <w:t>учетом</w:t>
      </w:r>
      <w:proofErr w:type="gramEnd"/>
      <w:r w:rsidRPr="00A20A71">
        <w:rPr>
          <w:color w:val="000000"/>
        </w:rPr>
        <w:t xml:space="preserve"> установленных в соответствии с Федеральным з</w:t>
      </w:r>
      <w:r w:rsidRPr="00A20A71">
        <w:rPr>
          <w:color w:val="000000"/>
        </w:rPr>
        <w:t>а</w:t>
      </w:r>
      <w:r w:rsidRPr="00A20A71">
        <w:rPr>
          <w:color w:val="000000"/>
        </w:rPr>
        <w:t>коном от 24.06.2007 года №221-ФЗ « О государственном кадастре недвижимости» требов</w:t>
      </w:r>
      <w:r w:rsidRPr="00A20A71">
        <w:rPr>
          <w:color w:val="000000"/>
        </w:rPr>
        <w:t>а</w:t>
      </w:r>
      <w:r w:rsidRPr="00A20A71">
        <w:rPr>
          <w:color w:val="000000"/>
        </w:rPr>
        <w:t>ний.</w:t>
      </w:r>
    </w:p>
    <w:p w:rsidR="00C40CA4" w:rsidRPr="00A20A71" w:rsidRDefault="00C40CA4" w:rsidP="006326FD">
      <w:pPr>
        <w:pStyle w:val="a4"/>
        <w:numPr>
          <w:ilvl w:val="0"/>
          <w:numId w:val="88"/>
        </w:numPr>
        <w:tabs>
          <w:tab w:val="left" w:pos="993"/>
        </w:tabs>
        <w:ind w:left="0" w:firstLine="709"/>
        <w:jc w:val="both"/>
      </w:pPr>
      <w:r w:rsidRPr="00A20A71">
        <w:t xml:space="preserve">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строительства, внесения </w:t>
      </w:r>
      <w:proofErr w:type="gramStart"/>
      <w:r w:rsidRPr="00A20A71">
        <w:t>изм</w:t>
      </w:r>
      <w:r w:rsidRPr="00A20A71">
        <w:t>е</w:t>
      </w:r>
      <w:r w:rsidRPr="00A20A71">
        <w:t>нений</w:t>
      </w:r>
      <w:proofErr w:type="gramEnd"/>
      <w:r w:rsidRPr="00A20A71">
        <w:t xml:space="preserve"> в документы государственного учета реконструированного объекта капитального строительства, а также государственной регистрации прав на недвижимое имущество.</w:t>
      </w:r>
    </w:p>
    <w:p w:rsidR="00094B8E" w:rsidRPr="00A20A71" w:rsidRDefault="00094B8E" w:rsidP="006326FD">
      <w:pPr>
        <w:pStyle w:val="a4"/>
        <w:numPr>
          <w:ilvl w:val="0"/>
          <w:numId w:val="88"/>
        </w:numPr>
        <w:tabs>
          <w:tab w:val="left" w:pos="993"/>
        </w:tabs>
        <w:ind w:left="-142" w:firstLine="851"/>
        <w:jc w:val="both"/>
        <w:rPr>
          <w:b/>
        </w:rPr>
      </w:pPr>
      <w:r w:rsidRPr="00A20A71">
        <w:t>Форма разрешения на ввод объекта в эксплуатацию устанавливается Правительс</w:t>
      </w:r>
      <w:r w:rsidRPr="00A20A71">
        <w:t>т</w:t>
      </w:r>
      <w:r w:rsidRPr="00A20A71">
        <w:t>вом Российской Федерации</w:t>
      </w:r>
      <w:r w:rsidRPr="00A20A71">
        <w:rPr>
          <w:b/>
        </w:rPr>
        <w:t>.</w:t>
      </w:r>
    </w:p>
    <w:p w:rsidR="006A2602" w:rsidRPr="00A20A71" w:rsidRDefault="00F87536" w:rsidP="00FF0EF0">
      <w:pPr>
        <w:spacing w:before="240" w:after="240"/>
        <w:jc w:val="center"/>
        <w:outlineLvl w:val="2"/>
        <w:rPr>
          <w:b/>
          <w:color w:val="000000"/>
        </w:rPr>
      </w:pPr>
      <w:bookmarkStart w:id="173" w:name="_Toc282347563"/>
      <w:bookmarkStart w:id="174" w:name="_Toc418837452"/>
      <w:r w:rsidRPr="00A20A71">
        <w:rPr>
          <w:b/>
          <w:color w:val="000000"/>
        </w:rPr>
        <w:lastRenderedPageBreak/>
        <w:t xml:space="preserve">Статья </w:t>
      </w:r>
      <w:r w:rsidR="0082150C" w:rsidRPr="00A20A71">
        <w:rPr>
          <w:b/>
          <w:color w:val="000000"/>
        </w:rPr>
        <w:t>4</w:t>
      </w:r>
      <w:r w:rsidR="000F34C6">
        <w:rPr>
          <w:b/>
          <w:color w:val="000000"/>
        </w:rPr>
        <w:t>4</w:t>
      </w:r>
      <w:r w:rsidRPr="00A20A71">
        <w:rPr>
          <w:b/>
          <w:color w:val="000000"/>
        </w:rPr>
        <w:t xml:space="preserve">. </w:t>
      </w:r>
      <w:r w:rsidR="006A2602" w:rsidRPr="00A20A71">
        <w:rPr>
          <w:b/>
          <w:color w:val="000000"/>
        </w:rPr>
        <w:t>Осуществление строительства, реконструкции, капитального ремонта об</w:t>
      </w:r>
      <w:r w:rsidR="006A2602" w:rsidRPr="00A20A71">
        <w:rPr>
          <w:b/>
          <w:color w:val="000000"/>
        </w:rPr>
        <w:t>ъ</w:t>
      </w:r>
      <w:r w:rsidR="006A2602" w:rsidRPr="00A20A71">
        <w:rPr>
          <w:b/>
          <w:color w:val="000000"/>
        </w:rPr>
        <w:t>екта капитального строительства, строительного контроля и государственного стро</w:t>
      </w:r>
      <w:r w:rsidR="006A2602" w:rsidRPr="00A20A71">
        <w:rPr>
          <w:b/>
          <w:color w:val="000000"/>
        </w:rPr>
        <w:t>и</w:t>
      </w:r>
      <w:r w:rsidR="006A2602" w:rsidRPr="00A20A71">
        <w:rPr>
          <w:b/>
          <w:color w:val="000000"/>
        </w:rPr>
        <w:t>тельного надзора</w:t>
      </w:r>
      <w:bookmarkEnd w:id="173"/>
      <w:bookmarkEnd w:id="174"/>
    </w:p>
    <w:p w:rsidR="006A2602" w:rsidRPr="00A20A71" w:rsidRDefault="006A2602" w:rsidP="00C76788">
      <w:pPr>
        <w:pStyle w:val="af9"/>
        <w:numPr>
          <w:ilvl w:val="0"/>
          <w:numId w:val="90"/>
        </w:numPr>
        <w:tabs>
          <w:tab w:val="left" w:pos="993"/>
        </w:tabs>
        <w:ind w:left="0" w:firstLine="709"/>
        <w:jc w:val="both"/>
      </w:pPr>
      <w:r w:rsidRPr="00FF0EF0">
        <w:rPr>
          <w:color w:val="000000"/>
        </w:rPr>
        <w:t>Строительство, реконструкция, капитальный ремонт объектов капитального стро</w:t>
      </w:r>
      <w:r w:rsidRPr="00FF0EF0">
        <w:rPr>
          <w:color w:val="000000"/>
        </w:rPr>
        <w:t>и</w:t>
      </w:r>
      <w:r w:rsidRPr="00FF0EF0">
        <w:rPr>
          <w:color w:val="000000"/>
        </w:rPr>
        <w:t xml:space="preserve">тельства, осуществление строительного контроля и государственного строительного надзора регулируется статьями 52, 53, 54 Градостроительным кодексом Российской Федерации, статьей 43 закона Алтайского края </w:t>
      </w:r>
      <w:r w:rsidRPr="00A20A71">
        <w:t xml:space="preserve"> «О градостроительной деятельности на территории А</w:t>
      </w:r>
      <w:r w:rsidRPr="00A20A71">
        <w:t>л</w:t>
      </w:r>
      <w:r w:rsidRPr="00A20A71">
        <w:t>тайского края».</w:t>
      </w:r>
    </w:p>
    <w:p w:rsidR="002A7B5B" w:rsidRPr="00A20A71" w:rsidRDefault="006A2602" w:rsidP="00C76788">
      <w:pPr>
        <w:pStyle w:val="af9"/>
        <w:numPr>
          <w:ilvl w:val="0"/>
          <w:numId w:val="90"/>
        </w:numPr>
        <w:tabs>
          <w:tab w:val="left" w:pos="993"/>
        </w:tabs>
        <w:ind w:left="0" w:firstLine="709"/>
        <w:jc w:val="both"/>
      </w:pPr>
      <w:r w:rsidRPr="00A20A71">
        <w:t>Осуществление государственного строительного надзора производится в соотве</w:t>
      </w:r>
      <w:r w:rsidRPr="00A20A71">
        <w:t>т</w:t>
      </w:r>
      <w:r w:rsidRPr="00A20A71">
        <w:t>ствии с постановлени</w:t>
      </w:r>
      <w:r w:rsidR="005C5888" w:rsidRPr="00A20A71">
        <w:t>ем Правительства РФ от 1.02.</w:t>
      </w:r>
      <w:r w:rsidRPr="00A20A71">
        <w:t>2006 года №54</w:t>
      </w:r>
      <w:r w:rsidR="00094B8E" w:rsidRPr="00A20A71">
        <w:t xml:space="preserve"> « О государственном строительном надзоре в Российской Федерации».</w:t>
      </w:r>
    </w:p>
    <w:p w:rsidR="002A7B5B" w:rsidRPr="00A20A71" w:rsidRDefault="00E67604" w:rsidP="00FF0EF0">
      <w:pPr>
        <w:spacing w:before="240" w:after="240"/>
        <w:jc w:val="center"/>
        <w:outlineLvl w:val="1"/>
        <w:rPr>
          <w:b/>
          <w:color w:val="000000"/>
        </w:rPr>
      </w:pPr>
      <w:bookmarkStart w:id="175" w:name="_Toc282347564"/>
      <w:bookmarkStart w:id="176" w:name="_Toc418837453"/>
      <w:r w:rsidRPr="00A20A71">
        <w:rPr>
          <w:b/>
          <w:color w:val="000000"/>
        </w:rPr>
        <w:t xml:space="preserve">Глава </w:t>
      </w:r>
      <w:r w:rsidR="00484ED1" w:rsidRPr="00A20A71">
        <w:rPr>
          <w:b/>
          <w:color w:val="000000"/>
        </w:rPr>
        <w:t>10</w:t>
      </w:r>
      <w:r w:rsidRPr="00A20A71">
        <w:rPr>
          <w:b/>
          <w:color w:val="000000"/>
        </w:rPr>
        <w:t>. Заключительные положения</w:t>
      </w:r>
      <w:bookmarkEnd w:id="175"/>
      <w:bookmarkEnd w:id="176"/>
    </w:p>
    <w:p w:rsidR="0035170C" w:rsidRPr="00A20A71" w:rsidRDefault="00F87536" w:rsidP="00FF0EF0">
      <w:pPr>
        <w:spacing w:after="240"/>
        <w:jc w:val="center"/>
        <w:outlineLvl w:val="2"/>
        <w:rPr>
          <w:b/>
        </w:rPr>
      </w:pPr>
      <w:bookmarkStart w:id="177" w:name="_Toc282347565"/>
      <w:bookmarkStart w:id="178" w:name="_Toc418837454"/>
      <w:r w:rsidRPr="00A20A71">
        <w:rPr>
          <w:b/>
        </w:rPr>
        <w:t xml:space="preserve">Статья </w:t>
      </w:r>
      <w:r w:rsidR="006C0FBF" w:rsidRPr="00A20A71">
        <w:rPr>
          <w:b/>
        </w:rPr>
        <w:t>4</w:t>
      </w:r>
      <w:r w:rsidR="000F34C6">
        <w:rPr>
          <w:b/>
        </w:rPr>
        <w:t>5</w:t>
      </w:r>
      <w:r w:rsidRPr="00A20A71">
        <w:rPr>
          <w:b/>
        </w:rPr>
        <w:t xml:space="preserve">. </w:t>
      </w:r>
      <w:r w:rsidR="0035170C" w:rsidRPr="00A20A71">
        <w:rPr>
          <w:b/>
        </w:rPr>
        <w:t>Действие настоящих правил по отношению к ранее возникшим правоотн</w:t>
      </w:r>
      <w:r w:rsidR="0035170C" w:rsidRPr="00A20A71">
        <w:rPr>
          <w:b/>
        </w:rPr>
        <w:t>о</w:t>
      </w:r>
      <w:r w:rsidR="0035170C" w:rsidRPr="00A20A71">
        <w:rPr>
          <w:b/>
        </w:rPr>
        <w:t>шениям</w:t>
      </w:r>
      <w:bookmarkEnd w:id="177"/>
      <w:bookmarkEnd w:id="178"/>
    </w:p>
    <w:p w:rsidR="0035170C" w:rsidRPr="00A20A71" w:rsidRDefault="0035170C" w:rsidP="00C76788">
      <w:pPr>
        <w:pStyle w:val="a4"/>
        <w:numPr>
          <w:ilvl w:val="0"/>
          <w:numId w:val="91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A20A71">
        <w:rPr>
          <w:color w:val="000000"/>
        </w:rPr>
        <w:t>Настоящие Правила вступают в силу со д</w:t>
      </w:r>
      <w:r w:rsidR="005C5888" w:rsidRPr="00A20A71">
        <w:rPr>
          <w:color w:val="000000"/>
        </w:rPr>
        <w:t xml:space="preserve">ня их официального </w:t>
      </w:r>
      <w:r w:rsidR="00F4761C" w:rsidRPr="00A20A71">
        <w:rPr>
          <w:color w:val="000000"/>
        </w:rPr>
        <w:t>опубликования</w:t>
      </w:r>
      <w:r w:rsidRPr="00A20A71">
        <w:rPr>
          <w:color w:val="000000"/>
        </w:rPr>
        <w:t>.</w:t>
      </w:r>
    </w:p>
    <w:p w:rsidR="0035170C" w:rsidRPr="00A20A71" w:rsidRDefault="0035170C" w:rsidP="00C76788">
      <w:pPr>
        <w:pStyle w:val="a4"/>
        <w:numPr>
          <w:ilvl w:val="0"/>
          <w:numId w:val="91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A20A71">
        <w:rPr>
          <w:color w:val="000000"/>
        </w:rPr>
        <w:t xml:space="preserve">В течение 14 дней со дня принятия настоящие Правила подлежат размещению в </w:t>
      </w:r>
      <w:r w:rsidR="008A7077" w:rsidRPr="00A20A71">
        <w:rPr>
          <w:color w:val="000000"/>
        </w:rPr>
        <w:t>Федеральной государственной информационной системе территориального планирования (</w:t>
      </w:r>
      <w:r w:rsidR="008A7077" w:rsidRPr="00A20A71">
        <w:rPr>
          <w:color w:val="000000"/>
          <w:lang w:val="en-US"/>
        </w:rPr>
        <w:t>http</w:t>
      </w:r>
      <w:r w:rsidR="008A7077" w:rsidRPr="00A20A71">
        <w:rPr>
          <w:color w:val="000000"/>
        </w:rPr>
        <w:t>://</w:t>
      </w:r>
      <w:proofErr w:type="spellStart"/>
      <w:r w:rsidR="008A7077" w:rsidRPr="00A20A71">
        <w:rPr>
          <w:color w:val="000000"/>
          <w:lang w:val="en-US"/>
        </w:rPr>
        <w:t>fgis</w:t>
      </w:r>
      <w:proofErr w:type="spellEnd"/>
      <w:r w:rsidR="008A7077" w:rsidRPr="00A20A71">
        <w:rPr>
          <w:color w:val="000000"/>
        </w:rPr>
        <w:t>/</w:t>
      </w:r>
      <w:proofErr w:type="spellStart"/>
      <w:r w:rsidR="008A7077" w:rsidRPr="00A20A71">
        <w:rPr>
          <w:color w:val="000000"/>
          <w:lang w:val="en-US"/>
        </w:rPr>
        <w:t>minregion</w:t>
      </w:r>
      <w:proofErr w:type="spellEnd"/>
      <w:r w:rsidR="008A7077" w:rsidRPr="00A20A71">
        <w:rPr>
          <w:color w:val="000000"/>
        </w:rPr>
        <w:t>/</w:t>
      </w:r>
      <w:proofErr w:type="spellStart"/>
      <w:r w:rsidR="008A7077" w:rsidRPr="00A20A71">
        <w:rPr>
          <w:color w:val="000000"/>
          <w:lang w:val="en-US"/>
        </w:rPr>
        <w:t>ru</w:t>
      </w:r>
      <w:proofErr w:type="spellEnd"/>
      <w:r w:rsidR="008A7077" w:rsidRPr="00A20A71">
        <w:rPr>
          <w:color w:val="000000"/>
        </w:rPr>
        <w:t>)</w:t>
      </w:r>
      <w:r w:rsidRPr="00A20A71">
        <w:rPr>
          <w:color w:val="000000"/>
        </w:rPr>
        <w:t>.</w:t>
      </w:r>
    </w:p>
    <w:p w:rsidR="0035170C" w:rsidRPr="00A20A71" w:rsidRDefault="0035170C" w:rsidP="00C76788">
      <w:pPr>
        <w:pStyle w:val="a4"/>
        <w:numPr>
          <w:ilvl w:val="0"/>
          <w:numId w:val="91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A20A71">
        <w:rPr>
          <w:color w:val="000000"/>
        </w:rPr>
        <w:t>Принятые до введения в действие</w:t>
      </w:r>
      <w:r w:rsidR="00B0633C" w:rsidRPr="00A20A71">
        <w:rPr>
          <w:color w:val="000000"/>
        </w:rPr>
        <w:t xml:space="preserve"> настоящих Правил нормативные </w:t>
      </w:r>
      <w:r w:rsidRPr="00A20A71">
        <w:rPr>
          <w:color w:val="000000"/>
        </w:rPr>
        <w:t>правовые акты органов</w:t>
      </w:r>
      <w:r w:rsidR="00F4761C" w:rsidRPr="00A20A71">
        <w:rPr>
          <w:color w:val="000000"/>
        </w:rPr>
        <w:t xml:space="preserve"> местного самоуправления </w:t>
      </w:r>
      <w:r w:rsidRPr="00A20A71">
        <w:rPr>
          <w:color w:val="000000"/>
        </w:rPr>
        <w:t xml:space="preserve">по вопросам, касающимся землепользования и застройки, применяются </w:t>
      </w:r>
      <w:r w:rsidR="00B0633C" w:rsidRPr="00A20A71">
        <w:rPr>
          <w:color w:val="000000"/>
        </w:rPr>
        <w:t xml:space="preserve"> в части, не противоречащей  настоящим</w:t>
      </w:r>
      <w:r w:rsidRPr="00A20A71">
        <w:rPr>
          <w:color w:val="000000"/>
        </w:rPr>
        <w:t xml:space="preserve"> Правилам.</w:t>
      </w:r>
    </w:p>
    <w:p w:rsidR="00D7529C" w:rsidRPr="00A20A71" w:rsidRDefault="00D7529C" w:rsidP="00C76788">
      <w:pPr>
        <w:pStyle w:val="a4"/>
        <w:numPr>
          <w:ilvl w:val="0"/>
          <w:numId w:val="91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A20A71">
        <w:rPr>
          <w:color w:val="000000"/>
        </w:rPr>
        <w:t xml:space="preserve">Действие настоящих  Правил не распространяется на использование земельных участков, строительство, реконструкцию и капитальный ремонт </w:t>
      </w:r>
      <w:r w:rsidR="007C48D2" w:rsidRPr="00A20A71">
        <w:rPr>
          <w:color w:val="000000"/>
        </w:rPr>
        <w:t>объектов капитального строительства на их территории, разрешения на строительство, реконструкцию и капитал</w:t>
      </w:r>
      <w:r w:rsidR="007C48D2" w:rsidRPr="00A20A71">
        <w:rPr>
          <w:color w:val="000000"/>
        </w:rPr>
        <w:t>ь</w:t>
      </w:r>
      <w:r w:rsidR="007C48D2" w:rsidRPr="00A20A71">
        <w:rPr>
          <w:color w:val="000000"/>
        </w:rPr>
        <w:t xml:space="preserve">ный ремонт </w:t>
      </w:r>
      <w:r w:rsidRPr="00A20A71">
        <w:rPr>
          <w:color w:val="000000"/>
        </w:rPr>
        <w:t>которых выданы до вс</w:t>
      </w:r>
      <w:r w:rsidR="007C48D2" w:rsidRPr="00A20A71">
        <w:rPr>
          <w:color w:val="000000"/>
        </w:rPr>
        <w:t>тупления П</w:t>
      </w:r>
      <w:r w:rsidRPr="00A20A71">
        <w:rPr>
          <w:color w:val="000000"/>
        </w:rPr>
        <w:t>равил в силу</w:t>
      </w:r>
      <w:r w:rsidR="007C48D2" w:rsidRPr="00A20A71">
        <w:rPr>
          <w:color w:val="000000"/>
        </w:rPr>
        <w:t>, п</w:t>
      </w:r>
      <w:r w:rsidRPr="00A20A71">
        <w:rPr>
          <w:color w:val="000000"/>
        </w:rPr>
        <w:t xml:space="preserve">ри </w:t>
      </w:r>
      <w:r w:rsidR="007C48D2" w:rsidRPr="00A20A71">
        <w:rPr>
          <w:color w:val="000000"/>
        </w:rPr>
        <w:t>условии,</w:t>
      </w:r>
      <w:r w:rsidRPr="00A20A71">
        <w:rPr>
          <w:color w:val="000000"/>
        </w:rPr>
        <w:t xml:space="preserve"> </w:t>
      </w:r>
      <w:r w:rsidR="007C48D2" w:rsidRPr="00A20A71">
        <w:rPr>
          <w:color w:val="000000"/>
        </w:rPr>
        <w:t>ч</w:t>
      </w:r>
      <w:r w:rsidRPr="00A20A71">
        <w:rPr>
          <w:color w:val="000000"/>
        </w:rPr>
        <w:t>то срок дейст</w:t>
      </w:r>
      <w:r w:rsidR="007C48D2" w:rsidRPr="00A20A71">
        <w:rPr>
          <w:color w:val="000000"/>
        </w:rPr>
        <w:t>вия разрешения на строительство,</w:t>
      </w:r>
      <w:r w:rsidRPr="00A20A71">
        <w:rPr>
          <w:color w:val="000000"/>
        </w:rPr>
        <w:t xml:space="preserve"> </w:t>
      </w:r>
      <w:r w:rsidR="007C48D2" w:rsidRPr="00A20A71">
        <w:rPr>
          <w:color w:val="000000"/>
        </w:rPr>
        <w:t>р</w:t>
      </w:r>
      <w:r w:rsidRPr="00A20A71">
        <w:rPr>
          <w:color w:val="000000"/>
        </w:rPr>
        <w:t>еконструкцию</w:t>
      </w:r>
      <w:r w:rsidR="007C48D2" w:rsidRPr="00A20A71">
        <w:rPr>
          <w:color w:val="000000"/>
        </w:rPr>
        <w:t>,</w:t>
      </w:r>
      <w:r w:rsidRPr="00A20A71">
        <w:rPr>
          <w:color w:val="000000"/>
        </w:rPr>
        <w:t xml:space="preserve"> </w:t>
      </w:r>
      <w:r w:rsidR="007C48D2" w:rsidRPr="00A20A71">
        <w:rPr>
          <w:color w:val="000000"/>
        </w:rPr>
        <w:t>к</w:t>
      </w:r>
      <w:r w:rsidRPr="00A20A71">
        <w:rPr>
          <w:color w:val="000000"/>
        </w:rPr>
        <w:t>апитальный ремонт не истек.</w:t>
      </w:r>
    </w:p>
    <w:p w:rsidR="0035170C" w:rsidRPr="00A20A71" w:rsidRDefault="0082150C" w:rsidP="00FF0EF0">
      <w:pPr>
        <w:spacing w:before="240" w:after="240"/>
        <w:jc w:val="center"/>
        <w:outlineLvl w:val="2"/>
        <w:rPr>
          <w:b/>
        </w:rPr>
      </w:pPr>
      <w:bookmarkStart w:id="179" w:name="_Toc282347566"/>
      <w:bookmarkStart w:id="180" w:name="_Toc418837455"/>
      <w:r w:rsidRPr="00A20A71">
        <w:rPr>
          <w:b/>
        </w:rPr>
        <w:t xml:space="preserve">Статья </w:t>
      </w:r>
      <w:r w:rsidR="00EF47F3">
        <w:rPr>
          <w:b/>
        </w:rPr>
        <w:t>4</w:t>
      </w:r>
      <w:r w:rsidR="000F34C6">
        <w:rPr>
          <w:b/>
        </w:rPr>
        <w:t>6</w:t>
      </w:r>
      <w:r w:rsidR="00F87536" w:rsidRPr="00A20A71">
        <w:rPr>
          <w:b/>
        </w:rPr>
        <w:t>.</w:t>
      </w:r>
      <w:r w:rsidR="0035170C" w:rsidRPr="00A20A71">
        <w:rPr>
          <w:b/>
        </w:rPr>
        <w:t xml:space="preserve"> Действие настоящих правил по отношению к градостроительной докуме</w:t>
      </w:r>
      <w:r w:rsidR="0035170C" w:rsidRPr="00A20A71">
        <w:rPr>
          <w:b/>
        </w:rPr>
        <w:t>н</w:t>
      </w:r>
      <w:r w:rsidR="0035170C" w:rsidRPr="00A20A71">
        <w:rPr>
          <w:b/>
        </w:rPr>
        <w:t>тации</w:t>
      </w:r>
      <w:bookmarkEnd w:id="179"/>
      <w:bookmarkEnd w:id="180"/>
    </w:p>
    <w:p w:rsidR="004A194C" w:rsidRPr="00A20A71" w:rsidRDefault="004A194C" w:rsidP="00D4231C">
      <w:pPr>
        <w:ind w:firstLine="709"/>
        <w:jc w:val="both"/>
      </w:pPr>
      <w:r w:rsidRPr="00A20A71">
        <w:t>На основании утвержденных Правил администрация сельсовета вправе принимать решения о:</w:t>
      </w:r>
    </w:p>
    <w:p w:rsidR="004A194C" w:rsidRPr="00A20A71" w:rsidRDefault="004A194C" w:rsidP="0091570E">
      <w:pPr>
        <w:pStyle w:val="af9"/>
        <w:numPr>
          <w:ilvl w:val="0"/>
          <w:numId w:val="92"/>
        </w:numPr>
        <w:tabs>
          <w:tab w:val="left" w:pos="993"/>
        </w:tabs>
        <w:ind w:left="0" w:firstLine="851"/>
        <w:jc w:val="both"/>
      </w:pPr>
      <w:proofErr w:type="gramStart"/>
      <w:r w:rsidRPr="00A20A71">
        <w:t>приведении</w:t>
      </w:r>
      <w:proofErr w:type="gramEnd"/>
      <w:r w:rsidRPr="00A20A71">
        <w:t xml:space="preserve"> в соответствие с настоящими Правилами утвержденной и не реализ</w:t>
      </w:r>
      <w:r w:rsidRPr="00A20A71">
        <w:t>о</w:t>
      </w:r>
      <w:r w:rsidRPr="00A20A71">
        <w:t>ванной докуме</w:t>
      </w:r>
      <w:r w:rsidR="00D7529C" w:rsidRPr="00A20A71">
        <w:t>нтации по планировке территории,</w:t>
      </w:r>
      <w:r w:rsidRPr="00A20A71">
        <w:t xml:space="preserve"> </w:t>
      </w:r>
      <w:r w:rsidR="00D7529C" w:rsidRPr="00A20A71">
        <w:t>в</w:t>
      </w:r>
      <w:r w:rsidRPr="00A20A71">
        <w:t xml:space="preserve"> том числе в части установленных н</w:t>
      </w:r>
      <w:r w:rsidRPr="00A20A71">
        <w:t>а</w:t>
      </w:r>
      <w:r w:rsidRPr="00A20A71">
        <w:t>стоящими Правилами градостроительных регламентов;</w:t>
      </w:r>
    </w:p>
    <w:p w:rsidR="00444715" w:rsidRDefault="004A194C" w:rsidP="0091570E">
      <w:pPr>
        <w:pStyle w:val="af9"/>
        <w:numPr>
          <w:ilvl w:val="0"/>
          <w:numId w:val="92"/>
        </w:numPr>
        <w:tabs>
          <w:tab w:val="left" w:pos="993"/>
        </w:tabs>
        <w:ind w:left="0" w:firstLine="851"/>
        <w:jc w:val="both"/>
      </w:pPr>
      <w:proofErr w:type="gramStart"/>
      <w:r w:rsidRPr="00A20A71">
        <w:t xml:space="preserve">подготовке новой документации </w:t>
      </w:r>
      <w:r w:rsidR="00D7529C" w:rsidRPr="00A20A71">
        <w:t>по планировке территории,</w:t>
      </w:r>
      <w:r w:rsidRPr="00A20A71">
        <w:t xml:space="preserve"> </w:t>
      </w:r>
      <w:r w:rsidR="00D7529C" w:rsidRPr="00A20A71">
        <w:t>к</w:t>
      </w:r>
      <w:r w:rsidRPr="00A20A71">
        <w:t>оторая после утве</w:t>
      </w:r>
      <w:r w:rsidRPr="00A20A71">
        <w:t>р</w:t>
      </w:r>
      <w:r w:rsidRPr="00A20A71">
        <w:t>ждения в установленном порядке может использоваться как основание для подготовки пре</w:t>
      </w:r>
      <w:r w:rsidRPr="00A20A71">
        <w:t>д</w:t>
      </w:r>
      <w:r w:rsidRPr="00A20A71">
        <w:t>ложений о внесении изменений в настоящие Правила в части уточнения, изменения границ территориальных зон, состава территориальных зон,  перечня видов разрешенного использ</w:t>
      </w:r>
      <w:r w:rsidRPr="00A20A71">
        <w:t>о</w:t>
      </w:r>
      <w:r w:rsidRPr="00A20A71">
        <w:t xml:space="preserve">вания, показателей предельных </w:t>
      </w:r>
      <w:r w:rsidR="00D7529C" w:rsidRPr="00A20A71">
        <w:t>размеров земельных участков и предельных параметров ра</w:t>
      </w:r>
      <w:r w:rsidR="00D7529C" w:rsidRPr="00A20A71">
        <w:t>з</w:t>
      </w:r>
      <w:r w:rsidR="00D7529C" w:rsidRPr="00A20A71">
        <w:t>решенного строительства применительно к соответствующим территориальным зонам.</w:t>
      </w:r>
      <w:bookmarkStart w:id="181" w:name="_Toc330222672"/>
      <w:proofErr w:type="gramEnd"/>
    </w:p>
    <w:p w:rsidR="00444715" w:rsidRDefault="00444715" w:rsidP="00444715">
      <w:pPr>
        <w:pStyle w:val="af9"/>
        <w:tabs>
          <w:tab w:val="left" w:pos="993"/>
        </w:tabs>
        <w:ind w:left="709"/>
        <w:jc w:val="both"/>
        <w:rPr>
          <w:b/>
        </w:rPr>
      </w:pPr>
    </w:p>
    <w:p w:rsidR="00CD5A7B" w:rsidRPr="00A20A71" w:rsidRDefault="00CD5A7B" w:rsidP="00061DD0">
      <w:pPr>
        <w:pStyle w:val="af9"/>
        <w:tabs>
          <w:tab w:val="left" w:pos="993"/>
        </w:tabs>
        <w:ind w:left="709"/>
        <w:jc w:val="center"/>
        <w:rPr>
          <w:b/>
        </w:rPr>
      </w:pPr>
      <w:r w:rsidRPr="00444715">
        <w:rPr>
          <w:b/>
        </w:rPr>
        <w:t>ПРИЛОЖЕНИЕ</w:t>
      </w:r>
      <w:bookmarkEnd w:id="181"/>
    </w:p>
    <w:p w:rsidR="003719D9" w:rsidRDefault="003719D9" w:rsidP="00D4231C">
      <w:pPr>
        <w:ind w:firstLine="709"/>
        <w:jc w:val="both"/>
      </w:pPr>
    </w:p>
    <w:p w:rsidR="00CD5A7B" w:rsidRPr="00A20A71" w:rsidRDefault="00CD5A7B" w:rsidP="00D4231C">
      <w:pPr>
        <w:ind w:firstLine="709"/>
        <w:jc w:val="both"/>
      </w:pPr>
      <w:r w:rsidRPr="00A20A71">
        <w:t>Приложение 1. Карт</w:t>
      </w:r>
      <w:r w:rsidR="00A20A71" w:rsidRPr="00A20A71">
        <w:t>а</w:t>
      </w:r>
      <w:r w:rsidRPr="00A20A71">
        <w:t xml:space="preserve"> градостроительного зонирования</w:t>
      </w:r>
      <w:r w:rsidR="00C970F3" w:rsidRPr="00A20A71">
        <w:t xml:space="preserve"> населённ</w:t>
      </w:r>
      <w:r w:rsidR="00A20A71" w:rsidRPr="00A20A71">
        <w:t>ого</w:t>
      </w:r>
      <w:r w:rsidR="00C970F3" w:rsidRPr="00A20A71">
        <w:t xml:space="preserve"> пункт</w:t>
      </w:r>
      <w:r w:rsidR="00A20A71" w:rsidRPr="00A20A71">
        <w:t>а</w:t>
      </w:r>
      <w:r w:rsidR="00C970F3" w:rsidRPr="00A20A71">
        <w:t xml:space="preserve"> </w:t>
      </w:r>
      <w:r w:rsidR="001958BA">
        <w:t xml:space="preserve">село </w:t>
      </w:r>
      <w:r w:rsidR="00A14F81">
        <w:t>И</w:t>
      </w:r>
      <w:r w:rsidR="00A14F81">
        <w:t>с</w:t>
      </w:r>
      <w:r w:rsidR="00A14F81">
        <w:t>тимис</w:t>
      </w:r>
      <w:r w:rsidR="00A20A71" w:rsidRPr="00A20A71">
        <w:t xml:space="preserve"> </w:t>
      </w:r>
      <w:r w:rsidR="00A14F81">
        <w:t>Истимисск</w:t>
      </w:r>
      <w:r w:rsidR="001958BA">
        <w:t>ого</w:t>
      </w:r>
      <w:r w:rsidR="00C970F3" w:rsidRPr="00A20A71">
        <w:t xml:space="preserve"> сельсовета</w:t>
      </w:r>
      <w:r w:rsidR="003719D9">
        <w:t>.</w:t>
      </w:r>
    </w:p>
    <w:sectPr w:rsidR="00CD5A7B" w:rsidRPr="00A20A71" w:rsidSect="003719D9">
      <w:footerReference w:type="even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7ECA" w:rsidRDefault="00A47ECA">
      <w:r>
        <w:separator/>
      </w:r>
    </w:p>
  </w:endnote>
  <w:endnote w:type="continuationSeparator" w:id="0">
    <w:p w:rsidR="00A47ECA" w:rsidRDefault="00A47E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6EC" w:rsidRDefault="004C6BF6" w:rsidP="002A6E1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1706EC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1706EC" w:rsidRDefault="001706EC" w:rsidP="002952E6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6EC" w:rsidRPr="008613D9" w:rsidRDefault="004C6BF6" w:rsidP="002A6E1D">
    <w:pPr>
      <w:pStyle w:val="af"/>
      <w:framePr w:wrap="around" w:vAnchor="text" w:hAnchor="margin" w:xAlign="right" w:y="1"/>
      <w:rPr>
        <w:rStyle w:val="af0"/>
      </w:rPr>
    </w:pPr>
    <w:r w:rsidRPr="008613D9">
      <w:rPr>
        <w:rStyle w:val="af0"/>
      </w:rPr>
      <w:fldChar w:fldCharType="begin"/>
    </w:r>
    <w:r w:rsidR="001706EC" w:rsidRPr="008613D9">
      <w:rPr>
        <w:rStyle w:val="af0"/>
      </w:rPr>
      <w:instrText xml:space="preserve">PAGE  </w:instrText>
    </w:r>
    <w:r w:rsidRPr="008613D9">
      <w:rPr>
        <w:rStyle w:val="af0"/>
      </w:rPr>
      <w:fldChar w:fldCharType="separate"/>
    </w:r>
    <w:r w:rsidR="000434C0">
      <w:rPr>
        <w:rStyle w:val="af0"/>
        <w:noProof/>
      </w:rPr>
      <w:t>11</w:t>
    </w:r>
    <w:r w:rsidRPr="008613D9">
      <w:rPr>
        <w:rStyle w:val="af0"/>
      </w:rPr>
      <w:fldChar w:fldCharType="end"/>
    </w:r>
  </w:p>
  <w:p w:rsidR="001706EC" w:rsidRDefault="001706EC" w:rsidP="002952E6">
    <w:pPr>
      <w:pStyle w:val="af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7ECA" w:rsidRDefault="00A47ECA">
      <w:r>
        <w:separator/>
      </w:r>
    </w:p>
  </w:footnote>
  <w:footnote w:type="continuationSeparator" w:id="0">
    <w:p w:rsidR="00A47ECA" w:rsidRDefault="00A47E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65"/>
        </w:tabs>
        <w:ind w:left="765" w:hanging="340"/>
      </w:pPr>
      <w:rPr>
        <w:rFonts w:ascii="Symbol" w:hAnsi="Symbol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/>
      </w:r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/>
      </w:r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/>
      </w:rPr>
    </w:lvl>
  </w:abstractNum>
  <w:abstractNum w:abstractNumId="7">
    <w:nsid w:val="02662A03"/>
    <w:multiLevelType w:val="hybridMultilevel"/>
    <w:tmpl w:val="C84A4D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32B3B14"/>
    <w:multiLevelType w:val="hybridMultilevel"/>
    <w:tmpl w:val="AA785572"/>
    <w:lvl w:ilvl="0" w:tplc="0FE8BC7E">
      <w:start w:val="1"/>
      <w:numFmt w:val="decimal"/>
      <w:lvlText w:val="%1."/>
      <w:lvlJc w:val="left"/>
      <w:pPr>
        <w:ind w:left="1684" w:hanging="9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3627B61"/>
    <w:multiLevelType w:val="hybridMultilevel"/>
    <w:tmpl w:val="D28247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03644758"/>
    <w:multiLevelType w:val="hybridMultilevel"/>
    <w:tmpl w:val="F1EC7896"/>
    <w:lvl w:ilvl="0" w:tplc="8AD8E7FA">
      <w:start w:val="1"/>
      <w:numFmt w:val="decimal"/>
      <w:lvlText w:val="%1."/>
      <w:lvlJc w:val="left"/>
      <w:pPr>
        <w:ind w:left="1684" w:hanging="9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08F25120"/>
    <w:multiLevelType w:val="hybridMultilevel"/>
    <w:tmpl w:val="C90C71A6"/>
    <w:lvl w:ilvl="0" w:tplc="E0BC1840">
      <w:start w:val="1"/>
      <w:numFmt w:val="decimal"/>
      <w:lvlText w:val="%1."/>
      <w:lvlJc w:val="left"/>
      <w:pPr>
        <w:ind w:left="1669" w:hanging="9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09AC46F6"/>
    <w:multiLevelType w:val="hybridMultilevel"/>
    <w:tmpl w:val="10B695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0B0D3035"/>
    <w:multiLevelType w:val="hybridMultilevel"/>
    <w:tmpl w:val="C74E6FEC"/>
    <w:lvl w:ilvl="0" w:tplc="B44AF17C">
      <w:start w:val="1"/>
      <w:numFmt w:val="decimal"/>
      <w:lvlText w:val="%1."/>
      <w:lvlJc w:val="left"/>
      <w:pPr>
        <w:ind w:left="1684" w:hanging="9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0D175C51"/>
    <w:multiLevelType w:val="multilevel"/>
    <w:tmpl w:val="833C1AB4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1571" w:hanging="720"/>
      </w:pPr>
      <w:rPr>
        <w:rFonts w:ascii="Symbol" w:hAnsi="Symbol" w:hint="default"/>
        <w:b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0D714984"/>
    <w:multiLevelType w:val="hybridMultilevel"/>
    <w:tmpl w:val="F816218C"/>
    <w:lvl w:ilvl="0" w:tplc="6532A3B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>
    <w:nsid w:val="0DF468FA"/>
    <w:multiLevelType w:val="hybridMultilevel"/>
    <w:tmpl w:val="8A3CA4C8"/>
    <w:lvl w:ilvl="0" w:tplc="04190001">
      <w:start w:val="1"/>
      <w:numFmt w:val="bullet"/>
      <w:lvlText w:val=""/>
      <w:lvlJc w:val="left"/>
      <w:pPr>
        <w:ind w:left="1639" w:hanging="930"/>
      </w:pPr>
      <w:rPr>
        <w:rFonts w:ascii="Symbol" w:hAnsi="Symbol" w:hint="default"/>
        <w:b/>
      </w:rPr>
    </w:lvl>
    <w:lvl w:ilvl="1" w:tplc="267CBF18">
      <w:start w:val="1"/>
      <w:numFmt w:val="decimal"/>
      <w:lvlText w:val="%2."/>
      <w:lvlJc w:val="left"/>
      <w:pPr>
        <w:ind w:left="2389" w:hanging="9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0E364E9F"/>
    <w:multiLevelType w:val="hybridMultilevel"/>
    <w:tmpl w:val="4BC66454"/>
    <w:lvl w:ilvl="0" w:tplc="F8A8F55A">
      <w:start w:val="1"/>
      <w:numFmt w:val="decimal"/>
      <w:lvlText w:val="%1."/>
      <w:lvlJc w:val="left"/>
      <w:pPr>
        <w:ind w:left="1669" w:hanging="9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0E5A4EF1"/>
    <w:multiLevelType w:val="hybridMultilevel"/>
    <w:tmpl w:val="377CF9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1044425A"/>
    <w:multiLevelType w:val="hybridMultilevel"/>
    <w:tmpl w:val="37C01696"/>
    <w:lvl w:ilvl="0" w:tplc="005AF4C4">
      <w:start w:val="1"/>
      <w:numFmt w:val="decimal"/>
      <w:lvlText w:val="%1."/>
      <w:lvlJc w:val="left"/>
      <w:pPr>
        <w:ind w:left="1699" w:hanging="99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10EC652D"/>
    <w:multiLevelType w:val="hybridMultilevel"/>
    <w:tmpl w:val="B1F22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11732DD3"/>
    <w:multiLevelType w:val="hybridMultilevel"/>
    <w:tmpl w:val="443AE0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123228CD"/>
    <w:multiLevelType w:val="hybridMultilevel"/>
    <w:tmpl w:val="D674E3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179B4E16"/>
    <w:multiLevelType w:val="hybridMultilevel"/>
    <w:tmpl w:val="57A84A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1A3A567E"/>
    <w:multiLevelType w:val="hybridMultilevel"/>
    <w:tmpl w:val="6270B8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1ACE112A"/>
    <w:multiLevelType w:val="hybridMultilevel"/>
    <w:tmpl w:val="BA1AFF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1BA66547"/>
    <w:multiLevelType w:val="hybridMultilevel"/>
    <w:tmpl w:val="7C5AF9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1BEA0A45"/>
    <w:multiLevelType w:val="multilevel"/>
    <w:tmpl w:val="833C1AB4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571" w:hanging="720"/>
      </w:pPr>
      <w:rPr>
        <w:rFonts w:ascii="Symbol" w:hAnsi="Symbol" w:hint="default"/>
        <w:b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1C3315A4"/>
    <w:multiLevelType w:val="hybridMultilevel"/>
    <w:tmpl w:val="0B0C48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1CD54892"/>
    <w:multiLevelType w:val="hybridMultilevel"/>
    <w:tmpl w:val="B8FAC1CC"/>
    <w:lvl w:ilvl="0" w:tplc="B4162092">
      <w:start w:val="1"/>
      <w:numFmt w:val="decimal"/>
      <w:lvlText w:val="%1."/>
      <w:lvlJc w:val="left"/>
      <w:pPr>
        <w:ind w:left="1684" w:hanging="9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1E9328A4"/>
    <w:multiLevelType w:val="hybridMultilevel"/>
    <w:tmpl w:val="95C8AB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1FC179E4"/>
    <w:multiLevelType w:val="hybridMultilevel"/>
    <w:tmpl w:val="090A31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23AB209D"/>
    <w:multiLevelType w:val="hybridMultilevel"/>
    <w:tmpl w:val="648AA2BE"/>
    <w:lvl w:ilvl="0" w:tplc="D1B6B6B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24D77C94"/>
    <w:multiLevelType w:val="hybridMultilevel"/>
    <w:tmpl w:val="8D520BFA"/>
    <w:lvl w:ilvl="0" w:tplc="CC3EF9FA">
      <w:start w:val="1"/>
      <w:numFmt w:val="decimal"/>
      <w:lvlText w:val="%1."/>
      <w:lvlJc w:val="left"/>
      <w:pPr>
        <w:ind w:left="1669" w:hanging="960"/>
      </w:pPr>
      <w:rPr>
        <w:rFonts w:hint="default"/>
        <w:b/>
      </w:rPr>
    </w:lvl>
    <w:lvl w:ilvl="1" w:tplc="6DBE72B0">
      <w:start w:val="1"/>
      <w:numFmt w:val="decimal"/>
      <w:lvlText w:val="%2)"/>
      <w:lvlJc w:val="left"/>
      <w:pPr>
        <w:ind w:left="1789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256B3C1C"/>
    <w:multiLevelType w:val="hybridMultilevel"/>
    <w:tmpl w:val="B3728A56"/>
    <w:lvl w:ilvl="0" w:tplc="1FB235A0">
      <w:start w:val="1"/>
      <w:numFmt w:val="decimal"/>
      <w:lvlText w:val="%1."/>
      <w:lvlJc w:val="left"/>
      <w:pPr>
        <w:ind w:left="1826" w:hanging="9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28E04F2B"/>
    <w:multiLevelType w:val="hybridMultilevel"/>
    <w:tmpl w:val="D0C21A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29240BCD"/>
    <w:multiLevelType w:val="hybridMultilevel"/>
    <w:tmpl w:val="22A68386"/>
    <w:lvl w:ilvl="0" w:tplc="D8C821FC">
      <w:start w:val="1"/>
      <w:numFmt w:val="decimal"/>
      <w:lvlText w:val="%1."/>
      <w:lvlJc w:val="left"/>
      <w:pPr>
        <w:ind w:left="1684" w:hanging="9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292F2270"/>
    <w:multiLevelType w:val="hybridMultilevel"/>
    <w:tmpl w:val="97AC103E"/>
    <w:lvl w:ilvl="0" w:tplc="B44AF17C">
      <w:start w:val="1"/>
      <w:numFmt w:val="decimal"/>
      <w:lvlText w:val="%1."/>
      <w:lvlJc w:val="left"/>
      <w:pPr>
        <w:ind w:left="1684" w:hanging="9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297A57B7"/>
    <w:multiLevelType w:val="hybridMultilevel"/>
    <w:tmpl w:val="84BCAE50"/>
    <w:lvl w:ilvl="0" w:tplc="B44AF17C">
      <w:start w:val="1"/>
      <w:numFmt w:val="decimal"/>
      <w:lvlText w:val="%1."/>
      <w:lvlJc w:val="left"/>
      <w:pPr>
        <w:ind w:left="2393" w:hanging="9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298E70CF"/>
    <w:multiLevelType w:val="hybridMultilevel"/>
    <w:tmpl w:val="8BC6D3A8"/>
    <w:lvl w:ilvl="0" w:tplc="378A2212">
      <w:start w:val="1"/>
      <w:numFmt w:val="decimal"/>
      <w:lvlText w:val="%1."/>
      <w:lvlJc w:val="left"/>
      <w:pPr>
        <w:ind w:left="1669" w:hanging="9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2AEF45C6"/>
    <w:multiLevelType w:val="hybridMultilevel"/>
    <w:tmpl w:val="C4DA63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2E8F5B3E"/>
    <w:multiLevelType w:val="hybridMultilevel"/>
    <w:tmpl w:val="6CD236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2EBD3408"/>
    <w:multiLevelType w:val="hybridMultilevel"/>
    <w:tmpl w:val="F4D069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2F0A4AED"/>
    <w:multiLevelType w:val="hybridMultilevel"/>
    <w:tmpl w:val="8884B368"/>
    <w:lvl w:ilvl="0" w:tplc="0FE8BC7E">
      <w:start w:val="1"/>
      <w:numFmt w:val="decimal"/>
      <w:lvlText w:val="%1."/>
      <w:lvlJc w:val="left"/>
      <w:pPr>
        <w:ind w:left="1684" w:hanging="9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2FA92CE0"/>
    <w:multiLevelType w:val="hybridMultilevel"/>
    <w:tmpl w:val="D52EBE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2FF15D5E"/>
    <w:multiLevelType w:val="hybridMultilevel"/>
    <w:tmpl w:val="678E0BCE"/>
    <w:lvl w:ilvl="0" w:tplc="625254E6">
      <w:start w:val="1"/>
      <w:numFmt w:val="decimal"/>
      <w:lvlText w:val="%1."/>
      <w:lvlJc w:val="left"/>
      <w:pPr>
        <w:ind w:left="1669" w:hanging="9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31763169"/>
    <w:multiLevelType w:val="hybridMultilevel"/>
    <w:tmpl w:val="8D70A7FC"/>
    <w:lvl w:ilvl="0" w:tplc="0BD0A9D0">
      <w:start w:val="1"/>
      <w:numFmt w:val="decimal"/>
      <w:lvlText w:val="%1."/>
      <w:lvlJc w:val="left"/>
      <w:pPr>
        <w:ind w:left="1699" w:hanging="99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325947C7"/>
    <w:multiLevelType w:val="hybridMultilevel"/>
    <w:tmpl w:val="C0C615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>
    <w:nsid w:val="340D0DDB"/>
    <w:multiLevelType w:val="hybridMultilevel"/>
    <w:tmpl w:val="BCA8EB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>
    <w:nsid w:val="36801724"/>
    <w:multiLevelType w:val="hybridMultilevel"/>
    <w:tmpl w:val="021A20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>
    <w:nsid w:val="377B29BD"/>
    <w:multiLevelType w:val="hybridMultilevel"/>
    <w:tmpl w:val="16DEB876"/>
    <w:lvl w:ilvl="0" w:tplc="6A12A85C">
      <w:start w:val="1"/>
      <w:numFmt w:val="decimal"/>
      <w:lvlText w:val="%1."/>
      <w:lvlJc w:val="left"/>
      <w:pPr>
        <w:ind w:left="1669" w:hanging="9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1">
    <w:nsid w:val="38332FA9"/>
    <w:multiLevelType w:val="hybridMultilevel"/>
    <w:tmpl w:val="EE5834E4"/>
    <w:lvl w:ilvl="0" w:tplc="4C9C5160">
      <w:start w:val="1"/>
      <w:numFmt w:val="decimal"/>
      <w:lvlText w:val="%1."/>
      <w:lvlJc w:val="left"/>
      <w:pPr>
        <w:ind w:left="1669" w:hanging="9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>
    <w:nsid w:val="3A0C1D11"/>
    <w:multiLevelType w:val="hybridMultilevel"/>
    <w:tmpl w:val="0714F6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>
    <w:nsid w:val="3BE041C3"/>
    <w:multiLevelType w:val="hybridMultilevel"/>
    <w:tmpl w:val="32CE915E"/>
    <w:lvl w:ilvl="0" w:tplc="36EC581C">
      <w:start w:val="1"/>
      <w:numFmt w:val="decimal"/>
      <w:lvlText w:val="%1."/>
      <w:lvlJc w:val="left"/>
      <w:pPr>
        <w:ind w:left="1669" w:hanging="9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4">
    <w:nsid w:val="3C6350D4"/>
    <w:multiLevelType w:val="hybridMultilevel"/>
    <w:tmpl w:val="C6A8B4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>
    <w:nsid w:val="3D8854D5"/>
    <w:multiLevelType w:val="hybridMultilevel"/>
    <w:tmpl w:val="719260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>
    <w:nsid w:val="3F5C7BB2"/>
    <w:multiLevelType w:val="hybridMultilevel"/>
    <w:tmpl w:val="1A9C5558"/>
    <w:lvl w:ilvl="0" w:tplc="A0A8E270">
      <w:start w:val="1"/>
      <w:numFmt w:val="decimal"/>
      <w:lvlText w:val="%1."/>
      <w:lvlJc w:val="left"/>
      <w:pPr>
        <w:ind w:left="1684" w:hanging="975"/>
      </w:pPr>
      <w:rPr>
        <w:rFonts w:hint="default"/>
        <w:b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>
    <w:nsid w:val="43723D30"/>
    <w:multiLevelType w:val="hybridMultilevel"/>
    <w:tmpl w:val="1EF4BA1A"/>
    <w:lvl w:ilvl="0" w:tplc="6CEE7A6C">
      <w:start w:val="1"/>
      <w:numFmt w:val="decimal"/>
      <w:lvlText w:val="%1."/>
      <w:lvlJc w:val="left"/>
      <w:pPr>
        <w:ind w:left="1684" w:hanging="9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8">
    <w:nsid w:val="459A6D8D"/>
    <w:multiLevelType w:val="hybridMultilevel"/>
    <w:tmpl w:val="323CACF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>
    <w:nsid w:val="4AED334D"/>
    <w:multiLevelType w:val="hybridMultilevel"/>
    <w:tmpl w:val="42681322"/>
    <w:lvl w:ilvl="0" w:tplc="AA701B78">
      <w:start w:val="1"/>
      <w:numFmt w:val="decimal"/>
      <w:lvlText w:val="%1)"/>
      <w:lvlJc w:val="left"/>
      <w:pPr>
        <w:ind w:left="1714" w:hanging="10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0">
    <w:nsid w:val="4B3A29C4"/>
    <w:multiLevelType w:val="hybridMultilevel"/>
    <w:tmpl w:val="054451B8"/>
    <w:lvl w:ilvl="0" w:tplc="DF44D274">
      <w:start w:val="1"/>
      <w:numFmt w:val="decimal"/>
      <w:lvlText w:val="%1."/>
      <w:lvlJc w:val="left"/>
      <w:pPr>
        <w:ind w:left="1639" w:hanging="93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BDA2470"/>
    <w:multiLevelType w:val="hybridMultilevel"/>
    <w:tmpl w:val="E59E7F08"/>
    <w:lvl w:ilvl="0" w:tplc="F4342110">
      <w:start w:val="1"/>
      <w:numFmt w:val="decimal"/>
      <w:lvlText w:val="%1."/>
      <w:lvlJc w:val="left"/>
      <w:pPr>
        <w:ind w:left="1684" w:hanging="9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2">
    <w:nsid w:val="4CA05DBF"/>
    <w:multiLevelType w:val="hybridMultilevel"/>
    <w:tmpl w:val="92266714"/>
    <w:lvl w:ilvl="0" w:tplc="A028975C">
      <w:start w:val="1"/>
      <w:numFmt w:val="bullet"/>
      <w:lvlText w:val=""/>
      <w:lvlJc w:val="left"/>
      <w:pPr>
        <w:ind w:left="35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63">
    <w:nsid w:val="4D2B2C57"/>
    <w:multiLevelType w:val="hybridMultilevel"/>
    <w:tmpl w:val="4DCE47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4">
    <w:nsid w:val="4E4859D0"/>
    <w:multiLevelType w:val="hybridMultilevel"/>
    <w:tmpl w:val="10782E7E"/>
    <w:lvl w:ilvl="0" w:tplc="4C469BEE">
      <w:start w:val="1"/>
      <w:numFmt w:val="decimal"/>
      <w:lvlText w:val="%1."/>
      <w:lvlJc w:val="left"/>
      <w:pPr>
        <w:ind w:left="1639" w:hanging="93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5">
    <w:nsid w:val="4FB22455"/>
    <w:multiLevelType w:val="hybridMultilevel"/>
    <w:tmpl w:val="4574E504"/>
    <w:lvl w:ilvl="0" w:tplc="1A3CBE96">
      <w:start w:val="1"/>
      <w:numFmt w:val="decimal"/>
      <w:lvlText w:val="%1."/>
      <w:lvlJc w:val="left"/>
      <w:pPr>
        <w:ind w:left="1669" w:hanging="9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6">
    <w:nsid w:val="530820E8"/>
    <w:multiLevelType w:val="hybridMultilevel"/>
    <w:tmpl w:val="542CAD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7">
    <w:nsid w:val="549F0F17"/>
    <w:multiLevelType w:val="hybridMultilevel"/>
    <w:tmpl w:val="501E0F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8">
    <w:nsid w:val="55D642D6"/>
    <w:multiLevelType w:val="hybridMultilevel"/>
    <w:tmpl w:val="D994AE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9">
    <w:nsid w:val="55DB0CFA"/>
    <w:multiLevelType w:val="hybridMultilevel"/>
    <w:tmpl w:val="EF7E3D26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0">
    <w:nsid w:val="56E429B3"/>
    <w:multiLevelType w:val="hybridMultilevel"/>
    <w:tmpl w:val="D34EE3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1">
    <w:nsid w:val="58626E84"/>
    <w:multiLevelType w:val="hybridMultilevel"/>
    <w:tmpl w:val="18C6D1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>
    <w:nsid w:val="58CD6BE0"/>
    <w:multiLevelType w:val="hybridMultilevel"/>
    <w:tmpl w:val="968299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3">
    <w:nsid w:val="59640B70"/>
    <w:multiLevelType w:val="hybridMultilevel"/>
    <w:tmpl w:val="37369282"/>
    <w:lvl w:ilvl="0" w:tplc="5A5E2E28">
      <w:start w:val="1"/>
      <w:numFmt w:val="decimal"/>
      <w:lvlText w:val="%1."/>
      <w:lvlJc w:val="left"/>
      <w:pPr>
        <w:ind w:left="1669" w:hanging="9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>
    <w:nsid w:val="5ADA1876"/>
    <w:multiLevelType w:val="hybridMultilevel"/>
    <w:tmpl w:val="782C96B6"/>
    <w:lvl w:ilvl="0" w:tplc="6A8022AA">
      <w:start w:val="1"/>
      <w:numFmt w:val="decimal"/>
      <w:lvlText w:val="%1."/>
      <w:lvlJc w:val="left"/>
      <w:pPr>
        <w:tabs>
          <w:tab w:val="num" w:pos="1425"/>
        </w:tabs>
        <w:ind w:left="1425" w:hanging="1065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FE15C0">
      <w:start w:val="1"/>
      <w:numFmt w:val="decimal"/>
      <w:lvlText w:val="%3)"/>
      <w:lvlJc w:val="left"/>
      <w:pPr>
        <w:ind w:left="3105" w:hanging="1125"/>
      </w:pPr>
      <w:rPr>
        <w:rFonts w:hint="default"/>
        <w:b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5AE95A89"/>
    <w:multiLevelType w:val="hybridMultilevel"/>
    <w:tmpl w:val="DF38F3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6">
    <w:nsid w:val="603A631A"/>
    <w:multiLevelType w:val="hybridMultilevel"/>
    <w:tmpl w:val="66A2BD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7">
    <w:nsid w:val="615E2693"/>
    <w:multiLevelType w:val="hybridMultilevel"/>
    <w:tmpl w:val="DF069530"/>
    <w:lvl w:ilvl="0" w:tplc="263C2178">
      <w:start w:val="1"/>
      <w:numFmt w:val="decimal"/>
      <w:lvlText w:val="%1."/>
      <w:lvlJc w:val="left"/>
      <w:pPr>
        <w:ind w:left="1639" w:hanging="93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8">
    <w:nsid w:val="625A5589"/>
    <w:multiLevelType w:val="hybridMultilevel"/>
    <w:tmpl w:val="7BE8FFEC"/>
    <w:lvl w:ilvl="0" w:tplc="04190001">
      <w:start w:val="1"/>
      <w:numFmt w:val="bullet"/>
      <w:lvlText w:val=""/>
      <w:lvlJc w:val="left"/>
      <w:pPr>
        <w:ind w:left="213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79">
    <w:nsid w:val="62674C92"/>
    <w:multiLevelType w:val="hybridMultilevel"/>
    <w:tmpl w:val="E8769CA6"/>
    <w:lvl w:ilvl="0" w:tplc="AADA1C3C">
      <w:start w:val="1"/>
      <w:numFmt w:val="decimal"/>
      <w:lvlText w:val="%1."/>
      <w:lvlJc w:val="left"/>
      <w:pPr>
        <w:ind w:left="1699" w:hanging="9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0">
    <w:nsid w:val="62FB104D"/>
    <w:multiLevelType w:val="multilevel"/>
    <w:tmpl w:val="9D88D1BC"/>
    <w:lvl w:ilvl="0">
      <w:start w:val="1"/>
      <w:numFmt w:val="decimal"/>
      <w:pStyle w:val="a"/>
      <w:lvlText w:val="Статья 2-%1."/>
      <w:lvlJc w:val="left"/>
      <w:pPr>
        <w:tabs>
          <w:tab w:val="num" w:pos="2007"/>
        </w:tabs>
        <w:ind w:left="1134" w:hanging="567"/>
      </w:pPr>
      <w:rPr>
        <w:rFonts w:hint="default"/>
      </w:rPr>
    </w:lvl>
    <w:lvl w:ilvl="1">
      <w:start w:val="1"/>
      <w:numFmt w:val="decimal"/>
      <w:lvlRestart w:val="0"/>
      <w:lvlText w:val="Статья 2-%2."/>
      <w:lvlJc w:val="left"/>
      <w:pPr>
        <w:tabs>
          <w:tab w:val="num" w:pos="2007"/>
        </w:tabs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1"/>
        </w:tabs>
        <w:ind w:left="179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95"/>
        </w:tabs>
        <w:ind w:left="229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99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03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0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11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87"/>
        </w:tabs>
        <w:ind w:left="4887" w:hanging="1440"/>
      </w:pPr>
      <w:rPr>
        <w:rFonts w:hint="default"/>
      </w:rPr>
    </w:lvl>
  </w:abstractNum>
  <w:abstractNum w:abstractNumId="81">
    <w:nsid w:val="6303309E"/>
    <w:multiLevelType w:val="hybridMultilevel"/>
    <w:tmpl w:val="AACCFB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2">
    <w:nsid w:val="633D60E0"/>
    <w:multiLevelType w:val="hybridMultilevel"/>
    <w:tmpl w:val="876E0F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3">
    <w:nsid w:val="67BB2E7E"/>
    <w:multiLevelType w:val="hybridMultilevel"/>
    <w:tmpl w:val="7D9E99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4">
    <w:nsid w:val="6EEF07D0"/>
    <w:multiLevelType w:val="hybridMultilevel"/>
    <w:tmpl w:val="9E0219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5">
    <w:nsid w:val="709A159A"/>
    <w:multiLevelType w:val="hybridMultilevel"/>
    <w:tmpl w:val="BF0A7C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6">
    <w:nsid w:val="723827D0"/>
    <w:multiLevelType w:val="hybridMultilevel"/>
    <w:tmpl w:val="3F7843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7">
    <w:nsid w:val="734C043D"/>
    <w:multiLevelType w:val="hybridMultilevel"/>
    <w:tmpl w:val="1F22A3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8">
    <w:nsid w:val="741D5063"/>
    <w:multiLevelType w:val="hybridMultilevel"/>
    <w:tmpl w:val="EFECEDF8"/>
    <w:lvl w:ilvl="0" w:tplc="E02CA1FA">
      <w:start w:val="1"/>
      <w:numFmt w:val="decimal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  <w:b/>
      </w:rPr>
    </w:lvl>
    <w:lvl w:ilvl="1" w:tplc="D3CA71D2">
      <w:start w:val="1"/>
      <w:numFmt w:val="decimal"/>
      <w:lvlText w:val="%2."/>
      <w:lvlJc w:val="left"/>
      <w:pPr>
        <w:ind w:left="2433" w:hanging="1005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9">
    <w:nsid w:val="745C3490"/>
    <w:multiLevelType w:val="hybridMultilevel"/>
    <w:tmpl w:val="265274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0">
    <w:nsid w:val="74A51C92"/>
    <w:multiLevelType w:val="hybridMultilevel"/>
    <w:tmpl w:val="6B66C9B4"/>
    <w:lvl w:ilvl="0" w:tplc="48567428">
      <w:start w:val="1"/>
      <w:numFmt w:val="decimal"/>
      <w:lvlText w:val="%1."/>
      <w:lvlJc w:val="left"/>
      <w:pPr>
        <w:ind w:left="1714" w:hanging="10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1">
    <w:nsid w:val="759C4019"/>
    <w:multiLevelType w:val="hybridMultilevel"/>
    <w:tmpl w:val="4FFE5980"/>
    <w:lvl w:ilvl="0" w:tplc="B44AF17C">
      <w:start w:val="1"/>
      <w:numFmt w:val="decimal"/>
      <w:lvlText w:val="%1."/>
      <w:lvlJc w:val="left"/>
      <w:pPr>
        <w:ind w:left="1684" w:hanging="9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2">
    <w:nsid w:val="76376B9C"/>
    <w:multiLevelType w:val="hybridMultilevel"/>
    <w:tmpl w:val="0CE4FFF8"/>
    <w:lvl w:ilvl="0" w:tplc="A726CA0E">
      <w:start w:val="1"/>
      <w:numFmt w:val="decimal"/>
      <w:lvlText w:val="%1."/>
      <w:lvlJc w:val="left"/>
      <w:pPr>
        <w:ind w:left="1639" w:hanging="93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3">
    <w:nsid w:val="78215326"/>
    <w:multiLevelType w:val="hybridMultilevel"/>
    <w:tmpl w:val="668C702A"/>
    <w:lvl w:ilvl="0" w:tplc="0A944CBE">
      <w:start w:val="1"/>
      <w:numFmt w:val="decimal"/>
      <w:lvlText w:val="%1."/>
      <w:lvlJc w:val="left"/>
      <w:pPr>
        <w:ind w:left="1639" w:hanging="93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4">
    <w:nsid w:val="789708A5"/>
    <w:multiLevelType w:val="hybridMultilevel"/>
    <w:tmpl w:val="4606AC6C"/>
    <w:lvl w:ilvl="0" w:tplc="DF44D274">
      <w:start w:val="1"/>
      <w:numFmt w:val="decimal"/>
      <w:lvlText w:val="%1."/>
      <w:lvlJc w:val="left"/>
      <w:pPr>
        <w:ind w:left="1639" w:hanging="93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5">
    <w:nsid w:val="78A8146D"/>
    <w:multiLevelType w:val="hybridMultilevel"/>
    <w:tmpl w:val="76620ABC"/>
    <w:lvl w:ilvl="0" w:tplc="6E983916">
      <w:start w:val="1"/>
      <w:numFmt w:val="decimal"/>
      <w:lvlText w:val="%1."/>
      <w:lvlJc w:val="left"/>
      <w:pPr>
        <w:ind w:left="1699" w:hanging="9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6">
    <w:nsid w:val="7A7539A4"/>
    <w:multiLevelType w:val="hybridMultilevel"/>
    <w:tmpl w:val="AED6FC26"/>
    <w:lvl w:ilvl="0" w:tplc="CFB2895A">
      <w:start w:val="1"/>
      <w:numFmt w:val="decimal"/>
      <w:lvlText w:val="%1."/>
      <w:lvlJc w:val="left"/>
      <w:pPr>
        <w:ind w:left="1669" w:hanging="960"/>
      </w:pPr>
      <w:rPr>
        <w:rFonts w:hint="default"/>
        <w:b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7">
    <w:nsid w:val="7CBE5D21"/>
    <w:multiLevelType w:val="hybridMultilevel"/>
    <w:tmpl w:val="F7AE7C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7CBF78A9"/>
    <w:multiLevelType w:val="hybridMultilevel"/>
    <w:tmpl w:val="5FDE2596"/>
    <w:lvl w:ilvl="0" w:tplc="BAD8884C">
      <w:start w:val="1"/>
      <w:numFmt w:val="decimal"/>
      <w:lvlText w:val="%1."/>
      <w:lvlJc w:val="left"/>
      <w:pPr>
        <w:ind w:left="1684" w:hanging="9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4"/>
  </w:num>
  <w:num w:numId="2">
    <w:abstractNumId w:val="15"/>
  </w:num>
  <w:num w:numId="3">
    <w:abstractNumId w:val="80"/>
  </w:num>
  <w:num w:numId="4">
    <w:abstractNumId w:val="88"/>
  </w:num>
  <w:num w:numId="5">
    <w:abstractNumId w:val="27"/>
  </w:num>
  <w:num w:numId="6">
    <w:abstractNumId w:val="34"/>
  </w:num>
  <w:num w:numId="7">
    <w:abstractNumId w:val="94"/>
  </w:num>
  <w:num w:numId="8">
    <w:abstractNumId w:val="16"/>
  </w:num>
  <w:num w:numId="9">
    <w:abstractNumId w:val="76"/>
  </w:num>
  <w:num w:numId="10">
    <w:abstractNumId w:val="60"/>
  </w:num>
  <w:num w:numId="11">
    <w:abstractNumId w:val="59"/>
  </w:num>
  <w:num w:numId="12">
    <w:abstractNumId w:val="73"/>
  </w:num>
  <w:num w:numId="13">
    <w:abstractNumId w:val="96"/>
  </w:num>
  <w:num w:numId="14">
    <w:abstractNumId w:val="14"/>
  </w:num>
  <w:num w:numId="15">
    <w:abstractNumId w:val="57"/>
  </w:num>
  <w:num w:numId="16">
    <w:abstractNumId w:val="71"/>
  </w:num>
  <w:num w:numId="17">
    <w:abstractNumId w:val="45"/>
  </w:num>
  <w:num w:numId="18">
    <w:abstractNumId w:val="47"/>
  </w:num>
  <w:num w:numId="19">
    <w:abstractNumId w:val="36"/>
  </w:num>
  <w:num w:numId="20">
    <w:abstractNumId w:val="49"/>
  </w:num>
  <w:num w:numId="21">
    <w:abstractNumId w:val="10"/>
  </w:num>
  <w:num w:numId="22">
    <w:abstractNumId w:val="86"/>
  </w:num>
  <w:num w:numId="23">
    <w:abstractNumId w:val="92"/>
  </w:num>
  <w:num w:numId="24">
    <w:abstractNumId w:val="95"/>
  </w:num>
  <w:num w:numId="25">
    <w:abstractNumId w:val="55"/>
  </w:num>
  <w:num w:numId="26">
    <w:abstractNumId w:val="93"/>
  </w:num>
  <w:num w:numId="27">
    <w:abstractNumId w:val="61"/>
  </w:num>
  <w:num w:numId="28">
    <w:abstractNumId w:val="67"/>
  </w:num>
  <w:num w:numId="29">
    <w:abstractNumId w:val="33"/>
  </w:num>
  <w:num w:numId="30">
    <w:abstractNumId w:val="78"/>
  </w:num>
  <w:num w:numId="31">
    <w:abstractNumId w:val="98"/>
  </w:num>
  <w:num w:numId="32">
    <w:abstractNumId w:val="56"/>
  </w:num>
  <w:num w:numId="33">
    <w:abstractNumId w:val="41"/>
  </w:num>
  <w:num w:numId="34">
    <w:abstractNumId w:val="85"/>
  </w:num>
  <w:num w:numId="35">
    <w:abstractNumId w:val="69"/>
  </w:num>
  <w:num w:numId="36">
    <w:abstractNumId w:val="17"/>
  </w:num>
  <w:num w:numId="37">
    <w:abstractNumId w:val="42"/>
  </w:num>
  <w:num w:numId="38">
    <w:abstractNumId w:val="31"/>
  </w:num>
  <w:num w:numId="39">
    <w:abstractNumId w:val="43"/>
  </w:num>
  <w:num w:numId="40">
    <w:abstractNumId w:val="58"/>
  </w:num>
  <w:num w:numId="41">
    <w:abstractNumId w:val="8"/>
  </w:num>
  <w:num w:numId="42">
    <w:abstractNumId w:val="83"/>
  </w:num>
  <w:num w:numId="43">
    <w:abstractNumId w:val="12"/>
  </w:num>
  <w:num w:numId="44">
    <w:abstractNumId w:val="62"/>
  </w:num>
  <w:num w:numId="45">
    <w:abstractNumId w:val="81"/>
  </w:num>
  <w:num w:numId="46">
    <w:abstractNumId w:val="97"/>
  </w:num>
  <w:num w:numId="47">
    <w:abstractNumId w:val="50"/>
  </w:num>
  <w:num w:numId="48">
    <w:abstractNumId w:val="44"/>
  </w:num>
  <w:num w:numId="49">
    <w:abstractNumId w:val="21"/>
  </w:num>
  <w:num w:numId="50">
    <w:abstractNumId w:val="75"/>
  </w:num>
  <w:num w:numId="51">
    <w:abstractNumId w:val="19"/>
  </w:num>
  <w:num w:numId="52">
    <w:abstractNumId w:val="20"/>
  </w:num>
  <w:num w:numId="53">
    <w:abstractNumId w:val="72"/>
  </w:num>
  <w:num w:numId="54">
    <w:abstractNumId w:val="84"/>
  </w:num>
  <w:num w:numId="55">
    <w:abstractNumId w:val="64"/>
  </w:num>
  <w:num w:numId="56">
    <w:abstractNumId w:val="23"/>
  </w:num>
  <w:num w:numId="57">
    <w:abstractNumId w:val="89"/>
  </w:num>
  <w:num w:numId="58">
    <w:abstractNumId w:val="70"/>
  </w:num>
  <w:num w:numId="59">
    <w:abstractNumId w:val="65"/>
  </w:num>
  <w:num w:numId="60">
    <w:abstractNumId w:val="87"/>
  </w:num>
  <w:num w:numId="61">
    <w:abstractNumId w:val="24"/>
  </w:num>
  <w:num w:numId="62">
    <w:abstractNumId w:val="53"/>
  </w:num>
  <w:num w:numId="63">
    <w:abstractNumId w:val="9"/>
  </w:num>
  <w:num w:numId="64">
    <w:abstractNumId w:val="48"/>
  </w:num>
  <w:num w:numId="65">
    <w:abstractNumId w:val="68"/>
  </w:num>
  <w:num w:numId="66">
    <w:abstractNumId w:val="46"/>
  </w:num>
  <w:num w:numId="67">
    <w:abstractNumId w:val="63"/>
  </w:num>
  <w:num w:numId="68">
    <w:abstractNumId w:val="28"/>
  </w:num>
  <w:num w:numId="69">
    <w:abstractNumId w:val="91"/>
  </w:num>
  <w:num w:numId="70">
    <w:abstractNumId w:val="30"/>
  </w:num>
  <w:num w:numId="71">
    <w:abstractNumId w:val="18"/>
  </w:num>
  <w:num w:numId="72">
    <w:abstractNumId w:val="37"/>
  </w:num>
  <w:num w:numId="73">
    <w:abstractNumId w:val="13"/>
  </w:num>
  <w:num w:numId="74">
    <w:abstractNumId w:val="26"/>
  </w:num>
  <w:num w:numId="75">
    <w:abstractNumId w:val="82"/>
  </w:num>
  <w:num w:numId="76">
    <w:abstractNumId w:val="35"/>
  </w:num>
  <w:num w:numId="77">
    <w:abstractNumId w:val="38"/>
  </w:num>
  <w:num w:numId="78">
    <w:abstractNumId w:val="22"/>
  </w:num>
  <w:num w:numId="79">
    <w:abstractNumId w:val="66"/>
  </w:num>
  <w:num w:numId="80">
    <w:abstractNumId w:val="77"/>
  </w:num>
  <w:num w:numId="81">
    <w:abstractNumId w:val="51"/>
  </w:num>
  <w:num w:numId="82">
    <w:abstractNumId w:val="7"/>
  </w:num>
  <w:num w:numId="83">
    <w:abstractNumId w:val="11"/>
  </w:num>
  <w:num w:numId="84">
    <w:abstractNumId w:val="90"/>
  </w:num>
  <w:num w:numId="85">
    <w:abstractNumId w:val="79"/>
  </w:num>
  <w:num w:numId="86">
    <w:abstractNumId w:val="25"/>
  </w:num>
  <w:num w:numId="87">
    <w:abstractNumId w:val="52"/>
  </w:num>
  <w:num w:numId="88">
    <w:abstractNumId w:val="29"/>
  </w:num>
  <w:num w:numId="89">
    <w:abstractNumId w:val="40"/>
  </w:num>
  <w:num w:numId="90">
    <w:abstractNumId w:val="39"/>
  </w:num>
  <w:num w:numId="91">
    <w:abstractNumId w:val="32"/>
  </w:num>
  <w:num w:numId="92">
    <w:abstractNumId w:val="54"/>
  </w:num>
  <w:numIdMacAtCleanup w:val="9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1421"/>
    <w:rsid w:val="0000081F"/>
    <w:rsid w:val="00001A78"/>
    <w:rsid w:val="00003215"/>
    <w:rsid w:val="0000329B"/>
    <w:rsid w:val="000046B0"/>
    <w:rsid w:val="00004B98"/>
    <w:rsid w:val="0000665B"/>
    <w:rsid w:val="00011BF4"/>
    <w:rsid w:val="00012062"/>
    <w:rsid w:val="00014933"/>
    <w:rsid w:val="00016466"/>
    <w:rsid w:val="00024DA9"/>
    <w:rsid w:val="00027D97"/>
    <w:rsid w:val="00032AB6"/>
    <w:rsid w:val="000335A8"/>
    <w:rsid w:val="000338E2"/>
    <w:rsid w:val="00033A1B"/>
    <w:rsid w:val="000375BF"/>
    <w:rsid w:val="0004035C"/>
    <w:rsid w:val="00041DB6"/>
    <w:rsid w:val="000434C0"/>
    <w:rsid w:val="00047255"/>
    <w:rsid w:val="0005129F"/>
    <w:rsid w:val="00052DA2"/>
    <w:rsid w:val="0006074F"/>
    <w:rsid w:val="00061DD0"/>
    <w:rsid w:val="0006382F"/>
    <w:rsid w:val="0007268E"/>
    <w:rsid w:val="000742FF"/>
    <w:rsid w:val="000750EB"/>
    <w:rsid w:val="00082CD5"/>
    <w:rsid w:val="0008376D"/>
    <w:rsid w:val="0008661C"/>
    <w:rsid w:val="00086FD2"/>
    <w:rsid w:val="00087C3B"/>
    <w:rsid w:val="00094B8E"/>
    <w:rsid w:val="00095F19"/>
    <w:rsid w:val="00097040"/>
    <w:rsid w:val="000A3BBF"/>
    <w:rsid w:val="000A77DC"/>
    <w:rsid w:val="000B2E4A"/>
    <w:rsid w:val="000B2FE7"/>
    <w:rsid w:val="000B618E"/>
    <w:rsid w:val="000B6225"/>
    <w:rsid w:val="000C14AB"/>
    <w:rsid w:val="000C2B99"/>
    <w:rsid w:val="000D1E94"/>
    <w:rsid w:val="000D4D65"/>
    <w:rsid w:val="000D5870"/>
    <w:rsid w:val="000D58F7"/>
    <w:rsid w:val="000D5D8C"/>
    <w:rsid w:val="000D7593"/>
    <w:rsid w:val="000D7B37"/>
    <w:rsid w:val="000E245B"/>
    <w:rsid w:val="000E2DCE"/>
    <w:rsid w:val="000E79F8"/>
    <w:rsid w:val="000F34C6"/>
    <w:rsid w:val="000F5CA2"/>
    <w:rsid w:val="000F6C2D"/>
    <w:rsid w:val="00106514"/>
    <w:rsid w:val="00110B7F"/>
    <w:rsid w:val="001138DF"/>
    <w:rsid w:val="00113AE6"/>
    <w:rsid w:val="00114047"/>
    <w:rsid w:val="0011624D"/>
    <w:rsid w:val="00120139"/>
    <w:rsid w:val="00125581"/>
    <w:rsid w:val="001309D3"/>
    <w:rsid w:val="00134F41"/>
    <w:rsid w:val="00140D35"/>
    <w:rsid w:val="001417B0"/>
    <w:rsid w:val="00142111"/>
    <w:rsid w:val="00143084"/>
    <w:rsid w:val="00143583"/>
    <w:rsid w:val="001443B0"/>
    <w:rsid w:val="001518D9"/>
    <w:rsid w:val="00153AEC"/>
    <w:rsid w:val="00153F5D"/>
    <w:rsid w:val="001554DC"/>
    <w:rsid w:val="001563F7"/>
    <w:rsid w:val="00161790"/>
    <w:rsid w:val="0016474F"/>
    <w:rsid w:val="00164EC8"/>
    <w:rsid w:val="00165410"/>
    <w:rsid w:val="00166F82"/>
    <w:rsid w:val="001704D3"/>
    <w:rsid w:val="001706EC"/>
    <w:rsid w:val="001740F2"/>
    <w:rsid w:val="001758A6"/>
    <w:rsid w:val="0018105B"/>
    <w:rsid w:val="00181F0B"/>
    <w:rsid w:val="0018471D"/>
    <w:rsid w:val="00187242"/>
    <w:rsid w:val="001877A9"/>
    <w:rsid w:val="00192772"/>
    <w:rsid w:val="001958BA"/>
    <w:rsid w:val="00195928"/>
    <w:rsid w:val="00196680"/>
    <w:rsid w:val="00197CA3"/>
    <w:rsid w:val="001B089E"/>
    <w:rsid w:val="001B0DEE"/>
    <w:rsid w:val="001B0FD4"/>
    <w:rsid w:val="001B2E85"/>
    <w:rsid w:val="001B30CE"/>
    <w:rsid w:val="001C046D"/>
    <w:rsid w:val="001C48BF"/>
    <w:rsid w:val="001C544B"/>
    <w:rsid w:val="001D269F"/>
    <w:rsid w:val="001D3EF5"/>
    <w:rsid w:val="001D7DD2"/>
    <w:rsid w:val="001E3324"/>
    <w:rsid w:val="001F015C"/>
    <w:rsid w:val="001F674D"/>
    <w:rsid w:val="001F7533"/>
    <w:rsid w:val="00200E3E"/>
    <w:rsid w:val="00211F28"/>
    <w:rsid w:val="00212E20"/>
    <w:rsid w:val="00213323"/>
    <w:rsid w:val="00216EAF"/>
    <w:rsid w:val="00221308"/>
    <w:rsid w:val="002214F2"/>
    <w:rsid w:val="00227A81"/>
    <w:rsid w:val="00234B01"/>
    <w:rsid w:val="00236B81"/>
    <w:rsid w:val="002372E6"/>
    <w:rsid w:val="00237D85"/>
    <w:rsid w:val="002401A4"/>
    <w:rsid w:val="00242457"/>
    <w:rsid w:val="00242A49"/>
    <w:rsid w:val="00243690"/>
    <w:rsid w:val="00246E29"/>
    <w:rsid w:val="0024752E"/>
    <w:rsid w:val="00251974"/>
    <w:rsid w:val="00253432"/>
    <w:rsid w:val="00257E9E"/>
    <w:rsid w:val="00260B53"/>
    <w:rsid w:val="002614BF"/>
    <w:rsid w:val="002649F9"/>
    <w:rsid w:val="0027379A"/>
    <w:rsid w:val="002764CE"/>
    <w:rsid w:val="00280627"/>
    <w:rsid w:val="00285CD3"/>
    <w:rsid w:val="002952E6"/>
    <w:rsid w:val="00297F83"/>
    <w:rsid w:val="002A0C1E"/>
    <w:rsid w:val="002A6E1D"/>
    <w:rsid w:val="002A7B5B"/>
    <w:rsid w:val="002A7EE5"/>
    <w:rsid w:val="002B2D2F"/>
    <w:rsid w:val="002B502C"/>
    <w:rsid w:val="002B51D7"/>
    <w:rsid w:val="002C3654"/>
    <w:rsid w:val="002C4FC1"/>
    <w:rsid w:val="002C58EB"/>
    <w:rsid w:val="002C5916"/>
    <w:rsid w:val="002C6EE2"/>
    <w:rsid w:val="002D60E8"/>
    <w:rsid w:val="002E1274"/>
    <w:rsid w:val="002E1512"/>
    <w:rsid w:val="002E5FD8"/>
    <w:rsid w:val="002F5421"/>
    <w:rsid w:val="002F5CE9"/>
    <w:rsid w:val="002F61E0"/>
    <w:rsid w:val="002F6BFF"/>
    <w:rsid w:val="003017A1"/>
    <w:rsid w:val="00305932"/>
    <w:rsid w:val="00307E9A"/>
    <w:rsid w:val="00310536"/>
    <w:rsid w:val="00312DF2"/>
    <w:rsid w:val="00314336"/>
    <w:rsid w:val="003145FA"/>
    <w:rsid w:val="00314A79"/>
    <w:rsid w:val="00317378"/>
    <w:rsid w:val="00320054"/>
    <w:rsid w:val="003222B2"/>
    <w:rsid w:val="0032235F"/>
    <w:rsid w:val="00326AAE"/>
    <w:rsid w:val="003274A9"/>
    <w:rsid w:val="00331915"/>
    <w:rsid w:val="00331E5B"/>
    <w:rsid w:val="00334C74"/>
    <w:rsid w:val="003460E3"/>
    <w:rsid w:val="003512C1"/>
    <w:rsid w:val="0035170C"/>
    <w:rsid w:val="003519B0"/>
    <w:rsid w:val="003525CF"/>
    <w:rsid w:val="00361C5F"/>
    <w:rsid w:val="00366802"/>
    <w:rsid w:val="0036740E"/>
    <w:rsid w:val="003719D9"/>
    <w:rsid w:val="00372707"/>
    <w:rsid w:val="003746C5"/>
    <w:rsid w:val="00386170"/>
    <w:rsid w:val="00386FCE"/>
    <w:rsid w:val="003870A2"/>
    <w:rsid w:val="00392F13"/>
    <w:rsid w:val="003961FE"/>
    <w:rsid w:val="003A184F"/>
    <w:rsid w:val="003A1C8A"/>
    <w:rsid w:val="003A2889"/>
    <w:rsid w:val="003A4188"/>
    <w:rsid w:val="003A5BBF"/>
    <w:rsid w:val="003B78BA"/>
    <w:rsid w:val="003B78F0"/>
    <w:rsid w:val="003C1A3F"/>
    <w:rsid w:val="003C43BC"/>
    <w:rsid w:val="003C4768"/>
    <w:rsid w:val="003D02F1"/>
    <w:rsid w:val="003D24B0"/>
    <w:rsid w:val="003D5C88"/>
    <w:rsid w:val="003D6325"/>
    <w:rsid w:val="003E30A6"/>
    <w:rsid w:val="003E35AA"/>
    <w:rsid w:val="003E6FDB"/>
    <w:rsid w:val="003F1901"/>
    <w:rsid w:val="003F56B0"/>
    <w:rsid w:val="0040118E"/>
    <w:rsid w:val="004028F1"/>
    <w:rsid w:val="00405F83"/>
    <w:rsid w:val="0041056B"/>
    <w:rsid w:val="00411E1E"/>
    <w:rsid w:val="00412115"/>
    <w:rsid w:val="004127C8"/>
    <w:rsid w:val="00412BD3"/>
    <w:rsid w:val="004165CA"/>
    <w:rsid w:val="00416F3D"/>
    <w:rsid w:val="00417133"/>
    <w:rsid w:val="00421F8C"/>
    <w:rsid w:val="00422E6C"/>
    <w:rsid w:val="00427787"/>
    <w:rsid w:val="0043153F"/>
    <w:rsid w:val="004315BD"/>
    <w:rsid w:val="00432D95"/>
    <w:rsid w:val="00443C30"/>
    <w:rsid w:val="00444715"/>
    <w:rsid w:val="00445231"/>
    <w:rsid w:val="00445BD5"/>
    <w:rsid w:val="004468E6"/>
    <w:rsid w:val="00451A43"/>
    <w:rsid w:val="00453B43"/>
    <w:rsid w:val="0045415B"/>
    <w:rsid w:val="00463175"/>
    <w:rsid w:val="004655F9"/>
    <w:rsid w:val="004663A2"/>
    <w:rsid w:val="00466A24"/>
    <w:rsid w:val="00467CC6"/>
    <w:rsid w:val="004702CF"/>
    <w:rsid w:val="00484ED1"/>
    <w:rsid w:val="004869AB"/>
    <w:rsid w:val="004915B5"/>
    <w:rsid w:val="004921D2"/>
    <w:rsid w:val="00496A63"/>
    <w:rsid w:val="004A194C"/>
    <w:rsid w:val="004B1F9B"/>
    <w:rsid w:val="004B3388"/>
    <w:rsid w:val="004B50D1"/>
    <w:rsid w:val="004B5D04"/>
    <w:rsid w:val="004B7EA4"/>
    <w:rsid w:val="004C1B07"/>
    <w:rsid w:val="004C4FE5"/>
    <w:rsid w:val="004C6BF6"/>
    <w:rsid w:val="004D1C34"/>
    <w:rsid w:val="004E350A"/>
    <w:rsid w:val="004F04BE"/>
    <w:rsid w:val="004F21BB"/>
    <w:rsid w:val="004F3AFA"/>
    <w:rsid w:val="004F4731"/>
    <w:rsid w:val="004F5248"/>
    <w:rsid w:val="00505A50"/>
    <w:rsid w:val="00506826"/>
    <w:rsid w:val="00513795"/>
    <w:rsid w:val="0051413B"/>
    <w:rsid w:val="005153DC"/>
    <w:rsid w:val="00515FDA"/>
    <w:rsid w:val="00516E05"/>
    <w:rsid w:val="00522B90"/>
    <w:rsid w:val="005235CC"/>
    <w:rsid w:val="00525A66"/>
    <w:rsid w:val="00526E9F"/>
    <w:rsid w:val="00526F72"/>
    <w:rsid w:val="005271F7"/>
    <w:rsid w:val="00535F37"/>
    <w:rsid w:val="00537F32"/>
    <w:rsid w:val="0054316D"/>
    <w:rsid w:val="00543522"/>
    <w:rsid w:val="0055181F"/>
    <w:rsid w:val="005543F0"/>
    <w:rsid w:val="00555AA1"/>
    <w:rsid w:val="005620C9"/>
    <w:rsid w:val="005627FA"/>
    <w:rsid w:val="005632A8"/>
    <w:rsid w:val="00563315"/>
    <w:rsid w:val="00566958"/>
    <w:rsid w:val="00567604"/>
    <w:rsid w:val="005711E7"/>
    <w:rsid w:val="005715F0"/>
    <w:rsid w:val="00571B17"/>
    <w:rsid w:val="0057335A"/>
    <w:rsid w:val="00575CD4"/>
    <w:rsid w:val="00575D5B"/>
    <w:rsid w:val="00575D6F"/>
    <w:rsid w:val="00581271"/>
    <w:rsid w:val="00582E0A"/>
    <w:rsid w:val="00582E3A"/>
    <w:rsid w:val="00587FA1"/>
    <w:rsid w:val="00591260"/>
    <w:rsid w:val="00592297"/>
    <w:rsid w:val="005A404F"/>
    <w:rsid w:val="005A4703"/>
    <w:rsid w:val="005A4A59"/>
    <w:rsid w:val="005B1524"/>
    <w:rsid w:val="005B23F8"/>
    <w:rsid w:val="005B33B3"/>
    <w:rsid w:val="005C5888"/>
    <w:rsid w:val="005D05CB"/>
    <w:rsid w:val="005D53F4"/>
    <w:rsid w:val="005E273B"/>
    <w:rsid w:val="005E41AB"/>
    <w:rsid w:val="005E64D4"/>
    <w:rsid w:val="005F318D"/>
    <w:rsid w:val="005F3488"/>
    <w:rsid w:val="00602CFA"/>
    <w:rsid w:val="00603BFA"/>
    <w:rsid w:val="00607B1D"/>
    <w:rsid w:val="00613C02"/>
    <w:rsid w:val="006215EA"/>
    <w:rsid w:val="00624F51"/>
    <w:rsid w:val="00625B4B"/>
    <w:rsid w:val="00626638"/>
    <w:rsid w:val="006301D5"/>
    <w:rsid w:val="006326FD"/>
    <w:rsid w:val="00634295"/>
    <w:rsid w:val="00635327"/>
    <w:rsid w:val="006355FE"/>
    <w:rsid w:val="00637F9F"/>
    <w:rsid w:val="0064494C"/>
    <w:rsid w:val="006508F0"/>
    <w:rsid w:val="00653DA2"/>
    <w:rsid w:val="00654B72"/>
    <w:rsid w:val="00655A02"/>
    <w:rsid w:val="00655D9B"/>
    <w:rsid w:val="00656806"/>
    <w:rsid w:val="006570AA"/>
    <w:rsid w:val="00657EAC"/>
    <w:rsid w:val="0066372B"/>
    <w:rsid w:val="00663CFC"/>
    <w:rsid w:val="006656AA"/>
    <w:rsid w:val="00672356"/>
    <w:rsid w:val="00674E66"/>
    <w:rsid w:val="00674FE3"/>
    <w:rsid w:val="00677C48"/>
    <w:rsid w:val="00681493"/>
    <w:rsid w:val="006837DD"/>
    <w:rsid w:val="00683EEC"/>
    <w:rsid w:val="00683F34"/>
    <w:rsid w:val="006852E5"/>
    <w:rsid w:val="0068737C"/>
    <w:rsid w:val="00690B80"/>
    <w:rsid w:val="00692D9F"/>
    <w:rsid w:val="00694E63"/>
    <w:rsid w:val="00695B7B"/>
    <w:rsid w:val="00696117"/>
    <w:rsid w:val="006A2602"/>
    <w:rsid w:val="006B2FF9"/>
    <w:rsid w:val="006B457D"/>
    <w:rsid w:val="006B4C0A"/>
    <w:rsid w:val="006B7994"/>
    <w:rsid w:val="006C0FBF"/>
    <w:rsid w:val="006C2055"/>
    <w:rsid w:val="006C63D6"/>
    <w:rsid w:val="006D10E4"/>
    <w:rsid w:val="006D13EA"/>
    <w:rsid w:val="006D14E4"/>
    <w:rsid w:val="006D4BD2"/>
    <w:rsid w:val="006D501A"/>
    <w:rsid w:val="006D5208"/>
    <w:rsid w:val="006D5291"/>
    <w:rsid w:val="006E779C"/>
    <w:rsid w:val="006F37DA"/>
    <w:rsid w:val="006F549D"/>
    <w:rsid w:val="00701C2D"/>
    <w:rsid w:val="007041E1"/>
    <w:rsid w:val="00704D05"/>
    <w:rsid w:val="00704D98"/>
    <w:rsid w:val="00706904"/>
    <w:rsid w:val="007118DC"/>
    <w:rsid w:val="007178E6"/>
    <w:rsid w:val="007218F5"/>
    <w:rsid w:val="007266AB"/>
    <w:rsid w:val="007328C6"/>
    <w:rsid w:val="0073538D"/>
    <w:rsid w:val="00740DDE"/>
    <w:rsid w:val="0074291E"/>
    <w:rsid w:val="00743248"/>
    <w:rsid w:val="00746D8C"/>
    <w:rsid w:val="00755102"/>
    <w:rsid w:val="00757252"/>
    <w:rsid w:val="00761740"/>
    <w:rsid w:val="00762524"/>
    <w:rsid w:val="00762A88"/>
    <w:rsid w:val="0077094B"/>
    <w:rsid w:val="007761D6"/>
    <w:rsid w:val="00777A3E"/>
    <w:rsid w:val="007847C6"/>
    <w:rsid w:val="00784E24"/>
    <w:rsid w:val="00784FB0"/>
    <w:rsid w:val="00785655"/>
    <w:rsid w:val="00793A0C"/>
    <w:rsid w:val="007A258F"/>
    <w:rsid w:val="007A3EF9"/>
    <w:rsid w:val="007A492A"/>
    <w:rsid w:val="007A5FD7"/>
    <w:rsid w:val="007B5ADF"/>
    <w:rsid w:val="007B61CD"/>
    <w:rsid w:val="007B63FF"/>
    <w:rsid w:val="007B68D3"/>
    <w:rsid w:val="007C48D2"/>
    <w:rsid w:val="007C4BCA"/>
    <w:rsid w:val="007C63F6"/>
    <w:rsid w:val="007C78D2"/>
    <w:rsid w:val="007D7D20"/>
    <w:rsid w:val="007D7F5A"/>
    <w:rsid w:val="007F05B5"/>
    <w:rsid w:val="007F54C9"/>
    <w:rsid w:val="00800B56"/>
    <w:rsid w:val="0080130B"/>
    <w:rsid w:val="00806A71"/>
    <w:rsid w:val="00806A8D"/>
    <w:rsid w:val="00810E03"/>
    <w:rsid w:val="0081230F"/>
    <w:rsid w:val="008150EA"/>
    <w:rsid w:val="0082150C"/>
    <w:rsid w:val="008301B8"/>
    <w:rsid w:val="008315B9"/>
    <w:rsid w:val="00842A1A"/>
    <w:rsid w:val="008435CB"/>
    <w:rsid w:val="00845BBD"/>
    <w:rsid w:val="00845FC6"/>
    <w:rsid w:val="00851F49"/>
    <w:rsid w:val="008578C2"/>
    <w:rsid w:val="008613D9"/>
    <w:rsid w:val="00866E64"/>
    <w:rsid w:val="0086706C"/>
    <w:rsid w:val="00873426"/>
    <w:rsid w:val="00874177"/>
    <w:rsid w:val="00874415"/>
    <w:rsid w:val="008803AC"/>
    <w:rsid w:val="0088085B"/>
    <w:rsid w:val="00881884"/>
    <w:rsid w:val="00890140"/>
    <w:rsid w:val="00891A97"/>
    <w:rsid w:val="008924C5"/>
    <w:rsid w:val="00895B81"/>
    <w:rsid w:val="0089614C"/>
    <w:rsid w:val="008A489C"/>
    <w:rsid w:val="008A5527"/>
    <w:rsid w:val="008A5A71"/>
    <w:rsid w:val="008A7077"/>
    <w:rsid w:val="008B1DFC"/>
    <w:rsid w:val="008B471A"/>
    <w:rsid w:val="008C147A"/>
    <w:rsid w:val="008C41B3"/>
    <w:rsid w:val="008D3C66"/>
    <w:rsid w:val="008D425A"/>
    <w:rsid w:val="008D6A07"/>
    <w:rsid w:val="008E2240"/>
    <w:rsid w:val="008E7545"/>
    <w:rsid w:val="008F3B90"/>
    <w:rsid w:val="008F65FD"/>
    <w:rsid w:val="00914116"/>
    <w:rsid w:val="0091570E"/>
    <w:rsid w:val="00920F4B"/>
    <w:rsid w:val="0092156E"/>
    <w:rsid w:val="009259D8"/>
    <w:rsid w:val="009264CE"/>
    <w:rsid w:val="009316A4"/>
    <w:rsid w:val="009316C7"/>
    <w:rsid w:val="00932CCD"/>
    <w:rsid w:val="009415B8"/>
    <w:rsid w:val="00943474"/>
    <w:rsid w:val="009454F8"/>
    <w:rsid w:val="009465EC"/>
    <w:rsid w:val="0094757E"/>
    <w:rsid w:val="009508D3"/>
    <w:rsid w:val="00950FD2"/>
    <w:rsid w:val="00952702"/>
    <w:rsid w:val="0095379F"/>
    <w:rsid w:val="0095397B"/>
    <w:rsid w:val="00975E9D"/>
    <w:rsid w:val="0097764B"/>
    <w:rsid w:val="0098033B"/>
    <w:rsid w:val="0098356B"/>
    <w:rsid w:val="00984C44"/>
    <w:rsid w:val="00990F5B"/>
    <w:rsid w:val="009951E3"/>
    <w:rsid w:val="00995A24"/>
    <w:rsid w:val="009A28AD"/>
    <w:rsid w:val="009A39B7"/>
    <w:rsid w:val="009A44F4"/>
    <w:rsid w:val="009B2D5C"/>
    <w:rsid w:val="009B5B12"/>
    <w:rsid w:val="009B77D3"/>
    <w:rsid w:val="009C16ED"/>
    <w:rsid w:val="009C33DA"/>
    <w:rsid w:val="009C458C"/>
    <w:rsid w:val="009C719E"/>
    <w:rsid w:val="009D0756"/>
    <w:rsid w:val="009D6033"/>
    <w:rsid w:val="009D6E7B"/>
    <w:rsid w:val="009E0BA8"/>
    <w:rsid w:val="009E2005"/>
    <w:rsid w:val="009E35F2"/>
    <w:rsid w:val="009E4ACF"/>
    <w:rsid w:val="009E78E8"/>
    <w:rsid w:val="009F678C"/>
    <w:rsid w:val="009F698D"/>
    <w:rsid w:val="00A01863"/>
    <w:rsid w:val="00A0489C"/>
    <w:rsid w:val="00A05093"/>
    <w:rsid w:val="00A0792C"/>
    <w:rsid w:val="00A11BF5"/>
    <w:rsid w:val="00A12A40"/>
    <w:rsid w:val="00A12C0D"/>
    <w:rsid w:val="00A14F81"/>
    <w:rsid w:val="00A20A71"/>
    <w:rsid w:val="00A2604A"/>
    <w:rsid w:val="00A26A23"/>
    <w:rsid w:val="00A26D04"/>
    <w:rsid w:val="00A32CC7"/>
    <w:rsid w:val="00A33D0F"/>
    <w:rsid w:val="00A34356"/>
    <w:rsid w:val="00A361A9"/>
    <w:rsid w:val="00A422BE"/>
    <w:rsid w:val="00A460ED"/>
    <w:rsid w:val="00A46465"/>
    <w:rsid w:val="00A47ECA"/>
    <w:rsid w:val="00A47FF6"/>
    <w:rsid w:val="00A5290D"/>
    <w:rsid w:val="00A57D04"/>
    <w:rsid w:val="00A60AA5"/>
    <w:rsid w:val="00A612E1"/>
    <w:rsid w:val="00A62D9A"/>
    <w:rsid w:val="00A6688C"/>
    <w:rsid w:val="00A7271D"/>
    <w:rsid w:val="00A76A42"/>
    <w:rsid w:val="00A774F8"/>
    <w:rsid w:val="00A8607C"/>
    <w:rsid w:val="00A9520A"/>
    <w:rsid w:val="00A95BBE"/>
    <w:rsid w:val="00A95C05"/>
    <w:rsid w:val="00AA5E29"/>
    <w:rsid w:val="00AA5FB6"/>
    <w:rsid w:val="00AA708A"/>
    <w:rsid w:val="00AA7D89"/>
    <w:rsid w:val="00AB3350"/>
    <w:rsid w:val="00AB5AB0"/>
    <w:rsid w:val="00AC1ECD"/>
    <w:rsid w:val="00AC252A"/>
    <w:rsid w:val="00AC28FB"/>
    <w:rsid w:val="00AC53FA"/>
    <w:rsid w:val="00AC6127"/>
    <w:rsid w:val="00AD29BE"/>
    <w:rsid w:val="00AD2BF7"/>
    <w:rsid w:val="00AD66EA"/>
    <w:rsid w:val="00AE0003"/>
    <w:rsid w:val="00AE09F8"/>
    <w:rsid w:val="00AE0B0E"/>
    <w:rsid w:val="00AE2637"/>
    <w:rsid w:val="00AE2CFF"/>
    <w:rsid w:val="00AE360D"/>
    <w:rsid w:val="00AE7BA8"/>
    <w:rsid w:val="00AE7E0E"/>
    <w:rsid w:val="00AF1180"/>
    <w:rsid w:val="00AF4B66"/>
    <w:rsid w:val="00AF6B69"/>
    <w:rsid w:val="00AF7CC6"/>
    <w:rsid w:val="00B020E0"/>
    <w:rsid w:val="00B0633C"/>
    <w:rsid w:val="00B1121A"/>
    <w:rsid w:val="00B139CF"/>
    <w:rsid w:val="00B20E84"/>
    <w:rsid w:val="00B2536D"/>
    <w:rsid w:val="00B257C2"/>
    <w:rsid w:val="00B27075"/>
    <w:rsid w:val="00B301B6"/>
    <w:rsid w:val="00B305EE"/>
    <w:rsid w:val="00B32D56"/>
    <w:rsid w:val="00B348D7"/>
    <w:rsid w:val="00B36FD1"/>
    <w:rsid w:val="00B3730C"/>
    <w:rsid w:val="00B403E8"/>
    <w:rsid w:val="00B407A0"/>
    <w:rsid w:val="00B41F26"/>
    <w:rsid w:val="00B426AD"/>
    <w:rsid w:val="00B453AF"/>
    <w:rsid w:val="00B45509"/>
    <w:rsid w:val="00B4607D"/>
    <w:rsid w:val="00B5064C"/>
    <w:rsid w:val="00B567C4"/>
    <w:rsid w:val="00B56C65"/>
    <w:rsid w:val="00B5716E"/>
    <w:rsid w:val="00B600AC"/>
    <w:rsid w:val="00B60AFD"/>
    <w:rsid w:val="00B679F1"/>
    <w:rsid w:val="00B72E6B"/>
    <w:rsid w:val="00B80327"/>
    <w:rsid w:val="00B81D7A"/>
    <w:rsid w:val="00B83D95"/>
    <w:rsid w:val="00B86366"/>
    <w:rsid w:val="00B86A7D"/>
    <w:rsid w:val="00B871F4"/>
    <w:rsid w:val="00B91625"/>
    <w:rsid w:val="00B92B90"/>
    <w:rsid w:val="00B937E1"/>
    <w:rsid w:val="00B950AB"/>
    <w:rsid w:val="00B95BFB"/>
    <w:rsid w:val="00B96499"/>
    <w:rsid w:val="00BA05CF"/>
    <w:rsid w:val="00BA3E22"/>
    <w:rsid w:val="00BB62F3"/>
    <w:rsid w:val="00BB7740"/>
    <w:rsid w:val="00BC1984"/>
    <w:rsid w:val="00BC23FA"/>
    <w:rsid w:val="00BC2670"/>
    <w:rsid w:val="00BC58E7"/>
    <w:rsid w:val="00BC60BF"/>
    <w:rsid w:val="00BC66EC"/>
    <w:rsid w:val="00BC7199"/>
    <w:rsid w:val="00BC78FD"/>
    <w:rsid w:val="00BD0CA5"/>
    <w:rsid w:val="00BD2D78"/>
    <w:rsid w:val="00BD3245"/>
    <w:rsid w:val="00BD57C5"/>
    <w:rsid w:val="00BD5F96"/>
    <w:rsid w:val="00BE17A2"/>
    <w:rsid w:val="00BE1CDB"/>
    <w:rsid w:val="00BE408C"/>
    <w:rsid w:val="00BE762E"/>
    <w:rsid w:val="00BF4691"/>
    <w:rsid w:val="00BF53FB"/>
    <w:rsid w:val="00BF57BD"/>
    <w:rsid w:val="00BF6430"/>
    <w:rsid w:val="00C00A86"/>
    <w:rsid w:val="00C018A5"/>
    <w:rsid w:val="00C0522A"/>
    <w:rsid w:val="00C059FF"/>
    <w:rsid w:val="00C064A7"/>
    <w:rsid w:val="00C15C0F"/>
    <w:rsid w:val="00C24856"/>
    <w:rsid w:val="00C25562"/>
    <w:rsid w:val="00C310AB"/>
    <w:rsid w:val="00C313B2"/>
    <w:rsid w:val="00C32901"/>
    <w:rsid w:val="00C32CFB"/>
    <w:rsid w:val="00C3394D"/>
    <w:rsid w:val="00C40CA4"/>
    <w:rsid w:val="00C42436"/>
    <w:rsid w:val="00C42E94"/>
    <w:rsid w:val="00C43E2D"/>
    <w:rsid w:val="00C50A4A"/>
    <w:rsid w:val="00C526B9"/>
    <w:rsid w:val="00C53D41"/>
    <w:rsid w:val="00C551C8"/>
    <w:rsid w:val="00C56922"/>
    <w:rsid w:val="00C60813"/>
    <w:rsid w:val="00C63532"/>
    <w:rsid w:val="00C64CF4"/>
    <w:rsid w:val="00C6670E"/>
    <w:rsid w:val="00C76788"/>
    <w:rsid w:val="00C825AA"/>
    <w:rsid w:val="00C83291"/>
    <w:rsid w:val="00C83427"/>
    <w:rsid w:val="00C84CF9"/>
    <w:rsid w:val="00C8713D"/>
    <w:rsid w:val="00C95BE8"/>
    <w:rsid w:val="00C9686D"/>
    <w:rsid w:val="00C970F3"/>
    <w:rsid w:val="00CA0C8C"/>
    <w:rsid w:val="00CA33F1"/>
    <w:rsid w:val="00CA3AE1"/>
    <w:rsid w:val="00CA4304"/>
    <w:rsid w:val="00CB0A9E"/>
    <w:rsid w:val="00CB4549"/>
    <w:rsid w:val="00CB6956"/>
    <w:rsid w:val="00CB6D2F"/>
    <w:rsid w:val="00CB6F0F"/>
    <w:rsid w:val="00CC2F29"/>
    <w:rsid w:val="00CC6DF6"/>
    <w:rsid w:val="00CC7345"/>
    <w:rsid w:val="00CC7EFF"/>
    <w:rsid w:val="00CD4581"/>
    <w:rsid w:val="00CD59F1"/>
    <w:rsid w:val="00CD5A7B"/>
    <w:rsid w:val="00CE0522"/>
    <w:rsid w:val="00CE2821"/>
    <w:rsid w:val="00CE6283"/>
    <w:rsid w:val="00CE7DFF"/>
    <w:rsid w:val="00CF07CD"/>
    <w:rsid w:val="00CF3690"/>
    <w:rsid w:val="00CF6141"/>
    <w:rsid w:val="00D00238"/>
    <w:rsid w:val="00D01B69"/>
    <w:rsid w:val="00D06367"/>
    <w:rsid w:val="00D07FE5"/>
    <w:rsid w:val="00D11BCA"/>
    <w:rsid w:val="00D14588"/>
    <w:rsid w:val="00D146A8"/>
    <w:rsid w:val="00D1598E"/>
    <w:rsid w:val="00D20EB8"/>
    <w:rsid w:val="00D23F0F"/>
    <w:rsid w:val="00D24701"/>
    <w:rsid w:val="00D249C9"/>
    <w:rsid w:val="00D369C5"/>
    <w:rsid w:val="00D4231C"/>
    <w:rsid w:val="00D43236"/>
    <w:rsid w:val="00D45696"/>
    <w:rsid w:val="00D45A79"/>
    <w:rsid w:val="00D505F8"/>
    <w:rsid w:val="00D514FC"/>
    <w:rsid w:val="00D56757"/>
    <w:rsid w:val="00D56E5C"/>
    <w:rsid w:val="00D60658"/>
    <w:rsid w:val="00D61904"/>
    <w:rsid w:val="00D62C71"/>
    <w:rsid w:val="00D65F3C"/>
    <w:rsid w:val="00D67C54"/>
    <w:rsid w:val="00D7529C"/>
    <w:rsid w:val="00D92337"/>
    <w:rsid w:val="00D92A7B"/>
    <w:rsid w:val="00D94914"/>
    <w:rsid w:val="00D970A2"/>
    <w:rsid w:val="00DA0227"/>
    <w:rsid w:val="00DA22FF"/>
    <w:rsid w:val="00DA4FF2"/>
    <w:rsid w:val="00DA5648"/>
    <w:rsid w:val="00DA7F65"/>
    <w:rsid w:val="00DB0361"/>
    <w:rsid w:val="00DB0702"/>
    <w:rsid w:val="00DB1C76"/>
    <w:rsid w:val="00DB3F42"/>
    <w:rsid w:val="00DB415F"/>
    <w:rsid w:val="00DB5D0B"/>
    <w:rsid w:val="00DB725C"/>
    <w:rsid w:val="00DC13BE"/>
    <w:rsid w:val="00DC1776"/>
    <w:rsid w:val="00DC450D"/>
    <w:rsid w:val="00DC4F43"/>
    <w:rsid w:val="00DC6C4C"/>
    <w:rsid w:val="00DD4616"/>
    <w:rsid w:val="00DF0F9B"/>
    <w:rsid w:val="00DF1A80"/>
    <w:rsid w:val="00DF2E30"/>
    <w:rsid w:val="00DF30DD"/>
    <w:rsid w:val="00DF3A36"/>
    <w:rsid w:val="00E11207"/>
    <w:rsid w:val="00E14B91"/>
    <w:rsid w:val="00E2015A"/>
    <w:rsid w:val="00E24A80"/>
    <w:rsid w:val="00E31E4B"/>
    <w:rsid w:val="00E325E9"/>
    <w:rsid w:val="00E37A1C"/>
    <w:rsid w:val="00E37B48"/>
    <w:rsid w:val="00E5433F"/>
    <w:rsid w:val="00E55CEF"/>
    <w:rsid w:val="00E56666"/>
    <w:rsid w:val="00E56B77"/>
    <w:rsid w:val="00E5755E"/>
    <w:rsid w:val="00E57CEC"/>
    <w:rsid w:val="00E67604"/>
    <w:rsid w:val="00E70871"/>
    <w:rsid w:val="00E72F79"/>
    <w:rsid w:val="00E75228"/>
    <w:rsid w:val="00E76EEC"/>
    <w:rsid w:val="00E80EE0"/>
    <w:rsid w:val="00E82566"/>
    <w:rsid w:val="00E84277"/>
    <w:rsid w:val="00E862D2"/>
    <w:rsid w:val="00E869D8"/>
    <w:rsid w:val="00E87238"/>
    <w:rsid w:val="00E912CE"/>
    <w:rsid w:val="00E916CA"/>
    <w:rsid w:val="00E92B61"/>
    <w:rsid w:val="00EA055C"/>
    <w:rsid w:val="00EA4D6E"/>
    <w:rsid w:val="00EA4FA8"/>
    <w:rsid w:val="00EB7027"/>
    <w:rsid w:val="00EC0182"/>
    <w:rsid w:val="00EC032D"/>
    <w:rsid w:val="00ED00DD"/>
    <w:rsid w:val="00ED14A3"/>
    <w:rsid w:val="00ED34C5"/>
    <w:rsid w:val="00ED54AE"/>
    <w:rsid w:val="00ED5BB5"/>
    <w:rsid w:val="00ED647A"/>
    <w:rsid w:val="00ED6880"/>
    <w:rsid w:val="00EE2030"/>
    <w:rsid w:val="00EE2F3C"/>
    <w:rsid w:val="00EE48FF"/>
    <w:rsid w:val="00EE4D75"/>
    <w:rsid w:val="00EE57F2"/>
    <w:rsid w:val="00EF0B5A"/>
    <w:rsid w:val="00EF1421"/>
    <w:rsid w:val="00EF3134"/>
    <w:rsid w:val="00EF47F3"/>
    <w:rsid w:val="00EF6029"/>
    <w:rsid w:val="00F008C3"/>
    <w:rsid w:val="00F01BA1"/>
    <w:rsid w:val="00F071CA"/>
    <w:rsid w:val="00F0793C"/>
    <w:rsid w:val="00F11A59"/>
    <w:rsid w:val="00F23539"/>
    <w:rsid w:val="00F314A9"/>
    <w:rsid w:val="00F331A3"/>
    <w:rsid w:val="00F34D34"/>
    <w:rsid w:val="00F37C45"/>
    <w:rsid w:val="00F45033"/>
    <w:rsid w:val="00F45A6C"/>
    <w:rsid w:val="00F46A88"/>
    <w:rsid w:val="00F4761C"/>
    <w:rsid w:val="00F5080C"/>
    <w:rsid w:val="00F50A9B"/>
    <w:rsid w:val="00F52DEF"/>
    <w:rsid w:val="00F55A47"/>
    <w:rsid w:val="00F62AA5"/>
    <w:rsid w:val="00F62DDF"/>
    <w:rsid w:val="00F63204"/>
    <w:rsid w:val="00F66FEA"/>
    <w:rsid w:val="00F731EC"/>
    <w:rsid w:val="00F7321E"/>
    <w:rsid w:val="00F740AC"/>
    <w:rsid w:val="00F75796"/>
    <w:rsid w:val="00F814F9"/>
    <w:rsid w:val="00F81F40"/>
    <w:rsid w:val="00F8347E"/>
    <w:rsid w:val="00F87536"/>
    <w:rsid w:val="00F92BD4"/>
    <w:rsid w:val="00FC1601"/>
    <w:rsid w:val="00FC48C0"/>
    <w:rsid w:val="00FC6117"/>
    <w:rsid w:val="00FC6E86"/>
    <w:rsid w:val="00FD0E0C"/>
    <w:rsid w:val="00FD45A5"/>
    <w:rsid w:val="00FD6761"/>
    <w:rsid w:val="00FD7438"/>
    <w:rsid w:val="00FE1C38"/>
    <w:rsid w:val="00FE2D0B"/>
    <w:rsid w:val="00FE376D"/>
    <w:rsid w:val="00FE52B1"/>
    <w:rsid w:val="00FF0196"/>
    <w:rsid w:val="00FF0ACE"/>
    <w:rsid w:val="00FF0EF0"/>
    <w:rsid w:val="00FF34F2"/>
    <w:rsid w:val="00FF57EB"/>
    <w:rsid w:val="00FF6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3017A1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C018A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qFormat/>
    <w:rsid w:val="00A9520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BB62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B9649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rsid w:val="00555AA1"/>
  </w:style>
  <w:style w:type="paragraph" w:styleId="a5">
    <w:name w:val="Body Text"/>
    <w:basedOn w:val="a0"/>
    <w:rsid w:val="00555AA1"/>
    <w:pPr>
      <w:spacing w:after="120"/>
    </w:pPr>
  </w:style>
  <w:style w:type="paragraph" w:styleId="HTML">
    <w:name w:val="HTML Preformatted"/>
    <w:basedOn w:val="a0"/>
    <w:rsid w:val="005543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6">
    <w:name w:val="Body Text Indent"/>
    <w:basedOn w:val="a0"/>
    <w:rsid w:val="0051413B"/>
    <w:pPr>
      <w:spacing w:after="120"/>
      <w:ind w:left="283"/>
    </w:pPr>
  </w:style>
  <w:style w:type="paragraph" w:customStyle="1" w:styleId="ConsNormal">
    <w:name w:val="ConsNormal"/>
    <w:rsid w:val="0051413B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7">
    <w:name w:val="МОЕ"/>
    <w:basedOn w:val="a0"/>
    <w:rsid w:val="00D369C5"/>
    <w:pPr>
      <w:ind w:firstLine="709"/>
      <w:jc w:val="both"/>
    </w:pPr>
    <w:rPr>
      <w:spacing w:val="10"/>
      <w:sz w:val="28"/>
      <w:szCs w:val="28"/>
    </w:rPr>
  </w:style>
  <w:style w:type="paragraph" w:customStyle="1" w:styleId="a8">
    <w:name w:val="основной"/>
    <w:basedOn w:val="a0"/>
    <w:rsid w:val="0008376D"/>
    <w:pPr>
      <w:keepNext/>
      <w:suppressAutoHyphens/>
    </w:pPr>
    <w:rPr>
      <w:rFonts w:ascii="Arial" w:eastAsia="Lucida Sans Unicode" w:hAnsi="Arial"/>
      <w:kern w:val="1"/>
    </w:rPr>
  </w:style>
  <w:style w:type="paragraph" w:customStyle="1" w:styleId="a9">
    <w:name w:val="Знак Знак Знак Знак Знак Знак"/>
    <w:basedOn w:val="a0"/>
    <w:rsid w:val="0008376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2">
    <w:name w:val="Стиль 12 пт"/>
    <w:basedOn w:val="a1"/>
    <w:rsid w:val="004315BD"/>
    <w:rPr>
      <w:sz w:val="24"/>
    </w:rPr>
  </w:style>
  <w:style w:type="paragraph" w:customStyle="1" w:styleId="Iauiue">
    <w:name w:val="Iau?iue"/>
    <w:rsid w:val="004315BD"/>
    <w:pPr>
      <w:widowControl w:val="0"/>
      <w:suppressAutoHyphens/>
    </w:pPr>
    <w:rPr>
      <w:rFonts w:eastAsia="Arial"/>
      <w:lang w:eastAsia="ar-SA"/>
    </w:rPr>
  </w:style>
  <w:style w:type="paragraph" w:styleId="aa">
    <w:name w:val="Plain Text"/>
    <w:basedOn w:val="a0"/>
    <w:link w:val="ab"/>
    <w:rsid w:val="00B600AC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1"/>
    <w:link w:val="aa"/>
    <w:rsid w:val="00B600AC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9F698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ienie">
    <w:name w:val="nienie"/>
    <w:basedOn w:val="Iauiue"/>
    <w:rsid w:val="003F1901"/>
    <w:pPr>
      <w:keepLines/>
      <w:suppressAutoHyphens w:val="0"/>
      <w:ind w:left="709" w:hanging="284"/>
      <w:jc w:val="both"/>
    </w:pPr>
    <w:rPr>
      <w:rFonts w:ascii="Peterburg" w:eastAsia="Times New Roman" w:hAnsi="Peterburg" w:cs="Peterburg"/>
      <w:sz w:val="24"/>
      <w:szCs w:val="24"/>
      <w:lang w:eastAsia="ru-RU"/>
    </w:rPr>
  </w:style>
  <w:style w:type="character" w:customStyle="1" w:styleId="ac">
    <w:name w:val="Цветовое выделение"/>
    <w:rsid w:val="00F314A9"/>
    <w:rPr>
      <w:b/>
      <w:color w:val="000080"/>
    </w:rPr>
  </w:style>
  <w:style w:type="character" w:customStyle="1" w:styleId="ad">
    <w:name w:val="Гипертекстовая ссылка"/>
    <w:basedOn w:val="ac"/>
    <w:rsid w:val="00F314A9"/>
    <w:rPr>
      <w:rFonts w:cs="Times New Roman"/>
      <w:color w:val="008000"/>
    </w:rPr>
  </w:style>
  <w:style w:type="paragraph" w:customStyle="1" w:styleId="ae">
    <w:name w:val="Заголовок статьи"/>
    <w:basedOn w:val="a0"/>
    <w:next w:val="a0"/>
    <w:rsid w:val="00F314A9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f">
    <w:name w:val="footer"/>
    <w:basedOn w:val="a0"/>
    <w:rsid w:val="002952E6"/>
    <w:pPr>
      <w:tabs>
        <w:tab w:val="center" w:pos="4677"/>
        <w:tab w:val="right" w:pos="9355"/>
      </w:tabs>
    </w:pPr>
  </w:style>
  <w:style w:type="character" w:styleId="af0">
    <w:name w:val="page number"/>
    <w:basedOn w:val="a1"/>
    <w:rsid w:val="002952E6"/>
  </w:style>
  <w:style w:type="paragraph" w:customStyle="1" w:styleId="af1">
    <w:name w:val="Зоны"/>
    <w:basedOn w:val="a0"/>
    <w:rsid w:val="00526F72"/>
    <w:pPr>
      <w:tabs>
        <w:tab w:val="left" w:pos="567"/>
      </w:tabs>
      <w:snapToGrid w:val="0"/>
      <w:spacing w:before="160" w:after="160"/>
      <w:ind w:left="567"/>
      <w:jc w:val="both"/>
    </w:pPr>
    <w:rPr>
      <w:rFonts w:ascii="Arial" w:hAnsi="Arial"/>
      <w:b/>
      <w:szCs w:val="20"/>
    </w:rPr>
  </w:style>
  <w:style w:type="paragraph" w:customStyle="1" w:styleId="a">
    <w:name w:val="ВидыДеятельности"/>
    <w:basedOn w:val="a0"/>
    <w:rsid w:val="00526F72"/>
    <w:pPr>
      <w:numPr>
        <w:numId w:val="3"/>
      </w:numPr>
      <w:tabs>
        <w:tab w:val="left" w:pos="851"/>
      </w:tabs>
      <w:spacing w:after="80"/>
      <w:jc w:val="both"/>
    </w:pPr>
    <w:rPr>
      <w:rFonts w:ascii="Arial" w:hAnsi="Arial"/>
      <w:snapToGrid w:val="0"/>
      <w:sz w:val="22"/>
      <w:szCs w:val="20"/>
    </w:rPr>
  </w:style>
  <w:style w:type="character" w:styleId="af2">
    <w:name w:val="Hyperlink"/>
    <w:basedOn w:val="a1"/>
    <w:uiPriority w:val="99"/>
    <w:rsid w:val="00B937E1"/>
    <w:rPr>
      <w:color w:val="0044AA"/>
      <w:u w:val="single"/>
    </w:rPr>
  </w:style>
  <w:style w:type="paragraph" w:customStyle="1" w:styleId="src">
    <w:name w:val="src"/>
    <w:basedOn w:val="a0"/>
    <w:rsid w:val="00B937E1"/>
    <w:pPr>
      <w:spacing w:after="240"/>
    </w:pPr>
    <w:rPr>
      <w:i/>
      <w:iCs/>
      <w:color w:val="939756"/>
      <w:sz w:val="18"/>
      <w:szCs w:val="18"/>
    </w:rPr>
  </w:style>
  <w:style w:type="paragraph" w:styleId="af3">
    <w:name w:val="Title"/>
    <w:basedOn w:val="a0"/>
    <w:qFormat/>
    <w:rsid w:val="009E2005"/>
    <w:pPr>
      <w:jc w:val="center"/>
    </w:pPr>
    <w:rPr>
      <w:sz w:val="28"/>
      <w:szCs w:val="28"/>
    </w:rPr>
  </w:style>
  <w:style w:type="paragraph" w:customStyle="1" w:styleId="af4">
    <w:name w:val="Раздел"/>
    <w:basedOn w:val="a0"/>
    <w:rsid w:val="009E2005"/>
    <w:pPr>
      <w:ind w:left="720"/>
    </w:pPr>
    <w:rPr>
      <w:b/>
    </w:rPr>
  </w:style>
  <w:style w:type="character" w:customStyle="1" w:styleId="100">
    <w:name w:val="Знак Знак10"/>
    <w:basedOn w:val="a1"/>
    <w:rsid w:val="00E75228"/>
    <w:rPr>
      <w:rFonts w:ascii="Courier New" w:hAnsi="Courier New" w:cs="Courier New"/>
      <w:lang w:val="ru-RU" w:eastAsia="ru-RU" w:bidi="ar-SA"/>
    </w:rPr>
  </w:style>
  <w:style w:type="paragraph" w:customStyle="1" w:styleId="af5">
    <w:name w:val="Генплан"/>
    <w:basedOn w:val="a0"/>
    <w:rsid w:val="00212E20"/>
    <w:pPr>
      <w:tabs>
        <w:tab w:val="left" w:pos="7797"/>
      </w:tabs>
      <w:spacing w:line="360" w:lineRule="auto"/>
      <w:jc w:val="center"/>
    </w:pPr>
    <w:rPr>
      <w:b/>
      <w:sz w:val="32"/>
      <w:szCs w:val="28"/>
    </w:rPr>
  </w:style>
  <w:style w:type="paragraph" w:customStyle="1" w:styleId="S">
    <w:name w:val="S_Обычный в таблице"/>
    <w:basedOn w:val="a0"/>
    <w:rsid w:val="00212E20"/>
    <w:pPr>
      <w:spacing w:line="360" w:lineRule="auto"/>
      <w:jc w:val="center"/>
    </w:pPr>
  </w:style>
  <w:style w:type="table" w:styleId="af6">
    <w:name w:val="Table Grid"/>
    <w:basedOn w:val="a2"/>
    <w:rsid w:val="00F632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header"/>
    <w:basedOn w:val="a0"/>
    <w:rsid w:val="00BD3245"/>
    <w:pPr>
      <w:tabs>
        <w:tab w:val="center" w:pos="4677"/>
        <w:tab w:val="right" w:pos="9355"/>
      </w:tabs>
    </w:pPr>
  </w:style>
  <w:style w:type="paragraph" w:styleId="11">
    <w:name w:val="toc 1"/>
    <w:basedOn w:val="a0"/>
    <w:next w:val="a0"/>
    <w:autoRedefine/>
    <w:uiPriority w:val="39"/>
    <w:rsid w:val="009B5B12"/>
  </w:style>
  <w:style w:type="paragraph" w:styleId="20">
    <w:name w:val="toc 2"/>
    <w:basedOn w:val="a0"/>
    <w:next w:val="a0"/>
    <w:autoRedefine/>
    <w:uiPriority w:val="39"/>
    <w:rsid w:val="009B5B12"/>
    <w:pPr>
      <w:ind w:left="567"/>
    </w:pPr>
  </w:style>
  <w:style w:type="paragraph" w:styleId="30">
    <w:name w:val="toc 3"/>
    <w:basedOn w:val="a0"/>
    <w:next w:val="a0"/>
    <w:autoRedefine/>
    <w:uiPriority w:val="39"/>
    <w:rsid w:val="0018471D"/>
    <w:pPr>
      <w:tabs>
        <w:tab w:val="right" w:leader="dot" w:pos="9639"/>
      </w:tabs>
      <w:ind w:left="1134"/>
    </w:pPr>
    <w:rPr>
      <w:b/>
      <w:noProof/>
    </w:rPr>
  </w:style>
  <w:style w:type="paragraph" w:styleId="40">
    <w:name w:val="toc 4"/>
    <w:basedOn w:val="a0"/>
    <w:next w:val="a0"/>
    <w:autoRedefine/>
    <w:semiHidden/>
    <w:rsid w:val="009B5B12"/>
    <w:pPr>
      <w:ind w:left="851"/>
    </w:pPr>
  </w:style>
  <w:style w:type="paragraph" w:styleId="af8">
    <w:name w:val="Balloon Text"/>
    <w:basedOn w:val="a0"/>
    <w:semiHidden/>
    <w:rsid w:val="00C24856"/>
    <w:rPr>
      <w:rFonts w:ascii="Tahoma" w:hAnsi="Tahoma" w:cs="Tahoma"/>
      <w:sz w:val="16"/>
      <w:szCs w:val="16"/>
    </w:rPr>
  </w:style>
  <w:style w:type="paragraph" w:customStyle="1" w:styleId="8">
    <w:name w:val="Стиль8"/>
    <w:basedOn w:val="a0"/>
    <w:qFormat/>
    <w:rsid w:val="00BA3E22"/>
    <w:pPr>
      <w:ind w:firstLine="567"/>
      <w:jc w:val="both"/>
    </w:pPr>
    <w:rPr>
      <w:rFonts w:ascii="Calibri" w:hAnsi="Calibri"/>
    </w:rPr>
  </w:style>
  <w:style w:type="paragraph" w:customStyle="1" w:styleId="S0">
    <w:name w:val="S_Обычный"/>
    <w:basedOn w:val="a0"/>
    <w:link w:val="S1"/>
    <w:rsid w:val="00785655"/>
    <w:pPr>
      <w:spacing w:line="360" w:lineRule="auto"/>
      <w:ind w:firstLine="709"/>
      <w:jc w:val="both"/>
    </w:pPr>
  </w:style>
  <w:style w:type="character" w:customStyle="1" w:styleId="S1">
    <w:name w:val="S_Обычный Знак"/>
    <w:basedOn w:val="a1"/>
    <w:link w:val="S0"/>
    <w:rsid w:val="00785655"/>
    <w:rPr>
      <w:sz w:val="24"/>
      <w:szCs w:val="24"/>
      <w:lang w:val="ru-RU" w:eastAsia="ru-RU" w:bidi="ar-SA"/>
    </w:rPr>
  </w:style>
  <w:style w:type="paragraph" w:styleId="af9">
    <w:name w:val="List Paragraph"/>
    <w:basedOn w:val="a0"/>
    <w:uiPriority w:val="34"/>
    <w:qFormat/>
    <w:rsid w:val="008315B9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locked/>
    <w:rsid w:val="004F4731"/>
    <w:rPr>
      <w:rFonts w:ascii="Arial" w:hAnsi="Arial" w:cs="Arial"/>
      <w:b/>
      <w:bCs/>
      <w:kern w:val="32"/>
      <w:sz w:val="32"/>
      <w:szCs w:val="32"/>
    </w:rPr>
  </w:style>
  <w:style w:type="paragraph" w:customStyle="1" w:styleId="afa">
    <w:name w:val="Нормальный (таблица)"/>
    <w:basedOn w:val="a0"/>
    <w:next w:val="a0"/>
    <w:uiPriority w:val="99"/>
    <w:rsid w:val="004F4731"/>
    <w:pPr>
      <w:widowControl w:val="0"/>
      <w:autoSpaceDE w:val="0"/>
      <w:autoSpaceDN w:val="0"/>
      <w:adjustRightInd w:val="0"/>
      <w:jc w:val="both"/>
    </w:pPr>
  </w:style>
  <w:style w:type="paragraph" w:customStyle="1" w:styleId="afb">
    <w:name w:val="Объект"/>
    <w:basedOn w:val="a0"/>
    <w:next w:val="a0"/>
    <w:uiPriority w:val="99"/>
    <w:rsid w:val="00C95BE8"/>
    <w:pPr>
      <w:widowControl w:val="0"/>
      <w:autoSpaceDE w:val="0"/>
      <w:autoSpaceDN w:val="0"/>
      <w:adjustRightInd w:val="0"/>
      <w:ind w:firstLine="72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25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0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507385">
                      <w:marLeft w:val="13"/>
                      <w:marRight w:val="451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54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764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327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C242D5BC-33AF-462A-8846-AE40A4987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8650</TotalTime>
  <Pages>41</Pages>
  <Words>19183</Words>
  <Characters>109348</Characters>
  <Application>Microsoft Office Word</Application>
  <DocSecurity>0</DocSecurity>
  <Lines>911</Lines>
  <Paragraphs>256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ЗЕМЛЕПОЛЬЗОВАНИЯ И ЗАСТРОЙКИ СЕЛ МУНИЦИПАЛЬНОГО ОБРАЗОВАНИЯ КРАСНОГОРСКИЙ СЕЛЬСОВЕТ КРАСНОГОРСКОГО РАЙОНА АЛТАЙСКОГО КРАЯ</vt:lpstr>
    </vt:vector>
  </TitlesOfParts>
  <Company/>
  <LinksUpToDate>false</LinksUpToDate>
  <CharactersWithSpaces>128275</CharactersWithSpaces>
  <SharedDoc>false</SharedDoc>
  <HLinks>
    <vt:vector size="432" baseType="variant">
      <vt:variant>
        <vt:i4>2752529</vt:i4>
      </vt:variant>
      <vt:variant>
        <vt:i4>411</vt:i4>
      </vt:variant>
      <vt:variant>
        <vt:i4>0</vt:i4>
      </vt:variant>
      <vt:variant>
        <vt:i4>5</vt:i4>
      </vt:variant>
      <vt:variant>
        <vt:lpwstr/>
      </vt:variant>
      <vt:variant>
        <vt:lpwstr>sub_1010</vt:lpwstr>
      </vt:variant>
      <vt:variant>
        <vt:i4>3014673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sub_1014</vt:lpwstr>
      </vt:variant>
      <vt:variant>
        <vt:i4>2686993</vt:i4>
      </vt:variant>
      <vt:variant>
        <vt:i4>405</vt:i4>
      </vt:variant>
      <vt:variant>
        <vt:i4>0</vt:i4>
      </vt:variant>
      <vt:variant>
        <vt:i4>5</vt:i4>
      </vt:variant>
      <vt:variant>
        <vt:lpwstr/>
      </vt:variant>
      <vt:variant>
        <vt:lpwstr>sub_1013</vt:lpwstr>
      </vt:variant>
      <vt:variant>
        <vt:i4>1703968</vt:i4>
      </vt:variant>
      <vt:variant>
        <vt:i4>402</vt:i4>
      </vt:variant>
      <vt:variant>
        <vt:i4>0</vt:i4>
      </vt:variant>
      <vt:variant>
        <vt:i4>5</vt:i4>
      </vt:variant>
      <vt:variant>
        <vt:lpwstr/>
      </vt:variant>
      <vt:variant>
        <vt:lpwstr>sub_109</vt:lpwstr>
      </vt:variant>
      <vt:variant>
        <vt:i4>1703968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sub_107</vt:lpwstr>
      </vt:variant>
      <vt:variant>
        <vt:i4>3014673</vt:i4>
      </vt:variant>
      <vt:variant>
        <vt:i4>396</vt:i4>
      </vt:variant>
      <vt:variant>
        <vt:i4>0</vt:i4>
      </vt:variant>
      <vt:variant>
        <vt:i4>5</vt:i4>
      </vt:variant>
      <vt:variant>
        <vt:lpwstr/>
      </vt:variant>
      <vt:variant>
        <vt:lpwstr>sub_1014</vt:lpwstr>
      </vt:variant>
      <vt:variant>
        <vt:i4>1703968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sub_109</vt:lpwstr>
      </vt:variant>
      <vt:variant>
        <vt:i4>1114161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_Toc348686228</vt:lpwstr>
      </vt:variant>
      <vt:variant>
        <vt:i4>1114161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_Toc348686227</vt:lpwstr>
      </vt:variant>
      <vt:variant>
        <vt:i4>1114161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_Toc348686226</vt:lpwstr>
      </vt:variant>
      <vt:variant>
        <vt:i4>1114161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_Toc348686225</vt:lpwstr>
      </vt:variant>
      <vt:variant>
        <vt:i4>1114161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_Toc348686224</vt:lpwstr>
      </vt:variant>
      <vt:variant>
        <vt:i4>1114161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_Toc348686223</vt:lpwstr>
      </vt:variant>
      <vt:variant>
        <vt:i4>1114161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_Toc348686222</vt:lpwstr>
      </vt:variant>
      <vt:variant>
        <vt:i4>1114161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_Toc348686221</vt:lpwstr>
      </vt:variant>
      <vt:variant>
        <vt:i4>1114161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_Toc348686220</vt:lpwstr>
      </vt:variant>
      <vt:variant>
        <vt:i4>1179697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_Toc348686219</vt:lpwstr>
      </vt:variant>
      <vt:variant>
        <vt:i4>1179697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_Toc348686218</vt:lpwstr>
      </vt:variant>
      <vt:variant>
        <vt:i4>1179697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_Toc348686217</vt:lpwstr>
      </vt:variant>
      <vt:variant>
        <vt:i4>1179697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_Toc348686216</vt:lpwstr>
      </vt:variant>
      <vt:variant>
        <vt:i4>1179697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_Toc348686215</vt:lpwstr>
      </vt:variant>
      <vt:variant>
        <vt:i4>1179697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_Toc348686214</vt:lpwstr>
      </vt:variant>
      <vt:variant>
        <vt:i4>1179697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_Toc348686213</vt:lpwstr>
      </vt:variant>
      <vt:variant>
        <vt:i4>1179697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_Toc348686212</vt:lpwstr>
      </vt:variant>
      <vt:variant>
        <vt:i4>1179697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_Toc348686211</vt:lpwstr>
      </vt:variant>
      <vt:variant>
        <vt:i4>1179697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_Toc348686210</vt:lpwstr>
      </vt:variant>
      <vt:variant>
        <vt:i4>1245233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_Toc348686209</vt:lpwstr>
      </vt:variant>
      <vt:variant>
        <vt:i4>1245233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_Toc348686208</vt:lpwstr>
      </vt:variant>
      <vt:variant>
        <vt:i4>1245233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_Toc348686207</vt:lpwstr>
      </vt:variant>
      <vt:variant>
        <vt:i4>1245233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_Toc348686206</vt:lpwstr>
      </vt:variant>
      <vt:variant>
        <vt:i4>1245233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_Toc348686205</vt:lpwstr>
      </vt:variant>
      <vt:variant>
        <vt:i4>1245233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_Toc348686204</vt:lpwstr>
      </vt:variant>
      <vt:variant>
        <vt:i4>1245233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_Toc348686203</vt:lpwstr>
      </vt:variant>
      <vt:variant>
        <vt:i4>1245233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_Toc348686202</vt:lpwstr>
      </vt:variant>
      <vt:variant>
        <vt:i4>1245233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_Toc348686201</vt:lpwstr>
      </vt:variant>
      <vt:variant>
        <vt:i4>1245233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_Toc348686200</vt:lpwstr>
      </vt:variant>
      <vt:variant>
        <vt:i4>1703986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_Toc348686199</vt:lpwstr>
      </vt:variant>
      <vt:variant>
        <vt:i4>1703986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_Toc348686198</vt:lpwstr>
      </vt:variant>
      <vt:variant>
        <vt:i4>1703986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_Toc348686197</vt:lpwstr>
      </vt:variant>
      <vt:variant>
        <vt:i4>1703986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_Toc348686196</vt:lpwstr>
      </vt:variant>
      <vt:variant>
        <vt:i4>1703986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_Toc348686195</vt:lpwstr>
      </vt:variant>
      <vt:variant>
        <vt:i4>1703986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_Toc348686194</vt:lpwstr>
      </vt:variant>
      <vt:variant>
        <vt:i4>1703986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_Toc348686193</vt:lpwstr>
      </vt:variant>
      <vt:variant>
        <vt:i4>1703986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_Toc348686192</vt:lpwstr>
      </vt:variant>
      <vt:variant>
        <vt:i4>1703986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_Toc348686191</vt:lpwstr>
      </vt:variant>
      <vt:variant>
        <vt:i4>1703986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_Toc348686190</vt:lpwstr>
      </vt:variant>
      <vt:variant>
        <vt:i4>1769522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_Toc348686189</vt:lpwstr>
      </vt:variant>
      <vt:variant>
        <vt:i4>1769522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_Toc348686188</vt:lpwstr>
      </vt:variant>
      <vt:variant>
        <vt:i4>1769522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_Toc348686187</vt:lpwstr>
      </vt:variant>
      <vt:variant>
        <vt:i4>1769522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_Toc348686186</vt:lpwstr>
      </vt:variant>
      <vt:variant>
        <vt:i4>1769522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_Toc348686185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_Toc348686184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_Toc348686183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_Toc348686182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_Toc348686181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_Toc348686180</vt:lpwstr>
      </vt:variant>
      <vt:variant>
        <vt:i4>1310770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_Toc348686179</vt:lpwstr>
      </vt:variant>
      <vt:variant>
        <vt:i4>1310770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_Toc348686178</vt:lpwstr>
      </vt:variant>
      <vt:variant>
        <vt:i4>1310770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_Toc348686177</vt:lpwstr>
      </vt:variant>
      <vt:variant>
        <vt:i4>1310770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_Toc348686176</vt:lpwstr>
      </vt:variant>
      <vt:variant>
        <vt:i4>1310770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_Toc348686175</vt:lpwstr>
      </vt:variant>
      <vt:variant>
        <vt:i4>1310770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_Toc348686174</vt:lpwstr>
      </vt:variant>
      <vt:variant>
        <vt:i4>1310770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_Toc348686173</vt:lpwstr>
      </vt:variant>
      <vt:variant>
        <vt:i4>1310770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_Toc348686172</vt:lpwstr>
      </vt:variant>
      <vt:variant>
        <vt:i4>1310770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_Toc348686171</vt:lpwstr>
      </vt:variant>
      <vt:variant>
        <vt:i4>1310770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_Toc348686170</vt:lpwstr>
      </vt:variant>
      <vt:variant>
        <vt:i4>1376306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_Toc348686169</vt:lpwstr>
      </vt:variant>
      <vt:variant>
        <vt:i4>1376306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_Toc348686168</vt:lpwstr>
      </vt:variant>
      <vt:variant>
        <vt:i4>1376306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_Toc348686167</vt:lpwstr>
      </vt:variant>
      <vt:variant>
        <vt:i4>1376306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_Toc348686166</vt:lpwstr>
      </vt:variant>
      <vt:variant>
        <vt:i4>1376306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_Toc348686165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_Toc348686164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ЗЕМЛЕПОЛЬЗОВАНИЯ И ЗАСТРОЙКИ СЕЛ МУНИЦИПАЛЬНОГО ОБРАЗОВАНИЯ КРАСНОГОРСКИЙ СЕЛЬСОВЕТ КРАСНОГОРСКОГО РАЙОНА АЛТАЙСКОГО КРАЯ</dc:title>
  <dc:subject/>
  <dc:creator>NK</dc:creator>
  <cp:keywords/>
  <cp:lastModifiedBy>Admin</cp:lastModifiedBy>
  <cp:revision>90</cp:revision>
  <cp:lastPrinted>2012-11-20T05:29:00Z</cp:lastPrinted>
  <dcterms:created xsi:type="dcterms:W3CDTF">2014-07-16T08:48:00Z</dcterms:created>
  <dcterms:modified xsi:type="dcterms:W3CDTF">2015-05-12T02:41:00Z</dcterms:modified>
</cp:coreProperties>
</file>